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42FF83" w14:textId="57AF8AF7" w:rsidR="001A56A7" w:rsidRPr="007C754E" w:rsidRDefault="001A56A7" w:rsidP="007C754E">
      <w:pPr>
        <w:suppressAutoHyphens w:val="0"/>
        <w:spacing w:after="0" w:line="240" w:lineRule="auto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AB2202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E87481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AB2202">
        <w:rPr>
          <w:rFonts w:asciiTheme="minorHAnsi" w:hAnsiTheme="minorHAnsi" w:cstheme="minorHAnsi"/>
          <w:b/>
          <w:bCs/>
          <w:sz w:val="24"/>
          <w:szCs w:val="24"/>
        </w:rPr>
        <w:t xml:space="preserve"> do</w:t>
      </w:r>
      <w:r w:rsidRPr="00AB2202">
        <w:rPr>
          <w:rFonts w:asciiTheme="minorHAnsi" w:hAnsiTheme="minorHAnsi" w:cstheme="minorHAnsi"/>
          <w:sz w:val="24"/>
          <w:szCs w:val="24"/>
        </w:rPr>
        <w:t xml:space="preserve"> </w:t>
      </w:r>
      <w:r w:rsidRPr="00AB2202">
        <w:rPr>
          <w:rFonts w:asciiTheme="minorHAnsi" w:hAnsiTheme="minorHAnsi" w:cstheme="minorHAnsi"/>
          <w:b/>
          <w:bCs/>
          <w:sz w:val="24"/>
          <w:szCs w:val="24"/>
        </w:rPr>
        <w:t>Umowy</w:t>
      </w:r>
      <w:r w:rsidRPr="00AB2202">
        <w:rPr>
          <w:rFonts w:asciiTheme="minorHAnsi" w:hAnsiTheme="minorHAnsi" w:cstheme="minorHAnsi"/>
          <w:sz w:val="24"/>
          <w:szCs w:val="24"/>
        </w:rPr>
        <w:t xml:space="preserve"> – </w:t>
      </w:r>
      <w:r w:rsidR="00346349" w:rsidRPr="00346349">
        <w:rPr>
          <w:rFonts w:asciiTheme="minorHAnsi" w:hAnsiTheme="minorHAnsi" w:cstheme="minorHAnsi"/>
          <w:sz w:val="24"/>
          <w:szCs w:val="24"/>
        </w:rPr>
        <w:t>Protokół odbioru kart SIM</w:t>
      </w:r>
    </w:p>
    <w:p w14:paraId="598B243F" w14:textId="77777777" w:rsidR="001A56A7" w:rsidRPr="00AB2202" w:rsidRDefault="001A56A7" w:rsidP="00E36F37">
      <w:pPr>
        <w:spacing w:after="0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</w:p>
    <w:p w14:paraId="49FA65FE" w14:textId="77777777" w:rsidR="001A56A7" w:rsidRPr="00AB2202" w:rsidRDefault="001A56A7" w:rsidP="00E36F37">
      <w:pPr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</w:p>
    <w:p w14:paraId="2627AAB3" w14:textId="01957DC9" w:rsidR="001A56A7" w:rsidRPr="00AB2202" w:rsidRDefault="00B05597" w:rsidP="00B05597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                                                                                          </w:t>
      </w:r>
      <w:r w:rsidR="001A56A7"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(miejscowość, data) </w:t>
      </w:r>
    </w:p>
    <w:p w14:paraId="5ACC5E4E" w14:textId="77777777" w:rsidR="001A56A7" w:rsidRPr="00AB2202" w:rsidRDefault="001A56A7" w:rsidP="00E36F37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</w:t>
      </w:r>
    </w:p>
    <w:p w14:paraId="6D4AC8E6" w14:textId="77777777" w:rsidR="001A56A7" w:rsidRPr="00AB2202" w:rsidRDefault="001A56A7" w:rsidP="00E36F37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>(pieczęć Wykonawcy)</w:t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</w:p>
    <w:p w14:paraId="690A1557" w14:textId="77777777" w:rsidR="001A56A7" w:rsidRPr="00AB2202" w:rsidRDefault="001A56A7" w:rsidP="00E36F37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Izba Administracji Skarbowej</w:t>
      </w:r>
    </w:p>
    <w:p w14:paraId="42E19920" w14:textId="77777777" w:rsidR="001A56A7" w:rsidRPr="00AB2202" w:rsidRDefault="001A56A7" w:rsidP="00E36F37">
      <w:pPr>
        <w:spacing w:after="0"/>
        <w:ind w:left="5664" w:firstLine="708"/>
        <w:rPr>
          <w:rFonts w:asciiTheme="minorHAnsi" w:hAnsiTheme="minorHAnsi" w:cstheme="minorHAnsi"/>
          <w:b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 Zielonej Górze</w:t>
      </w:r>
    </w:p>
    <w:p w14:paraId="63BC3764" w14:textId="77777777" w:rsidR="001A56A7" w:rsidRPr="00AB2202" w:rsidRDefault="001A56A7" w:rsidP="00E36F37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  <w:t>ul. gen. W. Sikorskiego 2</w:t>
      </w:r>
    </w:p>
    <w:p w14:paraId="46A5DE34" w14:textId="77777777" w:rsidR="001A56A7" w:rsidRPr="00AB2202" w:rsidRDefault="001A56A7" w:rsidP="00E36F37">
      <w:pPr>
        <w:spacing w:after="0"/>
        <w:ind w:left="6372"/>
        <w:rPr>
          <w:rFonts w:asciiTheme="minorHAnsi" w:hAnsiTheme="minorHAnsi" w:cstheme="minorHAnsi"/>
          <w:b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65-454 Zielona Góra</w:t>
      </w:r>
    </w:p>
    <w:p w14:paraId="644A59CA" w14:textId="77777777" w:rsidR="001A56A7" w:rsidRPr="00AB2202" w:rsidRDefault="001A56A7" w:rsidP="00E36F37">
      <w:pPr>
        <w:spacing w:after="0"/>
        <w:ind w:left="6372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</w:p>
    <w:p w14:paraId="13637F9D" w14:textId="77777777" w:rsidR="001A56A7" w:rsidRPr="00AB2202" w:rsidRDefault="001A56A7" w:rsidP="00E36F37">
      <w:pPr>
        <w:spacing w:after="0"/>
        <w:ind w:left="5664" w:firstLine="708"/>
        <w:jc w:val="right"/>
        <w:rPr>
          <w:rFonts w:asciiTheme="minorHAnsi" w:hAnsiTheme="minorHAnsi" w:cstheme="minorHAnsi"/>
          <w:sz w:val="24"/>
          <w:szCs w:val="24"/>
        </w:rPr>
      </w:pPr>
    </w:p>
    <w:p w14:paraId="6B236CB8" w14:textId="77777777" w:rsidR="001A56A7" w:rsidRPr="00AB2202" w:rsidRDefault="001A56A7" w:rsidP="00E36F37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 xml:space="preserve">PROTOKÓŁ PRZEKAZANIA – ODBIORU </w:t>
      </w:r>
      <w:r w:rsidRPr="00AB2202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u w:val="single"/>
          <w:lang w:eastAsia="pl-PL"/>
        </w:rPr>
        <w:t>(W Z Ó R)</w:t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 xml:space="preserve"> </w:t>
      </w:r>
    </w:p>
    <w:p w14:paraId="490EC202" w14:textId="77777777" w:rsidR="001A56A7" w:rsidRPr="00AB2202" w:rsidRDefault="001A56A7" w:rsidP="00E36F37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</w:p>
    <w:p w14:paraId="5635A79C" w14:textId="77777777" w:rsidR="001A56A7" w:rsidRPr="00AB2202" w:rsidRDefault="001A56A7" w:rsidP="00E36F37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</w:p>
    <w:p w14:paraId="3C848D72" w14:textId="1119F9F0" w:rsidR="001A56A7" w:rsidRPr="00AB2202" w:rsidRDefault="001A56A7" w:rsidP="00E36F37">
      <w:pPr>
        <w:tabs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W ramach realizacji umowy nr </w:t>
      </w:r>
      <w:r w:rsidR="0076086E"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0801-ILZ-2.023</w:t>
      </w:r>
      <w:r w:rsidR="008F6C2F"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………20</w:t>
      </w:r>
      <w:r w:rsidR="0076086E"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24.1 </w:t>
      </w: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 dnia ……………….</w:t>
      </w:r>
      <w:r w:rsidR="004F4C6D"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2024r., zawartej</w:t>
      </w: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br/>
        <w:t xml:space="preserve">pomiędzy Izbą Administracji Skarbowej w Zielonej Górze a </w:t>
      </w:r>
      <w:r w:rsidR="008F6C2F"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……………………………………………………</w:t>
      </w:r>
      <w:r w:rsidR="004F4C6D"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,</w:t>
      </w: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potwierdzam, że </w:t>
      </w:r>
      <w:r w:rsidR="00E87481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karty SIM dostarczono</w:t>
      </w: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 na adres: </w:t>
      </w:r>
    </w:p>
    <w:p w14:paraId="41586BFB" w14:textId="7C48A5CA" w:rsidR="008F6C2F" w:rsidRDefault="008F6C2F" w:rsidP="00E36F37">
      <w:pPr>
        <w:tabs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0A0D2940" w14:textId="148B659E" w:rsidR="00B05597" w:rsidRPr="00AB2202" w:rsidRDefault="00B05597" w:rsidP="00E36F37">
      <w:pPr>
        <w:tabs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Izba Administracji Skarbowej w Zielonej Górze</w:t>
      </w:r>
    </w:p>
    <w:p w14:paraId="7A4B48E1" w14:textId="4663109F" w:rsidR="008F6C2F" w:rsidRDefault="00B05597" w:rsidP="00E36F37">
      <w:pPr>
        <w:tabs>
          <w:tab w:val="left" w:pos="567"/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ul. Batorego 18</w:t>
      </w:r>
    </w:p>
    <w:p w14:paraId="526CCCFF" w14:textId="7C37370D" w:rsidR="00B05597" w:rsidRDefault="00B05597" w:rsidP="00E36F37">
      <w:pPr>
        <w:tabs>
          <w:tab w:val="left" w:pos="567"/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65-084 Zielona Góra</w:t>
      </w:r>
    </w:p>
    <w:p w14:paraId="6D47F32B" w14:textId="77777777" w:rsidR="00B05597" w:rsidRPr="00AB2202" w:rsidRDefault="00B05597" w:rsidP="00E36F37">
      <w:pPr>
        <w:tabs>
          <w:tab w:val="left" w:pos="567"/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1806A873" w14:textId="12FCD482" w:rsidR="001A56A7" w:rsidRPr="00AB2202" w:rsidRDefault="001A56A7" w:rsidP="00E36F37">
      <w:pPr>
        <w:tabs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zgodnie z poniższą tabelą: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681"/>
        <w:gridCol w:w="5391"/>
      </w:tblGrid>
      <w:tr w:rsidR="00E87481" w:rsidRPr="00D82AB9" w14:paraId="1178E5C3" w14:textId="5FDE53B8" w:rsidTr="003B24CF">
        <w:trPr>
          <w:trHeight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E9194B" w14:textId="77777777" w:rsidR="00E87481" w:rsidRPr="00AB2202" w:rsidRDefault="00E87481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2202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7C0C8A" w14:textId="3E0CF368" w:rsidR="00E87481" w:rsidRPr="00AB2202" w:rsidRDefault="00E87481" w:rsidP="00E87481">
            <w:pPr>
              <w:suppressAutoHyphens w:val="0"/>
              <w:spacing w:after="0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5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F9F01D" w14:textId="1D9954EB" w:rsidR="00E87481" w:rsidRPr="00AB2202" w:rsidRDefault="00E87481" w:rsidP="00E87481">
            <w:pPr>
              <w:suppressAutoHyphens w:val="0"/>
              <w:spacing w:after="0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Ilość szt.</w:t>
            </w:r>
          </w:p>
        </w:tc>
      </w:tr>
      <w:tr w:rsidR="00E87481" w:rsidRPr="00D82AB9" w14:paraId="42F6595E" w14:textId="4F8C088C" w:rsidTr="00E8748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685D" w14:textId="77777777" w:rsidR="00E87481" w:rsidRPr="00AB2202" w:rsidRDefault="00E87481" w:rsidP="00E87481">
            <w:pPr>
              <w:suppressAutoHyphens w:val="0"/>
              <w:spacing w:before="120" w:after="12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B220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1B178" w14:textId="0F5B1B61" w:rsidR="00E87481" w:rsidRPr="00AB2202" w:rsidRDefault="00E87481" w:rsidP="00E87481">
            <w:pPr>
              <w:suppressAutoHyphens w:val="0"/>
              <w:spacing w:before="120" w:after="12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Karta SIM</w:t>
            </w:r>
          </w:p>
        </w:tc>
        <w:tc>
          <w:tcPr>
            <w:tcW w:w="5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221D6" w14:textId="77777777" w:rsidR="00E87481" w:rsidRPr="00AB2202" w:rsidRDefault="00E87481" w:rsidP="00E87481">
            <w:pPr>
              <w:suppressAutoHyphens w:val="0"/>
              <w:spacing w:before="120" w:after="12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76BB1BA9" w14:textId="77777777" w:rsidR="00B05597" w:rsidRDefault="00B05597" w:rsidP="00E36F37">
      <w:pPr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0F3277A5" w14:textId="417D15D3" w:rsidR="001A56A7" w:rsidRPr="00AB2202" w:rsidRDefault="001A56A7" w:rsidP="00E36F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Uwagi Odbiorcy:</w:t>
      </w:r>
    </w:p>
    <w:p w14:paraId="1E24ABA4" w14:textId="77777777" w:rsidR="001A56A7" w:rsidRPr="00AB2202" w:rsidRDefault="001A56A7" w:rsidP="00E36F37">
      <w:p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D97CFA" w14:textId="1A59D594" w:rsidR="001A56A7" w:rsidRDefault="001A56A7" w:rsidP="00E36F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3635D25" w14:textId="77777777" w:rsidR="003B24CF" w:rsidRPr="00AB2202" w:rsidRDefault="003B24CF" w:rsidP="00E36F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27A9668" w14:textId="77777777" w:rsidR="001A56A7" w:rsidRPr="00AB2202" w:rsidRDefault="001A56A7" w:rsidP="00E36F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Za Wykonawcę:</w:t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  <w:t>Za Odbiorcę:</w:t>
      </w:r>
    </w:p>
    <w:p w14:paraId="63E907EB" w14:textId="77777777" w:rsidR="001A56A7" w:rsidRPr="00AB2202" w:rsidRDefault="001A56A7" w:rsidP="00E36F37">
      <w:pPr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7DE1B130" w14:textId="77777777" w:rsidR="001A56A7" w:rsidRPr="00AB2202" w:rsidRDefault="001A56A7" w:rsidP="00E36F37">
      <w:pPr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56577114" w14:textId="77777777" w:rsidR="001A56A7" w:rsidRPr="00AB2202" w:rsidRDefault="001A56A7" w:rsidP="00E36F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…………………………………………………..</w:t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  <w:t>…………………………………………………..</w:t>
      </w:r>
    </w:p>
    <w:p w14:paraId="4F7E604A" w14:textId="530B4EE0" w:rsidR="001A56A7" w:rsidRPr="00E87481" w:rsidRDefault="001A56A7" w:rsidP="00E87481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(data, czytelny podpis i pieczęć) </w:t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  <w:t>(data, czytelny podpis i pieczęć)</w:t>
      </w:r>
    </w:p>
    <w:sectPr w:rsidR="001A56A7" w:rsidRPr="00E87481" w:rsidSect="00B1677F">
      <w:headerReference w:type="default" r:id="rId8"/>
      <w:footerReference w:type="default" r:id="rId9"/>
      <w:pgSz w:w="11906" w:h="16838"/>
      <w:pgMar w:top="993" w:right="851" w:bottom="7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97CAF" w14:textId="77777777" w:rsidR="00612D4E" w:rsidRDefault="00612D4E">
      <w:pPr>
        <w:spacing w:after="0" w:line="240" w:lineRule="auto"/>
      </w:pPr>
      <w:r>
        <w:separator/>
      </w:r>
    </w:p>
  </w:endnote>
  <w:endnote w:type="continuationSeparator" w:id="0">
    <w:p w14:paraId="5401A74A" w14:textId="77777777" w:rsidR="00612D4E" w:rsidRDefault="0061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tineau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D6940" w14:textId="3D171E1A" w:rsidR="001D60A0" w:rsidRDefault="001D60A0" w:rsidP="001A2167">
    <w:pPr>
      <w:pStyle w:val="Stopka"/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5B1677">
      <w:rPr>
        <w:b/>
        <w:bCs/>
        <w:noProof/>
      </w:rPr>
      <w:t>12</w:t>
    </w:r>
    <w:r>
      <w:rPr>
        <w:b/>
        <w:bCs/>
        <w:szCs w:val="24"/>
      </w:rPr>
      <w:fldChar w:fldCharType="end"/>
    </w:r>
    <w:r>
      <w:t xml:space="preserve"> -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5B1677">
      <w:rPr>
        <w:b/>
        <w:bCs/>
        <w:noProof/>
      </w:rPr>
      <w:t>12</w:t>
    </w:r>
    <w:r>
      <w:rPr>
        <w:b/>
        <w:bCs/>
        <w:szCs w:val="24"/>
      </w:rPr>
      <w:fldChar w:fldCharType="end"/>
    </w:r>
  </w:p>
  <w:p w14:paraId="574B68D5" w14:textId="77777777" w:rsidR="001862A8" w:rsidRDefault="001862A8">
    <w:pPr>
      <w:pStyle w:val="Stopka"/>
      <w:ind w:right="360"/>
      <w:jc w:val="right"/>
      <w:rPr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FD314" w14:textId="77777777" w:rsidR="00612D4E" w:rsidRDefault="00612D4E">
      <w:pPr>
        <w:spacing w:after="0" w:line="240" w:lineRule="auto"/>
      </w:pPr>
      <w:r>
        <w:separator/>
      </w:r>
    </w:p>
  </w:footnote>
  <w:footnote w:type="continuationSeparator" w:id="0">
    <w:p w14:paraId="41CB439E" w14:textId="77777777" w:rsidR="00612D4E" w:rsidRDefault="00612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1F9E" w14:textId="4BC58D8E" w:rsidR="001B3E1D" w:rsidRPr="001B3E1D" w:rsidRDefault="001B3E1D" w:rsidP="001B3E1D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ykuł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0"/>
        </w:tabs>
        <w:ind w:left="90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0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0"/>
        </w:tabs>
        <w:ind w:left="1008" w:hanging="432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0"/>
        </w:tabs>
        <w:ind w:left="1296" w:hanging="288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i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Cs/>
        <w:iCs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5066BDF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0"/>
        <w:shd w:val="clear" w:color="auto" w:fill="FFFF0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  <w:i w:val="0"/>
        <w:color w:val="auto"/>
        <w:sz w:val="22"/>
        <w:szCs w:val="24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7178786C"/>
    <w:name w:val="WW8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0"/>
        <w:lang w:eastAsia="pl-PL"/>
      </w:rPr>
    </w:lvl>
  </w:abstractNum>
  <w:abstractNum w:abstractNumId="4" w15:restartNumberingAfterBreak="0">
    <w:nsid w:val="00000005"/>
    <w:multiLevelType w:val="singleLevel"/>
    <w:tmpl w:val="1EAE5968"/>
    <w:name w:val="WW8Num5"/>
    <w:lvl w:ilvl="0">
      <w:start w:val="1"/>
      <w:numFmt w:val="decimal"/>
      <w:lvlText w:val="%1."/>
      <w:lvlJc w:val="left"/>
      <w:pPr>
        <w:tabs>
          <w:tab w:val="num" w:pos="-2378"/>
        </w:tabs>
        <w:ind w:left="502" w:hanging="360"/>
      </w:pPr>
      <w:rPr>
        <w:rFonts w:asciiTheme="minorHAnsi" w:eastAsia="Times New Roman" w:hAnsiTheme="minorHAnsi" w:cstheme="minorHAnsi" w:hint="default"/>
        <w:b w:val="0"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3B1038BC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Theme="minorHAnsi" w:eastAsia="Times New Roman" w:hAnsiTheme="minorHAnsi" w:cstheme="minorHAnsi" w:hint="default"/>
        <w:sz w:val="24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DF0247E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Theme="minorHAnsi" w:eastAsia="Times New Roman" w:hAnsiTheme="minorHAnsi" w:cstheme="minorHAnsi" w:hint="default"/>
        <w:bCs/>
        <w:color w:val="auto"/>
        <w:sz w:val="24"/>
        <w:szCs w:val="24"/>
      </w:rPr>
    </w:lvl>
  </w:abstractNum>
  <w:abstractNum w:abstractNumId="7" w15:restartNumberingAfterBreak="0">
    <w:nsid w:val="00000008"/>
    <w:multiLevelType w:val="singleLevel"/>
    <w:tmpl w:val="366635B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  <w:i w:val="0"/>
        <w:u w:val="none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2198"/>
        </w:tabs>
        <w:ind w:left="2198" w:hanging="360"/>
      </w:pPr>
      <w:rPr>
        <w:rFonts w:ascii="Times New Roman" w:eastAsia="Times New Roman" w:hAnsi="Times New Roman" w:cs="Times New Roman"/>
        <w:bCs/>
        <w:color w:val="auto"/>
      </w:rPr>
    </w:lvl>
  </w:abstractNum>
  <w:abstractNum w:abstractNumId="9" w15:restartNumberingAfterBreak="0">
    <w:nsid w:val="0000000A"/>
    <w:multiLevelType w:val="singleLevel"/>
    <w:tmpl w:val="98E86F32"/>
    <w:name w:val="WW8Num1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Theme="minorHAnsi" w:eastAsia="Times New Roman" w:hAnsiTheme="minorHAnsi" w:cstheme="minorHAnsi" w:hint="default"/>
      </w:rPr>
    </w:lvl>
  </w:abstractNum>
  <w:abstractNum w:abstractNumId="10" w15:restartNumberingAfterBreak="0">
    <w:nsid w:val="0000000B"/>
    <w:multiLevelType w:val="singleLevel"/>
    <w:tmpl w:val="9B92B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Cs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518" w:hanging="360"/>
      </w:pPr>
      <w:rPr>
        <w:rFonts w:ascii="Times New Roman" w:eastAsia="Times New Roman" w:hAnsi="Times New Roman" w:cs="Times New Roman"/>
        <w:bCs/>
        <w:color w:val="000000"/>
        <w:sz w:val="24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Cs/>
        <w:color w:val="000000"/>
        <w:sz w:val="24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79B23E9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  <w:lang w:eastAsia="pl-PL"/>
      </w:rPr>
    </w:lvl>
  </w:abstractNum>
  <w:abstractNum w:abstractNumId="14" w15:restartNumberingAfterBreak="0">
    <w:nsid w:val="0000000F"/>
    <w:multiLevelType w:val="multilevel"/>
    <w:tmpl w:val="79540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bCs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Theme="minorHAnsi" w:eastAsia="Times New Roman" w:hAnsiTheme="minorHAnsi" w:cstheme="minorHAnsi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-370"/>
        </w:tabs>
        <w:ind w:left="1070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numFmt w:val="bullet"/>
      <w:pStyle w:val="Stopka8pt"/>
      <w:lvlText w:val="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  <w:sz w:val="11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21" w15:restartNumberingAfterBreak="0">
    <w:nsid w:val="00000016"/>
    <w:multiLevelType w:val="singleLevel"/>
    <w:tmpl w:val="4C2EE7A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eastAsia="Times New Roman" w:hAnsiTheme="minorHAnsi" w:cstheme="minorHAnsi" w:hint="default"/>
        <w:iCs/>
        <w:color w:val="auto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iCs/>
      </w:rPr>
    </w:lvl>
  </w:abstractNum>
  <w:abstractNum w:abstractNumId="24" w15:restartNumberingAfterBreak="0">
    <w:nsid w:val="016940BE"/>
    <w:multiLevelType w:val="hybridMultilevel"/>
    <w:tmpl w:val="05D88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F47F9D"/>
    <w:multiLevelType w:val="hybridMultilevel"/>
    <w:tmpl w:val="67B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AE767C"/>
    <w:multiLevelType w:val="hybridMultilevel"/>
    <w:tmpl w:val="8626C8A2"/>
    <w:lvl w:ilvl="0" w:tplc="4224F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0D0D56F2"/>
    <w:multiLevelType w:val="hybridMultilevel"/>
    <w:tmpl w:val="C38C8BB0"/>
    <w:lvl w:ilvl="0" w:tplc="BABA1F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84F76"/>
    <w:multiLevelType w:val="multilevel"/>
    <w:tmpl w:val="72721A18"/>
    <w:styleLink w:val="WW8Num23"/>
    <w:lvl w:ilvl="0">
      <w:start w:val="1"/>
      <w:numFmt w:val="decimal"/>
      <w:lvlText w:val="%1."/>
      <w:lvlJc w:val="left"/>
      <w:pPr>
        <w:ind w:left="1095" w:hanging="360"/>
      </w:pPr>
    </w:lvl>
    <w:lvl w:ilvl="1">
      <w:start w:val="1"/>
      <w:numFmt w:val="decimal"/>
      <w:lvlText w:val="%2."/>
      <w:lvlJc w:val="left"/>
      <w:pPr>
        <w:ind w:left="1455" w:hanging="360"/>
      </w:pPr>
    </w:lvl>
    <w:lvl w:ilvl="2">
      <w:start w:val="1"/>
      <w:numFmt w:val="decimal"/>
      <w:lvlText w:val="%3."/>
      <w:lvlJc w:val="left"/>
      <w:pPr>
        <w:ind w:left="1815" w:hanging="360"/>
      </w:pPr>
    </w:lvl>
    <w:lvl w:ilvl="3">
      <w:start w:val="1"/>
      <w:numFmt w:val="decimal"/>
      <w:lvlText w:val="%4."/>
      <w:lvlJc w:val="left"/>
      <w:pPr>
        <w:ind w:left="2175" w:hanging="360"/>
      </w:pPr>
    </w:lvl>
    <w:lvl w:ilvl="4">
      <w:start w:val="1"/>
      <w:numFmt w:val="decimal"/>
      <w:lvlText w:val="%5."/>
      <w:lvlJc w:val="left"/>
      <w:pPr>
        <w:ind w:left="2535" w:hanging="360"/>
      </w:pPr>
    </w:lvl>
    <w:lvl w:ilvl="5">
      <w:start w:val="1"/>
      <w:numFmt w:val="decimal"/>
      <w:lvlText w:val="%6."/>
      <w:lvlJc w:val="left"/>
      <w:pPr>
        <w:ind w:left="2895" w:hanging="360"/>
      </w:pPr>
    </w:lvl>
    <w:lvl w:ilvl="6">
      <w:start w:val="1"/>
      <w:numFmt w:val="decimal"/>
      <w:lvlText w:val="%7."/>
      <w:lvlJc w:val="left"/>
      <w:pPr>
        <w:ind w:left="3255" w:hanging="360"/>
      </w:pPr>
    </w:lvl>
    <w:lvl w:ilvl="7">
      <w:start w:val="1"/>
      <w:numFmt w:val="decimal"/>
      <w:lvlText w:val="%8."/>
      <w:lvlJc w:val="left"/>
      <w:pPr>
        <w:ind w:left="3615" w:hanging="360"/>
      </w:pPr>
    </w:lvl>
    <w:lvl w:ilvl="8">
      <w:start w:val="1"/>
      <w:numFmt w:val="decimal"/>
      <w:lvlText w:val="%9."/>
      <w:lvlJc w:val="left"/>
      <w:pPr>
        <w:ind w:left="3975" w:hanging="360"/>
      </w:pPr>
    </w:lvl>
  </w:abstractNum>
  <w:abstractNum w:abstractNumId="29" w15:restartNumberingAfterBreak="0">
    <w:nsid w:val="2E966D85"/>
    <w:multiLevelType w:val="hybridMultilevel"/>
    <w:tmpl w:val="03D675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0EC6A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D616A79"/>
    <w:multiLevelType w:val="hybridMultilevel"/>
    <w:tmpl w:val="304071F0"/>
    <w:lvl w:ilvl="0" w:tplc="6D0E463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F530341"/>
    <w:multiLevelType w:val="hybridMultilevel"/>
    <w:tmpl w:val="1EB8026C"/>
    <w:lvl w:ilvl="0" w:tplc="495A7ED6">
      <w:start w:val="1"/>
      <w:numFmt w:val="decimal"/>
      <w:lvlText w:val="%1."/>
      <w:lvlJc w:val="left"/>
      <w:pPr>
        <w:ind w:left="28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40F54ADE"/>
    <w:multiLevelType w:val="hybridMultilevel"/>
    <w:tmpl w:val="D2325B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1354EDC"/>
    <w:multiLevelType w:val="hybridMultilevel"/>
    <w:tmpl w:val="439881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29765F8"/>
    <w:multiLevelType w:val="hybridMultilevel"/>
    <w:tmpl w:val="29121B44"/>
    <w:lvl w:ilvl="0" w:tplc="88048A00">
      <w:start w:val="1"/>
      <w:numFmt w:val="decimal"/>
      <w:lvlText w:val="%1."/>
      <w:lvlJc w:val="left"/>
      <w:pPr>
        <w:ind w:left="720" w:hanging="360"/>
      </w:pPr>
      <w:rPr>
        <w:b w:val="0"/>
        <w:bCs/>
        <w:strike w:val="0"/>
        <w:color w:val="auto"/>
        <w:sz w:val="23"/>
        <w:szCs w:val="23"/>
      </w:rPr>
    </w:lvl>
    <w:lvl w:ilvl="1" w:tplc="45EA927C">
      <w:start w:val="1"/>
      <w:numFmt w:val="decimal"/>
      <w:lvlText w:val="%2)"/>
      <w:lvlJc w:val="left"/>
      <w:pPr>
        <w:ind w:left="1440" w:hanging="360"/>
      </w:pPr>
      <w:rPr>
        <w:rFonts w:eastAsia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8A3B6E"/>
    <w:multiLevelType w:val="hybridMultilevel"/>
    <w:tmpl w:val="50F2A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D55CE"/>
    <w:multiLevelType w:val="hybridMultilevel"/>
    <w:tmpl w:val="74FA0A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F76D61"/>
    <w:multiLevelType w:val="hybridMultilevel"/>
    <w:tmpl w:val="002CDCE4"/>
    <w:lvl w:ilvl="0" w:tplc="04150011">
      <w:start w:val="1"/>
      <w:numFmt w:val="decimal"/>
      <w:lvlText w:val="%1)"/>
      <w:lvlJc w:val="left"/>
      <w:pPr>
        <w:ind w:left="39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8" w15:restartNumberingAfterBreak="0">
    <w:nsid w:val="69A105E7"/>
    <w:multiLevelType w:val="singleLevel"/>
    <w:tmpl w:val="4938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39" w15:restartNumberingAfterBreak="0">
    <w:nsid w:val="7E2763A9"/>
    <w:multiLevelType w:val="hybridMultilevel"/>
    <w:tmpl w:val="24448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2"/>
  </w:num>
  <w:num w:numId="9">
    <w:abstractNumId w:val="13"/>
  </w:num>
  <w:num w:numId="10">
    <w:abstractNumId w:val="14"/>
  </w:num>
  <w:num w:numId="11">
    <w:abstractNumId w:val="17"/>
  </w:num>
  <w:num w:numId="12">
    <w:abstractNumId w:val="18"/>
  </w:num>
  <w:num w:numId="13">
    <w:abstractNumId w:val="19"/>
  </w:num>
  <w:num w:numId="14">
    <w:abstractNumId w:val="20"/>
  </w:num>
  <w:num w:numId="15">
    <w:abstractNumId w:val="21"/>
  </w:num>
  <w:num w:numId="16">
    <w:abstractNumId w:val="22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35"/>
  </w:num>
  <w:num w:numId="20">
    <w:abstractNumId w:val="37"/>
  </w:num>
  <w:num w:numId="21">
    <w:abstractNumId w:val="28"/>
  </w:num>
  <w:num w:numId="22">
    <w:abstractNumId w:val="36"/>
  </w:num>
  <w:num w:numId="23">
    <w:abstractNumId w:val="39"/>
  </w:num>
  <w:num w:numId="24">
    <w:abstractNumId w:val="32"/>
  </w:num>
  <w:num w:numId="25">
    <w:abstractNumId w:val="26"/>
  </w:num>
  <w:num w:numId="26">
    <w:abstractNumId w:val="30"/>
  </w:num>
  <w:num w:numId="27">
    <w:abstractNumId w:val="34"/>
  </w:num>
  <w:num w:numId="28">
    <w:abstractNumId w:val="31"/>
  </w:num>
  <w:num w:numId="29">
    <w:abstractNumId w:val="27"/>
  </w:num>
  <w:num w:numId="30">
    <w:abstractNumId w:val="11"/>
  </w:num>
  <w:num w:numId="31">
    <w:abstractNumId w:val="24"/>
  </w:num>
  <w:num w:numId="32">
    <w:abstractNumId w:val="33"/>
  </w:num>
  <w:num w:numId="33">
    <w:abstractNumId w:val="9"/>
  </w:num>
  <w:num w:numId="34">
    <w:abstractNumId w:val="3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0A0"/>
    <w:rsid w:val="00002603"/>
    <w:rsid w:val="00002799"/>
    <w:rsid w:val="00003105"/>
    <w:rsid w:val="00014390"/>
    <w:rsid w:val="00015D38"/>
    <w:rsid w:val="0002501A"/>
    <w:rsid w:val="0002777C"/>
    <w:rsid w:val="000278E4"/>
    <w:rsid w:val="00027B4D"/>
    <w:rsid w:val="000308C6"/>
    <w:rsid w:val="00034423"/>
    <w:rsid w:val="00037790"/>
    <w:rsid w:val="000420D0"/>
    <w:rsid w:val="00047466"/>
    <w:rsid w:val="000506DD"/>
    <w:rsid w:val="000557E0"/>
    <w:rsid w:val="00056F7F"/>
    <w:rsid w:val="0006536D"/>
    <w:rsid w:val="000701CF"/>
    <w:rsid w:val="00072880"/>
    <w:rsid w:val="00077BB9"/>
    <w:rsid w:val="000848CF"/>
    <w:rsid w:val="00085235"/>
    <w:rsid w:val="000874AD"/>
    <w:rsid w:val="00094BFE"/>
    <w:rsid w:val="000A234C"/>
    <w:rsid w:val="000B1D91"/>
    <w:rsid w:val="000B3DBF"/>
    <w:rsid w:val="000B61EC"/>
    <w:rsid w:val="000C3C23"/>
    <w:rsid w:val="000C7AB6"/>
    <w:rsid w:val="000E324F"/>
    <w:rsid w:val="000E4F59"/>
    <w:rsid w:val="00101639"/>
    <w:rsid w:val="001033BA"/>
    <w:rsid w:val="00105DA2"/>
    <w:rsid w:val="00111B6E"/>
    <w:rsid w:val="00121609"/>
    <w:rsid w:val="00136F46"/>
    <w:rsid w:val="00142CF0"/>
    <w:rsid w:val="00151A07"/>
    <w:rsid w:val="00155FA3"/>
    <w:rsid w:val="00156B03"/>
    <w:rsid w:val="00166B0A"/>
    <w:rsid w:val="00172001"/>
    <w:rsid w:val="001726AF"/>
    <w:rsid w:val="00172F99"/>
    <w:rsid w:val="001841C7"/>
    <w:rsid w:val="001862A8"/>
    <w:rsid w:val="00187B86"/>
    <w:rsid w:val="001A2167"/>
    <w:rsid w:val="001A56A7"/>
    <w:rsid w:val="001A6D15"/>
    <w:rsid w:val="001B3E1D"/>
    <w:rsid w:val="001B474A"/>
    <w:rsid w:val="001B5B77"/>
    <w:rsid w:val="001B6D81"/>
    <w:rsid w:val="001C5C8F"/>
    <w:rsid w:val="001D1AF9"/>
    <w:rsid w:val="001D60A0"/>
    <w:rsid w:val="001E6B48"/>
    <w:rsid w:val="001F6130"/>
    <w:rsid w:val="001F6AFF"/>
    <w:rsid w:val="00202570"/>
    <w:rsid w:val="002035FE"/>
    <w:rsid w:val="002048FE"/>
    <w:rsid w:val="00207704"/>
    <w:rsid w:val="0021756B"/>
    <w:rsid w:val="002177C3"/>
    <w:rsid w:val="002304B7"/>
    <w:rsid w:val="002338A4"/>
    <w:rsid w:val="00237DDD"/>
    <w:rsid w:val="002438EA"/>
    <w:rsid w:val="002440AD"/>
    <w:rsid w:val="00244FDB"/>
    <w:rsid w:val="002467AD"/>
    <w:rsid w:val="00250492"/>
    <w:rsid w:val="002518F0"/>
    <w:rsid w:val="002661D1"/>
    <w:rsid w:val="0026740B"/>
    <w:rsid w:val="002676E2"/>
    <w:rsid w:val="0027123B"/>
    <w:rsid w:val="00287260"/>
    <w:rsid w:val="0029178E"/>
    <w:rsid w:val="00297B49"/>
    <w:rsid w:val="002A294F"/>
    <w:rsid w:val="002A45CF"/>
    <w:rsid w:val="002A69EF"/>
    <w:rsid w:val="002B1227"/>
    <w:rsid w:val="002B1ACC"/>
    <w:rsid w:val="002B4EC5"/>
    <w:rsid w:val="002C3AF6"/>
    <w:rsid w:val="002C5155"/>
    <w:rsid w:val="002D68F4"/>
    <w:rsid w:val="002D6BD2"/>
    <w:rsid w:val="002E1EC3"/>
    <w:rsid w:val="00303A17"/>
    <w:rsid w:val="0030601D"/>
    <w:rsid w:val="00321C5F"/>
    <w:rsid w:val="00324DB6"/>
    <w:rsid w:val="00332AB8"/>
    <w:rsid w:val="00336833"/>
    <w:rsid w:val="00346349"/>
    <w:rsid w:val="0034651D"/>
    <w:rsid w:val="00352BD5"/>
    <w:rsid w:val="003579F6"/>
    <w:rsid w:val="003647EB"/>
    <w:rsid w:val="00367D96"/>
    <w:rsid w:val="0037159E"/>
    <w:rsid w:val="00390EAB"/>
    <w:rsid w:val="00391816"/>
    <w:rsid w:val="00394DD4"/>
    <w:rsid w:val="00396AE0"/>
    <w:rsid w:val="0039756E"/>
    <w:rsid w:val="003A1699"/>
    <w:rsid w:val="003A4C07"/>
    <w:rsid w:val="003A65B8"/>
    <w:rsid w:val="003B24CF"/>
    <w:rsid w:val="003B3DA5"/>
    <w:rsid w:val="003D1466"/>
    <w:rsid w:val="003D49C3"/>
    <w:rsid w:val="003D775C"/>
    <w:rsid w:val="00400366"/>
    <w:rsid w:val="00400507"/>
    <w:rsid w:val="00405926"/>
    <w:rsid w:val="00410041"/>
    <w:rsid w:val="00411B5D"/>
    <w:rsid w:val="00414F33"/>
    <w:rsid w:val="0041693B"/>
    <w:rsid w:val="00422E2A"/>
    <w:rsid w:val="00423C81"/>
    <w:rsid w:val="00435378"/>
    <w:rsid w:val="004363A3"/>
    <w:rsid w:val="00437376"/>
    <w:rsid w:val="0045057B"/>
    <w:rsid w:val="00456047"/>
    <w:rsid w:val="0045657E"/>
    <w:rsid w:val="004651D3"/>
    <w:rsid w:val="00471FB8"/>
    <w:rsid w:val="00475CA7"/>
    <w:rsid w:val="004813E9"/>
    <w:rsid w:val="00485217"/>
    <w:rsid w:val="00485AA8"/>
    <w:rsid w:val="00494497"/>
    <w:rsid w:val="0049594D"/>
    <w:rsid w:val="00497D95"/>
    <w:rsid w:val="004A43F8"/>
    <w:rsid w:val="004C3E9A"/>
    <w:rsid w:val="004D401A"/>
    <w:rsid w:val="004D5971"/>
    <w:rsid w:val="004D71AB"/>
    <w:rsid w:val="004F188B"/>
    <w:rsid w:val="004F1F1F"/>
    <w:rsid w:val="004F4C6D"/>
    <w:rsid w:val="004F553F"/>
    <w:rsid w:val="005036B1"/>
    <w:rsid w:val="0050418C"/>
    <w:rsid w:val="00515F91"/>
    <w:rsid w:val="005172B5"/>
    <w:rsid w:val="00517D74"/>
    <w:rsid w:val="00524622"/>
    <w:rsid w:val="00541D02"/>
    <w:rsid w:val="00553837"/>
    <w:rsid w:val="005616EF"/>
    <w:rsid w:val="00565D04"/>
    <w:rsid w:val="005672E8"/>
    <w:rsid w:val="0057019B"/>
    <w:rsid w:val="00572299"/>
    <w:rsid w:val="0057613A"/>
    <w:rsid w:val="00577412"/>
    <w:rsid w:val="00584755"/>
    <w:rsid w:val="00586504"/>
    <w:rsid w:val="00590A4B"/>
    <w:rsid w:val="00594086"/>
    <w:rsid w:val="00595607"/>
    <w:rsid w:val="00597478"/>
    <w:rsid w:val="005A6D14"/>
    <w:rsid w:val="005B1677"/>
    <w:rsid w:val="005B433D"/>
    <w:rsid w:val="005C3307"/>
    <w:rsid w:val="005D1C45"/>
    <w:rsid w:val="005D2A07"/>
    <w:rsid w:val="005D6596"/>
    <w:rsid w:val="005E5EFC"/>
    <w:rsid w:val="005F0853"/>
    <w:rsid w:val="005F2BFF"/>
    <w:rsid w:val="005F3699"/>
    <w:rsid w:val="005F36FD"/>
    <w:rsid w:val="00606B87"/>
    <w:rsid w:val="00612D4E"/>
    <w:rsid w:val="006250D1"/>
    <w:rsid w:val="00632CF0"/>
    <w:rsid w:val="00655818"/>
    <w:rsid w:val="00657FDB"/>
    <w:rsid w:val="00663301"/>
    <w:rsid w:val="006671A5"/>
    <w:rsid w:val="006702F3"/>
    <w:rsid w:val="00685370"/>
    <w:rsid w:val="00690A0E"/>
    <w:rsid w:val="0069185F"/>
    <w:rsid w:val="0069364B"/>
    <w:rsid w:val="00693826"/>
    <w:rsid w:val="006A0595"/>
    <w:rsid w:val="006A3F5D"/>
    <w:rsid w:val="006B1647"/>
    <w:rsid w:val="006B6F85"/>
    <w:rsid w:val="006D00F7"/>
    <w:rsid w:val="006D1E82"/>
    <w:rsid w:val="006D1F12"/>
    <w:rsid w:val="006D402C"/>
    <w:rsid w:val="006D6064"/>
    <w:rsid w:val="006D6392"/>
    <w:rsid w:val="007076DA"/>
    <w:rsid w:val="00711610"/>
    <w:rsid w:val="00721142"/>
    <w:rsid w:val="00722C9A"/>
    <w:rsid w:val="00735EAB"/>
    <w:rsid w:val="0074386A"/>
    <w:rsid w:val="00756C3F"/>
    <w:rsid w:val="0076086E"/>
    <w:rsid w:val="00765C4F"/>
    <w:rsid w:val="007666CC"/>
    <w:rsid w:val="0077199C"/>
    <w:rsid w:val="007725EE"/>
    <w:rsid w:val="0077476A"/>
    <w:rsid w:val="007753E2"/>
    <w:rsid w:val="007800B5"/>
    <w:rsid w:val="007810C9"/>
    <w:rsid w:val="00784F19"/>
    <w:rsid w:val="00785E1D"/>
    <w:rsid w:val="00790D7D"/>
    <w:rsid w:val="007A33F4"/>
    <w:rsid w:val="007A3E11"/>
    <w:rsid w:val="007A6989"/>
    <w:rsid w:val="007C002A"/>
    <w:rsid w:val="007C54D1"/>
    <w:rsid w:val="007C754E"/>
    <w:rsid w:val="007E1EE3"/>
    <w:rsid w:val="007F0243"/>
    <w:rsid w:val="007F3120"/>
    <w:rsid w:val="00800505"/>
    <w:rsid w:val="0080521B"/>
    <w:rsid w:val="00806F91"/>
    <w:rsid w:val="008151DC"/>
    <w:rsid w:val="00827CE2"/>
    <w:rsid w:val="00831E97"/>
    <w:rsid w:val="008344DC"/>
    <w:rsid w:val="00842689"/>
    <w:rsid w:val="00842B8A"/>
    <w:rsid w:val="008431CF"/>
    <w:rsid w:val="00847AE0"/>
    <w:rsid w:val="008563F7"/>
    <w:rsid w:val="00861889"/>
    <w:rsid w:val="008648E4"/>
    <w:rsid w:val="00864CD0"/>
    <w:rsid w:val="008710DD"/>
    <w:rsid w:val="008806B6"/>
    <w:rsid w:val="008807A5"/>
    <w:rsid w:val="00881423"/>
    <w:rsid w:val="008842D6"/>
    <w:rsid w:val="00893A6A"/>
    <w:rsid w:val="00897D68"/>
    <w:rsid w:val="008A2163"/>
    <w:rsid w:val="008B2CAC"/>
    <w:rsid w:val="008C016D"/>
    <w:rsid w:val="008C2BEB"/>
    <w:rsid w:val="008C5F71"/>
    <w:rsid w:val="008D592B"/>
    <w:rsid w:val="008F578F"/>
    <w:rsid w:val="008F57AA"/>
    <w:rsid w:val="008F6C2F"/>
    <w:rsid w:val="00905470"/>
    <w:rsid w:val="009168E4"/>
    <w:rsid w:val="009208B0"/>
    <w:rsid w:val="0092309F"/>
    <w:rsid w:val="0092794F"/>
    <w:rsid w:val="00927FC1"/>
    <w:rsid w:val="00931491"/>
    <w:rsid w:val="00941F77"/>
    <w:rsid w:val="00943B6B"/>
    <w:rsid w:val="00947E84"/>
    <w:rsid w:val="0095293B"/>
    <w:rsid w:val="00956C1F"/>
    <w:rsid w:val="009647D3"/>
    <w:rsid w:val="00972887"/>
    <w:rsid w:val="0097705C"/>
    <w:rsid w:val="00995BCB"/>
    <w:rsid w:val="009A1C67"/>
    <w:rsid w:val="009A429C"/>
    <w:rsid w:val="009B3A55"/>
    <w:rsid w:val="009B5E55"/>
    <w:rsid w:val="009C1059"/>
    <w:rsid w:val="009C291E"/>
    <w:rsid w:val="009C2C42"/>
    <w:rsid w:val="009D4B87"/>
    <w:rsid w:val="009E487D"/>
    <w:rsid w:val="009E51E0"/>
    <w:rsid w:val="009F39AD"/>
    <w:rsid w:val="009F3A51"/>
    <w:rsid w:val="009F579D"/>
    <w:rsid w:val="00A05CFC"/>
    <w:rsid w:val="00A131B5"/>
    <w:rsid w:val="00A148D3"/>
    <w:rsid w:val="00A14B5C"/>
    <w:rsid w:val="00A2613A"/>
    <w:rsid w:val="00A31186"/>
    <w:rsid w:val="00A322D0"/>
    <w:rsid w:val="00A3690C"/>
    <w:rsid w:val="00A4363D"/>
    <w:rsid w:val="00A571EA"/>
    <w:rsid w:val="00A609C4"/>
    <w:rsid w:val="00A61A36"/>
    <w:rsid w:val="00A6537F"/>
    <w:rsid w:val="00A66BD1"/>
    <w:rsid w:val="00A67510"/>
    <w:rsid w:val="00A810A7"/>
    <w:rsid w:val="00A822D6"/>
    <w:rsid w:val="00A93A2A"/>
    <w:rsid w:val="00A96887"/>
    <w:rsid w:val="00AA4492"/>
    <w:rsid w:val="00AB0582"/>
    <w:rsid w:val="00AB0C8A"/>
    <w:rsid w:val="00AB2202"/>
    <w:rsid w:val="00AC251A"/>
    <w:rsid w:val="00AD13A2"/>
    <w:rsid w:val="00AE5FF3"/>
    <w:rsid w:val="00B05597"/>
    <w:rsid w:val="00B1677F"/>
    <w:rsid w:val="00B32B7D"/>
    <w:rsid w:val="00B36513"/>
    <w:rsid w:val="00B42774"/>
    <w:rsid w:val="00B52002"/>
    <w:rsid w:val="00B56F9E"/>
    <w:rsid w:val="00B60DC1"/>
    <w:rsid w:val="00B66905"/>
    <w:rsid w:val="00B66AFE"/>
    <w:rsid w:val="00B75368"/>
    <w:rsid w:val="00B86C07"/>
    <w:rsid w:val="00B927B1"/>
    <w:rsid w:val="00B9653D"/>
    <w:rsid w:val="00BA1E1D"/>
    <w:rsid w:val="00BA2B05"/>
    <w:rsid w:val="00BB23FF"/>
    <w:rsid w:val="00BB2912"/>
    <w:rsid w:val="00BC0366"/>
    <w:rsid w:val="00BC5212"/>
    <w:rsid w:val="00BD5C09"/>
    <w:rsid w:val="00BE4268"/>
    <w:rsid w:val="00BE4770"/>
    <w:rsid w:val="00BE622C"/>
    <w:rsid w:val="00BF1C9B"/>
    <w:rsid w:val="00C002BF"/>
    <w:rsid w:val="00C01F1A"/>
    <w:rsid w:val="00C03559"/>
    <w:rsid w:val="00C07695"/>
    <w:rsid w:val="00C1200A"/>
    <w:rsid w:val="00C24C11"/>
    <w:rsid w:val="00C2545D"/>
    <w:rsid w:val="00C257A2"/>
    <w:rsid w:val="00C3198F"/>
    <w:rsid w:val="00C46C4E"/>
    <w:rsid w:val="00C47515"/>
    <w:rsid w:val="00C5353F"/>
    <w:rsid w:val="00C5709F"/>
    <w:rsid w:val="00C67811"/>
    <w:rsid w:val="00C716E3"/>
    <w:rsid w:val="00C76A99"/>
    <w:rsid w:val="00C877DD"/>
    <w:rsid w:val="00C910FF"/>
    <w:rsid w:val="00C913F6"/>
    <w:rsid w:val="00C976F2"/>
    <w:rsid w:val="00CA1731"/>
    <w:rsid w:val="00CA3956"/>
    <w:rsid w:val="00CA58D7"/>
    <w:rsid w:val="00CC4802"/>
    <w:rsid w:val="00CC7D4E"/>
    <w:rsid w:val="00CD2173"/>
    <w:rsid w:val="00CE227B"/>
    <w:rsid w:val="00CF0B61"/>
    <w:rsid w:val="00CF0D07"/>
    <w:rsid w:val="00CF304A"/>
    <w:rsid w:val="00D0135A"/>
    <w:rsid w:val="00D079D6"/>
    <w:rsid w:val="00D125A9"/>
    <w:rsid w:val="00D1771D"/>
    <w:rsid w:val="00D25646"/>
    <w:rsid w:val="00D322EA"/>
    <w:rsid w:val="00D32B9C"/>
    <w:rsid w:val="00D53F18"/>
    <w:rsid w:val="00D55134"/>
    <w:rsid w:val="00D57809"/>
    <w:rsid w:val="00D60366"/>
    <w:rsid w:val="00D82AB9"/>
    <w:rsid w:val="00D85116"/>
    <w:rsid w:val="00D86B08"/>
    <w:rsid w:val="00D87694"/>
    <w:rsid w:val="00D921C7"/>
    <w:rsid w:val="00DA2A09"/>
    <w:rsid w:val="00DA33DE"/>
    <w:rsid w:val="00DB2380"/>
    <w:rsid w:val="00DB4F71"/>
    <w:rsid w:val="00DB533C"/>
    <w:rsid w:val="00DC2D11"/>
    <w:rsid w:val="00DC44AA"/>
    <w:rsid w:val="00DC5DFA"/>
    <w:rsid w:val="00DE19AD"/>
    <w:rsid w:val="00DF306E"/>
    <w:rsid w:val="00DF4487"/>
    <w:rsid w:val="00DF72DE"/>
    <w:rsid w:val="00E025F5"/>
    <w:rsid w:val="00E04C5F"/>
    <w:rsid w:val="00E065CE"/>
    <w:rsid w:val="00E104CD"/>
    <w:rsid w:val="00E21231"/>
    <w:rsid w:val="00E26C84"/>
    <w:rsid w:val="00E30A13"/>
    <w:rsid w:val="00E341BA"/>
    <w:rsid w:val="00E366C6"/>
    <w:rsid w:val="00E36E67"/>
    <w:rsid w:val="00E36F37"/>
    <w:rsid w:val="00E432CD"/>
    <w:rsid w:val="00E44AFF"/>
    <w:rsid w:val="00E52FF9"/>
    <w:rsid w:val="00E5323E"/>
    <w:rsid w:val="00E55C67"/>
    <w:rsid w:val="00E653DE"/>
    <w:rsid w:val="00E66898"/>
    <w:rsid w:val="00E66923"/>
    <w:rsid w:val="00E67C1B"/>
    <w:rsid w:val="00E70143"/>
    <w:rsid w:val="00E70A7F"/>
    <w:rsid w:val="00E82369"/>
    <w:rsid w:val="00E82AA1"/>
    <w:rsid w:val="00E87481"/>
    <w:rsid w:val="00E87BCE"/>
    <w:rsid w:val="00E9166A"/>
    <w:rsid w:val="00E9503A"/>
    <w:rsid w:val="00E96BF6"/>
    <w:rsid w:val="00EB2152"/>
    <w:rsid w:val="00EB6219"/>
    <w:rsid w:val="00EC03B9"/>
    <w:rsid w:val="00ED74A8"/>
    <w:rsid w:val="00EE39ED"/>
    <w:rsid w:val="00EE56D6"/>
    <w:rsid w:val="00EF031B"/>
    <w:rsid w:val="00EF5C05"/>
    <w:rsid w:val="00F11E05"/>
    <w:rsid w:val="00F12CBE"/>
    <w:rsid w:val="00F23FB5"/>
    <w:rsid w:val="00F34FE7"/>
    <w:rsid w:val="00F41D83"/>
    <w:rsid w:val="00F433F7"/>
    <w:rsid w:val="00F477B1"/>
    <w:rsid w:val="00F51009"/>
    <w:rsid w:val="00F51D97"/>
    <w:rsid w:val="00F55AB1"/>
    <w:rsid w:val="00F56D07"/>
    <w:rsid w:val="00F92147"/>
    <w:rsid w:val="00F92768"/>
    <w:rsid w:val="00F94ED5"/>
    <w:rsid w:val="00FA5E43"/>
    <w:rsid w:val="00FB120B"/>
    <w:rsid w:val="00FB55AC"/>
    <w:rsid w:val="00FC5D31"/>
    <w:rsid w:val="00FD3D2A"/>
    <w:rsid w:val="00FF26D3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6FC91730"/>
  <w15:chartTrackingRefBased/>
  <w15:docId w15:val="{CD2880FF-0D19-4EF1-9A03-D7C832D5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6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6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/>
      <w:i/>
      <w:sz w:val="24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/>
      <w:b/>
      <w:sz w:val="24"/>
      <w:szCs w:val="20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560" w:right="2880"/>
      <w:jc w:val="center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after="0" w:line="240" w:lineRule="auto"/>
      <w:jc w:val="right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</w:rPr>
  </w:style>
  <w:style w:type="paragraph" w:styleId="Nagwek9">
    <w:name w:val="heading 9"/>
    <w:basedOn w:val="Normalny"/>
    <w:next w:val="Normalny"/>
    <w:qFormat/>
    <w:pPr>
      <w:keepNext/>
      <w:spacing w:after="0" w:line="240" w:lineRule="auto"/>
      <w:jc w:val="right"/>
      <w:outlineLvl w:val="8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Cs/>
      <w:iCs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  <w:sz w:val="24"/>
      <w:szCs w:val="20"/>
      <w:shd w:val="clear" w:color="auto" w:fill="FFFF00"/>
      <w:lang w:eastAsia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  <w:rPr>
      <w:rFonts w:ascii="Times New Roman" w:eastAsia="Times New Roman" w:hAnsi="Times New Roman" w:cs="Times New Roman"/>
      <w:b w:val="0"/>
      <w:bCs/>
      <w:color w:val="auto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color w:val="auto"/>
      <w:sz w:val="24"/>
      <w:szCs w:val="20"/>
      <w:lang w:eastAsia="pl-PL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/>
      <w:sz w:val="23"/>
      <w:szCs w:val="23"/>
    </w:rPr>
  </w:style>
  <w:style w:type="character" w:customStyle="1" w:styleId="WW8Num6z0">
    <w:name w:val="WW8Num6z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6z1">
    <w:name w:val="WW8Num6z1"/>
    <w:rPr>
      <w:rFonts w:ascii="Symbol" w:hAnsi="Symbol" w:cs="Symbol" w:hint="default"/>
    </w:rPr>
  </w:style>
  <w:style w:type="character" w:customStyle="1" w:styleId="WW8Num6z2">
    <w:name w:val="WW8Num6z2"/>
    <w:rPr>
      <w:rFonts w:cs="Times New Roman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Cs/>
      <w:color w:val="auto"/>
      <w:sz w:val="24"/>
      <w:szCs w:val="24"/>
    </w:rPr>
  </w:style>
  <w:style w:type="character" w:customStyle="1" w:styleId="WW8Num8z0">
    <w:name w:val="WW8Num8z0"/>
    <w:rPr>
      <w:rFonts w:ascii="Times New Roman" w:eastAsia="Times New Roman" w:hAnsi="Times New Roman" w:cs="Times New Roman"/>
      <w:b/>
    </w:rPr>
  </w:style>
  <w:style w:type="character" w:customStyle="1" w:styleId="WW8Num9z0">
    <w:name w:val="WW8Num9z0"/>
    <w:rPr>
      <w:rFonts w:ascii="Times New Roman" w:eastAsia="Times New Roman" w:hAnsi="Times New Roman" w:cs="Times New Roman"/>
      <w:bCs/>
      <w:color w:val="auto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1z0">
    <w:name w:val="WW8Num11z0"/>
    <w:rPr>
      <w:rFonts w:ascii="Times New Roman" w:eastAsia="Times New Roman" w:hAnsi="Times New Roman" w:cs="Times New Roman"/>
      <w:bCs/>
    </w:rPr>
  </w:style>
  <w:style w:type="character" w:customStyle="1" w:styleId="WW8Num12z0">
    <w:name w:val="WW8Num12z0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WW8Num12z1">
    <w:name w:val="WW8Num12z1"/>
  </w:style>
  <w:style w:type="character" w:customStyle="1" w:styleId="WW8Num12z2">
    <w:name w:val="WW8Num12z2"/>
    <w:rPr>
      <w:rFonts w:ascii="Times New Roman" w:eastAsia="Times New Roman" w:hAnsi="Times New Roman" w:cs="Times New Roman"/>
      <w:bCs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/>
      <w:bCs/>
      <w:color w:val="000000"/>
      <w:sz w:val="24"/>
      <w:szCs w:val="20"/>
      <w:lang w:eastAsia="pl-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/>
      <w:lang w:eastAsia="pl-PL"/>
    </w:rPr>
  </w:style>
  <w:style w:type="character" w:customStyle="1" w:styleId="WW8Num15z0">
    <w:name w:val="WW8Num15z0"/>
    <w:rPr>
      <w:rFonts w:ascii="Times New Roman" w:eastAsia="Times New Roman" w:hAnsi="Times New Roman" w:cs="Times New Roman" w:hint="default"/>
      <w:lang w:eastAsia="pl-PL"/>
    </w:rPr>
  </w:style>
  <w:style w:type="character" w:customStyle="1" w:styleId="WW8Num15z1">
    <w:name w:val="WW8Num15z1"/>
    <w:rPr>
      <w:rFonts w:ascii="Symbol" w:eastAsia="Times New Roman" w:hAnsi="Symbol" w:cs="Symbol" w:hint="default"/>
      <w:bCs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 w:val="0"/>
      <w:bCs w:val="0"/>
      <w:sz w:val="22"/>
      <w:szCs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Wingdings" w:hAnsi="Wingdings" w:cs="Wingdings"/>
      <w:sz w:val="11"/>
    </w:rPr>
  </w:style>
  <w:style w:type="character" w:customStyle="1" w:styleId="WW8Num18z1">
    <w:name w:val="WW8Num18z1"/>
    <w:rPr>
      <w:rFonts w:ascii="Courier New" w:hAnsi="Courier New" w:cs="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  <w:rPr>
      <w:rFonts w:ascii="Liberation Serif" w:hAnsi="Liberation Serif" w:cs="Liberation Serif"/>
    </w:rPr>
  </w:style>
  <w:style w:type="character" w:customStyle="1" w:styleId="WW8Num22z0">
    <w:name w:val="WW8Num22z0"/>
    <w:rPr>
      <w:rFonts w:ascii="Times New Roman" w:eastAsia="Times New Roman" w:hAnsi="Times New Roman" w:cs="Times New Roman"/>
      <w:iCs/>
    </w:rPr>
  </w:style>
  <w:style w:type="character" w:customStyle="1" w:styleId="WW8Num23z0">
    <w:name w:val="WW8Num23z0"/>
    <w:rPr>
      <w:rFonts w:ascii="Liberation Serif" w:hAnsi="Liberation Serif" w:cs="Liberation Serif"/>
    </w:rPr>
  </w:style>
  <w:style w:type="character" w:customStyle="1" w:styleId="WW8Num24z0">
    <w:name w:val="WW8Num24z0"/>
    <w:rPr>
      <w:rFonts w:ascii="Times New Roman" w:hAnsi="Times New Roman" w:cs="Times New Roman" w:hint="default"/>
      <w:iCs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imes New Roman" w:eastAsia="Times New Roman" w:hAnsi="Times New Roman" w:cs="Times New Roman"/>
      <w:b w:val="0"/>
      <w:bCs/>
      <w:color w:val="auto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1">
    <w:name w:val="WW8Num22z1"/>
    <w:rPr>
      <w:rFonts w:ascii="Symbol" w:eastAsia="Times New Roman" w:hAnsi="Symbol" w:cs="Symbol" w:hint="default"/>
      <w:bCs/>
    </w:rPr>
  </w:style>
  <w:style w:type="character" w:customStyle="1" w:styleId="WW8Num22z2">
    <w:name w:val="WW8Num22z2"/>
    <w:rPr>
      <w:rFonts w:ascii="Times New Roman" w:eastAsia="Times New Roman" w:hAnsi="Times New Roman" w:cs="Times New Roman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5z5">
    <w:name w:val="WW8Num25z5"/>
    <w:rPr>
      <w:rFonts w:ascii="Wingdings" w:hAnsi="Wingdings" w:cs="Wingdings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hint="default"/>
      <w:b/>
      <w:i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cs="Times New Roman" w:hint="default"/>
    </w:rPr>
  </w:style>
  <w:style w:type="character" w:customStyle="1" w:styleId="WW8Num37z1">
    <w:name w:val="WW8Num37z1"/>
    <w:rPr>
      <w:rFonts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b w:val="0"/>
      <w:color w:val="auto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  <w:rPr>
      <w:rFonts w:ascii="Symbol" w:hAnsi="Symbol" w:cs="Symbol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Wingdings" w:hAnsi="Wingdings" w:cs="Wingdings"/>
      <w:sz w:val="11"/>
    </w:rPr>
  </w:style>
  <w:style w:type="character" w:customStyle="1" w:styleId="WW8Num43z1">
    <w:name w:val="WW8Num43z1"/>
    <w:rPr>
      <w:rFonts w:ascii="Courier New" w:hAnsi="Courier New" w:cs="Times New Roman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Symbol" w:hAnsi="Symbol" w:cs="Symbol" w:hint="default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 w:val="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  <w:rPr>
      <w:rFonts w:ascii="Symbol" w:hAnsi="Symbol" w:cs="Symbol" w:hint="default"/>
    </w:rPr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Courier New" w:hAnsi="Courier New" w:cs="Times New Roman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hint="default"/>
      <w:b w:val="0"/>
      <w:i w:val="0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hint="default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  <w:rPr>
      <w:rFonts w:ascii="Times New Roman" w:hAnsi="Times New Roman" w:cs="Times New Roman"/>
      <w:sz w:val="24"/>
      <w:szCs w:val="24"/>
    </w:rPr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b w:val="0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b/>
    </w:rPr>
  </w:style>
  <w:style w:type="character" w:customStyle="1" w:styleId="WW8Num65z1">
    <w:name w:val="WW8Num65z1"/>
    <w:rPr>
      <w:b w:val="0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69z1">
    <w:name w:val="WW8Num69z1"/>
    <w:rPr>
      <w:b w:val="0"/>
    </w:rPr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</w:rPr>
  </w:style>
  <w:style w:type="character" w:customStyle="1" w:styleId="WW8Num70z1">
    <w:name w:val="WW8Num70z1"/>
    <w:rPr>
      <w:rFonts w:hint="default"/>
      <w:b/>
      <w:i w:val="0"/>
    </w:rPr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  <w:rPr>
      <w:rFonts w:ascii="Times New Roman" w:eastAsia="Times New Roman" w:hAnsi="Times New Roman" w:cs="Times New Roman"/>
    </w:rPr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6z0">
    <w:name w:val="WW8Num76z0"/>
  </w:style>
  <w:style w:type="character" w:customStyle="1" w:styleId="WW8Num76z1">
    <w:name w:val="WW8Num76z1"/>
    <w:rPr>
      <w:rFonts w:ascii="Symbol" w:hAnsi="Symbol" w:cs="Symbol" w:hint="default"/>
    </w:rPr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  <w:b w:val="0"/>
    </w:rPr>
  </w:style>
  <w:style w:type="character" w:customStyle="1" w:styleId="WW8Num81z1">
    <w:name w:val="WW8Num81z1"/>
    <w:rPr>
      <w:rFonts w:ascii="Symbol" w:hAnsi="Symbol" w:cs="Symbol" w:hint="default"/>
    </w:rPr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cs="Times New Roman" w:hint="default"/>
    </w:rPr>
  </w:style>
  <w:style w:type="character" w:customStyle="1" w:styleId="WW8Num82z2">
    <w:name w:val="WW8Num82z2"/>
    <w:rPr>
      <w:rFonts w:cs="Times New Roman"/>
    </w:rPr>
  </w:style>
  <w:style w:type="character" w:customStyle="1" w:styleId="WW8Num83z0">
    <w:name w:val="WW8Num83z0"/>
    <w:rPr>
      <w:rFonts w:ascii="Times New Roman" w:eastAsia="Times New Roman" w:hAnsi="Times New Roman" w:cs="Times New Roman"/>
      <w:iCs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hint="default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cs="Times New Roman" w:hint="default"/>
    </w:rPr>
  </w:style>
  <w:style w:type="character" w:customStyle="1" w:styleId="WW8Num86z1">
    <w:name w:val="WW8Num86z1"/>
    <w:rPr>
      <w:rFonts w:cs="Times New Roman"/>
    </w:rPr>
  </w:style>
  <w:style w:type="character" w:customStyle="1" w:styleId="WW8Num87z0">
    <w:name w:val="WW8Num87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hint="default"/>
      <w:b w:val="0"/>
    </w:rPr>
  </w:style>
  <w:style w:type="character" w:customStyle="1" w:styleId="WW8Num88z1">
    <w:name w:val="WW8Num88z1"/>
    <w:rPr>
      <w:rFonts w:ascii="Courier New" w:hAnsi="Courier New" w:cs="Courier New" w:hint="default"/>
    </w:rPr>
  </w:style>
  <w:style w:type="character" w:customStyle="1" w:styleId="WW8Num88z2">
    <w:name w:val="WW8Num88z2"/>
    <w:rPr>
      <w:rFonts w:ascii="Wingdings" w:hAnsi="Wingdings" w:cs="Wingdings" w:hint="default"/>
    </w:rPr>
  </w:style>
  <w:style w:type="character" w:customStyle="1" w:styleId="WW8Num88z3">
    <w:name w:val="WW8Num88z3"/>
    <w:rPr>
      <w:rFonts w:ascii="Symbol" w:hAnsi="Symbol" w:cs="Symbol" w:hint="default"/>
    </w:rPr>
  </w:style>
  <w:style w:type="character" w:customStyle="1" w:styleId="WW8Num89z0">
    <w:name w:val="WW8Num89z0"/>
    <w:rPr>
      <w:rFonts w:hint="default"/>
    </w:rPr>
  </w:style>
  <w:style w:type="character" w:customStyle="1" w:styleId="WW8Num89z1">
    <w:name w:val="WW8Num89z1"/>
    <w:rPr>
      <w:rFonts w:ascii="Courier New" w:hAnsi="Courier New" w:cs="Courier New" w:hint="default"/>
    </w:rPr>
  </w:style>
  <w:style w:type="character" w:customStyle="1" w:styleId="WW8Num89z2">
    <w:name w:val="WW8Num89z2"/>
    <w:rPr>
      <w:rFonts w:ascii="Wingdings" w:hAnsi="Wingdings" w:cs="Wingdings" w:hint="default"/>
    </w:rPr>
  </w:style>
  <w:style w:type="character" w:customStyle="1" w:styleId="WW8Num89z3">
    <w:name w:val="WW8Num89z3"/>
    <w:rPr>
      <w:rFonts w:ascii="Symbol" w:hAnsi="Symbol" w:cs="Symbol" w:hint="default"/>
    </w:rPr>
  </w:style>
  <w:style w:type="character" w:customStyle="1" w:styleId="WW8Num90z0">
    <w:name w:val="WW8Num90z0"/>
    <w:rPr>
      <w:rFonts w:hint="default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hint="default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hint="default"/>
      <w:sz w:val="20"/>
    </w:rPr>
  </w:style>
  <w:style w:type="character" w:customStyle="1" w:styleId="WW8Num94z1">
    <w:name w:val="WW8Num94z1"/>
    <w:rPr>
      <w:rFonts w:ascii="Courier New" w:hAnsi="Courier New" w:cs="Courier New" w:hint="default"/>
      <w:sz w:val="20"/>
    </w:rPr>
  </w:style>
  <w:style w:type="character" w:customStyle="1" w:styleId="WW8Num94z2">
    <w:name w:val="WW8Num94z2"/>
    <w:rPr>
      <w:rFonts w:ascii="Wingdings" w:hAnsi="Wingdings" w:cs="Wingdings" w:hint="default"/>
      <w:sz w:val="20"/>
    </w:rPr>
  </w:style>
  <w:style w:type="character" w:customStyle="1" w:styleId="WW8Num95z0">
    <w:name w:val="WW8Num95z0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  <w:rPr>
      <w:rFonts w:ascii="Times New Roman" w:hAnsi="Times New Roman" w:cs="Times New Roman" w:hint="default"/>
      <w:sz w:val="24"/>
      <w:szCs w:val="24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ascii="Symbol" w:hAnsi="Symbol" w:cs="Symbol" w:hint="default"/>
    </w:rPr>
  </w:style>
  <w:style w:type="character" w:customStyle="1" w:styleId="WW8Num97z1">
    <w:name w:val="WW8Num97z1"/>
    <w:rPr>
      <w:rFonts w:ascii="Courier New" w:hAnsi="Courier New" w:cs="Courier New" w:hint="default"/>
    </w:rPr>
  </w:style>
  <w:style w:type="character" w:customStyle="1" w:styleId="WW8Num97z2">
    <w:name w:val="WW8Num97z2"/>
    <w:rPr>
      <w:rFonts w:ascii="Wingdings" w:hAnsi="Wingdings" w:cs="Wingdings" w:hint="default"/>
    </w:rPr>
  </w:style>
  <w:style w:type="character" w:customStyle="1" w:styleId="WW8Num98z0">
    <w:name w:val="WW8Num98z0"/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  <w:rPr>
      <w:rFonts w:ascii="Symbol" w:hAnsi="Symbol" w:cs="Symbol" w:hint="default"/>
      <w:b w:val="0"/>
    </w:rPr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b w:val="0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b w:val="0"/>
      <w:bCs w:val="0"/>
      <w:sz w:val="22"/>
      <w:szCs w:val="22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  <w:rPr>
      <w:b w:val="0"/>
    </w:rPr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Times New Roman" w:hAnsi="Times New Roman" w:cs="Times New Roman" w:hint="default"/>
      <w:iCs/>
    </w:rPr>
  </w:style>
  <w:style w:type="character" w:customStyle="1" w:styleId="WW8Num105z1">
    <w:name w:val="WW8Num105z1"/>
    <w:rPr>
      <w:rFonts w:ascii="Courier New" w:hAnsi="Courier New" w:cs="Courier New" w:hint="default"/>
    </w:rPr>
  </w:style>
  <w:style w:type="character" w:customStyle="1" w:styleId="WW8Num105z2">
    <w:name w:val="WW8Num105z2"/>
    <w:rPr>
      <w:rFonts w:ascii="Wingdings" w:hAnsi="Wingdings" w:cs="Wingdings" w:hint="default"/>
    </w:rPr>
  </w:style>
  <w:style w:type="character" w:customStyle="1" w:styleId="WW8Num105z3">
    <w:name w:val="WW8Num105z3"/>
    <w:rPr>
      <w:rFonts w:ascii="Symbol" w:hAnsi="Symbol" w:cs="Symbol" w:hint="default"/>
    </w:rPr>
  </w:style>
  <w:style w:type="character" w:customStyle="1" w:styleId="WW8Num106z0">
    <w:name w:val="WW8Num106z0"/>
    <w:rPr>
      <w:rFonts w:hint="default"/>
      <w:b w:val="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hint="default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rFonts w:hint="default"/>
    </w:rPr>
  </w:style>
  <w:style w:type="character" w:customStyle="1" w:styleId="WW8Num111z1">
    <w:name w:val="WW8Num111z1"/>
    <w:rPr>
      <w:rFonts w:ascii="Courier New" w:hAnsi="Courier New" w:cs="Courier New" w:hint="default"/>
    </w:rPr>
  </w:style>
  <w:style w:type="character" w:customStyle="1" w:styleId="WW8Num111z2">
    <w:name w:val="WW8Num111z2"/>
    <w:rPr>
      <w:rFonts w:ascii="Wingdings" w:hAnsi="Wingdings" w:cs="Wingdings" w:hint="default"/>
    </w:rPr>
  </w:style>
  <w:style w:type="character" w:customStyle="1" w:styleId="WW8Num111z3">
    <w:name w:val="WW8Num111z3"/>
    <w:rPr>
      <w:rFonts w:ascii="Symbol" w:hAnsi="Symbol" w:cs="Symbol" w:hint="default"/>
    </w:rPr>
  </w:style>
  <w:style w:type="character" w:customStyle="1" w:styleId="WW8Num112z0">
    <w:name w:val="WW8Num112z0"/>
    <w:rPr>
      <w:rFonts w:hint="default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  <w:rPr>
      <w:rFonts w:ascii="Symbol" w:hAnsi="Symbol" w:cs="Symbol" w:hint="default"/>
    </w:rPr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ascii="Symbol" w:hAnsi="Symbol" w:cs="Symbol" w:hint="default"/>
    </w:rPr>
  </w:style>
  <w:style w:type="character" w:customStyle="1" w:styleId="WW8Num114z1">
    <w:name w:val="WW8Num114z1"/>
    <w:rPr>
      <w:rFonts w:ascii="Courier New" w:hAnsi="Courier New" w:cs="Courier New" w:hint="default"/>
    </w:rPr>
  </w:style>
  <w:style w:type="character" w:customStyle="1" w:styleId="WW8Num114z2">
    <w:name w:val="WW8Num114z2"/>
    <w:rPr>
      <w:rFonts w:ascii="Wingdings" w:hAnsi="Wingdings" w:cs="Wingdings" w:hint="default"/>
    </w:rPr>
  </w:style>
  <w:style w:type="character" w:customStyle="1" w:styleId="WW8Num115z0">
    <w:name w:val="WW8Num115z0"/>
    <w:rPr>
      <w:rFonts w:ascii="Symbol" w:hAnsi="Symbol" w:cs="Symbol" w:hint="default"/>
      <w:b w:val="0"/>
    </w:rPr>
  </w:style>
  <w:style w:type="character" w:customStyle="1" w:styleId="WW8Num115z1">
    <w:name w:val="WW8Num115z1"/>
    <w:rPr>
      <w:rFonts w:ascii="Courier New" w:hAnsi="Courier New" w:cs="Courier New" w:hint="default"/>
    </w:rPr>
  </w:style>
  <w:style w:type="character" w:customStyle="1" w:styleId="WW8Num115z2">
    <w:name w:val="WW8Num115z2"/>
    <w:rPr>
      <w:rFonts w:ascii="Wingdings" w:hAnsi="Wingdings" w:cs="Wingdings" w:hint="default"/>
    </w:rPr>
  </w:style>
  <w:style w:type="character" w:customStyle="1" w:styleId="WW8Num115z3">
    <w:name w:val="WW8Num115z3"/>
    <w:rPr>
      <w:rFonts w:ascii="Symbol" w:hAnsi="Symbol" w:cs="Symbol" w:hint="default"/>
    </w:rPr>
  </w:style>
  <w:style w:type="character" w:customStyle="1" w:styleId="WW8Num116z0">
    <w:name w:val="WW8Num116z0"/>
    <w:rPr>
      <w:rFonts w:hint="default"/>
    </w:rPr>
  </w:style>
  <w:style w:type="character" w:customStyle="1" w:styleId="WW8Num116z1">
    <w:name w:val="WW8Num116z1"/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  <w:rPr>
      <w:sz w:val="24"/>
      <w:szCs w:val="24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</w:style>
  <w:style w:type="character" w:customStyle="1" w:styleId="WW8Num120z1">
    <w:name w:val="WW8Num120z1"/>
    <w:rPr>
      <w:rFonts w:ascii="Symbol" w:hAnsi="Symbol" w:cs="Symbol" w:hint="default"/>
    </w:rPr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0">
    <w:name w:val="WW8Num121z0"/>
    <w:rPr>
      <w:rFonts w:cs="Times New Roman" w:hint="default"/>
    </w:rPr>
  </w:style>
  <w:style w:type="character" w:customStyle="1" w:styleId="WW8Num121z2">
    <w:name w:val="WW8Num121z2"/>
    <w:rPr>
      <w:rFonts w:cs="Times New Roman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  <w:rPr>
      <w:b/>
    </w:rPr>
  </w:style>
  <w:style w:type="character" w:customStyle="1" w:styleId="WW8Num122z3">
    <w:name w:val="WW8Num122z3"/>
    <w:rPr>
      <w:rFonts w:ascii="Symbol" w:hAnsi="Symbol" w:cs="Symbol" w:hint="default"/>
    </w:rPr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hint="default"/>
    </w:rPr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cs="Times New Roman" w:hint="default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</w:style>
  <w:style w:type="character" w:customStyle="1" w:styleId="WW8Num128z1">
    <w:name w:val="WW8Num128z1"/>
    <w:rPr>
      <w:rFonts w:hint="default"/>
    </w:rPr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rzypisudolnegoZnak">
    <w:name w:val="Tekst przypisu dolnego Znak"/>
  </w:style>
  <w:style w:type="character" w:customStyle="1" w:styleId="TekstprzypisudolnegoZnak1">
    <w:name w:val="Tekst przypisu dolnego Znak1"/>
    <w:rPr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NagwekZnak1">
    <w:name w:val="Nagłówek Znak1"/>
    <w:basedOn w:val="Domylnaczcionkaakapitu1"/>
  </w:style>
  <w:style w:type="character" w:customStyle="1" w:styleId="StopkaZnak">
    <w:name w:val="Stopka Znak"/>
    <w:uiPriority w:val="99"/>
    <w:rPr>
      <w:sz w:val="24"/>
    </w:rPr>
  </w:style>
  <w:style w:type="character" w:customStyle="1" w:styleId="StopkaZnak1">
    <w:name w:val="Stopka Znak1"/>
    <w:basedOn w:val="Domylnaczcionkaakapitu1"/>
  </w:style>
  <w:style w:type="character" w:customStyle="1" w:styleId="TytuZnak">
    <w:name w:val="Tytuł Znak"/>
    <w:rPr>
      <w:sz w:val="28"/>
      <w:szCs w:val="24"/>
    </w:rPr>
  </w:style>
  <w:style w:type="character" w:customStyle="1" w:styleId="TytuZnak1">
    <w:name w:val="Tytuł Znak1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TekstpodstawowyZnak">
    <w:name w:val="Tekst podstawowy Znak"/>
    <w:rPr>
      <w:b/>
      <w:sz w:val="24"/>
    </w:rPr>
  </w:style>
  <w:style w:type="character" w:customStyle="1" w:styleId="TekstpodstawowyZnak1">
    <w:name w:val="Tekst podstawowy Znak1"/>
    <w:basedOn w:val="Domylnaczcionkaakapitu1"/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odstawowywcityZnak1">
    <w:name w:val="Tekst podstawowy wcięty Znak1"/>
    <w:basedOn w:val="Domylnaczcionkaakapitu1"/>
  </w:style>
  <w:style w:type="character" w:customStyle="1" w:styleId="Tekstpodstawowy2Znak">
    <w:name w:val="Tekst podstawowy 2 Znak"/>
  </w:style>
  <w:style w:type="character" w:customStyle="1" w:styleId="Tekstpodstawowy2Znak1">
    <w:name w:val="Tekst podstawowy 2 Znak1"/>
    <w:basedOn w:val="Domylnaczcionkaakapitu1"/>
  </w:style>
  <w:style w:type="character" w:customStyle="1" w:styleId="Tekstpodstawowy3Znak">
    <w:name w:val="Tekst podstawowy 3 Znak"/>
    <w:rPr>
      <w:b/>
      <w:sz w:val="26"/>
    </w:rPr>
  </w:style>
  <w:style w:type="character" w:customStyle="1" w:styleId="Tekstpodstawowy3Znak1">
    <w:name w:val="Tekst podstawowy 3 Znak1"/>
    <w:rPr>
      <w:sz w:val="16"/>
      <w:szCs w:val="16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Tekstpodstawowywcity2Znak1">
    <w:name w:val="Tekst podstawowy wcięty 2 Znak1"/>
    <w:basedOn w:val="Domylnaczcionkaakapitu1"/>
  </w:style>
  <w:style w:type="character" w:customStyle="1" w:styleId="Tekstpodstawowywcity3Znak">
    <w:name w:val="Tekst podstawowy wcięty 3 Znak"/>
    <w:rPr>
      <w:color w:val="0000FF"/>
      <w:sz w:val="24"/>
      <w:szCs w:val="24"/>
    </w:rPr>
  </w:style>
  <w:style w:type="character" w:customStyle="1" w:styleId="Tekstpodstawowywcity3Znak1">
    <w:name w:val="Tekst podstawowy wcięty 3 Znak1"/>
    <w:rPr>
      <w:sz w:val="16"/>
      <w:szCs w:val="16"/>
    </w:rPr>
  </w:style>
  <w:style w:type="character" w:customStyle="1" w:styleId="item">
    <w:name w:val="item"/>
    <w:basedOn w:val="Domylnaczcionka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ormalBoldChar">
    <w:name w:val="NormalBold Char"/>
    <w:rPr>
      <w:b/>
      <w:sz w:val="24"/>
      <w:szCs w:val="22"/>
      <w:lang w:val="pl-PL" w:bidi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2">
    <w:name w:val="Tekst przypisu dolnego Znak2"/>
    <w:rPr>
      <w:rFonts w:ascii="Calibri" w:eastAsia="Calibri" w:hAnsi="Calibri" w:cs="Calibri"/>
      <w:sz w:val="22"/>
      <w:szCs w:val="22"/>
      <w:lang w:val="pl-PL" w:bidi="ar-SA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sz w:val="28"/>
      <w:szCs w:val="24"/>
    </w:rPr>
  </w:style>
  <w:style w:type="paragraph" w:styleId="Tekstpodstawowy">
    <w:name w:val="Body Text"/>
    <w:basedOn w:val="Normalny"/>
    <w:pPr>
      <w:spacing w:after="0" w:line="240" w:lineRule="auto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</w:style>
  <w:style w:type="paragraph" w:styleId="Nagwek">
    <w:name w:val="header"/>
    <w:basedOn w:val="Normalny"/>
    <w:pPr>
      <w:spacing w:after="0" w:line="240" w:lineRule="auto"/>
    </w:pPr>
    <w:rPr>
      <w:sz w:val="24"/>
      <w:szCs w:val="24"/>
    </w:rPr>
  </w:style>
  <w:style w:type="paragraph" w:styleId="Stopka">
    <w:name w:val="footer"/>
    <w:basedOn w:val="Normalny"/>
    <w:uiPriority w:val="99"/>
    <w:pPr>
      <w:spacing w:after="0" w:line="240" w:lineRule="auto"/>
    </w:pPr>
    <w:rPr>
      <w:sz w:val="24"/>
    </w:rPr>
  </w:style>
  <w:style w:type="paragraph" w:styleId="Tekstpodstawowywcity">
    <w:name w:val="Body Text Indent"/>
    <w:basedOn w:val="Normalny"/>
    <w:pPr>
      <w:spacing w:after="0" w:line="240" w:lineRule="auto"/>
      <w:ind w:left="708"/>
      <w:jc w:val="both"/>
    </w:pPr>
    <w:rPr>
      <w:sz w:val="24"/>
    </w:rPr>
  </w:style>
  <w:style w:type="paragraph" w:customStyle="1" w:styleId="Lista-kontynuacja1">
    <w:name w:val="Lista - kontynuacja1"/>
    <w:basedOn w:val="Normalny"/>
    <w:pPr>
      <w:widowControl w:val="0"/>
      <w:spacing w:after="120" w:line="240" w:lineRule="auto"/>
      <w:ind w:left="283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/>
      <w:szCs w:val="20"/>
    </w:rPr>
  </w:style>
  <w:style w:type="paragraph" w:customStyle="1" w:styleId="Tekstpodstawowy32">
    <w:name w:val="Tekst podstawowy 32"/>
    <w:basedOn w:val="Normalny"/>
    <w:pPr>
      <w:spacing w:after="0" w:line="240" w:lineRule="auto"/>
    </w:pPr>
    <w:rPr>
      <w:b/>
      <w:sz w:val="26"/>
    </w:rPr>
  </w:style>
  <w:style w:type="paragraph" w:customStyle="1" w:styleId="Tekstpodstawowywcity22">
    <w:name w:val="Tekst podstawowy wcięty 22"/>
    <w:basedOn w:val="Normalny"/>
    <w:pPr>
      <w:spacing w:after="0" w:line="240" w:lineRule="auto"/>
      <w:ind w:left="900" w:hanging="54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spacing w:after="0" w:line="240" w:lineRule="auto"/>
      <w:ind w:left="1440"/>
      <w:jc w:val="both"/>
    </w:pPr>
    <w:rPr>
      <w:color w:val="0000FF"/>
      <w:sz w:val="24"/>
      <w:szCs w:val="24"/>
    </w:rPr>
  </w:style>
  <w:style w:type="paragraph" w:customStyle="1" w:styleId="Tekstblokowy2">
    <w:name w:val="Tekst blokowy2"/>
    <w:basedOn w:val="Normalny"/>
    <w:pPr>
      <w:overflowPunct w:val="0"/>
      <w:autoSpaceDE w:val="0"/>
      <w:spacing w:after="0" w:line="240" w:lineRule="auto"/>
      <w:ind w:left="284" w:right="-567" w:hanging="284"/>
    </w:pPr>
    <w:rPr>
      <w:rFonts w:ascii="Times New Roman" w:eastAsia="Times New Roman" w:hAnsi="Times New Roman"/>
      <w:sz w:val="28"/>
      <w:szCs w:val="28"/>
    </w:rPr>
  </w:style>
  <w:style w:type="paragraph" w:customStyle="1" w:styleId="msonospacing0">
    <w:name w:val="msonospacing"/>
    <w:pPr>
      <w:suppressAutoHyphens/>
      <w:textAlignment w:val="baseline"/>
    </w:pPr>
    <w:rPr>
      <w:rFonts w:ascii="Calibri" w:eastAsia="Calibri" w:hAnsi="Calibri"/>
      <w:sz w:val="22"/>
      <w:szCs w:val="22"/>
      <w:lang w:eastAsia="zh-CN"/>
    </w:rPr>
  </w:style>
  <w:style w:type="paragraph" w:customStyle="1" w:styleId="msolistparagraph0">
    <w:name w:val="msolistparagraph"/>
    <w:basedOn w:val="Normalny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Stopka8pt">
    <w:name w:val="Stopka + 8 pt"/>
    <w:basedOn w:val="Stopka"/>
    <w:pPr>
      <w:numPr>
        <w:numId w:val="11"/>
      </w:numPr>
      <w:tabs>
        <w:tab w:val="left" w:pos="104"/>
        <w:tab w:val="left" w:pos="360"/>
      </w:tabs>
      <w:ind w:left="104" w:hanging="142"/>
    </w:pPr>
    <w:rPr>
      <w:sz w:val="16"/>
      <w:szCs w:val="16"/>
    </w:rPr>
  </w:style>
  <w:style w:type="paragraph" w:customStyle="1" w:styleId="Standard">
    <w:name w:val="Standard"/>
    <w:pPr>
      <w:suppressAutoHyphens/>
      <w:autoSpaceDE w:val="0"/>
      <w:textAlignment w:val="baseline"/>
    </w:pPr>
    <w:rPr>
      <w:lang w:eastAsia="zh-CN"/>
    </w:rPr>
  </w:style>
  <w:style w:type="paragraph" w:customStyle="1" w:styleId="Obszartekstu">
    <w:name w:val="Obszar tekstu"/>
    <w:basedOn w:val="Normalny"/>
    <w:pPr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FR5">
    <w:name w:val="FR5"/>
    <w:pPr>
      <w:widowControl w:val="0"/>
      <w:suppressAutoHyphens/>
      <w:autoSpaceDE w:val="0"/>
      <w:spacing w:line="480" w:lineRule="auto"/>
      <w:ind w:left="720" w:hanging="36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Tekstpodstawowywcity21">
    <w:name w:val="Tekst podstawowy wcięty 21"/>
    <w:basedOn w:val="Normalny"/>
    <w:pPr>
      <w:widowControl w:val="0"/>
      <w:spacing w:after="0" w:line="240" w:lineRule="auto"/>
      <w:ind w:left="360"/>
    </w:pPr>
    <w:rPr>
      <w:rFonts w:ascii="Times New Roman" w:eastAsia="Lucida Sans Unicode" w:hAnsi="Times New Roman"/>
      <w:sz w:val="24"/>
      <w:szCs w:val="24"/>
    </w:rPr>
  </w:style>
  <w:style w:type="paragraph" w:customStyle="1" w:styleId="Adam">
    <w:name w:val="Adam"/>
    <w:basedOn w:val="Normalny"/>
    <w:pPr>
      <w:spacing w:after="0" w:line="240" w:lineRule="auto"/>
    </w:pPr>
    <w:rPr>
      <w:rFonts w:ascii="Arial" w:eastAsia="Times New Roman" w:hAnsi="Arial" w:cs="Arial"/>
      <w:b/>
      <w:sz w:val="20"/>
      <w:szCs w:val="20"/>
    </w:rPr>
  </w:style>
  <w:style w:type="paragraph" w:customStyle="1" w:styleId="Tekstpodstawowy21">
    <w:name w:val="Tekst podstawowy 21"/>
    <w:basedOn w:val="Normalny"/>
    <w:pPr>
      <w:spacing w:after="0" w:line="240" w:lineRule="auto"/>
    </w:pPr>
    <w:rPr>
      <w:rFonts w:ascii="Times New Roman" w:eastAsia="Times New Roman" w:hAnsi="Times New Roman"/>
      <w:szCs w:val="20"/>
    </w:rPr>
  </w:style>
  <w:style w:type="paragraph" w:customStyle="1" w:styleId="Tekstpodstawowy31">
    <w:name w:val="Tekst podstawowy 31"/>
    <w:basedOn w:val="Normalny"/>
    <w:pPr>
      <w:spacing w:after="0" w:line="240" w:lineRule="auto"/>
    </w:pPr>
    <w:rPr>
      <w:rFonts w:ascii="Times New Roman" w:eastAsia="Times New Roman" w:hAnsi="Times New Roman"/>
      <w:b/>
      <w:sz w:val="26"/>
      <w:szCs w:val="20"/>
    </w:rPr>
  </w:style>
  <w:style w:type="paragraph" w:customStyle="1" w:styleId="Tekstblokowy1">
    <w:name w:val="Tekst blokowy1"/>
    <w:basedOn w:val="Normalny"/>
    <w:pPr>
      <w:overflowPunct w:val="0"/>
      <w:autoSpaceDE w:val="0"/>
      <w:spacing w:after="0" w:line="240" w:lineRule="auto"/>
      <w:ind w:left="284" w:right="-567" w:hanging="284"/>
    </w:pPr>
    <w:rPr>
      <w:rFonts w:ascii="Times New Roman" w:eastAsia="Times New Roman" w:hAnsi="Times New Roman"/>
      <w:sz w:val="28"/>
      <w:szCs w:val="28"/>
    </w:rPr>
  </w:style>
  <w:style w:type="paragraph" w:customStyle="1" w:styleId="Poziom3">
    <w:name w:val="#Poziom 3"/>
    <w:basedOn w:val="Normalny"/>
    <w:next w:val="Normalny"/>
    <w:pPr>
      <w:autoSpaceDE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Default">
    <w:name w:val="Default"/>
    <w:pPr>
      <w:suppressAutoHyphens/>
      <w:autoSpaceDE w:val="0"/>
      <w:textAlignment w:val="baseline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abela">
    <w:name w:val="tabela"/>
    <w:basedOn w:val="Normalny"/>
    <w:pPr>
      <w:spacing w:after="0" w:line="360" w:lineRule="atLeast"/>
    </w:pPr>
    <w:rPr>
      <w:rFonts w:ascii="Times New Roman" w:eastAsia="Times New Roman" w:hAnsi="Times New Roman"/>
    </w:rPr>
  </w:style>
  <w:style w:type="paragraph" w:customStyle="1" w:styleId="Normaltab">
    <w:name w:val="Normaltab"/>
    <w:basedOn w:val="Normalny"/>
    <w:pPr>
      <w:spacing w:before="24" w:after="48" w:line="360" w:lineRule="atLeast"/>
      <w:jc w:val="center"/>
    </w:pPr>
    <w:rPr>
      <w:rFonts w:ascii="Gatineau" w:eastAsia="Times New Roman" w:hAnsi="Gatineau" w:cs="Gatineau"/>
      <w:sz w:val="24"/>
      <w:szCs w:val="20"/>
      <w:lang w:val="en-GB"/>
    </w:rPr>
  </w:style>
  <w:style w:type="paragraph" w:customStyle="1" w:styleId="Zacznik">
    <w:name w:val="Załącznik"/>
    <w:basedOn w:val="Normalny"/>
    <w:pPr>
      <w:widowControl w:val="0"/>
      <w:spacing w:after="0" w:line="360" w:lineRule="atLeast"/>
      <w:ind w:left="5400" w:hanging="360"/>
      <w:jc w:val="right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IWZ1">
    <w:name w:val="SIWZ 1"/>
    <w:basedOn w:val="Normalny"/>
    <w:pPr>
      <w:keepNext/>
      <w:spacing w:before="240" w:after="60" w:line="360" w:lineRule="auto"/>
      <w:ind w:left="2552" w:hanging="2552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SIWZ2">
    <w:name w:val="SIWZ 2"/>
    <w:basedOn w:val="Normalny"/>
    <w:pPr>
      <w:spacing w:before="60" w:after="0" w:line="360" w:lineRule="auto"/>
      <w:ind w:left="520" w:hanging="3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IWZ3">
    <w:name w:val="SIWZ 3"/>
    <w:basedOn w:val="Normalny"/>
    <w:pPr>
      <w:spacing w:before="60" w:after="0" w:line="288" w:lineRule="auto"/>
      <w:ind w:left="520" w:hanging="3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IWZ4">
    <w:name w:val="SIWZ 4"/>
    <w:basedOn w:val="Normalny"/>
    <w:pPr>
      <w:spacing w:before="60" w:after="0" w:line="288" w:lineRule="auto"/>
      <w:ind w:left="1021" w:hanging="341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IWZ5">
    <w:name w:val="SIWZ 5"/>
    <w:basedOn w:val="SIWZ4"/>
    <w:pPr>
      <w:ind w:left="4398" w:hanging="360"/>
    </w:pPr>
  </w:style>
  <w:style w:type="paragraph" w:customStyle="1" w:styleId="SIWZ6">
    <w:name w:val="SIWZ 6"/>
    <w:basedOn w:val="SIWZ4"/>
    <w:pPr>
      <w:ind w:left="5118" w:hanging="180"/>
    </w:pPr>
  </w:style>
  <w:style w:type="paragraph" w:customStyle="1" w:styleId="SIWZ7">
    <w:name w:val="SIWZ 7"/>
    <w:basedOn w:val="SIWZ4"/>
    <w:pPr>
      <w:ind w:left="5838" w:hanging="360"/>
    </w:pPr>
  </w:style>
  <w:style w:type="paragraph" w:customStyle="1" w:styleId="SIWZ8">
    <w:name w:val="SIWZ 8"/>
    <w:basedOn w:val="SIWZ4"/>
    <w:pPr>
      <w:ind w:left="6558" w:hanging="360"/>
    </w:pPr>
  </w:style>
  <w:style w:type="paragraph" w:customStyle="1" w:styleId="Umowa1">
    <w:name w:val="Umowa 1"/>
    <w:basedOn w:val="Normalny"/>
    <w:pPr>
      <w:spacing w:after="0" w:line="240" w:lineRule="auto"/>
      <w:ind w:left="360" w:hanging="76"/>
      <w:jc w:val="center"/>
    </w:pPr>
    <w:rPr>
      <w:rFonts w:ascii="Times New Roman" w:eastAsia="Times New Roman" w:hAnsi="Times New Roman"/>
      <w:sz w:val="32"/>
      <w:szCs w:val="32"/>
    </w:rPr>
  </w:style>
  <w:style w:type="paragraph" w:customStyle="1" w:styleId="Umowa2">
    <w:name w:val="Umowa 2"/>
    <w:basedOn w:val="Normalny"/>
    <w:pPr>
      <w:spacing w:after="0" w:line="240" w:lineRule="auto"/>
      <w:ind w:left="397" w:hanging="397"/>
    </w:pPr>
    <w:rPr>
      <w:rFonts w:ascii="Times New Roman" w:eastAsia="Times New Roman" w:hAnsi="Times New Roman"/>
      <w:sz w:val="24"/>
      <w:szCs w:val="24"/>
    </w:rPr>
  </w:style>
  <w:style w:type="paragraph" w:customStyle="1" w:styleId="Umowa3">
    <w:name w:val="Umowa 3"/>
    <w:basedOn w:val="Normalny"/>
    <w:pPr>
      <w:spacing w:after="0" w:line="240" w:lineRule="auto"/>
      <w:ind w:left="794" w:hanging="397"/>
    </w:pPr>
    <w:rPr>
      <w:rFonts w:ascii="Times New Roman" w:eastAsia="Times New Roman" w:hAnsi="Times New Roman"/>
      <w:sz w:val="24"/>
      <w:szCs w:val="24"/>
    </w:rPr>
  </w:style>
  <w:style w:type="paragraph" w:customStyle="1" w:styleId="Umowa4">
    <w:name w:val="Umowa 4"/>
    <w:basedOn w:val="Normalny"/>
    <w:pPr>
      <w:spacing w:after="0" w:line="240" w:lineRule="auto"/>
      <w:ind w:left="1191" w:hanging="397"/>
    </w:pPr>
    <w:rPr>
      <w:rFonts w:ascii="Times New Roman" w:eastAsia="Times New Roman" w:hAnsi="Times New Roman"/>
      <w:sz w:val="24"/>
      <w:szCs w:val="24"/>
    </w:rPr>
  </w:style>
  <w:style w:type="paragraph" w:customStyle="1" w:styleId="Umowa5">
    <w:name w:val="Umowa 5"/>
    <w:basedOn w:val="Normalny"/>
    <w:pPr>
      <w:spacing w:after="0" w:line="240" w:lineRule="auto"/>
      <w:ind w:left="1588" w:hanging="397"/>
    </w:pPr>
    <w:rPr>
      <w:rFonts w:ascii="Times New Roman" w:eastAsia="Times New Roman" w:hAnsi="Times New Roman"/>
      <w:sz w:val="24"/>
      <w:szCs w:val="24"/>
    </w:rPr>
  </w:style>
  <w:style w:type="paragraph" w:customStyle="1" w:styleId="Umowa6">
    <w:name w:val="Umowa 6"/>
    <w:basedOn w:val="Normalny"/>
    <w:pPr>
      <w:spacing w:after="0" w:line="240" w:lineRule="auto"/>
      <w:ind w:left="1985" w:hanging="397"/>
    </w:pPr>
    <w:rPr>
      <w:rFonts w:ascii="Times New Roman" w:eastAsia="Times New Roman" w:hAnsi="Times New Roman"/>
      <w:sz w:val="24"/>
      <w:szCs w:val="24"/>
    </w:rPr>
  </w:style>
  <w:style w:type="paragraph" w:customStyle="1" w:styleId="Umowa7">
    <w:name w:val="Umowa 7"/>
    <w:basedOn w:val="Normalny"/>
    <w:pPr>
      <w:spacing w:after="0" w:line="240" w:lineRule="auto"/>
      <w:ind w:left="2381" w:hanging="396"/>
    </w:pPr>
    <w:rPr>
      <w:rFonts w:ascii="Times New Roman" w:eastAsia="Times New Roman" w:hAnsi="Times New Roman"/>
      <w:sz w:val="24"/>
      <w:szCs w:val="24"/>
    </w:rPr>
  </w:style>
  <w:style w:type="paragraph" w:customStyle="1" w:styleId="Umowa8">
    <w:name w:val="Umowa 8"/>
    <w:basedOn w:val="Normalny"/>
    <w:pPr>
      <w:spacing w:after="0" w:line="240" w:lineRule="auto"/>
      <w:ind w:left="2778" w:hanging="397"/>
    </w:pPr>
    <w:rPr>
      <w:rFonts w:ascii="Times New Roman" w:eastAsia="Times New Roman" w:hAnsi="Times New Roman"/>
      <w:sz w:val="24"/>
      <w:szCs w:val="24"/>
    </w:rPr>
  </w:style>
  <w:style w:type="paragraph" w:customStyle="1" w:styleId="Czynnosc">
    <w:name w:val="Czynnosc"/>
    <w:basedOn w:val="Normalny"/>
    <w:pPr>
      <w:widowControl w:val="0"/>
      <w:spacing w:before="60" w:after="0" w:line="360" w:lineRule="atLeast"/>
      <w:ind w:left="360" w:hanging="360"/>
      <w:jc w:val="both"/>
    </w:pPr>
    <w:rPr>
      <w:rFonts w:ascii="Times New Roman" w:eastAsia="Times New Roman" w:hAnsi="Times New Roman"/>
    </w:rPr>
  </w:style>
  <w:style w:type="paragraph" w:customStyle="1" w:styleId="2Umowa">
    <w:name w:val="2 Umowa"/>
    <w:pPr>
      <w:widowControl w:val="0"/>
      <w:tabs>
        <w:tab w:val="left" w:pos="360"/>
        <w:tab w:val="left" w:pos="720"/>
      </w:tabs>
      <w:suppressAutoHyphens/>
      <w:spacing w:after="144" w:line="360" w:lineRule="atLeast"/>
      <w:ind w:left="720" w:hanging="360"/>
      <w:jc w:val="both"/>
      <w:textAlignment w:val="baseline"/>
    </w:pPr>
    <w:rPr>
      <w:bCs/>
      <w:kern w:val="1"/>
      <w:sz w:val="24"/>
      <w:szCs w:val="24"/>
      <w:lang w:eastAsia="zh-CN"/>
    </w:rPr>
  </w:style>
  <w:style w:type="paragraph" w:customStyle="1" w:styleId="3Umowa">
    <w:name w:val="3 Umowa"/>
    <w:pPr>
      <w:widowControl w:val="0"/>
      <w:tabs>
        <w:tab w:val="left" w:pos="720"/>
        <w:tab w:val="left" w:pos="1080"/>
      </w:tabs>
      <w:suppressAutoHyphens/>
      <w:spacing w:after="144" w:line="360" w:lineRule="atLeast"/>
      <w:ind w:left="720" w:hanging="360"/>
      <w:jc w:val="both"/>
      <w:textAlignment w:val="baseline"/>
    </w:pPr>
    <w:rPr>
      <w:bCs/>
      <w:kern w:val="1"/>
      <w:sz w:val="24"/>
      <w:szCs w:val="24"/>
      <w:lang w:eastAsia="zh-CN"/>
    </w:rPr>
  </w:style>
  <w:style w:type="paragraph" w:customStyle="1" w:styleId="4Umowa">
    <w:name w:val="4 Umowa"/>
    <w:pPr>
      <w:widowControl w:val="0"/>
      <w:tabs>
        <w:tab w:val="left" w:pos="1080"/>
        <w:tab w:val="left" w:pos="6120"/>
      </w:tabs>
      <w:suppressAutoHyphens/>
      <w:spacing w:after="144" w:line="360" w:lineRule="atLeast"/>
      <w:ind w:left="1080" w:hanging="360"/>
      <w:jc w:val="both"/>
      <w:textAlignment w:val="baseline"/>
    </w:pPr>
    <w:rPr>
      <w:bCs/>
      <w:kern w:val="1"/>
      <w:sz w:val="24"/>
      <w:szCs w:val="24"/>
      <w:lang w:eastAsia="zh-CN"/>
    </w:rPr>
  </w:style>
  <w:style w:type="paragraph" w:customStyle="1" w:styleId="5Umowa">
    <w:name w:val="5 Umowa"/>
    <w:basedOn w:val="4Umowa"/>
    <w:pPr>
      <w:spacing w:line="360" w:lineRule="auto"/>
      <w:ind w:left="1440"/>
    </w:pPr>
  </w:style>
  <w:style w:type="paragraph" w:customStyle="1" w:styleId="Skrconyadreszwrotny">
    <w:name w:val="Skrócony adres zwrotny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 4"/>
    <w:basedOn w:val="Normalny"/>
    <w:pPr>
      <w:widowControl w:val="0"/>
      <w:autoSpaceDE w:val="0"/>
      <w:spacing w:after="0" w:line="240" w:lineRule="auto"/>
      <w:ind w:left="360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 3"/>
    <w:basedOn w:val="Normalny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 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24">
    <w:name w:val="xl2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top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top"/>
    </w:pPr>
    <w:rPr>
      <w:rFonts w:ascii="Arial" w:eastAsia="Arial Unicode MS" w:hAnsi="Arial" w:cs="Arial"/>
      <w:sz w:val="12"/>
      <w:szCs w:val="12"/>
    </w:rPr>
  </w:style>
  <w:style w:type="paragraph" w:customStyle="1" w:styleId="xl29">
    <w:name w:val="xl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30">
    <w:name w:val="xl3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2">
    <w:name w:val="xl32"/>
    <w:basedOn w:val="Normalny"/>
    <w:pPr>
      <w:spacing w:before="100" w:after="100" w:line="240" w:lineRule="auto"/>
    </w:pPr>
    <w:rPr>
      <w:rFonts w:ascii="Arial" w:eastAsia="Arial Unicode MS" w:hAnsi="Arial" w:cs="Arial Unicode MS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16"/>
      <w:szCs w:val="16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jc w:val="center"/>
      <w:textAlignment w:val="top"/>
    </w:pPr>
    <w:rPr>
      <w:rFonts w:ascii="Arial" w:eastAsia="Times New Roman" w:hAnsi="Arial" w:cs="Arial"/>
      <w:sz w:val="10"/>
      <w:szCs w:val="10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jc w:val="center"/>
      <w:textAlignment w:val="center"/>
    </w:pPr>
    <w:rPr>
      <w:rFonts w:ascii="Arial" w:eastAsia="Times New Roman" w:hAnsi="Arial" w:cs="Arial"/>
      <w:sz w:val="12"/>
      <w:szCs w:val="12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jc w:val="right"/>
      <w:textAlignment w:val="auto"/>
    </w:pPr>
    <w:rPr>
      <w:rFonts w:ascii="Times New Roman" w:eastAsia="Times New Roman" w:hAnsi="Times New Roman"/>
      <w:b/>
      <w:bCs/>
    </w:rPr>
  </w:style>
  <w:style w:type="paragraph" w:customStyle="1" w:styleId="xl77">
    <w:name w:val="xl7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xl78">
    <w:name w:val="xl78"/>
    <w:basedOn w:val="Normalny"/>
    <w:pPr>
      <w:suppressAutoHyphens w:val="0"/>
      <w:spacing w:before="100" w:after="100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xl79">
    <w:name w:val="xl7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jc w:val="right"/>
      <w:textAlignment w:val="auto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paragraph" w:customStyle="1" w:styleId="tytakt">
    <w:name w:val="tytakt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Tabela,Nagłowek 3,Numerowanie,L1,Preambuła,Akapit z listą BS,Kolorowa lista — akcent 11,Dot pt,F5 List Paragraph,Recommendation,List Paragraph11,lp1,maz_wyliczenie,opis dzialania,K-P_odwolanie,A_wyliczenie,Akapit z listą 1,CW_Lista,lp11"/>
    <w:basedOn w:val="Normalny"/>
    <w:link w:val="AkapitzlistZnak"/>
    <w:uiPriority w:val="34"/>
    <w:qFormat/>
    <w:pPr>
      <w:ind w:left="720"/>
    </w:pPr>
  </w:style>
  <w:style w:type="paragraph" w:customStyle="1" w:styleId="xl82">
    <w:name w:val="xl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color w:val="FF0000"/>
      <w:sz w:val="24"/>
      <w:szCs w:val="24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Nagwek2A">
    <w:name w:val="Nagłówek 2A"/>
    <w:basedOn w:val="Tekstpodstawowy"/>
    <w:next w:val="Tekstpodstawowy"/>
    <w:pPr>
      <w:tabs>
        <w:tab w:val="left" w:pos="567"/>
      </w:tabs>
      <w:suppressAutoHyphens w:val="0"/>
      <w:spacing w:before="240"/>
      <w:ind w:left="567" w:hanging="567"/>
      <w:jc w:val="both"/>
      <w:textAlignment w:val="auto"/>
    </w:pPr>
    <w:rPr>
      <w:rFonts w:ascii="Arial" w:eastAsia="Times New Roman" w:hAnsi="Arial" w:cs="Arial"/>
      <w:b w:val="0"/>
      <w:sz w:val="22"/>
    </w:rPr>
  </w:style>
  <w:style w:type="paragraph" w:customStyle="1" w:styleId="NormalBold">
    <w:name w:val="NormalBold"/>
    <w:basedOn w:val="Normalny"/>
    <w:pPr>
      <w:widowControl w:val="0"/>
      <w:suppressAutoHyphens w:val="0"/>
      <w:spacing w:after="0" w:line="240" w:lineRule="auto"/>
      <w:textAlignment w:val="auto"/>
    </w:pPr>
    <w:rPr>
      <w:b/>
      <w:sz w:val="24"/>
    </w:rPr>
  </w:style>
  <w:style w:type="paragraph" w:customStyle="1" w:styleId="Text1">
    <w:name w:val="Text 1"/>
    <w:basedOn w:val="Normalny"/>
    <w:pPr>
      <w:suppressAutoHyphens w:val="0"/>
      <w:spacing w:before="120" w:after="120" w:line="240" w:lineRule="auto"/>
      <w:ind w:left="850"/>
      <w:jc w:val="both"/>
      <w:textAlignment w:val="auto"/>
    </w:pPr>
    <w:rPr>
      <w:rFonts w:ascii="Times New Roman" w:hAnsi="Times New Roman"/>
      <w:sz w:val="24"/>
    </w:rPr>
  </w:style>
  <w:style w:type="paragraph" w:customStyle="1" w:styleId="NormalLeft">
    <w:name w:val="Normal Left"/>
    <w:basedOn w:val="Normalny"/>
    <w:pPr>
      <w:suppressAutoHyphens w:val="0"/>
      <w:spacing w:before="120" w:after="120" w:line="240" w:lineRule="auto"/>
      <w:textAlignment w:val="auto"/>
    </w:pPr>
    <w:rPr>
      <w:rFonts w:ascii="Times New Roman" w:hAnsi="Times New Roman"/>
      <w:sz w:val="24"/>
    </w:rPr>
  </w:style>
  <w:style w:type="paragraph" w:customStyle="1" w:styleId="Tiret0">
    <w:name w:val="Tiret 0"/>
    <w:basedOn w:val="Normalny"/>
    <w:pPr>
      <w:numPr>
        <w:numId w:val="16"/>
      </w:numPr>
      <w:suppressAutoHyphens w:val="0"/>
      <w:spacing w:before="120" w:after="120" w:line="240" w:lineRule="auto"/>
      <w:jc w:val="both"/>
      <w:textAlignment w:val="auto"/>
    </w:pPr>
    <w:rPr>
      <w:rFonts w:ascii="Times New Roman" w:hAnsi="Times New Roman"/>
      <w:sz w:val="24"/>
    </w:rPr>
  </w:style>
  <w:style w:type="paragraph" w:customStyle="1" w:styleId="Tiret1">
    <w:name w:val="Tiret 1"/>
    <w:basedOn w:val="Normalny"/>
    <w:pPr>
      <w:numPr>
        <w:numId w:val="14"/>
      </w:numPr>
      <w:suppressAutoHyphens w:val="0"/>
      <w:spacing w:before="120" w:after="120" w:line="240" w:lineRule="auto"/>
      <w:jc w:val="both"/>
      <w:textAlignment w:val="auto"/>
    </w:pPr>
    <w:rPr>
      <w:rFonts w:ascii="Times New Roman" w:hAnsi="Times New Roman"/>
      <w:sz w:val="24"/>
    </w:rPr>
  </w:style>
  <w:style w:type="paragraph" w:customStyle="1" w:styleId="NumPar1">
    <w:name w:val="NumPar 1"/>
    <w:basedOn w:val="Normalny"/>
    <w:next w:val="Text1"/>
    <w:pPr>
      <w:numPr>
        <w:numId w:val="12"/>
      </w:numPr>
      <w:suppressAutoHyphens w:val="0"/>
      <w:spacing w:before="120" w:after="120" w:line="240" w:lineRule="auto"/>
      <w:jc w:val="both"/>
      <w:textAlignment w:val="auto"/>
    </w:pPr>
    <w:rPr>
      <w:rFonts w:ascii="Times New Roman" w:hAnsi="Times New Roman"/>
      <w:sz w:val="24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uppressAutoHyphens w:val="0"/>
      <w:spacing w:before="120" w:after="120" w:line="240" w:lineRule="auto"/>
      <w:ind w:left="850" w:hanging="850"/>
      <w:jc w:val="both"/>
      <w:textAlignment w:val="auto"/>
    </w:pPr>
    <w:rPr>
      <w:rFonts w:ascii="Times New Roman" w:hAnsi="Times New Roman"/>
      <w:sz w:val="24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uppressAutoHyphens w:val="0"/>
      <w:spacing w:before="120" w:after="120" w:line="240" w:lineRule="auto"/>
      <w:ind w:left="850" w:hanging="850"/>
      <w:jc w:val="both"/>
      <w:textAlignment w:val="auto"/>
    </w:pPr>
    <w:rPr>
      <w:rFonts w:ascii="Times New Roman" w:hAnsi="Times New Roman"/>
      <w:sz w:val="24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uppressAutoHyphens w:val="0"/>
      <w:spacing w:before="120" w:after="120" w:line="240" w:lineRule="auto"/>
      <w:ind w:left="850" w:hanging="850"/>
      <w:jc w:val="both"/>
      <w:textAlignment w:val="auto"/>
    </w:pPr>
    <w:rPr>
      <w:rFonts w:ascii="Times New Roman" w:hAnsi="Times New Roman"/>
      <w:sz w:val="24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 w:line="240" w:lineRule="auto"/>
      <w:jc w:val="center"/>
      <w:textAlignment w:val="auto"/>
    </w:pPr>
    <w:rPr>
      <w:rFonts w:ascii="Times New Roman" w:hAnsi="Times New Roman"/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 w:line="240" w:lineRule="auto"/>
      <w:jc w:val="center"/>
      <w:textAlignment w:val="auto"/>
    </w:pPr>
    <w:rPr>
      <w:rFonts w:ascii="Times New Roman" w:hAnsi="Times New Roman"/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suppressAutoHyphens w:val="0"/>
      <w:spacing w:before="120" w:after="120" w:line="240" w:lineRule="auto"/>
      <w:jc w:val="center"/>
      <w:textAlignment w:val="auto"/>
    </w:pPr>
    <w:rPr>
      <w:rFonts w:ascii="Times New Roman" w:hAnsi="Times New Roman"/>
      <w:b/>
      <w:sz w:val="24"/>
      <w:u w:val="single"/>
    </w:rPr>
  </w:style>
  <w:style w:type="paragraph" w:customStyle="1" w:styleId="Zawartoramki">
    <w:name w:val="Zawartość ramki"/>
    <w:basedOn w:val="Normalny"/>
  </w:style>
  <w:style w:type="character" w:styleId="Odwoanieprzypisukocowego">
    <w:name w:val="endnote reference"/>
    <w:uiPriority w:val="99"/>
    <w:semiHidden/>
    <w:unhideWhenUsed/>
    <w:rsid w:val="00CA58D7"/>
    <w:rPr>
      <w:vertAlign w:val="superscript"/>
    </w:rPr>
  </w:style>
  <w:style w:type="numbering" w:customStyle="1" w:styleId="WW8Num23">
    <w:name w:val="WW8Num23"/>
    <w:basedOn w:val="Bezlisty"/>
    <w:rsid w:val="00187B86"/>
    <w:pPr>
      <w:numPr>
        <w:numId w:val="21"/>
      </w:numPr>
    </w:pPr>
  </w:style>
  <w:style w:type="character" w:customStyle="1" w:styleId="AkapitzlistZnak">
    <w:name w:val="Akapit z listą Znak"/>
    <w:aliases w:val="Tabela Znak,Nagłowek 3 Znak,Numerowanie Znak,L1 Znak,Preambuła Znak,Akapit z listą BS Znak,Kolorowa lista — akcent 11 Znak,Dot pt Znak,F5 List Paragraph Znak,Recommendation Znak,List Paragraph11 Znak,lp1 Znak,maz_wyliczenie Znak"/>
    <w:basedOn w:val="Domylnaczcionkaakapitu"/>
    <w:link w:val="Akapitzlist"/>
    <w:uiPriority w:val="34"/>
    <w:qFormat/>
    <w:rsid w:val="000E4F59"/>
    <w:rPr>
      <w:rFonts w:ascii="Calibri" w:eastAsia="Calibri" w:hAnsi="Calibri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0A1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E30A13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E30A13"/>
    <w:rPr>
      <w:rFonts w:ascii="Calibri" w:eastAsia="Calibri" w:hAnsi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6833"/>
    <w:rPr>
      <w:color w:val="605E5C"/>
      <w:shd w:val="clear" w:color="auto" w:fill="E1DFDD"/>
    </w:rPr>
  </w:style>
  <w:style w:type="character" w:customStyle="1" w:styleId="Teksttreci2Pogrubienie">
    <w:name w:val="Tekst treści (2) + Pogrubienie"/>
    <w:basedOn w:val="Domylnaczcionkaakapitu"/>
    <w:rsid w:val="00D82AB9"/>
    <w:rPr>
      <w:rFonts w:ascii="Calibri" w:eastAsia="Calibri" w:hAnsi="Calibri" w:cs="Calibri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AD13A2"/>
    <w:rPr>
      <w:rFonts w:ascii="Calibri" w:eastAsia="Calibri" w:hAnsi="Calibri"/>
      <w:sz w:val="22"/>
      <w:szCs w:val="22"/>
      <w:lang w:eastAsia="zh-CN"/>
    </w:rPr>
  </w:style>
  <w:style w:type="character" w:customStyle="1" w:styleId="markedcontent">
    <w:name w:val="markedcontent"/>
    <w:rsid w:val="005D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0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3209C-6492-446E-9C8D-149799671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Izba Administracji Skarbowej w Zielonej Górze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Izba Administracji Skarbowej w Zielonej Górze</dc:title>
  <dc:subject/>
  <dc:creator>Kaczmarek Artur</dc:creator>
  <cp:keywords>SIWZ</cp:keywords>
  <dc:description/>
  <cp:lastModifiedBy>Kramarz Marek</cp:lastModifiedBy>
  <cp:revision>5</cp:revision>
  <cp:lastPrinted>2024-10-11T09:31:00Z</cp:lastPrinted>
  <dcterms:created xsi:type="dcterms:W3CDTF">2024-10-11T12:29:00Z</dcterms:created>
  <dcterms:modified xsi:type="dcterms:W3CDTF">2024-12-10T06:28:00Z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UxC4dwLulzfINJ8nQH+xvX5LNGipWa4BRSZhPgxsCvmF5jWIFBMCBi6lQToUA98V6b4KUYrlZ5gbLZizFomZwA==</vt:lpwstr>
  </property>
  <property fmtid="{D5CDD505-2E9C-101B-9397-08002B2CF9AE}" pid="4" name="MFClassificationDate">
    <vt:lpwstr>2022-04-06T14:17:44.4738381+02:00</vt:lpwstr>
  </property>
  <property fmtid="{D5CDD505-2E9C-101B-9397-08002B2CF9AE}" pid="5" name="MFClassifiedBySID">
    <vt:lpwstr>UxC4dwLulzfINJ8nQH+xvX5LNGipWa4BRSZhPgxsCvm42mrIC/DSDv0ggS+FjUN/2v1BBotkLlY5aAiEhoi6ubaMqGNUVYCPqty6xqH31OsqIujlQrom87+7vFdC+kMH</vt:lpwstr>
  </property>
  <property fmtid="{D5CDD505-2E9C-101B-9397-08002B2CF9AE}" pid="6" name="MFGRNItemId">
    <vt:lpwstr>GRN-1d0608f2-33da-471a-a20f-da011545a834</vt:lpwstr>
  </property>
  <property fmtid="{D5CDD505-2E9C-101B-9397-08002B2CF9AE}" pid="7" name="MFHash">
    <vt:lpwstr>6qenBSUeRgMOrfu8QPQnBW+ObBLaeu+YFJqZl4E73uU=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