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37D1" w14:textId="339F1625" w:rsidR="00EF4A33" w:rsidRPr="0083080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AK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830803">
        <w:rPr>
          <w:rFonts w:ascii="Times New Roman" w:eastAsia="Calibri" w:hAnsi="Times New Roman" w:cs="Times New Roman"/>
          <w:b/>
          <w:kern w:val="2"/>
          <w:lang w:eastAsia="zh-CN"/>
        </w:rPr>
        <w:t>1</w:t>
      </w:r>
      <w:r w:rsidR="009F7803" w:rsidRPr="00830803">
        <w:rPr>
          <w:rFonts w:ascii="Times New Roman" w:eastAsia="Calibri" w:hAnsi="Times New Roman" w:cs="Times New Roman"/>
          <w:b/>
          <w:kern w:val="2"/>
          <w:lang w:eastAsia="zh-CN"/>
        </w:rPr>
        <w:t>2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/</w:t>
      </w:r>
      <w:r w:rsidR="009F7803" w:rsidRPr="00830803">
        <w:rPr>
          <w:rFonts w:ascii="Times New Roman" w:eastAsia="Calibri" w:hAnsi="Times New Roman" w:cs="Times New Roman"/>
          <w:b/>
          <w:kern w:val="2"/>
          <w:lang w:eastAsia="zh-CN"/>
        </w:rPr>
        <w:t>TP</w:t>
      </w:r>
      <w:r w:rsidR="00CB43E6" w:rsidRPr="00830803">
        <w:rPr>
          <w:rFonts w:ascii="Times New Roman" w:eastAsia="Calibri" w:hAnsi="Times New Roman" w:cs="Times New Roman"/>
          <w:b/>
          <w:kern w:val="2"/>
          <w:lang w:eastAsia="zh-CN"/>
        </w:rPr>
        <w:t>-</w:t>
      </w:r>
      <w:r w:rsidR="006A0194">
        <w:rPr>
          <w:rFonts w:ascii="Times New Roman" w:eastAsia="Calibri" w:hAnsi="Times New Roman" w:cs="Times New Roman"/>
          <w:b/>
          <w:kern w:val="2"/>
          <w:lang w:eastAsia="zh-CN"/>
        </w:rPr>
        <w:t>25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53958"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14:paraId="0E232EB6" w14:textId="77777777" w:rsidR="00EF4A33" w:rsidRPr="0083080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14:paraId="76C3B12A" w14:textId="77777777" w:rsidR="00EF4A33" w:rsidRPr="00CA4154" w:rsidRDefault="00EF4A33" w:rsidP="00CA415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830803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14:paraId="4C70892D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44B5300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14:paraId="28BBDDB3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A34E66E" w14:textId="77777777"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6A78F1F6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14:paraId="3CE748B4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0FDCEF2B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9D00CEE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14:paraId="2D8CC4CD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0C66CB1C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14:paraId="5E8AB475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14:paraId="0A39CAB1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14:paraId="6621A823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14:paraId="343C3DA1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KRS/CEIDG…………………</w:t>
      </w:r>
      <w:r w:rsidRPr="005E5A29">
        <w:rPr>
          <w:sz w:val="22"/>
          <w:szCs w:val="22"/>
        </w:rPr>
        <w:t>znajdujący się na stronie (adres strony internetowej)…………………..</w:t>
      </w:r>
    </w:p>
    <w:p w14:paraId="06150715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14:paraId="6FBD6FF1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14:paraId="517C5D0C" w14:textId="77777777" w:rsidR="00F12A80" w:rsidRDefault="00F12A80" w:rsidP="00F12A80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2B0A6FCD" w14:textId="77777777" w:rsidR="00F12A80" w:rsidRDefault="00F12A80" w:rsidP="00F12A80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14:paraId="4A6FC82A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D5ED20B" w14:textId="77777777"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9ACC137" w14:textId="77777777"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737D5749" w14:textId="77777777"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przetargu </w:t>
      </w:r>
      <w:r w:rsidR="00830803">
        <w:rPr>
          <w:rFonts w:ascii="Times New Roman" w:eastAsia="Times New Roman" w:hAnsi="Times New Roman" w:cs="Times New Roman"/>
          <w:kern w:val="2"/>
          <w:lang w:eastAsia="zh-CN"/>
        </w:rPr>
        <w:t>w trybie podstawowym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na.:</w:t>
      </w:r>
    </w:p>
    <w:p w14:paraId="2A8A728C" w14:textId="77777777"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2361ED0" w14:textId="0B4848BD" w:rsidR="006A0194" w:rsidRPr="006A0194" w:rsidRDefault="00942215" w:rsidP="006A0194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942215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„</w:t>
      </w:r>
      <w:bookmarkStart w:id="0" w:name="_Hlk191364500"/>
      <w:r w:rsidR="006A0194" w:rsidRPr="006A019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Dostawa </w:t>
      </w:r>
      <w:proofErr w:type="spellStart"/>
      <w:r w:rsidR="006A0194" w:rsidRPr="006A019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dimetylosulfotlenku</w:t>
      </w:r>
      <w:proofErr w:type="spellEnd"/>
      <w:r w:rsidR="006A0194" w:rsidRPr="006A0194">
        <w:rPr>
          <w:rFonts w:ascii="Times New Roman" w:eastAsia="Times New Roman" w:hAnsi="Times New Roman" w:cs="Times New Roman"/>
          <w:b/>
          <w:bCs/>
          <w:kern w:val="2"/>
          <w:lang w:eastAsia="zh-CN"/>
        </w:rPr>
        <w:t xml:space="preserve"> (DMSO) na potrzeby Banku Tkanek i Komórek.</w:t>
      </w:r>
      <w:bookmarkEnd w:id="0"/>
      <w:r w:rsidR="007D7447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”</w:t>
      </w:r>
    </w:p>
    <w:p w14:paraId="2562BABD" w14:textId="77777777" w:rsidR="00CA4154" w:rsidRPr="00942215" w:rsidRDefault="00CA4154" w:rsidP="006A0194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57A2A3F9" w14:textId="01CFDF27" w:rsidR="00192697" w:rsidRPr="00CB43E6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192697">
        <w:rPr>
          <w:rFonts w:ascii="Times New Roman" w:eastAsia="Times New Roman" w:hAnsi="Times New Roman" w:cs="Times New Roman"/>
          <w:b/>
          <w:lang w:eastAsia="zh-CN"/>
        </w:rPr>
        <w:t>DZP/AK/341</w:t>
      </w:r>
      <w:r w:rsidR="009F7803">
        <w:rPr>
          <w:rFonts w:ascii="Times New Roman" w:eastAsia="Times New Roman" w:hAnsi="Times New Roman" w:cs="Times New Roman"/>
          <w:b/>
          <w:lang w:eastAsia="zh-CN"/>
        </w:rPr>
        <w:t>2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</w:t>
      </w:r>
      <w:r w:rsidR="009F7803">
        <w:rPr>
          <w:rFonts w:ascii="Times New Roman" w:eastAsia="Times New Roman" w:hAnsi="Times New Roman" w:cs="Times New Roman"/>
          <w:b/>
          <w:lang w:eastAsia="zh-CN"/>
        </w:rPr>
        <w:t>TP</w:t>
      </w:r>
      <w:r w:rsidR="00192697">
        <w:rPr>
          <w:rFonts w:ascii="Times New Roman" w:eastAsia="Times New Roman" w:hAnsi="Times New Roman" w:cs="Times New Roman"/>
          <w:b/>
          <w:lang w:eastAsia="zh-CN"/>
        </w:rPr>
        <w:t>-</w:t>
      </w:r>
      <w:r w:rsidR="006A0194">
        <w:rPr>
          <w:rFonts w:ascii="Times New Roman" w:eastAsia="Times New Roman" w:hAnsi="Times New Roman" w:cs="Times New Roman"/>
          <w:b/>
          <w:lang w:eastAsia="zh-CN"/>
        </w:rPr>
        <w:t>25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353958">
        <w:rPr>
          <w:rFonts w:ascii="Times New Roman" w:eastAsia="Times New Roman" w:hAnsi="Times New Roman" w:cs="Times New Roman"/>
          <w:b/>
          <w:lang w:eastAsia="zh-CN"/>
        </w:rPr>
        <w:t>5</w:t>
      </w:r>
    </w:p>
    <w:p w14:paraId="157973F5" w14:textId="77777777"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14:paraId="6F623214" w14:textId="77777777" w:rsidR="00A956E0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5280C53" w14:textId="77777777" w:rsidR="00641E32" w:rsidRPr="00EF4A33" w:rsidRDefault="00641E32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0C6D84BA" w14:textId="77777777"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14:paraId="60898C5D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7DABFDA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14:paraId="3DFECF89" w14:textId="77777777"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736C7D3A" w14:textId="77777777" w:rsidR="003A285D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14:paraId="240D1EB2" w14:textId="77777777" w:rsidR="00DF13F0" w:rsidRDefault="00DF13F0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p w14:paraId="265F59A0" w14:textId="77777777" w:rsidR="0006049C" w:rsidRPr="00DF13F0" w:rsidRDefault="0006049C" w:rsidP="00DF13F0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942215" w:rsidRPr="00EF4A33" w14:paraId="75E549EB" w14:textId="77777777" w:rsidTr="002F595E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32FE0320" w14:textId="77777777"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55CABEB6" w14:textId="77777777"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5E032F05" w14:textId="77777777"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2FCA07" w14:textId="77777777"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33664802" w14:textId="77777777" w:rsidR="00942215" w:rsidRPr="00EF4A33" w:rsidRDefault="00942215" w:rsidP="002F595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7851AA5D" w14:textId="77777777" w:rsidR="00942215" w:rsidRDefault="00942215" w:rsidP="009422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001A47F" w14:textId="6B924C43" w:rsidR="001B0DD3" w:rsidRPr="004E6CC1" w:rsidRDefault="001B0DD3" w:rsidP="001B0DD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kern w:val="2"/>
          <w:lang w:eastAsia="zh-CN"/>
        </w:rPr>
      </w:pPr>
      <w:r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Termin realizacji dostaw cząstkowych: </w:t>
      </w:r>
      <w:r w:rsidR="00A93E74"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>maksymalnie ………….. (</w:t>
      </w:r>
      <w:r w:rsidR="006A0194">
        <w:rPr>
          <w:rFonts w:ascii="Times New Roman" w:eastAsia="Times New Roman" w:hAnsi="Times New Roman" w:cs="Times New Roman"/>
          <w:b/>
          <w:kern w:val="2"/>
          <w:lang w:eastAsia="zh-CN"/>
        </w:rPr>
        <w:t>7/6/5</w:t>
      </w:r>
      <w:r w:rsidR="00A93E74"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>*)</w:t>
      </w:r>
      <w:r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dni robocz</w:t>
      </w:r>
      <w:r w:rsidR="00A93E74"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>ych</w:t>
      </w:r>
      <w:r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od dnia złożenia zamówienia przez Zamawiającego.</w:t>
      </w:r>
      <w:r w:rsidR="00A93E74" w:rsidRPr="004E6CC1">
        <w:rPr>
          <w:rFonts w:ascii="Times New Roman" w:eastAsia="Times New Roman" w:hAnsi="Times New Roman" w:cs="Times New Roman"/>
          <w:b/>
          <w:kern w:val="2"/>
          <w:lang w:eastAsia="zh-CN"/>
        </w:rPr>
        <w:t xml:space="preserve"> </w:t>
      </w:r>
    </w:p>
    <w:p w14:paraId="0A109FF0" w14:textId="77777777" w:rsidR="00A93E74" w:rsidRPr="004E6CC1" w:rsidRDefault="00A93E74" w:rsidP="001B0DD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AD48125" w14:textId="77777777" w:rsidR="00A93E74" w:rsidRPr="004E6CC1" w:rsidRDefault="00942215" w:rsidP="00CA4154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4E6CC1">
        <w:rPr>
          <w:rFonts w:ascii="Times New Roman" w:eastAsia="Times New Roman" w:hAnsi="Times New Roman" w:cs="Times New Roman"/>
          <w:kern w:val="2"/>
          <w:lang w:eastAsia="zh-CN"/>
        </w:rPr>
        <w:lastRenderedPageBreak/>
        <w:t>zgodnie z załączonym do niniejszej oferty kosztorysem ofertowym sporządzonym według wzoru stanowiącego załącznik nr 2 do SWZ.</w:t>
      </w:r>
    </w:p>
    <w:p w14:paraId="056B42CF" w14:textId="77777777" w:rsidR="00A93E74" w:rsidRDefault="00A93E74" w:rsidP="0035395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EEEB4EB" w14:textId="77777777" w:rsidR="002A4F3F" w:rsidRPr="00EF4A33" w:rsidRDefault="002A4F3F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69FA4A4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14:paraId="557BF86D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FF64711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83080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="004C0BC6">
        <w:rPr>
          <w:rFonts w:ascii="Times New Roman" w:eastAsia="Times New Roman" w:hAnsi="Times New Roman" w:cs="Times New Roman"/>
          <w:kern w:val="2"/>
          <w:lang w:eastAsia="zh-CN"/>
        </w:rPr>
        <w:t>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14:paraId="76110601" w14:textId="77777777"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14:paraId="0620425D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14:paraId="1E9E8FC7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3FE7C4A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14F3092A" w14:textId="77777777"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AB34169" w14:textId="77777777" w:rsidR="00830803" w:rsidRPr="00EF4A33" w:rsidRDefault="0083080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9E138FA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14:paraId="3053B4E0" w14:textId="77777777" w:rsidR="00890A63" w:rsidRPr="00EF4A33" w:rsidRDefault="00890A63" w:rsidP="00353958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(jeśli dotyczy)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lub równoważne, zobowiązujemy się dołączyć dokumenty do pierwszej dostawy towaru oraz na każde wezwanie Zamawiającego (dla wyrobów klasyfikowanych jako wyroby medyczne).</w:t>
      </w:r>
    </w:p>
    <w:p w14:paraId="164EB7FD" w14:textId="77777777" w:rsidR="00890A63" w:rsidRPr="00EF4A33" w:rsidRDefault="00353958" w:rsidP="00890A6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b</w:t>
      </w:r>
      <w:r w:rsidR="00890A6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)   w  </w:t>
      </w:r>
      <w:r w:rsidR="00890A63"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14:paraId="64F52ABE" w14:textId="77777777" w:rsid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C759FF4" w14:textId="77777777" w:rsidR="00830803" w:rsidRPr="00EF4A33" w:rsidRDefault="0083080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78620D1" w14:textId="77777777"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2FA5CF36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70B29EE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525444BC" w14:textId="77777777"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14:paraId="05DDBFC2" w14:textId="77777777"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nie została ujawniona do wiadomości publicznej,</w:t>
      </w:r>
    </w:p>
    <w:p w14:paraId="271238B0" w14:textId="77777777"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14:paraId="01158F28" w14:textId="77777777" w:rsidR="002853F3" w:rsidRDefault="002853F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321B57E" w14:textId="77777777" w:rsidR="00766B0F" w:rsidRPr="00EF4A33" w:rsidRDefault="00766B0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F3C72F3" w14:textId="77777777" w:rsidR="00766B0F" w:rsidRPr="002A4F3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lastRenderedPageBreak/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14:paraId="3D12A0E4" w14:textId="77777777" w:rsidR="00766B0F" w:rsidRPr="00EF4A33" w:rsidRDefault="00766B0F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06049C" w:rsidRPr="000213C1" w14:paraId="58B1DD7C" w14:textId="77777777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B32D66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E166B1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2D5677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14:paraId="5A5AD59E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C1E5B0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14:paraId="4E95823A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06049C" w:rsidRPr="000213C1" w14:paraId="73907493" w14:textId="77777777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C5E6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D8F3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14:paraId="654DDEA8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14:paraId="7763C0F3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1606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14:paraId="70CFC5CF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8A09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06049C" w:rsidRPr="000213C1" w14:paraId="1CE95B5A" w14:textId="77777777" w:rsidTr="00D62B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2E9B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A5E3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14:paraId="280DA412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14:paraId="2E5C1FA1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3C35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14:paraId="7EB07320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8377" w14:textId="77777777" w:rsidR="0006049C" w:rsidRPr="000213C1" w:rsidRDefault="0006049C" w:rsidP="00D62B9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14:paraId="3F624D7C" w14:textId="77777777" w:rsidR="009F7803" w:rsidRDefault="009F7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14:paraId="394353F5" w14:textId="77777777" w:rsidR="00830803" w:rsidRPr="00EF4A3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14:paraId="66F8A389" w14:textId="77777777"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14:paraId="6BA6AE30" w14:textId="77777777" w:rsidR="00641E32" w:rsidRDefault="00641E32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4754518" w14:textId="77777777"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14:paraId="51E8AC05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61C10DC" w14:textId="77777777"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14:paraId="5DBFA7FA" w14:textId="77777777"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C9C1CC8" w14:textId="77777777"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2C08DAE8" w14:textId="77777777"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6AC2BD3C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4BE2A786" w14:textId="77777777"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1419BC4" w14:textId="77777777"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14:paraId="5D01911B" w14:textId="77777777"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028B006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53F58948" w14:textId="77777777" w:rsidR="00942215" w:rsidRPr="00EF4A33" w:rsidRDefault="00942215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DA0645A" w14:textId="77777777" w:rsidR="00183ABB" w:rsidRPr="00766B0F" w:rsidRDefault="00183ABB" w:rsidP="00F12A80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14:paraId="5D369853" w14:textId="77777777" w:rsidR="00766B0F" w:rsidRPr="00F12A80" w:rsidRDefault="00766B0F" w:rsidP="00766B0F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127E9ADF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proofErr w:type="spellStart"/>
      <w:r w:rsidRPr="00A20504">
        <w:rPr>
          <w:rFonts w:ascii="Times New Roman" w:eastAsia="Times New Roman" w:hAnsi="Times New Roman" w:cs="Times New Roman"/>
          <w:kern w:val="2"/>
          <w:lang w:eastAsia="zh-CN"/>
        </w:rPr>
        <w:t>Mikroprzedsiębiorca</w:t>
      </w:r>
      <w:proofErr w:type="spellEnd"/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14:paraId="1E081403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14:paraId="36F47701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14:paraId="5B8638E1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14:paraId="4740EF92" w14:textId="77777777"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14:paraId="21339A18" w14:textId="77777777" w:rsidR="00183ABB" w:rsidRDefault="00183ABB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</w:r>
      <w:r w:rsidR="00000000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14:paraId="53AB4D54" w14:textId="77777777" w:rsidR="00641E32" w:rsidRDefault="00641E32" w:rsidP="00641E32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DC27BB6" w14:textId="77777777" w:rsidR="001A6F07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14:paraId="5910DA0B" w14:textId="77777777" w:rsidR="00641E32" w:rsidRPr="00641E32" w:rsidRDefault="00641E32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</w:p>
    <w:p w14:paraId="7689CB9C" w14:textId="77777777" w:rsidR="00766B0F" w:rsidRPr="00A93E74" w:rsidRDefault="00EF4A33" w:rsidP="00766B0F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1F5503EE" w14:textId="77777777" w:rsidR="00766B0F" w:rsidRPr="00A93E74" w:rsidRDefault="00EF4A33" w:rsidP="00766B0F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lastRenderedPageBreak/>
        <w:t>małe przedsiębiorstwo definiuje się jako przedsiębiorstwo, które zatrudnia mniej niż 50 pracowników i którego roczny obrót lub roczna suma bilansowa nie przekracza 10 milionów EUR,</w:t>
      </w:r>
    </w:p>
    <w:p w14:paraId="1B847670" w14:textId="77777777"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14:paraId="43C06A46" w14:textId="77777777" w:rsidR="0083080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7B9D320" w14:textId="77777777" w:rsidR="00830803" w:rsidRPr="00EF4A33" w:rsidRDefault="0083080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EE54858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7D152A03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FF9B153" w14:textId="77777777"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14:paraId="191476ED" w14:textId="77777777" w:rsidR="002A4F3F" w:rsidRPr="00CA4154" w:rsidRDefault="00EF4A33" w:rsidP="00CA4154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14:paraId="4123174C" w14:textId="77777777" w:rsidR="002A4F3F" w:rsidRDefault="002A4F3F" w:rsidP="00CA415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A419719" w14:textId="77777777" w:rsidR="00CA4154" w:rsidRDefault="00CA4154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14E87C7" w14:textId="77777777" w:rsidR="00CA4154" w:rsidRDefault="00CA4154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CBBB422" w14:textId="77777777" w:rsidR="002A4F3F" w:rsidRPr="002A4F3F" w:rsidRDefault="002A4F3F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2A4F3F">
        <w:rPr>
          <w:rFonts w:ascii="Times New Roman" w:eastAsia="Times New Roman" w:hAnsi="Times New Roman" w:cs="Times New Roman"/>
          <w:kern w:val="2"/>
          <w:lang w:eastAsia="zh-CN"/>
        </w:rPr>
        <w:t>………………………………………………………………………</w:t>
      </w:r>
    </w:p>
    <w:p w14:paraId="47FA6A32" w14:textId="77777777" w:rsidR="002853F3" w:rsidRDefault="002A4F3F" w:rsidP="002A4F3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</w:r>
      <w:r w:rsidRPr="002A4F3F">
        <w:rPr>
          <w:rFonts w:ascii="Times New Roman" w:eastAsia="Times New Roman" w:hAnsi="Times New Roman" w:cs="Times New Roman"/>
          <w:kern w:val="2"/>
          <w:lang w:eastAsia="zh-CN"/>
        </w:rPr>
        <w:tab/>
        <w:t>Podpis kwalifikowany, zaufany lub elektroniczny podpis osobisty</w:t>
      </w:r>
    </w:p>
    <w:p w14:paraId="6CC8E517" w14:textId="77777777" w:rsidR="002853F3" w:rsidRDefault="002853F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</w:p>
    <w:p w14:paraId="720996E4" w14:textId="77777777"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14:paraId="74EEACA0" w14:textId="77777777" w:rsidR="00766B0F" w:rsidRDefault="00766B0F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14:paraId="03616373" w14:textId="77777777"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14:paraId="4A30E6DA" w14:textId="77777777" w:rsidR="00394C44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394C44" w:rsidRPr="00082E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60684" w14:textId="77777777" w:rsidR="00C22226" w:rsidRDefault="00C22226" w:rsidP="00EF4A33">
      <w:pPr>
        <w:spacing w:after="0" w:line="240" w:lineRule="auto"/>
      </w:pPr>
      <w:r>
        <w:separator/>
      </w:r>
    </w:p>
  </w:endnote>
  <w:endnote w:type="continuationSeparator" w:id="0">
    <w:p w14:paraId="5AB09DF0" w14:textId="77777777" w:rsidR="00C22226" w:rsidRDefault="00C2222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378440"/>
      <w:docPartObj>
        <w:docPartGallery w:val="Page Numbers (Bottom of Page)"/>
        <w:docPartUnique/>
      </w:docPartObj>
    </w:sdtPr>
    <w:sdtContent>
      <w:p w14:paraId="64DA7973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958">
          <w:rPr>
            <w:noProof/>
          </w:rPr>
          <w:t>2</w:t>
        </w:r>
        <w:r>
          <w:fldChar w:fldCharType="end"/>
        </w:r>
      </w:p>
    </w:sdtContent>
  </w:sdt>
  <w:p w14:paraId="2C722870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AB7B4" w14:textId="77777777" w:rsidR="00C22226" w:rsidRDefault="00C22226" w:rsidP="00EF4A33">
      <w:pPr>
        <w:spacing w:after="0" w:line="240" w:lineRule="auto"/>
      </w:pPr>
      <w:r>
        <w:separator/>
      </w:r>
    </w:p>
  </w:footnote>
  <w:footnote w:type="continuationSeparator" w:id="0">
    <w:p w14:paraId="095AB79C" w14:textId="77777777" w:rsidR="00C22226" w:rsidRDefault="00C22226" w:rsidP="00EF4A33">
      <w:pPr>
        <w:spacing w:after="0" w:line="240" w:lineRule="auto"/>
      </w:pPr>
      <w:r>
        <w:continuationSeparator/>
      </w:r>
    </w:p>
  </w:footnote>
  <w:footnote w:id="1">
    <w:p w14:paraId="1591916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C83608E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183ABB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1C5658A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2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21C658CC"/>
    <w:multiLevelType w:val="hybridMultilevel"/>
    <w:tmpl w:val="9CD4E380"/>
    <w:lvl w:ilvl="0" w:tplc="E9D8A9D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88631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764975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9649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189868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5813254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17F72"/>
    <w:rsid w:val="00027F2F"/>
    <w:rsid w:val="00043A64"/>
    <w:rsid w:val="00054BFE"/>
    <w:rsid w:val="0006049C"/>
    <w:rsid w:val="00082E51"/>
    <w:rsid w:val="000A5F6D"/>
    <w:rsid w:val="000B7DE9"/>
    <w:rsid w:val="000D5C30"/>
    <w:rsid w:val="000E5171"/>
    <w:rsid w:val="000E751E"/>
    <w:rsid w:val="000F66A1"/>
    <w:rsid w:val="0015332A"/>
    <w:rsid w:val="001815DC"/>
    <w:rsid w:val="00183ABB"/>
    <w:rsid w:val="0018529C"/>
    <w:rsid w:val="00192697"/>
    <w:rsid w:val="001A4ADA"/>
    <w:rsid w:val="001A6F07"/>
    <w:rsid w:val="001B0DD3"/>
    <w:rsid w:val="001C0931"/>
    <w:rsid w:val="001D4754"/>
    <w:rsid w:val="001F15C4"/>
    <w:rsid w:val="001F783B"/>
    <w:rsid w:val="00265B4D"/>
    <w:rsid w:val="002853F3"/>
    <w:rsid w:val="002926EC"/>
    <w:rsid w:val="002A4F3F"/>
    <w:rsid w:val="002B1EFA"/>
    <w:rsid w:val="002C38C7"/>
    <w:rsid w:val="002C680A"/>
    <w:rsid w:val="002D0613"/>
    <w:rsid w:val="00300171"/>
    <w:rsid w:val="003026DB"/>
    <w:rsid w:val="00331EE3"/>
    <w:rsid w:val="0033583B"/>
    <w:rsid w:val="00353958"/>
    <w:rsid w:val="003625B4"/>
    <w:rsid w:val="00394C44"/>
    <w:rsid w:val="003957BA"/>
    <w:rsid w:val="003A285D"/>
    <w:rsid w:val="003C476C"/>
    <w:rsid w:val="003C650D"/>
    <w:rsid w:val="003D54EE"/>
    <w:rsid w:val="003D6ACA"/>
    <w:rsid w:val="003E5C98"/>
    <w:rsid w:val="0045669E"/>
    <w:rsid w:val="00461B94"/>
    <w:rsid w:val="0047376B"/>
    <w:rsid w:val="004962DA"/>
    <w:rsid w:val="004C02F6"/>
    <w:rsid w:val="004C0BC6"/>
    <w:rsid w:val="004D6D33"/>
    <w:rsid w:val="004E6CC1"/>
    <w:rsid w:val="004F05C3"/>
    <w:rsid w:val="004F0ABD"/>
    <w:rsid w:val="0052080C"/>
    <w:rsid w:val="005261A5"/>
    <w:rsid w:val="005512DD"/>
    <w:rsid w:val="005669F1"/>
    <w:rsid w:val="005B6A60"/>
    <w:rsid w:val="005D187D"/>
    <w:rsid w:val="005D25E0"/>
    <w:rsid w:val="005E5A29"/>
    <w:rsid w:val="005E6E4A"/>
    <w:rsid w:val="00631142"/>
    <w:rsid w:val="006330C9"/>
    <w:rsid w:val="00641E32"/>
    <w:rsid w:val="00655F01"/>
    <w:rsid w:val="00673255"/>
    <w:rsid w:val="0069554B"/>
    <w:rsid w:val="006A0194"/>
    <w:rsid w:val="006A701C"/>
    <w:rsid w:val="007208DB"/>
    <w:rsid w:val="007476EC"/>
    <w:rsid w:val="00755094"/>
    <w:rsid w:val="00766B0F"/>
    <w:rsid w:val="007743CA"/>
    <w:rsid w:val="00781BC2"/>
    <w:rsid w:val="00795E5D"/>
    <w:rsid w:val="007A1861"/>
    <w:rsid w:val="007C1AD6"/>
    <w:rsid w:val="007D7447"/>
    <w:rsid w:val="008100EE"/>
    <w:rsid w:val="008301F6"/>
    <w:rsid w:val="00830803"/>
    <w:rsid w:val="00890A63"/>
    <w:rsid w:val="008A159A"/>
    <w:rsid w:val="008C4AE2"/>
    <w:rsid w:val="008C6C49"/>
    <w:rsid w:val="008E05F5"/>
    <w:rsid w:val="008F5A1C"/>
    <w:rsid w:val="00942215"/>
    <w:rsid w:val="00980101"/>
    <w:rsid w:val="0098129E"/>
    <w:rsid w:val="009F7803"/>
    <w:rsid w:val="00A016F0"/>
    <w:rsid w:val="00A150A6"/>
    <w:rsid w:val="00A42DBF"/>
    <w:rsid w:val="00A466C4"/>
    <w:rsid w:val="00A93E74"/>
    <w:rsid w:val="00A956E0"/>
    <w:rsid w:val="00AD28A3"/>
    <w:rsid w:val="00AF5A35"/>
    <w:rsid w:val="00B22341"/>
    <w:rsid w:val="00B34C72"/>
    <w:rsid w:val="00B43D2D"/>
    <w:rsid w:val="00B76CA2"/>
    <w:rsid w:val="00B84713"/>
    <w:rsid w:val="00B938D6"/>
    <w:rsid w:val="00B93940"/>
    <w:rsid w:val="00BB7AF8"/>
    <w:rsid w:val="00BC492C"/>
    <w:rsid w:val="00C20DEA"/>
    <w:rsid w:val="00C22226"/>
    <w:rsid w:val="00CA1C03"/>
    <w:rsid w:val="00CA4154"/>
    <w:rsid w:val="00CA5F94"/>
    <w:rsid w:val="00CA64F2"/>
    <w:rsid w:val="00CB43E6"/>
    <w:rsid w:val="00D04BEE"/>
    <w:rsid w:val="00D06D4E"/>
    <w:rsid w:val="00D36FEC"/>
    <w:rsid w:val="00D41144"/>
    <w:rsid w:val="00D411FF"/>
    <w:rsid w:val="00D7054A"/>
    <w:rsid w:val="00D85423"/>
    <w:rsid w:val="00DB07EE"/>
    <w:rsid w:val="00DD50BD"/>
    <w:rsid w:val="00DF13F0"/>
    <w:rsid w:val="00E2695B"/>
    <w:rsid w:val="00E35AB3"/>
    <w:rsid w:val="00EB17B6"/>
    <w:rsid w:val="00EF4A33"/>
    <w:rsid w:val="00F02A58"/>
    <w:rsid w:val="00F12A80"/>
    <w:rsid w:val="00F47F64"/>
    <w:rsid w:val="00FB7B6F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0A5C2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F1734-53B5-4428-B5D7-32754986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4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67</cp:revision>
  <cp:lastPrinted>2025-02-25T07:59:00Z</cp:lastPrinted>
  <dcterms:created xsi:type="dcterms:W3CDTF">2021-01-30T18:42:00Z</dcterms:created>
  <dcterms:modified xsi:type="dcterms:W3CDTF">2025-02-25T07:59:00Z</dcterms:modified>
</cp:coreProperties>
</file>