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47BA8" w14:textId="77777777" w:rsidR="00CB1428" w:rsidRPr="00E15279" w:rsidRDefault="00CB1428" w:rsidP="00CE642D">
      <w:pPr>
        <w:suppressAutoHyphens/>
        <w:spacing w:after="0" w:line="240" w:lineRule="auto"/>
        <w:jc w:val="right"/>
        <w:rPr>
          <w:rFonts w:asciiTheme="majorBidi" w:eastAsia="Times New Roman" w:hAnsiTheme="majorBidi" w:cstheme="majorBidi"/>
          <w:b/>
          <w:bCs/>
          <w:i/>
          <w:iCs/>
          <w:lang w:eastAsia="ar-SA"/>
        </w:rPr>
      </w:pPr>
      <w:r w:rsidRPr="00E15279">
        <w:rPr>
          <w:rFonts w:asciiTheme="majorBidi" w:eastAsia="Times New Roman" w:hAnsiTheme="majorBidi" w:cstheme="majorBidi"/>
          <w:b/>
          <w:bCs/>
          <w:i/>
          <w:iCs/>
          <w:lang w:eastAsia="ar-SA"/>
        </w:rPr>
        <w:t xml:space="preserve">Załącznik nr 2 </w:t>
      </w:r>
      <w:r w:rsidR="0054717C" w:rsidRPr="00E15279">
        <w:rPr>
          <w:rFonts w:asciiTheme="majorBidi" w:eastAsia="Times New Roman" w:hAnsiTheme="majorBidi" w:cstheme="majorBidi"/>
          <w:b/>
          <w:bCs/>
          <w:i/>
          <w:iCs/>
          <w:lang w:eastAsia="ar-SA"/>
        </w:rPr>
        <w:t>SWZ</w:t>
      </w:r>
    </w:p>
    <w:p w14:paraId="50E8C169" w14:textId="77777777" w:rsidR="00204B51" w:rsidRPr="00E15279" w:rsidRDefault="00204B51" w:rsidP="00204B51">
      <w:pPr>
        <w:suppressAutoHyphens/>
        <w:spacing w:after="0" w:line="240" w:lineRule="auto"/>
        <w:jc w:val="right"/>
        <w:rPr>
          <w:rFonts w:asciiTheme="majorBidi" w:eastAsia="Times New Roman" w:hAnsiTheme="majorBidi" w:cstheme="majorBidi"/>
          <w:b/>
          <w:bCs/>
          <w:i/>
          <w:iCs/>
          <w:lang w:eastAsia="ar-SA"/>
        </w:rPr>
      </w:pPr>
      <w:r w:rsidRPr="00E15279">
        <w:rPr>
          <w:rFonts w:asciiTheme="majorBidi" w:eastAsia="Times New Roman" w:hAnsiTheme="majorBidi" w:cstheme="majorBidi"/>
          <w:b/>
          <w:bCs/>
          <w:i/>
          <w:iCs/>
          <w:lang w:eastAsia="ar-SA"/>
        </w:rPr>
        <w:t xml:space="preserve">na świadczenie usługi ochrony fizycznej osób i mienia </w:t>
      </w:r>
    </w:p>
    <w:p w14:paraId="0C50A9C5" w14:textId="77777777" w:rsidR="00204B51" w:rsidRPr="00E15279" w:rsidRDefault="00204B51" w:rsidP="00204B51">
      <w:pPr>
        <w:suppressAutoHyphens/>
        <w:spacing w:after="0" w:line="240" w:lineRule="auto"/>
        <w:jc w:val="right"/>
        <w:rPr>
          <w:rFonts w:asciiTheme="majorBidi" w:eastAsia="Times New Roman" w:hAnsiTheme="majorBidi" w:cstheme="majorBidi"/>
          <w:b/>
          <w:bCs/>
          <w:i/>
          <w:iCs/>
          <w:lang w:eastAsia="ar-SA"/>
        </w:rPr>
      </w:pPr>
      <w:r w:rsidRPr="00E15279">
        <w:rPr>
          <w:rFonts w:asciiTheme="majorBidi" w:eastAsia="Times New Roman" w:hAnsiTheme="majorBidi" w:cstheme="majorBidi"/>
          <w:b/>
          <w:bCs/>
          <w:i/>
          <w:iCs/>
          <w:lang w:eastAsia="ar-SA"/>
        </w:rPr>
        <w:t>Wojewódzkiego Szpitala Specjalistycznego we Wrocławiu</w:t>
      </w:r>
    </w:p>
    <w:p w14:paraId="0D8DAF21" w14:textId="1A1C53CC" w:rsidR="00CB1428" w:rsidRPr="00E15279" w:rsidRDefault="00204B51" w:rsidP="00204B51">
      <w:pPr>
        <w:suppressAutoHyphens/>
        <w:spacing w:after="0" w:line="240" w:lineRule="auto"/>
        <w:jc w:val="right"/>
        <w:rPr>
          <w:rFonts w:asciiTheme="majorBidi" w:eastAsia="Times New Roman" w:hAnsiTheme="majorBidi" w:cstheme="majorBidi"/>
          <w:b/>
          <w:bCs/>
          <w:i/>
          <w:iCs/>
          <w:lang w:eastAsia="ar-SA"/>
        </w:rPr>
      </w:pPr>
      <w:r w:rsidRPr="00E15279">
        <w:rPr>
          <w:rFonts w:asciiTheme="majorBidi" w:eastAsia="Times New Roman" w:hAnsiTheme="majorBidi" w:cstheme="majorBidi"/>
          <w:b/>
          <w:bCs/>
          <w:i/>
          <w:iCs/>
          <w:lang w:eastAsia="ar-SA"/>
        </w:rPr>
        <w:t>Nr sprawy Szp-241/FZ  – 015</w:t>
      </w:r>
      <w:r w:rsidR="0082259F">
        <w:rPr>
          <w:rFonts w:asciiTheme="majorBidi" w:eastAsia="Times New Roman" w:hAnsiTheme="majorBidi" w:cstheme="majorBidi"/>
          <w:b/>
          <w:bCs/>
          <w:i/>
          <w:iCs/>
          <w:lang w:eastAsia="ar-SA"/>
        </w:rPr>
        <w:t>_A</w:t>
      </w:r>
      <w:r w:rsidRPr="00E15279">
        <w:rPr>
          <w:rFonts w:asciiTheme="majorBidi" w:eastAsia="Times New Roman" w:hAnsiTheme="majorBidi" w:cstheme="majorBidi"/>
          <w:b/>
          <w:bCs/>
          <w:i/>
          <w:iCs/>
          <w:lang w:eastAsia="ar-SA"/>
        </w:rPr>
        <w:t>/2025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9533"/>
      </w:tblGrid>
      <w:tr w:rsidR="00D7740F" w:rsidRPr="00E15279" w14:paraId="5F9F1195" w14:textId="77777777" w:rsidTr="00951A7B">
        <w:trPr>
          <w:jc w:val="center"/>
        </w:trPr>
        <w:tc>
          <w:tcPr>
            <w:tcW w:w="9533" w:type="dxa"/>
            <w:shd w:val="clear" w:color="auto" w:fill="EAF1DD"/>
          </w:tcPr>
          <w:p w14:paraId="0F84402F" w14:textId="738CA5E6" w:rsidR="00D7740F" w:rsidRPr="00E15279" w:rsidRDefault="00F149EA" w:rsidP="0074506B">
            <w:pPr>
              <w:suppressAutoHyphens/>
              <w:autoSpaceDE w:val="0"/>
              <w:spacing w:after="0" w:line="240" w:lineRule="auto"/>
              <w:jc w:val="center"/>
              <w:rPr>
                <w:rFonts w:asciiTheme="majorBidi" w:eastAsia="Calibri" w:hAnsiTheme="majorBidi" w:cstheme="majorBidi"/>
                <w:b/>
                <w:caps/>
                <w:lang w:eastAsia="en-GB"/>
              </w:rPr>
            </w:pPr>
            <w:r w:rsidRPr="00E15279">
              <w:rPr>
                <w:rFonts w:asciiTheme="majorBidi" w:eastAsia="Calibri" w:hAnsiTheme="majorBidi" w:cstheme="majorBidi"/>
                <w:b/>
                <w:caps/>
                <w:lang w:eastAsia="en-GB"/>
              </w:rPr>
              <w:t>PROJEKT</w:t>
            </w:r>
            <w:r w:rsidR="00D7740F" w:rsidRPr="00E15279">
              <w:rPr>
                <w:rFonts w:asciiTheme="majorBidi" w:eastAsia="Calibri" w:hAnsiTheme="majorBidi" w:cstheme="majorBidi"/>
                <w:b/>
                <w:caps/>
                <w:lang w:eastAsia="en-GB"/>
              </w:rPr>
              <w:t xml:space="preserve"> UMOWY</w:t>
            </w:r>
          </w:p>
        </w:tc>
      </w:tr>
    </w:tbl>
    <w:p w14:paraId="7472580B" w14:textId="77777777" w:rsidR="00D7740F" w:rsidRPr="00E15279" w:rsidRDefault="00D7740F" w:rsidP="00CE642D">
      <w:pPr>
        <w:suppressAutoHyphens/>
        <w:spacing w:after="0" w:line="240" w:lineRule="auto"/>
        <w:jc w:val="both"/>
        <w:rPr>
          <w:rFonts w:asciiTheme="majorBidi" w:eastAsia="Times New Roman" w:hAnsiTheme="majorBidi" w:cstheme="majorBidi"/>
          <w:lang w:eastAsia="ar-SA"/>
        </w:rPr>
      </w:pPr>
    </w:p>
    <w:p w14:paraId="61A892CF" w14:textId="3A6C491A" w:rsidR="00D7740F" w:rsidRPr="00E15279" w:rsidRDefault="00D7740F" w:rsidP="00CE642D">
      <w:pPr>
        <w:suppressAutoHyphens/>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W dniu ............... we Wrocławiu pomiędzy Wojewódzkim Szpitalem Specjalistycznym we Wrocławiu          z</w:t>
      </w:r>
      <w:r w:rsidR="004113E1" w:rsidRPr="00E15279">
        <w:rPr>
          <w:rFonts w:asciiTheme="majorBidi" w:eastAsia="Times New Roman" w:hAnsiTheme="majorBidi" w:cstheme="majorBidi"/>
          <w:lang w:eastAsia="ar-SA"/>
        </w:rPr>
        <w:t xml:space="preserve"> </w:t>
      </w:r>
      <w:r w:rsidRPr="00E15279">
        <w:rPr>
          <w:rFonts w:asciiTheme="majorBidi" w:eastAsia="Times New Roman" w:hAnsiTheme="majorBidi" w:cstheme="majorBidi"/>
          <w:lang w:eastAsia="ar-SA"/>
        </w:rPr>
        <w:t>siedzibą we Wrocławiu przy ul. Kamieńskiego 73a działającym na podstawie wpisu do KRS nr 0000101546 w Sądzie Rejonowym dla Wrocławia – Fabrycznej we Wrocławiu, VI Wydział Gospodarczy Krajowego Rejestru Sądowego NIP 8951645574, REGON 000977893, reprezentowanym przez:</w:t>
      </w:r>
    </w:p>
    <w:p w14:paraId="1B14EFEF" w14:textId="77777777" w:rsidR="00D7740F" w:rsidRPr="00E15279" w:rsidRDefault="00D7740F" w:rsidP="00CE642D">
      <w:pPr>
        <w:suppressAutoHyphens/>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prof. dr hab. Wojciecha Witkiewicza - Dyrektora</w:t>
      </w:r>
    </w:p>
    <w:p w14:paraId="0D456A69" w14:textId="77777777" w:rsidR="00D7740F" w:rsidRPr="00E15279" w:rsidRDefault="00D7740F" w:rsidP="00CE642D">
      <w:pPr>
        <w:suppressAutoHyphens/>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 xml:space="preserve"> zwanym dalej „Zamawiający”</w:t>
      </w:r>
    </w:p>
    <w:p w14:paraId="3B0FF5AB" w14:textId="77777777" w:rsidR="00D7740F" w:rsidRPr="00E15279" w:rsidRDefault="00D7740F" w:rsidP="00CE642D">
      <w:pPr>
        <w:suppressAutoHyphens/>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a:</w:t>
      </w:r>
    </w:p>
    <w:p w14:paraId="6E506B73" w14:textId="77777777" w:rsidR="00D7740F" w:rsidRPr="00E15279" w:rsidRDefault="00D7740F" w:rsidP="00CE642D">
      <w:pPr>
        <w:suppressAutoHyphens/>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 xml:space="preserve">........................................................................................................................... – prowadzącą działalność </w:t>
      </w:r>
    </w:p>
    <w:p w14:paraId="1E36FBD0" w14:textId="77777777" w:rsidR="00D7740F" w:rsidRPr="00E15279" w:rsidRDefault="00D7740F" w:rsidP="00CE642D">
      <w:pPr>
        <w:suppressAutoHyphens/>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na podstawie..................................................NIP……………,REGON………………., reprezentowanym przez:</w:t>
      </w:r>
    </w:p>
    <w:p w14:paraId="3E6716BB" w14:textId="77777777" w:rsidR="00D7740F" w:rsidRPr="00E15279" w:rsidRDefault="00D7740F" w:rsidP="00CE642D">
      <w:pPr>
        <w:tabs>
          <w:tab w:val="left" w:pos="360"/>
        </w:tabs>
        <w:suppressAutoHyphens/>
        <w:spacing w:after="0" w:line="240" w:lineRule="auto"/>
        <w:ind w:hanging="360"/>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ab/>
        <w:t>............................................................................................................................</w:t>
      </w:r>
    </w:p>
    <w:p w14:paraId="13DFD84E" w14:textId="77777777" w:rsidR="00D7740F" w:rsidRPr="00E15279" w:rsidRDefault="00D7740F" w:rsidP="00CE642D">
      <w:pPr>
        <w:suppressAutoHyphens/>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zwanym dalej „Wykonawca”</w:t>
      </w:r>
      <w:r w:rsidR="0054717C" w:rsidRPr="00E15279">
        <w:rPr>
          <w:rFonts w:asciiTheme="majorBidi" w:eastAsia="Times New Roman" w:hAnsiTheme="majorBidi" w:cstheme="majorBidi"/>
          <w:lang w:eastAsia="ar-SA"/>
        </w:rPr>
        <w:t xml:space="preserve">, </w:t>
      </w:r>
      <w:r w:rsidRPr="00E15279">
        <w:rPr>
          <w:rFonts w:asciiTheme="majorBidi" w:eastAsia="Times New Roman" w:hAnsiTheme="majorBidi" w:cstheme="majorBidi"/>
          <w:lang w:eastAsia="ar-SA"/>
        </w:rPr>
        <w:t xml:space="preserve">została zawarta umowa o następującej treści: </w:t>
      </w:r>
    </w:p>
    <w:p w14:paraId="0D79F00C" w14:textId="77777777" w:rsidR="00CB1428" w:rsidRPr="00E15279" w:rsidRDefault="00CB1428" w:rsidP="00CE642D">
      <w:pPr>
        <w:suppressAutoHyphens/>
        <w:spacing w:after="0" w:line="240" w:lineRule="auto"/>
        <w:jc w:val="both"/>
        <w:rPr>
          <w:rFonts w:asciiTheme="majorBidi" w:eastAsia="Times New Roman" w:hAnsiTheme="majorBidi" w:cstheme="majorBidi"/>
          <w:lang w:eastAsia="ar-SA"/>
        </w:rPr>
      </w:pPr>
    </w:p>
    <w:p w14:paraId="19FAA952" w14:textId="77777777" w:rsidR="00CB1428" w:rsidRPr="00E15279" w:rsidRDefault="00CB1428" w:rsidP="00CE642D">
      <w:pPr>
        <w:suppressAutoHyphens/>
        <w:spacing w:after="0" w:line="240" w:lineRule="auto"/>
        <w:ind w:right="-2"/>
        <w:jc w:val="center"/>
        <w:rPr>
          <w:rFonts w:asciiTheme="majorBidi" w:eastAsia="Times New Roman" w:hAnsiTheme="majorBidi" w:cstheme="majorBidi"/>
          <w:lang w:eastAsia="ar-SA"/>
        </w:rPr>
      </w:pPr>
      <w:r w:rsidRPr="00E15279">
        <w:rPr>
          <w:rFonts w:asciiTheme="majorBidi" w:eastAsia="Times New Roman" w:hAnsiTheme="majorBidi" w:cstheme="majorBidi"/>
          <w:lang w:eastAsia="ar-SA"/>
        </w:rPr>
        <w:sym w:font="Times New Roman" w:char="00A7"/>
      </w:r>
      <w:r w:rsidRPr="00E15279">
        <w:rPr>
          <w:rFonts w:asciiTheme="majorBidi" w:eastAsia="Times New Roman" w:hAnsiTheme="majorBidi" w:cstheme="majorBidi"/>
          <w:lang w:eastAsia="ar-SA"/>
        </w:rPr>
        <w:t xml:space="preserve"> 1</w:t>
      </w:r>
    </w:p>
    <w:p w14:paraId="403E61AA" w14:textId="77777777" w:rsidR="00CB1428" w:rsidRPr="00E15279" w:rsidRDefault="00CB1428" w:rsidP="00CE642D">
      <w:pPr>
        <w:suppressAutoHyphens/>
        <w:spacing w:after="0" w:line="240" w:lineRule="auto"/>
        <w:ind w:right="-2"/>
        <w:jc w:val="center"/>
        <w:rPr>
          <w:rFonts w:asciiTheme="majorBidi" w:eastAsia="Times New Roman" w:hAnsiTheme="majorBidi" w:cstheme="majorBidi"/>
          <w:lang w:eastAsia="ar-SA"/>
        </w:rPr>
      </w:pPr>
      <w:r w:rsidRPr="00E15279">
        <w:rPr>
          <w:rFonts w:asciiTheme="majorBidi" w:eastAsia="Times New Roman" w:hAnsiTheme="majorBidi" w:cstheme="majorBidi"/>
          <w:lang w:eastAsia="ar-SA"/>
        </w:rPr>
        <w:t>PRZEDMIOT UMOWY</w:t>
      </w:r>
    </w:p>
    <w:p w14:paraId="34359D69" w14:textId="4BC771AE" w:rsidR="00CB1428" w:rsidRPr="00E15279" w:rsidRDefault="00CB1428" w:rsidP="00CE642D">
      <w:pPr>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W w</w:t>
      </w:r>
      <w:r w:rsidR="007A375D" w:rsidRPr="00E15279">
        <w:rPr>
          <w:rFonts w:asciiTheme="majorBidi" w:eastAsia="Times New Roman" w:hAnsiTheme="majorBidi" w:cstheme="majorBidi"/>
          <w:lang w:eastAsia="ar-SA"/>
        </w:rPr>
        <w:t xml:space="preserve">yniku </w:t>
      </w:r>
      <w:r w:rsidR="00897C98" w:rsidRPr="00E15279">
        <w:rPr>
          <w:rFonts w:asciiTheme="majorBidi" w:eastAsia="Times New Roman" w:hAnsiTheme="majorBidi" w:cstheme="majorBidi"/>
          <w:lang w:eastAsia="ar-SA"/>
        </w:rPr>
        <w:t xml:space="preserve">przeprowadzonego postępowania o udzielenie zamówienia publicznego w trybie art. </w:t>
      </w:r>
      <w:r w:rsidR="0054717C" w:rsidRPr="00E15279">
        <w:rPr>
          <w:rFonts w:asciiTheme="majorBidi" w:eastAsia="Times New Roman" w:hAnsiTheme="majorBidi" w:cstheme="majorBidi"/>
          <w:lang w:eastAsia="ar-SA"/>
        </w:rPr>
        <w:t xml:space="preserve">359 pkt 1) </w:t>
      </w:r>
      <w:r w:rsidR="00897C98" w:rsidRPr="00E15279">
        <w:rPr>
          <w:rFonts w:asciiTheme="majorBidi" w:eastAsia="Times New Roman" w:hAnsiTheme="majorBidi" w:cstheme="majorBidi"/>
          <w:lang w:eastAsia="ar-SA"/>
        </w:rPr>
        <w:t xml:space="preserve">ustawy Prawo zamówień publicznych </w:t>
      </w:r>
      <w:r w:rsidRPr="00E15279">
        <w:rPr>
          <w:rFonts w:asciiTheme="majorBidi" w:eastAsia="Times New Roman" w:hAnsiTheme="majorBidi" w:cstheme="majorBidi"/>
          <w:lang w:eastAsia="ar-SA"/>
        </w:rPr>
        <w:t>(sygnatura sprawy Szp</w:t>
      </w:r>
      <w:r w:rsidR="00204B51" w:rsidRPr="00E15279">
        <w:rPr>
          <w:rFonts w:asciiTheme="majorBidi" w:eastAsia="Times New Roman" w:hAnsiTheme="majorBidi" w:cstheme="majorBidi"/>
          <w:lang w:eastAsia="ar-SA"/>
        </w:rPr>
        <w:t>-241/FZ – 015</w:t>
      </w:r>
      <w:r w:rsidR="0082259F">
        <w:rPr>
          <w:rFonts w:asciiTheme="majorBidi" w:eastAsia="Times New Roman" w:hAnsiTheme="majorBidi" w:cstheme="majorBidi"/>
          <w:lang w:eastAsia="ar-SA"/>
        </w:rPr>
        <w:t>_A</w:t>
      </w:r>
      <w:r w:rsidRPr="00E15279">
        <w:rPr>
          <w:rFonts w:asciiTheme="majorBidi" w:eastAsia="Times New Roman" w:hAnsiTheme="majorBidi" w:cstheme="majorBidi"/>
          <w:lang w:eastAsia="ar-SA"/>
        </w:rPr>
        <w:t>/20</w:t>
      </w:r>
      <w:r w:rsidR="00204B51" w:rsidRPr="00E15279">
        <w:rPr>
          <w:rFonts w:asciiTheme="majorBidi" w:eastAsia="Times New Roman" w:hAnsiTheme="majorBidi" w:cstheme="majorBidi"/>
          <w:lang w:eastAsia="ar-SA"/>
        </w:rPr>
        <w:t>25</w:t>
      </w:r>
      <w:r w:rsidRPr="00E15279">
        <w:rPr>
          <w:rFonts w:asciiTheme="majorBidi" w:eastAsia="Times New Roman" w:hAnsiTheme="majorBidi" w:cstheme="majorBidi"/>
          <w:lang w:eastAsia="ar-SA"/>
        </w:rPr>
        <w:t xml:space="preserve">) Wykonawca zobowiązuje się do świadczenia na rzecz Zamawiającego usługi ochrony </w:t>
      </w:r>
      <w:r w:rsidR="004113E1" w:rsidRPr="00E15279">
        <w:rPr>
          <w:rFonts w:asciiTheme="majorBidi" w:eastAsia="Times New Roman" w:hAnsiTheme="majorBidi" w:cstheme="majorBidi"/>
          <w:lang w:eastAsia="ar-SA"/>
        </w:rPr>
        <w:t xml:space="preserve">obiektów, </w:t>
      </w:r>
      <w:r w:rsidRPr="00E15279">
        <w:rPr>
          <w:rFonts w:asciiTheme="majorBidi" w:eastAsia="Times New Roman" w:hAnsiTheme="majorBidi" w:cstheme="majorBidi"/>
          <w:lang w:eastAsia="ar-SA"/>
        </w:rPr>
        <w:t xml:space="preserve">osób </w:t>
      </w:r>
      <w:r w:rsidR="0074506B" w:rsidRPr="00E15279">
        <w:rPr>
          <w:rFonts w:asciiTheme="majorBidi" w:eastAsia="Times New Roman" w:hAnsiTheme="majorBidi" w:cstheme="majorBidi"/>
          <w:lang w:eastAsia="ar-SA"/>
        </w:rPr>
        <w:t xml:space="preserve">i mienia Wojewódzkiego Szpitala </w:t>
      </w:r>
      <w:r w:rsidRPr="00E15279">
        <w:rPr>
          <w:rFonts w:asciiTheme="majorBidi" w:eastAsia="Times New Roman" w:hAnsiTheme="majorBidi" w:cstheme="majorBidi"/>
          <w:lang w:eastAsia="ar-SA"/>
        </w:rPr>
        <w:t xml:space="preserve">Specjalistycznego we Wrocławiu, zgodnie z ofertą będącą </w:t>
      </w:r>
      <w:r w:rsidRPr="00E15279">
        <w:rPr>
          <w:rFonts w:asciiTheme="majorBidi" w:eastAsia="Times New Roman" w:hAnsiTheme="majorBidi" w:cstheme="majorBidi"/>
          <w:b/>
          <w:lang w:eastAsia="ar-SA"/>
        </w:rPr>
        <w:t>załącznikiem nr 1</w:t>
      </w:r>
      <w:r w:rsidRPr="00E15279">
        <w:rPr>
          <w:rFonts w:asciiTheme="majorBidi" w:eastAsia="Times New Roman" w:hAnsiTheme="majorBidi" w:cstheme="majorBidi"/>
          <w:lang w:eastAsia="ar-SA"/>
        </w:rPr>
        <w:t xml:space="preserve"> do niniejszej umowy.</w:t>
      </w:r>
    </w:p>
    <w:p w14:paraId="07E49925" w14:textId="77777777" w:rsidR="00CB1428" w:rsidRPr="00E15279" w:rsidRDefault="00CB1428" w:rsidP="00CE642D">
      <w:pPr>
        <w:widowControl w:val="0"/>
        <w:autoSpaceDE w:val="0"/>
        <w:autoSpaceDN w:val="0"/>
        <w:adjustRightInd w:val="0"/>
        <w:spacing w:after="0" w:line="240" w:lineRule="auto"/>
        <w:ind w:right="4"/>
        <w:jc w:val="center"/>
        <w:rPr>
          <w:rFonts w:asciiTheme="majorBidi" w:eastAsia="Times New Roman" w:hAnsiTheme="majorBidi" w:cstheme="majorBidi"/>
          <w:b/>
          <w:bCs/>
          <w:lang w:eastAsia="pl-PL"/>
        </w:rPr>
      </w:pPr>
    </w:p>
    <w:p w14:paraId="67D3C54E" w14:textId="77777777" w:rsidR="00CB1428" w:rsidRPr="00E15279" w:rsidRDefault="00CB1428" w:rsidP="00CE642D">
      <w:pPr>
        <w:widowControl w:val="0"/>
        <w:autoSpaceDE w:val="0"/>
        <w:autoSpaceDN w:val="0"/>
        <w:adjustRightInd w:val="0"/>
        <w:spacing w:after="0" w:line="240" w:lineRule="auto"/>
        <w:ind w:right="4"/>
        <w:jc w:val="center"/>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 2</w:t>
      </w:r>
    </w:p>
    <w:p w14:paraId="42452943" w14:textId="77777777" w:rsidR="00CB1428" w:rsidRPr="00E15279" w:rsidRDefault="00CB1428" w:rsidP="00CE642D">
      <w:pPr>
        <w:widowControl w:val="0"/>
        <w:autoSpaceDE w:val="0"/>
        <w:autoSpaceDN w:val="0"/>
        <w:adjustRightInd w:val="0"/>
        <w:spacing w:after="0" w:line="240" w:lineRule="auto"/>
        <w:ind w:right="4"/>
        <w:jc w:val="center"/>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TERMIN WYKONANIA PRZEDMIOTU UMOWY</w:t>
      </w:r>
    </w:p>
    <w:p w14:paraId="724CC6B4" w14:textId="77777777" w:rsidR="00CB1428" w:rsidRPr="00E15279" w:rsidRDefault="00CB1428" w:rsidP="00CE642D">
      <w:pPr>
        <w:spacing w:after="0" w:line="240" w:lineRule="auto"/>
        <w:ind w:right="4"/>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Umowa zostaje zawarta  na czas określony od dnia ……………. do dnia ……………..</w:t>
      </w:r>
    </w:p>
    <w:p w14:paraId="066FDFA8" w14:textId="77777777" w:rsidR="00CB1428" w:rsidRPr="00E15279" w:rsidRDefault="00CB1428" w:rsidP="00CE642D">
      <w:pPr>
        <w:widowControl w:val="0"/>
        <w:autoSpaceDE w:val="0"/>
        <w:autoSpaceDN w:val="0"/>
        <w:adjustRightInd w:val="0"/>
        <w:spacing w:after="0" w:line="240" w:lineRule="auto"/>
        <w:ind w:right="4"/>
        <w:jc w:val="center"/>
        <w:rPr>
          <w:rFonts w:asciiTheme="majorBidi" w:eastAsia="Times New Roman" w:hAnsiTheme="majorBidi" w:cstheme="majorBidi"/>
          <w:b/>
          <w:bCs/>
          <w:lang w:eastAsia="pl-PL"/>
        </w:rPr>
      </w:pPr>
    </w:p>
    <w:p w14:paraId="0CE3D1AD" w14:textId="77777777" w:rsidR="00CB1428" w:rsidRPr="00E15279" w:rsidRDefault="00CB1428" w:rsidP="00CE642D">
      <w:pPr>
        <w:widowControl w:val="0"/>
        <w:autoSpaceDE w:val="0"/>
        <w:autoSpaceDN w:val="0"/>
        <w:adjustRightInd w:val="0"/>
        <w:spacing w:after="0" w:line="240" w:lineRule="auto"/>
        <w:ind w:right="4"/>
        <w:jc w:val="center"/>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 3</w:t>
      </w:r>
    </w:p>
    <w:p w14:paraId="1AEFA2AE" w14:textId="77777777" w:rsidR="00CB1428" w:rsidRPr="00E15279" w:rsidRDefault="00CB1428" w:rsidP="00CE642D">
      <w:pPr>
        <w:tabs>
          <w:tab w:val="left" w:pos="426"/>
        </w:tabs>
        <w:spacing w:after="0" w:line="240" w:lineRule="auto"/>
        <w:ind w:right="4" w:hanging="284"/>
        <w:jc w:val="center"/>
        <w:rPr>
          <w:rFonts w:asciiTheme="majorBidi" w:eastAsia="Times New Roman" w:hAnsiTheme="majorBidi" w:cstheme="majorBidi"/>
          <w:i/>
          <w:lang w:eastAsia="ar-SA"/>
        </w:rPr>
      </w:pPr>
      <w:r w:rsidRPr="00E15279">
        <w:rPr>
          <w:rFonts w:asciiTheme="majorBidi" w:eastAsia="Times New Roman" w:hAnsiTheme="majorBidi" w:cstheme="majorBidi"/>
          <w:bCs/>
          <w:lang w:eastAsia="pl-PL"/>
        </w:rPr>
        <w:t>ZOBOWIĄZANIA WYKONAWCY</w:t>
      </w:r>
    </w:p>
    <w:p w14:paraId="7640B5F7" w14:textId="26899638" w:rsidR="00CB1428" w:rsidRPr="00E15279" w:rsidRDefault="00CB1428" w:rsidP="00CE642D">
      <w:pPr>
        <w:numPr>
          <w:ilvl w:val="0"/>
          <w:numId w:val="10"/>
        </w:numPr>
        <w:suppressAutoHyphens/>
        <w:autoSpaceDN w:val="0"/>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Wykonawca zobowiązuje się do świadczenia usługi ochrony osób i mienia zgodnie z</w:t>
      </w:r>
      <w:r w:rsidR="00897C98" w:rsidRPr="00E15279">
        <w:rPr>
          <w:rFonts w:asciiTheme="majorBidi" w:eastAsia="Times New Roman" w:hAnsiTheme="majorBidi" w:cstheme="majorBidi"/>
          <w:lang w:eastAsia="ar-SA"/>
        </w:rPr>
        <w:t>e</w:t>
      </w:r>
      <w:r w:rsidRPr="00E15279">
        <w:rPr>
          <w:rFonts w:asciiTheme="majorBidi" w:eastAsia="Times New Roman" w:hAnsiTheme="majorBidi" w:cstheme="majorBidi"/>
          <w:lang w:eastAsia="ar-SA"/>
        </w:rPr>
        <w:t xml:space="preserve"> </w:t>
      </w:r>
      <w:r w:rsidR="00897C98" w:rsidRPr="00E15279">
        <w:rPr>
          <w:rFonts w:asciiTheme="majorBidi" w:eastAsia="Times New Roman" w:hAnsiTheme="majorBidi" w:cstheme="majorBidi"/>
          <w:lang w:eastAsia="ar-SA"/>
        </w:rPr>
        <w:t xml:space="preserve">szczegółowym opisem </w:t>
      </w:r>
      <w:r w:rsidR="00536819" w:rsidRPr="00E15279">
        <w:rPr>
          <w:rFonts w:asciiTheme="majorBidi" w:eastAsia="Times New Roman" w:hAnsiTheme="majorBidi" w:cstheme="majorBidi"/>
          <w:lang w:eastAsia="ar-SA"/>
        </w:rPr>
        <w:t>przedmiotu</w:t>
      </w:r>
      <w:r w:rsidRPr="00E15279">
        <w:rPr>
          <w:rFonts w:asciiTheme="majorBidi" w:eastAsia="Times New Roman" w:hAnsiTheme="majorBidi" w:cstheme="majorBidi"/>
          <w:lang w:eastAsia="ar-SA"/>
        </w:rPr>
        <w:t xml:space="preserve"> </w:t>
      </w:r>
      <w:r w:rsidR="00897C98" w:rsidRPr="00E15279">
        <w:rPr>
          <w:rFonts w:asciiTheme="majorBidi" w:eastAsia="Times New Roman" w:hAnsiTheme="majorBidi" w:cstheme="majorBidi"/>
          <w:lang w:eastAsia="ar-SA"/>
        </w:rPr>
        <w:t xml:space="preserve">zamówienia </w:t>
      </w:r>
      <w:r w:rsidRPr="00E15279">
        <w:rPr>
          <w:rFonts w:asciiTheme="majorBidi" w:eastAsia="Times New Roman" w:hAnsiTheme="majorBidi" w:cstheme="majorBidi"/>
          <w:lang w:eastAsia="ar-SA"/>
        </w:rPr>
        <w:t xml:space="preserve">stanowiącym załącznik nr </w:t>
      </w:r>
      <w:r w:rsidR="004113E1" w:rsidRPr="00E15279">
        <w:rPr>
          <w:rFonts w:asciiTheme="majorBidi" w:eastAsia="Times New Roman" w:hAnsiTheme="majorBidi" w:cstheme="majorBidi"/>
          <w:lang w:eastAsia="ar-SA"/>
        </w:rPr>
        <w:t>2</w:t>
      </w:r>
      <w:r w:rsidR="008D683E" w:rsidRPr="00E15279">
        <w:rPr>
          <w:rFonts w:asciiTheme="majorBidi" w:eastAsia="Times New Roman" w:hAnsiTheme="majorBidi" w:cstheme="majorBidi"/>
          <w:lang w:eastAsia="ar-SA"/>
        </w:rPr>
        <w:t xml:space="preserve"> do niniejszej umowy.</w:t>
      </w:r>
    </w:p>
    <w:p w14:paraId="2B91ACE2" w14:textId="0C544FCF" w:rsidR="00CB1428" w:rsidRPr="00E15279" w:rsidRDefault="00CB1428" w:rsidP="00CE642D">
      <w:pPr>
        <w:numPr>
          <w:ilvl w:val="0"/>
          <w:numId w:val="10"/>
        </w:numPr>
        <w:suppressAutoHyphens/>
        <w:autoSpaceDN w:val="0"/>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Wykonawca zobowiązuje się do montażu</w:t>
      </w:r>
      <w:r w:rsidR="001F7948">
        <w:rPr>
          <w:rFonts w:asciiTheme="majorBidi" w:eastAsia="Times New Roman" w:hAnsiTheme="majorBidi" w:cstheme="majorBidi"/>
          <w:lang w:eastAsia="ar-SA"/>
        </w:rPr>
        <w:t xml:space="preserve">, uruchomienia i eksploatowania systemu kontroli obchodów </w:t>
      </w:r>
      <w:r w:rsidRPr="00E15279">
        <w:rPr>
          <w:rFonts w:asciiTheme="majorBidi" w:eastAsia="Times New Roman" w:hAnsiTheme="majorBidi" w:cstheme="majorBidi"/>
          <w:lang w:eastAsia="ar-SA"/>
        </w:rPr>
        <w:t>w terminie 30 dni od daty zawarcia umowy.</w:t>
      </w:r>
    </w:p>
    <w:p w14:paraId="0EA2202A" w14:textId="77777777" w:rsidR="00CB1428" w:rsidRPr="00E15279" w:rsidRDefault="00CB1428" w:rsidP="00CE642D">
      <w:pPr>
        <w:numPr>
          <w:ilvl w:val="0"/>
          <w:numId w:val="10"/>
        </w:numPr>
        <w:tabs>
          <w:tab w:val="num" w:pos="1080"/>
        </w:tabs>
        <w:suppressAutoHyphens/>
        <w:autoSpaceDE w:val="0"/>
        <w:autoSpaceDN w:val="0"/>
        <w:adjustRightInd w:val="0"/>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 xml:space="preserve">Wykonawca  ponosi odpowiedzialność za szkody  wyrządzone Zamawiającemu z jego winy. </w:t>
      </w:r>
    </w:p>
    <w:p w14:paraId="7CB8985C" w14:textId="28095B23" w:rsidR="00CB1428" w:rsidRPr="00E15279" w:rsidRDefault="007A375D" w:rsidP="00CE642D">
      <w:pPr>
        <w:numPr>
          <w:ilvl w:val="0"/>
          <w:numId w:val="10"/>
        </w:numPr>
        <w:suppressAutoHyphens/>
        <w:autoSpaceDE w:val="0"/>
        <w:autoSpaceDN w:val="0"/>
        <w:adjustRightInd w:val="0"/>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b/>
          <w:lang w:eastAsia="ar-SA"/>
        </w:rPr>
        <w:t xml:space="preserve">Wykonawca zobowiązuje się do </w:t>
      </w:r>
      <w:r w:rsidR="00CB1428" w:rsidRPr="00E15279">
        <w:rPr>
          <w:rFonts w:asciiTheme="majorBidi" w:eastAsia="Times New Roman" w:hAnsiTheme="majorBidi" w:cstheme="majorBidi"/>
          <w:b/>
          <w:lang w:eastAsia="ar-SA"/>
        </w:rPr>
        <w:t>zapewnienia dojazdu</w:t>
      </w:r>
      <w:r w:rsidRPr="00E15279">
        <w:rPr>
          <w:rFonts w:asciiTheme="majorBidi" w:eastAsia="Times New Roman" w:hAnsiTheme="majorBidi" w:cstheme="majorBidi"/>
          <w:b/>
          <w:lang w:eastAsia="ar-SA"/>
        </w:rPr>
        <w:t xml:space="preserve"> grupy interwencyjnej </w:t>
      </w:r>
      <w:r w:rsidR="00275B55" w:rsidRPr="00E15279">
        <w:rPr>
          <w:rFonts w:asciiTheme="majorBidi" w:eastAsia="Times New Roman" w:hAnsiTheme="majorBidi" w:cstheme="majorBidi"/>
          <w:b/>
          <w:lang w:eastAsia="ar-SA"/>
        </w:rPr>
        <w:t xml:space="preserve">SUFO </w:t>
      </w:r>
      <w:r w:rsidRPr="00E15279">
        <w:rPr>
          <w:rFonts w:asciiTheme="majorBidi" w:eastAsia="Times New Roman" w:hAnsiTheme="majorBidi" w:cstheme="majorBidi"/>
          <w:b/>
          <w:lang w:eastAsia="ar-SA"/>
        </w:rPr>
        <w:t>w czasie do ……..</w:t>
      </w:r>
      <w:r w:rsidR="00716490" w:rsidRPr="00E15279">
        <w:rPr>
          <w:rFonts w:asciiTheme="majorBidi" w:eastAsia="Times New Roman" w:hAnsiTheme="majorBidi" w:cstheme="majorBidi"/>
          <w:b/>
          <w:lang w:eastAsia="ar-SA"/>
        </w:rPr>
        <w:t xml:space="preserve"> </w:t>
      </w:r>
      <w:r w:rsidRPr="00E15279">
        <w:rPr>
          <w:rFonts w:asciiTheme="majorBidi" w:eastAsia="Times New Roman" w:hAnsiTheme="majorBidi" w:cstheme="majorBidi"/>
          <w:b/>
          <w:lang w:eastAsia="ar-SA"/>
        </w:rPr>
        <w:t>minut</w:t>
      </w:r>
      <w:r w:rsidR="00920C04" w:rsidRPr="00E15279">
        <w:rPr>
          <w:rFonts w:asciiTheme="majorBidi" w:eastAsia="Times New Roman" w:hAnsiTheme="majorBidi" w:cstheme="majorBidi"/>
          <w:b/>
          <w:lang w:eastAsia="ar-SA"/>
        </w:rPr>
        <w:t xml:space="preserve"> liczonych od chwili zawiadomienia</w:t>
      </w:r>
      <w:r w:rsidR="00536819" w:rsidRPr="00E15279">
        <w:rPr>
          <w:rFonts w:asciiTheme="majorBidi" w:eastAsia="Times New Roman" w:hAnsiTheme="majorBidi" w:cstheme="majorBidi"/>
          <w:b/>
          <w:lang w:eastAsia="ar-SA"/>
        </w:rPr>
        <w:t xml:space="preserve"> przez Zamawiającego</w:t>
      </w:r>
      <w:r w:rsidRPr="00E15279">
        <w:rPr>
          <w:rFonts w:asciiTheme="majorBidi" w:eastAsia="Times New Roman" w:hAnsiTheme="majorBidi" w:cstheme="majorBidi"/>
          <w:b/>
          <w:lang w:eastAsia="ar-SA"/>
        </w:rPr>
        <w:t xml:space="preserve">.   </w:t>
      </w:r>
    </w:p>
    <w:p w14:paraId="0CDCD1DB" w14:textId="77777777" w:rsidR="00536819" w:rsidRPr="00E15279" w:rsidRDefault="00536819" w:rsidP="00CE642D">
      <w:pPr>
        <w:numPr>
          <w:ilvl w:val="0"/>
          <w:numId w:val="10"/>
        </w:numPr>
        <w:suppressAutoHyphens/>
        <w:autoSpaceDE w:val="0"/>
        <w:autoSpaceDN w:val="0"/>
        <w:adjustRightInd w:val="0"/>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 xml:space="preserve">Wykonawca </w:t>
      </w:r>
      <w:r w:rsidR="00F61329" w:rsidRPr="00E15279">
        <w:rPr>
          <w:rFonts w:asciiTheme="majorBidi" w:eastAsia="Times New Roman" w:hAnsiTheme="majorBidi" w:cstheme="majorBidi"/>
          <w:lang w:eastAsia="ar-SA"/>
        </w:rPr>
        <w:t xml:space="preserve">najpóźniej w dniu zawarcia umowy przedstawi Zamawiającemu imienną listę osób skierowanych do świadczenia usługi ochrony mienia i osób. </w:t>
      </w:r>
    </w:p>
    <w:p w14:paraId="0E6B73E9" w14:textId="77777777" w:rsidR="00456AB6" w:rsidRPr="00E15279" w:rsidRDefault="00456AB6" w:rsidP="00CE642D">
      <w:pPr>
        <w:numPr>
          <w:ilvl w:val="0"/>
          <w:numId w:val="10"/>
        </w:numPr>
        <w:suppressAutoHyphens/>
        <w:autoSpaceDE w:val="0"/>
        <w:autoSpaceDN w:val="0"/>
        <w:adjustRightInd w:val="0"/>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 xml:space="preserve">Zmiana osób, o których mowa w ust. </w:t>
      </w:r>
      <w:r w:rsidR="00536819" w:rsidRPr="00E15279">
        <w:rPr>
          <w:rFonts w:asciiTheme="majorBidi" w:eastAsia="Times New Roman" w:hAnsiTheme="majorBidi" w:cstheme="majorBidi"/>
          <w:lang w:eastAsia="ar-SA"/>
        </w:rPr>
        <w:t>5</w:t>
      </w:r>
      <w:r w:rsidRPr="00E15279">
        <w:rPr>
          <w:rFonts w:asciiTheme="majorBidi" w:eastAsia="Times New Roman" w:hAnsiTheme="majorBidi" w:cstheme="majorBidi"/>
          <w:lang w:eastAsia="ar-SA"/>
        </w:rPr>
        <w:t xml:space="preserve"> wymaga zmiany umowy i może nastąpić wyłącznie na skutek zdarzeń niezależnych od Wykonawcy. Zamawiający deklaruje zgodę na taką zmianę jeżeli Wykonawca wykaże, że nowa osoba posiada doświadczenie osoby zmienianej oraz, że wykonywać będzie czynności w zakresie realizacji zamówienia na podstawie takiego samego stosunku prawnego jak osoba zmienia</w:t>
      </w:r>
      <w:r w:rsidR="00716490" w:rsidRPr="00E15279">
        <w:rPr>
          <w:rFonts w:asciiTheme="majorBidi" w:eastAsia="Times New Roman" w:hAnsiTheme="majorBidi" w:cstheme="majorBidi"/>
          <w:lang w:eastAsia="ar-SA"/>
        </w:rPr>
        <w:t>na.</w:t>
      </w:r>
    </w:p>
    <w:p w14:paraId="4B4A71B5" w14:textId="4904C58D" w:rsidR="00CB1428" w:rsidRDefault="00456AB6" w:rsidP="00CE642D">
      <w:pPr>
        <w:numPr>
          <w:ilvl w:val="0"/>
          <w:numId w:val="10"/>
        </w:numPr>
        <w:suppressAutoHyphens/>
        <w:autoSpaceDE w:val="0"/>
        <w:autoSpaceDN w:val="0"/>
        <w:adjustRightInd w:val="0"/>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W przypadku konieczności nagłej zmiany pracownika ochrony (żądanie Zamawiającego, choroba lub śmierć pracownika itp.), Wykonawca niezwłocznie powiadomi o tym  Zamawiającego telefonicznie i/lub pocztą elektroniczną oraz dokona odpowiedniej adnotacji o powyższym, ze wskazaniem przyczyn, w „</w:t>
      </w:r>
      <w:r w:rsidRPr="00E15279">
        <w:rPr>
          <w:rFonts w:asciiTheme="majorBidi" w:eastAsia="Times New Roman" w:hAnsiTheme="majorBidi" w:cstheme="majorBidi"/>
          <w:i/>
          <w:lang w:eastAsia="ar-SA"/>
        </w:rPr>
        <w:t xml:space="preserve">Książce </w:t>
      </w:r>
      <w:r w:rsidR="00275B55" w:rsidRPr="00E15279">
        <w:rPr>
          <w:rFonts w:asciiTheme="majorBidi" w:eastAsia="Times New Roman" w:hAnsiTheme="majorBidi" w:cstheme="majorBidi"/>
          <w:i/>
          <w:lang w:eastAsia="ar-SA"/>
        </w:rPr>
        <w:t>Służby Ochrony</w:t>
      </w:r>
      <w:r w:rsidRPr="00E15279">
        <w:rPr>
          <w:rFonts w:asciiTheme="majorBidi" w:eastAsia="Times New Roman" w:hAnsiTheme="majorBidi" w:cstheme="majorBidi"/>
          <w:lang w:eastAsia="ar-SA"/>
        </w:rPr>
        <w:t>”, a także skieruje niezwłocznie do ochrony, jednak nie później niż w ciągu 2 godzin,  osob</w:t>
      </w:r>
      <w:r w:rsidR="00536819" w:rsidRPr="00E15279">
        <w:rPr>
          <w:rFonts w:asciiTheme="majorBidi" w:eastAsia="Times New Roman" w:hAnsiTheme="majorBidi" w:cstheme="majorBidi"/>
          <w:lang w:eastAsia="ar-SA"/>
        </w:rPr>
        <w:t>ę</w:t>
      </w:r>
      <w:r w:rsidRPr="00E15279">
        <w:rPr>
          <w:rFonts w:asciiTheme="majorBidi" w:eastAsia="Times New Roman" w:hAnsiTheme="majorBidi" w:cstheme="majorBidi"/>
          <w:lang w:eastAsia="ar-SA"/>
        </w:rPr>
        <w:t xml:space="preserve"> o kwalifikacjach odpowiednich spełniających wymagania</w:t>
      </w:r>
      <w:r w:rsidR="00746247" w:rsidRPr="00E15279">
        <w:rPr>
          <w:rFonts w:asciiTheme="majorBidi" w:eastAsia="Times New Roman" w:hAnsiTheme="majorBidi" w:cstheme="majorBidi"/>
          <w:lang w:eastAsia="ar-SA"/>
        </w:rPr>
        <w:t xml:space="preserve"> </w:t>
      </w:r>
      <w:r w:rsidRPr="00E15279">
        <w:rPr>
          <w:rFonts w:asciiTheme="majorBidi" w:eastAsia="Times New Roman" w:hAnsiTheme="majorBidi" w:cstheme="majorBidi"/>
          <w:lang w:eastAsia="ar-SA"/>
        </w:rPr>
        <w:t xml:space="preserve">– wskazując ich personalnie. Powyższa sytuacja nie może w żadnym wypadku powodować nawet przejściowego braku ochrony. </w:t>
      </w:r>
    </w:p>
    <w:p w14:paraId="7074316A" w14:textId="77777777" w:rsidR="00DA37B8" w:rsidRPr="00DA37B8" w:rsidRDefault="00DA37B8" w:rsidP="00DA37B8">
      <w:pPr>
        <w:suppressAutoHyphens/>
        <w:autoSpaceDN w:val="0"/>
        <w:spacing w:after="0" w:line="240" w:lineRule="auto"/>
        <w:ind w:left="360"/>
        <w:jc w:val="both"/>
        <w:rPr>
          <w:rFonts w:asciiTheme="majorBidi" w:eastAsia="Times New Roman" w:hAnsiTheme="majorBidi" w:cstheme="majorBidi"/>
          <w:lang w:eastAsia="ar-SA"/>
        </w:rPr>
      </w:pPr>
    </w:p>
    <w:p w14:paraId="541EB748" w14:textId="77777777" w:rsidR="00CB1428" w:rsidRPr="00E15279" w:rsidRDefault="00CB1428" w:rsidP="00CE642D">
      <w:pPr>
        <w:spacing w:after="0" w:line="240" w:lineRule="auto"/>
        <w:ind w:right="4"/>
        <w:jc w:val="center"/>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 4</w:t>
      </w:r>
    </w:p>
    <w:p w14:paraId="396A2EBB" w14:textId="2D2820D1" w:rsidR="00CB1428" w:rsidRPr="00E15279" w:rsidRDefault="00CB1428" w:rsidP="00CE642D">
      <w:pPr>
        <w:suppressAutoHyphens/>
        <w:spacing w:after="0" w:line="240" w:lineRule="auto"/>
        <w:ind w:right="4"/>
        <w:jc w:val="center"/>
        <w:rPr>
          <w:rFonts w:asciiTheme="majorBidi" w:eastAsia="Times New Roman" w:hAnsiTheme="majorBidi" w:cstheme="majorBidi"/>
          <w:lang w:eastAsia="ar-SA"/>
        </w:rPr>
      </w:pPr>
      <w:r w:rsidRPr="00E15279">
        <w:rPr>
          <w:rFonts w:asciiTheme="majorBidi" w:eastAsia="Times New Roman" w:hAnsiTheme="majorBidi" w:cstheme="majorBidi"/>
          <w:lang w:eastAsia="ar-SA"/>
        </w:rPr>
        <w:t xml:space="preserve">ZOBOWIĄZANIA </w:t>
      </w:r>
      <w:r w:rsidR="00713583">
        <w:rPr>
          <w:rFonts w:asciiTheme="majorBidi" w:eastAsia="Times New Roman" w:hAnsiTheme="majorBidi" w:cstheme="majorBidi"/>
          <w:lang w:eastAsia="ar-SA"/>
        </w:rPr>
        <w:t xml:space="preserve">I ODPOWIEDZIALNOŚĆ </w:t>
      </w:r>
      <w:r w:rsidRPr="00E15279">
        <w:rPr>
          <w:rFonts w:asciiTheme="majorBidi" w:eastAsia="Times New Roman" w:hAnsiTheme="majorBidi" w:cstheme="majorBidi"/>
          <w:lang w:eastAsia="ar-SA"/>
        </w:rPr>
        <w:t xml:space="preserve">ZAMAWIAJĄCEGO </w:t>
      </w:r>
    </w:p>
    <w:p w14:paraId="398F9327" w14:textId="77777777" w:rsidR="00CB1428" w:rsidRPr="00E15279" w:rsidRDefault="00CB1428" w:rsidP="00CE642D">
      <w:pPr>
        <w:numPr>
          <w:ilvl w:val="0"/>
          <w:numId w:val="8"/>
        </w:numPr>
        <w:suppressAutoHyphens/>
        <w:spacing w:after="0" w:line="240" w:lineRule="auto"/>
        <w:rPr>
          <w:rFonts w:asciiTheme="majorBidi" w:eastAsia="Times New Roman" w:hAnsiTheme="majorBidi" w:cstheme="majorBidi"/>
          <w:lang w:eastAsia="ar-SA"/>
        </w:rPr>
      </w:pPr>
      <w:r w:rsidRPr="00E15279">
        <w:rPr>
          <w:rFonts w:asciiTheme="majorBidi" w:eastAsia="Times New Roman" w:hAnsiTheme="majorBidi" w:cstheme="majorBidi"/>
          <w:lang w:eastAsia="ar-SA"/>
        </w:rPr>
        <w:t>Zamawiający zobowiązuje się do :</w:t>
      </w:r>
    </w:p>
    <w:p w14:paraId="540D0321" w14:textId="13B3B551" w:rsidR="00CB1428" w:rsidRPr="00E15279" w:rsidRDefault="00CB1428" w:rsidP="00CE642D">
      <w:pPr>
        <w:numPr>
          <w:ilvl w:val="0"/>
          <w:numId w:val="9"/>
        </w:numPr>
        <w:suppressAutoHyphens/>
        <w:autoSpaceDN w:val="0"/>
        <w:spacing w:after="0" w:line="240" w:lineRule="auto"/>
        <w:ind w:left="567" w:hanging="283"/>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przekazania</w:t>
      </w:r>
      <w:r w:rsidRPr="00E15279">
        <w:rPr>
          <w:rFonts w:asciiTheme="majorBidi" w:eastAsia="Times New Roman" w:hAnsiTheme="majorBidi" w:cstheme="majorBidi"/>
          <w:color w:val="FF0000"/>
          <w:lang w:eastAsia="ar-SA"/>
        </w:rPr>
        <w:t xml:space="preserve"> </w:t>
      </w:r>
      <w:r w:rsidR="007A375D" w:rsidRPr="00E15279">
        <w:rPr>
          <w:rFonts w:asciiTheme="majorBidi" w:eastAsia="Times New Roman" w:hAnsiTheme="majorBidi" w:cstheme="majorBidi"/>
          <w:lang w:eastAsia="ar-SA"/>
        </w:rPr>
        <w:t xml:space="preserve">posterunków </w:t>
      </w:r>
      <w:r w:rsidRPr="00E15279">
        <w:rPr>
          <w:rFonts w:asciiTheme="majorBidi" w:eastAsia="Times New Roman" w:hAnsiTheme="majorBidi" w:cstheme="majorBidi"/>
          <w:lang w:eastAsia="ar-SA"/>
        </w:rPr>
        <w:t xml:space="preserve">opisanych w </w:t>
      </w:r>
      <w:r w:rsidR="000B61E1">
        <w:rPr>
          <w:rFonts w:asciiTheme="majorBidi" w:eastAsia="Times New Roman" w:hAnsiTheme="majorBidi" w:cstheme="majorBidi"/>
          <w:lang w:eastAsia="ar-SA"/>
        </w:rPr>
        <w:t>Opisie Przedmiotu Zamówienia</w:t>
      </w:r>
      <w:r w:rsidRPr="00E15279">
        <w:rPr>
          <w:rFonts w:asciiTheme="majorBidi" w:eastAsia="Times New Roman" w:hAnsiTheme="majorBidi" w:cstheme="majorBidi"/>
          <w:lang w:eastAsia="ar-SA"/>
        </w:rPr>
        <w:t xml:space="preserve"> w dniu rozpoczęcia świadczenia usługi przez Wykonawcę,</w:t>
      </w:r>
    </w:p>
    <w:p w14:paraId="123DD92A" w14:textId="3E123CE7" w:rsidR="00CB1428" w:rsidRPr="00E15279" w:rsidRDefault="00924FC4" w:rsidP="00CE642D">
      <w:pPr>
        <w:numPr>
          <w:ilvl w:val="0"/>
          <w:numId w:val="9"/>
        </w:numPr>
        <w:suppressAutoHyphens/>
        <w:autoSpaceDN w:val="0"/>
        <w:spacing w:after="0" w:line="240" w:lineRule="auto"/>
        <w:ind w:left="567" w:hanging="283"/>
        <w:jc w:val="both"/>
        <w:rPr>
          <w:rFonts w:asciiTheme="majorBidi" w:eastAsia="Times New Roman" w:hAnsiTheme="majorBidi" w:cstheme="majorBidi"/>
          <w:lang w:eastAsia="ar-SA"/>
        </w:rPr>
      </w:pPr>
      <w:r>
        <w:rPr>
          <w:rFonts w:asciiTheme="majorBidi" w:eastAsia="Times New Roman" w:hAnsiTheme="majorBidi" w:cstheme="majorBidi"/>
          <w:lang w:eastAsia="ar-SA"/>
        </w:rPr>
        <w:lastRenderedPageBreak/>
        <w:t xml:space="preserve">nieodpłatnego </w:t>
      </w:r>
      <w:r w:rsidR="007A375D" w:rsidRPr="00E15279">
        <w:rPr>
          <w:rFonts w:asciiTheme="majorBidi" w:eastAsia="Times New Roman" w:hAnsiTheme="majorBidi" w:cstheme="majorBidi"/>
          <w:lang w:eastAsia="ar-SA"/>
        </w:rPr>
        <w:t xml:space="preserve">udostępnienia wewnętrznej </w:t>
      </w:r>
      <w:r w:rsidR="00CB1428" w:rsidRPr="00E15279">
        <w:rPr>
          <w:rFonts w:asciiTheme="majorBidi" w:eastAsia="Times New Roman" w:hAnsiTheme="majorBidi" w:cstheme="majorBidi"/>
          <w:lang w:eastAsia="ar-SA"/>
        </w:rPr>
        <w:t>linii telefonicznej na wszystkich posterunkach w dniu rozpoczęcia świadczenia usługi przez Wykonawcę,</w:t>
      </w:r>
    </w:p>
    <w:p w14:paraId="69C0E15E" w14:textId="77777777" w:rsidR="00CB1428" w:rsidRPr="00E15279" w:rsidRDefault="00CB1428" w:rsidP="00CE642D">
      <w:pPr>
        <w:numPr>
          <w:ilvl w:val="0"/>
          <w:numId w:val="9"/>
        </w:numPr>
        <w:suppressAutoHyphens/>
        <w:autoSpaceDN w:val="0"/>
        <w:spacing w:after="0" w:line="240" w:lineRule="auto"/>
        <w:ind w:left="567" w:hanging="283"/>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udostępnienia szkiców rozkładu pomieszczeń Szpitala w terminie 7 dni od daty zawarcia umowy,</w:t>
      </w:r>
    </w:p>
    <w:p w14:paraId="2792CD6F" w14:textId="77777777" w:rsidR="00CB1428" w:rsidRPr="00E15279" w:rsidRDefault="00CB1428" w:rsidP="00CE642D">
      <w:pPr>
        <w:numPr>
          <w:ilvl w:val="0"/>
          <w:numId w:val="9"/>
        </w:numPr>
        <w:suppressAutoHyphens/>
        <w:autoSpaceDN w:val="0"/>
        <w:spacing w:after="0" w:line="240" w:lineRule="auto"/>
        <w:ind w:left="567" w:hanging="283"/>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udostępnienia wykazu komórek organizacyjnych szpitala wraz z numerami telefonów komórkowych w terminie 7 dni od daty zawarcia umowy,</w:t>
      </w:r>
    </w:p>
    <w:p w14:paraId="45DFDF95" w14:textId="77777777" w:rsidR="00CB1428" w:rsidRDefault="00CB1428" w:rsidP="00CE642D">
      <w:pPr>
        <w:numPr>
          <w:ilvl w:val="0"/>
          <w:numId w:val="9"/>
        </w:numPr>
        <w:suppressAutoHyphens/>
        <w:autoSpaceDN w:val="0"/>
        <w:spacing w:after="0" w:line="240" w:lineRule="auto"/>
        <w:ind w:left="567" w:hanging="283"/>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przeszkolenia pracowników Wykonawcy z obsługi systemu SAP i DSO oraz przekazania instrukcji obsługi centralki alarmowej</w:t>
      </w:r>
      <w:r w:rsidR="00536819" w:rsidRPr="00E15279">
        <w:rPr>
          <w:rFonts w:asciiTheme="majorBidi" w:eastAsia="Times New Roman" w:hAnsiTheme="majorBidi" w:cstheme="majorBidi"/>
          <w:lang w:eastAsia="ar-SA"/>
        </w:rPr>
        <w:t xml:space="preserve"> w terminie 7 dni od daty zawarcia umowy</w:t>
      </w:r>
      <w:r w:rsidRPr="00E15279">
        <w:rPr>
          <w:rFonts w:asciiTheme="majorBidi" w:eastAsia="Times New Roman" w:hAnsiTheme="majorBidi" w:cstheme="majorBidi"/>
          <w:lang w:eastAsia="ar-SA"/>
        </w:rPr>
        <w:t>.</w:t>
      </w:r>
    </w:p>
    <w:p w14:paraId="28F82CCD" w14:textId="4D8F5697" w:rsidR="00713583" w:rsidRPr="00E15279" w:rsidRDefault="00713583" w:rsidP="00713583">
      <w:pPr>
        <w:numPr>
          <w:ilvl w:val="0"/>
          <w:numId w:val="9"/>
        </w:numPr>
        <w:suppressAutoHyphens/>
        <w:autoSpaceDN w:val="0"/>
        <w:spacing w:after="0" w:line="240" w:lineRule="auto"/>
        <w:ind w:left="567" w:hanging="283"/>
        <w:jc w:val="both"/>
        <w:rPr>
          <w:rFonts w:asciiTheme="majorBidi" w:eastAsia="Times New Roman" w:hAnsiTheme="majorBidi" w:cstheme="majorBidi"/>
          <w:lang w:eastAsia="ar-SA"/>
        </w:rPr>
      </w:pPr>
      <w:r>
        <w:rPr>
          <w:rFonts w:asciiTheme="majorBidi" w:eastAsia="Times New Roman" w:hAnsiTheme="majorBidi" w:cstheme="majorBidi"/>
          <w:lang w:eastAsia="ar-SA"/>
        </w:rPr>
        <w:t xml:space="preserve">zatwierdzenia Planu Ochrony Obiektu w terminie 7 dni od dnia jego otrzymania. </w:t>
      </w:r>
    </w:p>
    <w:p w14:paraId="3891432D" w14:textId="77777777" w:rsidR="00CB1428" w:rsidRPr="00E15279" w:rsidRDefault="00CB1428" w:rsidP="00CE642D">
      <w:pPr>
        <w:numPr>
          <w:ilvl w:val="0"/>
          <w:numId w:val="8"/>
        </w:numPr>
        <w:suppressAutoHyphens/>
        <w:autoSpaceDN w:val="0"/>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Zamawiający ponosi odpowiedzialność za stan techniczny zabezpieczenia poszczególnych obiektów  Szpitala (zamknięć, oświetlenia, ogrodzen</w:t>
      </w:r>
      <w:r w:rsidR="00716490" w:rsidRPr="00E15279">
        <w:rPr>
          <w:rFonts w:asciiTheme="majorBidi" w:eastAsia="Times New Roman" w:hAnsiTheme="majorBidi" w:cstheme="majorBidi"/>
          <w:lang w:eastAsia="ar-SA"/>
        </w:rPr>
        <w:t>ia, zabezpieczenia p/</w:t>
      </w:r>
      <w:proofErr w:type="spellStart"/>
      <w:r w:rsidR="00716490" w:rsidRPr="00E15279">
        <w:rPr>
          <w:rFonts w:asciiTheme="majorBidi" w:eastAsia="Times New Roman" w:hAnsiTheme="majorBidi" w:cstheme="majorBidi"/>
          <w:lang w:eastAsia="ar-SA"/>
        </w:rPr>
        <w:t>poż</w:t>
      </w:r>
      <w:proofErr w:type="spellEnd"/>
      <w:r w:rsidR="00716490" w:rsidRPr="00E15279">
        <w:rPr>
          <w:rFonts w:asciiTheme="majorBidi" w:eastAsia="Times New Roman" w:hAnsiTheme="majorBidi" w:cstheme="majorBidi"/>
          <w:lang w:eastAsia="ar-SA"/>
        </w:rPr>
        <w:t>. itp.)</w:t>
      </w:r>
      <w:r w:rsidR="004E6CB5" w:rsidRPr="00E15279">
        <w:rPr>
          <w:rFonts w:asciiTheme="majorBidi" w:eastAsia="Times New Roman" w:hAnsiTheme="majorBidi" w:cstheme="majorBidi"/>
          <w:lang w:eastAsia="ar-SA"/>
        </w:rPr>
        <w:t xml:space="preserve">. Wykonawca jest zobowiązany do zawiadomienia Zamawiającego o nieprawidłowym stanie technicznym zabezpieczeń. </w:t>
      </w:r>
    </w:p>
    <w:p w14:paraId="37CAEC57" w14:textId="77777777" w:rsidR="00CB1428" w:rsidRDefault="00CB1428" w:rsidP="00CE642D">
      <w:pPr>
        <w:numPr>
          <w:ilvl w:val="0"/>
          <w:numId w:val="8"/>
        </w:numPr>
        <w:suppressAutoHyphens/>
        <w:autoSpaceDN w:val="0"/>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Zamawiający wyraża zgodę na oznakowanie przez Wykonawcę  obiektu, w formie i  miejscach zaakceptowanych przez Zamawiającego.</w:t>
      </w:r>
    </w:p>
    <w:p w14:paraId="7ED99B05" w14:textId="77777777" w:rsidR="00CB1428" w:rsidRPr="00E15279" w:rsidRDefault="00CB1428" w:rsidP="00CE642D">
      <w:pPr>
        <w:spacing w:after="0" w:line="240" w:lineRule="auto"/>
        <w:ind w:right="4"/>
        <w:jc w:val="center"/>
        <w:rPr>
          <w:rFonts w:asciiTheme="majorBidi" w:eastAsia="Calibri" w:hAnsiTheme="majorBidi" w:cstheme="majorBidi"/>
          <w:lang w:eastAsia="ar-SA"/>
        </w:rPr>
      </w:pPr>
    </w:p>
    <w:p w14:paraId="7D1D11B6" w14:textId="77777777" w:rsidR="00CB1428" w:rsidRPr="00E15279" w:rsidRDefault="00CB1428" w:rsidP="00CE642D">
      <w:pPr>
        <w:spacing w:after="0" w:line="240" w:lineRule="auto"/>
        <w:ind w:right="4"/>
        <w:jc w:val="center"/>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 5</w:t>
      </w:r>
    </w:p>
    <w:p w14:paraId="5F3D7FE8" w14:textId="77777777" w:rsidR="00CB1428" w:rsidRPr="00E15279" w:rsidRDefault="00CB1428" w:rsidP="00CE642D">
      <w:pPr>
        <w:spacing w:after="0" w:line="240" w:lineRule="auto"/>
        <w:ind w:right="4"/>
        <w:jc w:val="center"/>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 xml:space="preserve">WYNAGRODZENIE WYKONAWCY I SPOSÓB ZAPŁATY </w:t>
      </w:r>
    </w:p>
    <w:p w14:paraId="5560CCCF" w14:textId="77777777" w:rsidR="00CB1428" w:rsidRPr="00E15279" w:rsidRDefault="00897C98" w:rsidP="00CE642D">
      <w:pPr>
        <w:numPr>
          <w:ilvl w:val="0"/>
          <w:numId w:val="3"/>
        </w:numPr>
        <w:suppressAutoHyphens/>
        <w:spacing w:after="0" w:line="240" w:lineRule="auto"/>
        <w:ind w:right="4"/>
        <w:jc w:val="both"/>
        <w:rPr>
          <w:rFonts w:asciiTheme="majorBidi" w:eastAsia="Times New Roman" w:hAnsiTheme="majorBidi" w:cstheme="majorBidi"/>
          <w:lang w:eastAsia="pl-PL"/>
        </w:rPr>
      </w:pPr>
      <w:r w:rsidRPr="00E15279">
        <w:rPr>
          <w:rFonts w:asciiTheme="majorBidi" w:eastAsia="Times New Roman" w:hAnsiTheme="majorBidi" w:cstheme="majorBidi"/>
          <w:lang w:eastAsia="pl-PL"/>
        </w:rPr>
        <w:t xml:space="preserve">Strony ustalają łączną </w:t>
      </w:r>
      <w:r w:rsidR="00CB1428" w:rsidRPr="00E15279">
        <w:rPr>
          <w:rFonts w:asciiTheme="majorBidi" w:eastAsia="Times New Roman" w:hAnsiTheme="majorBidi" w:cstheme="majorBidi"/>
          <w:lang w:eastAsia="pl-PL"/>
        </w:rPr>
        <w:t>ryczałtową wartość przedmiotu umowy zgodnie z ofertą w wysokości:</w:t>
      </w:r>
    </w:p>
    <w:p w14:paraId="7D9DFFC1" w14:textId="77777777" w:rsidR="00CB1428" w:rsidRPr="00E15279" w:rsidRDefault="00CB1428" w:rsidP="00CE642D">
      <w:pPr>
        <w:suppressAutoHyphens/>
        <w:spacing w:after="0" w:line="240" w:lineRule="auto"/>
        <w:rPr>
          <w:rFonts w:asciiTheme="majorBidi" w:eastAsia="Times New Roman" w:hAnsiTheme="majorBidi" w:cstheme="majorBidi"/>
          <w:b/>
          <w:bCs/>
          <w:lang w:eastAsia="ar-SA"/>
        </w:rPr>
      </w:pPr>
    </w:p>
    <w:tbl>
      <w:tblPr>
        <w:tblW w:w="979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790"/>
      </w:tblGrid>
      <w:tr w:rsidR="00CB1428" w:rsidRPr="00E15279" w14:paraId="3AFF18EA" w14:textId="77777777" w:rsidTr="002C0860">
        <w:trPr>
          <w:cantSplit/>
          <w:trHeight w:val="412"/>
        </w:trPr>
        <w:tc>
          <w:tcPr>
            <w:tcW w:w="9790" w:type="dxa"/>
          </w:tcPr>
          <w:p w14:paraId="31699829" w14:textId="77777777" w:rsidR="00CB1428" w:rsidRPr="00E15279" w:rsidRDefault="00CB1428" w:rsidP="00CE642D">
            <w:pPr>
              <w:suppressAutoHyphens/>
              <w:spacing w:after="0" w:line="240" w:lineRule="auto"/>
              <w:rPr>
                <w:rFonts w:asciiTheme="majorBidi" w:eastAsia="Times New Roman" w:hAnsiTheme="majorBidi" w:cstheme="majorBidi"/>
                <w:lang w:eastAsia="ar-SA"/>
              </w:rPr>
            </w:pPr>
            <w:r w:rsidRPr="00E15279">
              <w:rPr>
                <w:rFonts w:asciiTheme="majorBidi" w:eastAsia="Times New Roman" w:hAnsiTheme="majorBidi" w:cstheme="majorBidi"/>
                <w:lang w:eastAsia="ar-SA"/>
              </w:rPr>
              <w:t>Cena netto  ...........................zł</w:t>
            </w:r>
          </w:p>
        </w:tc>
      </w:tr>
      <w:tr w:rsidR="00CB1428" w:rsidRPr="00E15279" w14:paraId="246AB200" w14:textId="77777777" w:rsidTr="002C0860">
        <w:trPr>
          <w:cantSplit/>
          <w:trHeight w:val="412"/>
        </w:trPr>
        <w:tc>
          <w:tcPr>
            <w:tcW w:w="9790" w:type="dxa"/>
          </w:tcPr>
          <w:p w14:paraId="676B8F70" w14:textId="77777777" w:rsidR="00CB1428" w:rsidRPr="00E15279" w:rsidRDefault="00CB1428" w:rsidP="00CE642D">
            <w:pPr>
              <w:suppressAutoHyphens/>
              <w:spacing w:after="0" w:line="240" w:lineRule="auto"/>
              <w:rPr>
                <w:rFonts w:asciiTheme="majorBidi" w:eastAsia="Times New Roman" w:hAnsiTheme="majorBidi" w:cstheme="majorBidi"/>
                <w:lang w:eastAsia="ar-SA"/>
              </w:rPr>
            </w:pPr>
            <w:r w:rsidRPr="00E15279">
              <w:rPr>
                <w:rFonts w:asciiTheme="majorBidi" w:eastAsia="Times New Roman" w:hAnsiTheme="majorBidi" w:cstheme="majorBidi"/>
                <w:lang w:eastAsia="ar-SA"/>
              </w:rPr>
              <w:t>VAT ....% = .........…..............zł</w:t>
            </w:r>
          </w:p>
        </w:tc>
      </w:tr>
      <w:tr w:rsidR="00CB1428" w:rsidRPr="00E15279" w14:paraId="489FAC4A" w14:textId="77777777" w:rsidTr="002C0860">
        <w:trPr>
          <w:cantSplit/>
          <w:trHeight w:val="412"/>
        </w:trPr>
        <w:tc>
          <w:tcPr>
            <w:tcW w:w="9790" w:type="dxa"/>
          </w:tcPr>
          <w:p w14:paraId="2C3B7C93" w14:textId="77777777" w:rsidR="00CB1428" w:rsidRPr="00E15279" w:rsidRDefault="00CB1428" w:rsidP="00CE642D">
            <w:pPr>
              <w:suppressAutoHyphens/>
              <w:spacing w:after="0" w:line="240" w:lineRule="auto"/>
              <w:rPr>
                <w:rFonts w:asciiTheme="majorBidi" w:eastAsia="Times New Roman" w:hAnsiTheme="majorBidi" w:cstheme="majorBidi"/>
                <w:lang w:eastAsia="ar-SA"/>
              </w:rPr>
            </w:pPr>
            <w:r w:rsidRPr="00E15279">
              <w:rPr>
                <w:rFonts w:asciiTheme="majorBidi" w:eastAsia="Times New Roman" w:hAnsiTheme="majorBidi" w:cstheme="majorBidi"/>
                <w:lang w:eastAsia="ar-SA"/>
              </w:rPr>
              <w:t>Cena brutto ....</w:t>
            </w:r>
            <w:r w:rsidRPr="00E15279">
              <w:rPr>
                <w:rFonts w:asciiTheme="majorBidi" w:eastAsia="Times New Roman" w:hAnsiTheme="majorBidi" w:cstheme="majorBidi"/>
                <w:color w:val="FF0000"/>
                <w:lang w:eastAsia="ar-SA"/>
              </w:rPr>
              <w:t>…</w:t>
            </w:r>
            <w:r w:rsidRPr="00E15279">
              <w:rPr>
                <w:rFonts w:asciiTheme="majorBidi" w:eastAsia="Times New Roman" w:hAnsiTheme="majorBidi" w:cstheme="majorBidi"/>
                <w:lang w:eastAsia="ar-SA"/>
              </w:rPr>
              <w:t>…..............zł</w:t>
            </w:r>
          </w:p>
          <w:p w14:paraId="0126CD53" w14:textId="77777777" w:rsidR="00CB1428" w:rsidRPr="00E15279" w:rsidRDefault="00CB1428" w:rsidP="00CE642D">
            <w:pPr>
              <w:suppressAutoHyphens/>
              <w:spacing w:after="0" w:line="240" w:lineRule="auto"/>
              <w:rPr>
                <w:rFonts w:asciiTheme="majorBidi" w:eastAsia="Times New Roman" w:hAnsiTheme="majorBidi" w:cstheme="majorBidi"/>
                <w:lang w:eastAsia="ar-SA"/>
              </w:rPr>
            </w:pPr>
            <w:r w:rsidRPr="00E15279">
              <w:rPr>
                <w:rFonts w:asciiTheme="majorBidi" w:eastAsia="Times New Roman" w:hAnsiTheme="majorBidi" w:cstheme="majorBidi"/>
                <w:lang w:eastAsia="ar-SA"/>
              </w:rPr>
              <w:t>Słownie: ....................................................................................................................</w:t>
            </w:r>
          </w:p>
        </w:tc>
      </w:tr>
    </w:tbl>
    <w:p w14:paraId="30A16322" w14:textId="77777777" w:rsidR="00CB1428" w:rsidRPr="00E15279" w:rsidRDefault="00CB1428" w:rsidP="00CE642D">
      <w:pPr>
        <w:suppressAutoHyphens/>
        <w:spacing w:after="0" w:line="240" w:lineRule="auto"/>
        <w:rPr>
          <w:rFonts w:asciiTheme="majorBidi" w:eastAsia="Times New Roman" w:hAnsiTheme="majorBidi" w:cstheme="majorBidi"/>
          <w:lang w:eastAsia="ar-SA"/>
        </w:rPr>
      </w:pPr>
    </w:p>
    <w:p w14:paraId="3A64E2E6" w14:textId="77777777" w:rsidR="00CB1428" w:rsidRPr="00E15279" w:rsidRDefault="00CB1428" w:rsidP="00536819">
      <w:pPr>
        <w:suppressAutoHyphens/>
        <w:spacing w:after="0" w:line="240" w:lineRule="auto"/>
        <w:rPr>
          <w:rFonts w:asciiTheme="majorBidi" w:eastAsia="Times New Roman" w:hAnsiTheme="majorBidi" w:cstheme="majorBidi"/>
          <w:lang w:eastAsia="ar-SA"/>
        </w:rPr>
      </w:pPr>
      <w:r w:rsidRPr="00E15279">
        <w:rPr>
          <w:rFonts w:asciiTheme="majorBidi" w:eastAsia="Times New Roman" w:hAnsiTheme="majorBidi" w:cstheme="majorBidi"/>
          <w:lang w:eastAsia="ar-SA"/>
        </w:rPr>
        <w:t>Wykonawca za świadczenie usługi otrzyma miesięczne wynagrodzenie w wysokości:</w:t>
      </w:r>
    </w:p>
    <w:p w14:paraId="4B615956" w14:textId="77777777" w:rsidR="00CB1428" w:rsidRPr="00E15279" w:rsidRDefault="00CB1428" w:rsidP="00CE642D">
      <w:pPr>
        <w:suppressAutoHyphens/>
        <w:spacing w:after="0" w:line="240" w:lineRule="auto"/>
        <w:rPr>
          <w:rFonts w:asciiTheme="majorBidi" w:eastAsia="Times New Roman" w:hAnsiTheme="majorBidi" w:cstheme="majorBidi"/>
          <w:lang w:eastAsia="ar-SA"/>
        </w:rPr>
      </w:pPr>
    </w:p>
    <w:tbl>
      <w:tblPr>
        <w:tblW w:w="979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790"/>
      </w:tblGrid>
      <w:tr w:rsidR="00CB1428" w:rsidRPr="00E15279" w14:paraId="1062BBB6" w14:textId="77777777" w:rsidTr="002C0860">
        <w:trPr>
          <w:cantSplit/>
          <w:trHeight w:val="412"/>
        </w:trPr>
        <w:tc>
          <w:tcPr>
            <w:tcW w:w="9790" w:type="dxa"/>
          </w:tcPr>
          <w:p w14:paraId="70AD1287" w14:textId="77777777" w:rsidR="00CB1428" w:rsidRPr="00E15279" w:rsidRDefault="00CB1428" w:rsidP="00CE642D">
            <w:pPr>
              <w:suppressAutoHyphens/>
              <w:spacing w:after="0" w:line="240" w:lineRule="auto"/>
              <w:rPr>
                <w:rFonts w:asciiTheme="majorBidi" w:eastAsia="Times New Roman" w:hAnsiTheme="majorBidi" w:cstheme="majorBidi"/>
                <w:lang w:eastAsia="ar-SA"/>
              </w:rPr>
            </w:pPr>
            <w:r w:rsidRPr="00E15279">
              <w:rPr>
                <w:rFonts w:asciiTheme="majorBidi" w:eastAsia="Times New Roman" w:hAnsiTheme="majorBidi" w:cstheme="majorBidi"/>
                <w:lang w:eastAsia="ar-SA"/>
              </w:rPr>
              <w:t>Cena netto  ...........................zł</w:t>
            </w:r>
          </w:p>
          <w:p w14:paraId="3AACC087" w14:textId="77777777" w:rsidR="00CB1428" w:rsidRPr="00E15279" w:rsidRDefault="00CB1428" w:rsidP="00CE642D">
            <w:pPr>
              <w:suppressAutoHyphens/>
              <w:spacing w:after="0" w:line="240" w:lineRule="auto"/>
              <w:rPr>
                <w:rFonts w:asciiTheme="majorBidi" w:eastAsia="Times New Roman" w:hAnsiTheme="majorBidi" w:cstheme="majorBidi"/>
                <w:lang w:eastAsia="ar-SA"/>
              </w:rPr>
            </w:pPr>
          </w:p>
        </w:tc>
      </w:tr>
      <w:tr w:rsidR="00CB1428" w:rsidRPr="00E15279" w14:paraId="2CCB910F" w14:textId="77777777" w:rsidTr="002C0860">
        <w:trPr>
          <w:cantSplit/>
          <w:trHeight w:val="412"/>
        </w:trPr>
        <w:tc>
          <w:tcPr>
            <w:tcW w:w="9790" w:type="dxa"/>
          </w:tcPr>
          <w:p w14:paraId="36C7DF3A" w14:textId="77777777" w:rsidR="00CB1428" w:rsidRPr="00E15279" w:rsidRDefault="00CB1428" w:rsidP="00CE642D">
            <w:pPr>
              <w:suppressAutoHyphens/>
              <w:spacing w:after="0" w:line="240" w:lineRule="auto"/>
              <w:rPr>
                <w:rFonts w:asciiTheme="majorBidi" w:eastAsia="Times New Roman" w:hAnsiTheme="majorBidi" w:cstheme="majorBidi"/>
                <w:lang w:eastAsia="ar-SA"/>
              </w:rPr>
            </w:pPr>
            <w:r w:rsidRPr="00E15279">
              <w:rPr>
                <w:rFonts w:asciiTheme="majorBidi" w:eastAsia="Times New Roman" w:hAnsiTheme="majorBidi" w:cstheme="majorBidi"/>
                <w:lang w:eastAsia="ar-SA"/>
              </w:rPr>
              <w:t>VAT ....% = .........…..............zł</w:t>
            </w:r>
          </w:p>
        </w:tc>
      </w:tr>
      <w:tr w:rsidR="00CB1428" w:rsidRPr="00E15279" w14:paraId="2A9531AB" w14:textId="77777777" w:rsidTr="002C0860">
        <w:trPr>
          <w:cantSplit/>
          <w:trHeight w:val="412"/>
        </w:trPr>
        <w:tc>
          <w:tcPr>
            <w:tcW w:w="9790" w:type="dxa"/>
          </w:tcPr>
          <w:p w14:paraId="1888AFE3" w14:textId="77777777" w:rsidR="00CB1428" w:rsidRPr="00E15279" w:rsidRDefault="00CB1428" w:rsidP="00CE642D">
            <w:pPr>
              <w:suppressAutoHyphens/>
              <w:spacing w:after="0" w:line="240" w:lineRule="auto"/>
              <w:rPr>
                <w:rFonts w:asciiTheme="majorBidi" w:eastAsia="Times New Roman" w:hAnsiTheme="majorBidi" w:cstheme="majorBidi"/>
                <w:lang w:eastAsia="ar-SA"/>
              </w:rPr>
            </w:pPr>
            <w:r w:rsidRPr="00E15279">
              <w:rPr>
                <w:rFonts w:asciiTheme="majorBidi" w:eastAsia="Times New Roman" w:hAnsiTheme="majorBidi" w:cstheme="majorBidi"/>
                <w:lang w:eastAsia="ar-SA"/>
              </w:rPr>
              <w:t>Cena brutto ....……..............zł</w:t>
            </w:r>
          </w:p>
          <w:p w14:paraId="4ED05D39" w14:textId="77777777" w:rsidR="00CB1428" w:rsidRPr="00E15279" w:rsidRDefault="00CB1428" w:rsidP="00CE642D">
            <w:pPr>
              <w:suppressAutoHyphens/>
              <w:spacing w:after="0" w:line="240" w:lineRule="auto"/>
              <w:rPr>
                <w:rFonts w:asciiTheme="majorBidi" w:eastAsia="Times New Roman" w:hAnsiTheme="majorBidi" w:cstheme="majorBidi"/>
                <w:lang w:eastAsia="ar-SA"/>
              </w:rPr>
            </w:pPr>
            <w:r w:rsidRPr="00E15279">
              <w:rPr>
                <w:rFonts w:asciiTheme="majorBidi" w:eastAsia="Times New Roman" w:hAnsiTheme="majorBidi" w:cstheme="majorBidi"/>
                <w:lang w:eastAsia="ar-SA"/>
              </w:rPr>
              <w:t>Słownie: ....................................................................................................................</w:t>
            </w:r>
          </w:p>
        </w:tc>
      </w:tr>
    </w:tbl>
    <w:p w14:paraId="389F3E6B" w14:textId="77777777" w:rsidR="00897C98" w:rsidRPr="00E15279" w:rsidRDefault="00897C98" w:rsidP="00CE642D">
      <w:pPr>
        <w:suppressAutoHyphens/>
        <w:autoSpaceDE w:val="0"/>
        <w:autoSpaceDN w:val="0"/>
        <w:adjustRightInd w:val="0"/>
        <w:spacing w:after="0" w:line="240" w:lineRule="auto"/>
        <w:ind w:left="360" w:right="-2"/>
        <w:jc w:val="both"/>
        <w:rPr>
          <w:rFonts w:asciiTheme="majorBidi" w:eastAsia="Times New Roman" w:hAnsiTheme="majorBidi" w:cstheme="majorBidi"/>
          <w:lang w:eastAsia="ar-SA"/>
        </w:rPr>
      </w:pPr>
    </w:p>
    <w:p w14:paraId="39FB73E4" w14:textId="77777777" w:rsidR="00275B55" w:rsidRPr="00E15279" w:rsidRDefault="00275B55" w:rsidP="00275B55">
      <w:pPr>
        <w:pStyle w:val="Default"/>
        <w:numPr>
          <w:ilvl w:val="2"/>
          <w:numId w:val="32"/>
        </w:numPr>
        <w:tabs>
          <w:tab w:val="left" w:pos="709"/>
        </w:tabs>
        <w:suppressAutoHyphens w:val="0"/>
        <w:ind w:left="284" w:hanging="284"/>
        <w:jc w:val="both"/>
        <w:rPr>
          <w:rFonts w:asciiTheme="majorBidi" w:hAnsiTheme="majorBidi" w:cstheme="majorBidi"/>
          <w:color w:val="00000A"/>
          <w:sz w:val="22"/>
          <w:szCs w:val="22"/>
        </w:rPr>
      </w:pPr>
      <w:r w:rsidRPr="00E15279">
        <w:rPr>
          <w:rFonts w:asciiTheme="majorBidi" w:hAnsiTheme="majorBidi" w:cstheme="majorBidi"/>
          <w:color w:val="00000A"/>
          <w:sz w:val="22"/>
          <w:szCs w:val="22"/>
        </w:rPr>
        <w:t xml:space="preserve">Wynagrodzenie określone w ust. 1 obejmuje wszelkie koszty związane z wykonaniem przedmiotu umowy. </w:t>
      </w:r>
    </w:p>
    <w:p w14:paraId="7E99C43F" w14:textId="77777777" w:rsidR="00275B55" w:rsidRPr="00E15279" w:rsidRDefault="00275B55" w:rsidP="00275B55">
      <w:pPr>
        <w:pStyle w:val="Default"/>
        <w:numPr>
          <w:ilvl w:val="2"/>
          <w:numId w:val="32"/>
        </w:numPr>
        <w:tabs>
          <w:tab w:val="left" w:pos="709"/>
        </w:tabs>
        <w:suppressAutoHyphens w:val="0"/>
        <w:ind w:left="284" w:hanging="284"/>
        <w:jc w:val="both"/>
        <w:rPr>
          <w:rFonts w:asciiTheme="majorBidi" w:eastAsia="Times New Roman" w:hAnsiTheme="majorBidi" w:cstheme="majorBidi"/>
          <w:sz w:val="22"/>
          <w:szCs w:val="22"/>
          <w:lang w:eastAsia="ar-SA"/>
        </w:rPr>
      </w:pPr>
      <w:r w:rsidRPr="00E15279">
        <w:rPr>
          <w:rFonts w:asciiTheme="majorBidi" w:hAnsiTheme="majorBidi" w:cstheme="majorBidi"/>
          <w:color w:val="00000A"/>
          <w:sz w:val="22"/>
          <w:szCs w:val="22"/>
        </w:rPr>
        <w:t xml:space="preserve">Wynagrodzenie Wykonawcy dokonywane będzie po upływie cyklu rozliczeniowego (miesiąca kalendarzowego), na podstawie prawidłowo wystawionej przez Wykonawcę faktury VAT </w:t>
      </w:r>
      <w:r w:rsidRPr="00E15279">
        <w:rPr>
          <w:rFonts w:asciiTheme="majorBidi" w:eastAsia="Times New Roman" w:hAnsiTheme="majorBidi" w:cstheme="majorBidi"/>
          <w:sz w:val="22"/>
          <w:szCs w:val="22"/>
          <w:lang w:eastAsia="ar-SA"/>
        </w:rPr>
        <w:t xml:space="preserve">w terminie do </w:t>
      </w:r>
      <w:r w:rsidRPr="00E15279">
        <w:rPr>
          <w:rFonts w:asciiTheme="majorBidi" w:eastAsia="Times New Roman" w:hAnsiTheme="majorBidi" w:cstheme="majorBidi"/>
          <w:b/>
          <w:sz w:val="22"/>
          <w:szCs w:val="22"/>
          <w:lang w:eastAsia="ar-SA"/>
        </w:rPr>
        <w:t>60</w:t>
      </w:r>
      <w:r w:rsidRPr="00E15279">
        <w:rPr>
          <w:rFonts w:asciiTheme="majorBidi" w:eastAsia="Times New Roman" w:hAnsiTheme="majorBidi" w:cstheme="majorBidi"/>
          <w:b/>
          <w:color w:val="FF0000"/>
          <w:sz w:val="22"/>
          <w:szCs w:val="22"/>
          <w:lang w:eastAsia="ar-SA"/>
        </w:rPr>
        <w:t xml:space="preserve"> </w:t>
      </w:r>
      <w:r w:rsidRPr="00E15279">
        <w:rPr>
          <w:rFonts w:asciiTheme="majorBidi" w:eastAsia="Times New Roman" w:hAnsiTheme="majorBidi" w:cstheme="majorBidi"/>
          <w:b/>
          <w:sz w:val="22"/>
          <w:szCs w:val="22"/>
          <w:lang w:eastAsia="ar-SA"/>
        </w:rPr>
        <w:t>dni</w:t>
      </w:r>
      <w:r w:rsidRPr="00E15279">
        <w:rPr>
          <w:rFonts w:asciiTheme="majorBidi" w:eastAsia="Times New Roman" w:hAnsiTheme="majorBidi" w:cstheme="majorBidi"/>
          <w:sz w:val="22"/>
          <w:szCs w:val="22"/>
          <w:lang w:eastAsia="ar-SA"/>
        </w:rPr>
        <w:t xml:space="preserve"> od daty otrzymania przez Zamawiającego prawidłowo wystawionej przez Wykonawcę faktury. Za fakturę prawidłowo wystawioną uważa się dokument spełniający jednocześnie następujące warunki: </w:t>
      </w:r>
    </w:p>
    <w:p w14:paraId="6C0A9D98" w14:textId="77777777" w:rsidR="00275B55" w:rsidRPr="00E15279" w:rsidRDefault="00275B55" w:rsidP="00275B55">
      <w:pPr>
        <w:numPr>
          <w:ilvl w:val="0"/>
          <w:numId w:val="33"/>
        </w:numPr>
        <w:tabs>
          <w:tab w:val="clear" w:pos="0"/>
        </w:tabs>
        <w:spacing w:after="0" w:line="240" w:lineRule="auto"/>
        <w:ind w:left="567" w:hanging="284"/>
        <w:jc w:val="both"/>
        <w:rPr>
          <w:rFonts w:asciiTheme="majorBidi" w:hAnsiTheme="majorBidi" w:cstheme="majorBidi"/>
        </w:rPr>
      </w:pPr>
      <w:r w:rsidRPr="00E15279">
        <w:rPr>
          <w:rFonts w:asciiTheme="majorBidi" w:eastAsia="Times New Roman" w:hAnsiTheme="majorBidi" w:cstheme="majorBidi"/>
          <w:lang w:eastAsia="ar-SA"/>
        </w:rPr>
        <w:t xml:space="preserve">dokument zawiera wszystkie informacje wymagane przez przepisy powszechnie obowiązującego prawa, </w:t>
      </w:r>
    </w:p>
    <w:p w14:paraId="6E4CC208" w14:textId="77777777" w:rsidR="00275B55" w:rsidRPr="00E15279" w:rsidRDefault="00275B55" w:rsidP="00275B55">
      <w:pPr>
        <w:numPr>
          <w:ilvl w:val="0"/>
          <w:numId w:val="33"/>
        </w:numPr>
        <w:tabs>
          <w:tab w:val="clear" w:pos="0"/>
        </w:tabs>
        <w:spacing w:after="0" w:line="240" w:lineRule="auto"/>
        <w:ind w:left="567" w:hanging="284"/>
        <w:jc w:val="both"/>
        <w:rPr>
          <w:rFonts w:asciiTheme="majorBidi" w:hAnsiTheme="majorBidi" w:cstheme="majorBidi"/>
        </w:rPr>
      </w:pPr>
      <w:r w:rsidRPr="00E15279">
        <w:rPr>
          <w:rFonts w:asciiTheme="majorBidi" w:eastAsia="Times New Roman" w:hAnsiTheme="majorBidi" w:cstheme="majorBidi"/>
          <w:lang w:eastAsia="ar-SA"/>
        </w:rPr>
        <w:t>dokument spełnia wymogi określone w niniejszej umowie (w tym zawiera numer zamówienia, numer umowy),</w:t>
      </w:r>
    </w:p>
    <w:p w14:paraId="11BCA9D1" w14:textId="77777777" w:rsidR="00275B55" w:rsidRPr="00E15279" w:rsidRDefault="00275B55" w:rsidP="00275B55">
      <w:pPr>
        <w:numPr>
          <w:ilvl w:val="0"/>
          <w:numId w:val="33"/>
        </w:numPr>
        <w:tabs>
          <w:tab w:val="clear" w:pos="0"/>
        </w:tabs>
        <w:spacing w:after="0" w:line="240" w:lineRule="auto"/>
        <w:ind w:left="567" w:hanging="284"/>
        <w:jc w:val="both"/>
        <w:rPr>
          <w:rFonts w:asciiTheme="majorBidi" w:hAnsiTheme="majorBidi" w:cstheme="majorBidi"/>
        </w:rPr>
      </w:pPr>
      <w:r w:rsidRPr="00E15279">
        <w:rPr>
          <w:rFonts w:asciiTheme="majorBidi" w:eastAsia="Times New Roman" w:hAnsiTheme="majorBidi" w:cstheme="majorBidi"/>
          <w:lang w:eastAsia="ar-SA"/>
        </w:rPr>
        <w:t xml:space="preserve">dane ujęte na fakturze są prawidłowe i zgodne z umową. </w:t>
      </w:r>
    </w:p>
    <w:p w14:paraId="0DCB629D" w14:textId="77777777" w:rsidR="00275B55" w:rsidRPr="00E15279" w:rsidRDefault="00275B55" w:rsidP="00275B55">
      <w:pPr>
        <w:numPr>
          <w:ilvl w:val="0"/>
          <w:numId w:val="34"/>
        </w:numPr>
        <w:spacing w:after="0" w:line="240" w:lineRule="auto"/>
        <w:ind w:left="284" w:hanging="284"/>
        <w:jc w:val="both"/>
        <w:rPr>
          <w:rFonts w:asciiTheme="majorBidi" w:hAnsiTheme="majorBidi" w:cstheme="majorBidi"/>
        </w:rPr>
      </w:pPr>
      <w:r w:rsidRPr="00E15279">
        <w:rPr>
          <w:rFonts w:asciiTheme="majorBidi" w:eastAsia="Times New Roman" w:hAnsiTheme="majorBidi" w:cstheme="majorBidi"/>
          <w:lang w:eastAsia="ar-SA"/>
        </w:rPr>
        <w:t>Wynagrodzenie będzie płatne przelewem, na rachunek bankowy Wykonawcy o numerze [_....................................................._] prowadzone przez [_....................................................._], znajdujący się w elektronicznym wykazie podatników VAT na tzw. „białej liście podatników VAT”, dostępnym w Biuletynie Informacji Publicznej Ministerstwa Finansów – Krajowej Administracji Skarbowej.</w:t>
      </w:r>
    </w:p>
    <w:p w14:paraId="4E92D08A" w14:textId="77777777" w:rsidR="00275B55" w:rsidRPr="00E15279" w:rsidRDefault="00275B55" w:rsidP="00275B55">
      <w:pPr>
        <w:pStyle w:val="Default"/>
        <w:numPr>
          <w:ilvl w:val="0"/>
          <w:numId w:val="35"/>
        </w:numPr>
        <w:tabs>
          <w:tab w:val="left" w:pos="709"/>
        </w:tabs>
        <w:suppressAutoHyphens w:val="0"/>
        <w:jc w:val="both"/>
        <w:rPr>
          <w:rFonts w:asciiTheme="majorBidi" w:hAnsiTheme="majorBidi" w:cstheme="majorBidi"/>
          <w:color w:val="00000A"/>
          <w:sz w:val="22"/>
          <w:szCs w:val="22"/>
        </w:rPr>
      </w:pPr>
      <w:r w:rsidRPr="00E15279">
        <w:rPr>
          <w:rFonts w:asciiTheme="majorBidi" w:hAnsiTheme="majorBidi" w:cstheme="majorBidi"/>
          <w:color w:val="00000A"/>
          <w:sz w:val="22"/>
          <w:szCs w:val="22"/>
        </w:rPr>
        <w:t xml:space="preserve">Wykonawca zobowiązany jest wystawić fakturę VAT do 10 dnia miesiąca następującego po miesiącu, w którym świadczone były usługi podlegające rozliczeniu. Podstawą do wystawienia faktury VAT jest podpisany przez Zamawiającego </w:t>
      </w:r>
      <w:r w:rsidRPr="00E15279">
        <w:rPr>
          <w:rFonts w:asciiTheme="majorBidi" w:hAnsiTheme="majorBidi" w:cstheme="majorBidi"/>
          <w:iCs/>
          <w:color w:val="00000A"/>
          <w:sz w:val="22"/>
          <w:szCs w:val="22"/>
        </w:rPr>
        <w:t>miesięczny protokół odbioru Usług,</w:t>
      </w:r>
    </w:p>
    <w:p w14:paraId="71571E1D" w14:textId="4B944BC8" w:rsidR="00275B55" w:rsidRPr="00E15279" w:rsidRDefault="00275B55" w:rsidP="00275B55">
      <w:pPr>
        <w:pStyle w:val="Default"/>
        <w:numPr>
          <w:ilvl w:val="0"/>
          <w:numId w:val="35"/>
        </w:numPr>
        <w:tabs>
          <w:tab w:val="left" w:pos="709"/>
        </w:tabs>
        <w:ind w:left="284" w:hanging="284"/>
        <w:jc w:val="both"/>
        <w:rPr>
          <w:rFonts w:asciiTheme="majorBidi" w:hAnsiTheme="majorBidi" w:cstheme="majorBidi"/>
          <w:color w:val="00000A"/>
          <w:sz w:val="22"/>
          <w:szCs w:val="22"/>
        </w:rPr>
      </w:pPr>
      <w:r w:rsidRPr="00E15279">
        <w:rPr>
          <w:rFonts w:asciiTheme="majorBidi" w:hAnsiTheme="majorBidi" w:cstheme="majorBidi"/>
          <w:color w:val="00000A"/>
          <w:sz w:val="22"/>
          <w:szCs w:val="22"/>
        </w:rPr>
        <w:t xml:space="preserve">W przypadku, gdy Wykonawca świadczył usługi przez okres krótszy niż cykl rozliczeniowy, Wykonawcy przysługuje miesięczne wynagrodzenie brutto w wysokości odpowiadającej (proporcjonalnie) części cyklu rozliczeniowego, w którym Wykonawca świadczył usługi. </w:t>
      </w:r>
    </w:p>
    <w:p w14:paraId="323E1F6A" w14:textId="754863A0" w:rsidR="00275B55" w:rsidRPr="00DA37B8" w:rsidRDefault="00275B55" w:rsidP="00675223">
      <w:pPr>
        <w:pStyle w:val="Default"/>
        <w:numPr>
          <w:ilvl w:val="0"/>
          <w:numId w:val="35"/>
        </w:numPr>
        <w:ind w:left="284" w:hanging="284"/>
        <w:jc w:val="both"/>
        <w:rPr>
          <w:rFonts w:asciiTheme="majorBidi" w:hAnsiTheme="majorBidi" w:cstheme="majorBidi"/>
          <w:color w:val="00000A"/>
          <w:sz w:val="22"/>
          <w:szCs w:val="22"/>
        </w:rPr>
      </w:pPr>
      <w:r w:rsidRPr="00E15279">
        <w:rPr>
          <w:rFonts w:asciiTheme="majorBidi" w:hAnsiTheme="majorBidi" w:cstheme="majorBidi"/>
          <w:color w:val="00000A"/>
          <w:sz w:val="22"/>
          <w:szCs w:val="22"/>
        </w:rPr>
        <w:t>Za dzień zapłaty uważa się dzień obciążenia rachunku bankowego Zamawiającego.</w:t>
      </w:r>
    </w:p>
    <w:p w14:paraId="1447EC18" w14:textId="77777777" w:rsidR="00275B55" w:rsidRPr="00E15279" w:rsidRDefault="00275B55" w:rsidP="00275B55">
      <w:pPr>
        <w:pStyle w:val="Default"/>
        <w:numPr>
          <w:ilvl w:val="0"/>
          <w:numId w:val="35"/>
        </w:numPr>
        <w:tabs>
          <w:tab w:val="left" w:pos="709"/>
        </w:tabs>
        <w:ind w:left="284" w:hanging="284"/>
        <w:jc w:val="both"/>
        <w:rPr>
          <w:rFonts w:asciiTheme="majorBidi" w:hAnsiTheme="majorBidi" w:cstheme="majorBidi"/>
          <w:color w:val="00000A"/>
          <w:sz w:val="22"/>
          <w:szCs w:val="22"/>
          <w:lang w:eastAsia="pl-PL"/>
        </w:rPr>
      </w:pPr>
      <w:r w:rsidRPr="00E15279">
        <w:rPr>
          <w:rFonts w:asciiTheme="majorBidi" w:hAnsiTheme="majorBidi" w:cstheme="majorBidi"/>
          <w:color w:val="00000A"/>
          <w:sz w:val="22"/>
          <w:szCs w:val="22"/>
          <w:lang w:eastAsia="pl-PL"/>
        </w:rPr>
        <w:t xml:space="preserve">Faktura może być wystawiana i przesyłana do Zamawiającego w formie papierowej na adres Zamawiającego lub elektronicznej na adres e-mail </w:t>
      </w:r>
      <w:hyperlink r:id="rId9" w:history="1">
        <w:r w:rsidRPr="00E15279">
          <w:rPr>
            <w:rStyle w:val="Hipercze"/>
            <w:rFonts w:asciiTheme="majorBidi" w:hAnsiTheme="majorBidi" w:cstheme="majorBidi"/>
            <w:sz w:val="22"/>
            <w:szCs w:val="22"/>
            <w:lang w:eastAsia="pl-PL"/>
          </w:rPr>
          <w:t>kancelaria@wssk.wroc.pl</w:t>
        </w:r>
      </w:hyperlink>
      <w:r w:rsidRPr="00E15279">
        <w:rPr>
          <w:rFonts w:asciiTheme="majorBidi" w:hAnsiTheme="majorBidi" w:cstheme="majorBidi"/>
          <w:color w:val="00000A"/>
          <w:sz w:val="22"/>
          <w:szCs w:val="22"/>
          <w:lang w:eastAsia="pl-PL"/>
        </w:rPr>
        <w:t xml:space="preserve"> w ramach wysyłania ustrukturyzowanych faktur </w:t>
      </w:r>
      <w:r w:rsidRPr="00E15279">
        <w:rPr>
          <w:rFonts w:asciiTheme="majorBidi" w:hAnsiTheme="majorBidi" w:cstheme="majorBidi"/>
          <w:color w:val="00000A"/>
          <w:sz w:val="22"/>
          <w:szCs w:val="22"/>
          <w:lang w:eastAsia="pl-PL"/>
        </w:rPr>
        <w:lastRenderedPageBreak/>
        <w:t>elektronicznych do Zamawiającego zgodnie z postanowieniami ustawy z dnia 9 listopada 2018 r. o elektronicznym fakturowaniu w zamówieniach publicznych, koncesjach na roboty budowlane lub usługi oraz partnerstwie publiczno-prywatnym (Dz. U. z 2020r. poz. 1666 ze zm.).</w:t>
      </w:r>
    </w:p>
    <w:p w14:paraId="26390C3E" w14:textId="77777777" w:rsidR="00275B55" w:rsidRPr="00E15279" w:rsidRDefault="00275B55" w:rsidP="00275B55">
      <w:pPr>
        <w:pStyle w:val="Bezodstpw"/>
        <w:numPr>
          <w:ilvl w:val="0"/>
          <w:numId w:val="35"/>
        </w:numPr>
        <w:tabs>
          <w:tab w:val="left" w:pos="644"/>
        </w:tabs>
        <w:ind w:left="284" w:hanging="284"/>
        <w:jc w:val="both"/>
        <w:rPr>
          <w:rFonts w:asciiTheme="majorBidi" w:hAnsiTheme="majorBidi" w:cstheme="majorBidi"/>
          <w:lang w:eastAsia="pl-PL"/>
        </w:rPr>
      </w:pPr>
      <w:r w:rsidRPr="00E15279">
        <w:rPr>
          <w:rFonts w:asciiTheme="majorBidi" w:hAnsiTheme="majorBidi" w:cstheme="majorBidi"/>
          <w:lang w:eastAsia="pl-PL"/>
        </w:rPr>
        <w:t xml:space="preserve">Zamawiający używa platformy elektronicznego fakturowania prowadzonej przez brokera Infinite.  Faktury powinny być wystawiane na numer PEPPOL GLN 5907713301323. Zmiana platformy elektronicznego fakturowania nie stanowi zmiany umowy. Zmiana platformy elektronicznego fakturowania nastąpi na skutek zawiadomienia, skierowanego przez Zamawiającego do Wykonawcy na piśmie. Zmiana może nastąpić przed wystawieniem przez Wykonawcę faktury. </w:t>
      </w:r>
    </w:p>
    <w:p w14:paraId="759770D9" w14:textId="77777777" w:rsidR="00275B55" w:rsidRPr="00E15279" w:rsidRDefault="00275B55" w:rsidP="00275B55">
      <w:pPr>
        <w:pStyle w:val="Tytu"/>
        <w:numPr>
          <w:ilvl w:val="0"/>
          <w:numId w:val="35"/>
        </w:numPr>
        <w:ind w:left="284" w:hanging="284"/>
        <w:jc w:val="both"/>
        <w:rPr>
          <w:rFonts w:asciiTheme="majorBidi" w:hAnsiTheme="majorBidi" w:cstheme="majorBidi"/>
          <w:b w:val="0"/>
          <w:bCs w:val="0"/>
          <w:sz w:val="22"/>
          <w:szCs w:val="22"/>
        </w:rPr>
      </w:pPr>
      <w:r w:rsidRPr="00E15279">
        <w:rPr>
          <w:rFonts w:asciiTheme="majorBidi" w:hAnsiTheme="majorBidi" w:cstheme="majorBidi"/>
          <w:b w:val="0"/>
          <w:sz w:val="22"/>
          <w:szCs w:val="22"/>
        </w:rPr>
        <w:t>Wykonawca zobowiązuje się w czasie trwania umowy do utrzymania wskaźnika zatrudnienia osób niepełnosprawnych, zgodnie z art. 22 ustawy z dnia 27 sierpnia 1997 r. o rehabilitacji zawodowej i społecznej oraz o zatrudnieniu osób niepełnosprawnych (Dz. U. z. 2024 r. poz. 44), a gwarantowana minimalna kwota obniżenia wpłaty Zamawiającego na PFRON wynosi …………….. zł miesięcznie.</w:t>
      </w:r>
    </w:p>
    <w:p w14:paraId="4DD13C3A" w14:textId="77777777" w:rsidR="00275B55" w:rsidRPr="00E15279" w:rsidRDefault="00275B55" w:rsidP="00275B55">
      <w:pPr>
        <w:pStyle w:val="Tytu"/>
        <w:numPr>
          <w:ilvl w:val="0"/>
          <w:numId w:val="35"/>
        </w:numPr>
        <w:ind w:left="284" w:hanging="284"/>
        <w:jc w:val="both"/>
        <w:rPr>
          <w:rFonts w:asciiTheme="majorBidi" w:hAnsiTheme="majorBidi" w:cstheme="majorBidi"/>
          <w:b w:val="0"/>
          <w:bCs w:val="0"/>
          <w:sz w:val="22"/>
          <w:szCs w:val="22"/>
        </w:rPr>
      </w:pPr>
      <w:r w:rsidRPr="00E15279">
        <w:rPr>
          <w:rFonts w:asciiTheme="majorBidi" w:hAnsiTheme="majorBidi" w:cstheme="majorBidi"/>
          <w:b w:val="0"/>
          <w:sz w:val="22"/>
          <w:szCs w:val="22"/>
        </w:rPr>
        <w:t>Wykonawca zobowiązuje się do przekazania Zamawiającemu informacji o przysługującej Zamawiającemu uldze w naliczonej składce na PFRON za dany miesiąc. Kwota ulgi i zasady jej wykorzystania reguluje art. 22 ustawy z dnia 27 sierpnia 1997 r. o rehabilitacji zawodowej i społecznej oraz o zatrudnieniu osób niepełnosprawnych.</w:t>
      </w:r>
    </w:p>
    <w:p w14:paraId="7D78237F" w14:textId="77777777" w:rsidR="002F486C" w:rsidRPr="00E15279" w:rsidRDefault="002F486C" w:rsidP="00CE642D">
      <w:pPr>
        <w:spacing w:after="0" w:line="240" w:lineRule="auto"/>
        <w:ind w:right="4"/>
        <w:jc w:val="center"/>
        <w:rPr>
          <w:rFonts w:asciiTheme="majorBidi" w:eastAsia="Times New Roman" w:hAnsiTheme="majorBidi" w:cstheme="majorBidi"/>
          <w:bCs/>
          <w:lang w:eastAsia="pl-PL"/>
        </w:rPr>
      </w:pPr>
    </w:p>
    <w:p w14:paraId="04F6AAF6" w14:textId="77777777" w:rsidR="00CB1428" w:rsidRPr="00E15279" w:rsidRDefault="00CF3E20" w:rsidP="00CE642D">
      <w:pPr>
        <w:spacing w:after="0" w:line="240" w:lineRule="auto"/>
        <w:ind w:right="4"/>
        <w:jc w:val="center"/>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 6</w:t>
      </w:r>
    </w:p>
    <w:p w14:paraId="06096188" w14:textId="77777777" w:rsidR="00CB1428" w:rsidRPr="00E15279" w:rsidRDefault="00CB1428" w:rsidP="00CE642D">
      <w:pPr>
        <w:spacing w:after="0" w:line="240" w:lineRule="auto"/>
        <w:jc w:val="center"/>
        <w:rPr>
          <w:rFonts w:asciiTheme="majorBidi" w:eastAsia="Times New Roman" w:hAnsiTheme="majorBidi" w:cstheme="majorBidi"/>
          <w:lang w:eastAsia="pl-PL"/>
        </w:rPr>
      </w:pPr>
      <w:r w:rsidRPr="00E15279">
        <w:rPr>
          <w:rFonts w:asciiTheme="majorBidi" w:eastAsia="Times New Roman" w:hAnsiTheme="majorBidi" w:cstheme="majorBidi"/>
          <w:lang w:eastAsia="pl-PL"/>
        </w:rPr>
        <w:t>PODWYKONAWSTWO</w:t>
      </w:r>
    </w:p>
    <w:p w14:paraId="63985C26" w14:textId="77777777" w:rsidR="00275B55" w:rsidRPr="00E15279" w:rsidRDefault="00275B55" w:rsidP="00275B55">
      <w:pPr>
        <w:numPr>
          <w:ilvl w:val="0"/>
          <w:numId w:val="37"/>
        </w:numPr>
        <w:suppressAutoHyphens/>
        <w:spacing w:after="0" w:line="240" w:lineRule="auto"/>
        <w:ind w:left="357" w:hanging="357"/>
        <w:jc w:val="both"/>
        <w:rPr>
          <w:rFonts w:asciiTheme="majorBidi" w:hAnsiTheme="majorBidi" w:cstheme="majorBidi"/>
        </w:rPr>
      </w:pPr>
      <w:r w:rsidRPr="00E15279">
        <w:rPr>
          <w:rFonts w:asciiTheme="majorBidi" w:eastAsia="Times New Roman" w:hAnsiTheme="majorBidi" w:cstheme="majorBidi"/>
          <w:lang w:eastAsia="pl-PL"/>
        </w:rPr>
        <w:t>*)Wykonawca oświadcza, iż przedmiot umowy wykona siłami własnymi.</w:t>
      </w:r>
    </w:p>
    <w:p w14:paraId="67140CEC" w14:textId="77777777" w:rsidR="00275B55" w:rsidRPr="00E15279" w:rsidRDefault="00275B55" w:rsidP="00275B55">
      <w:pPr>
        <w:numPr>
          <w:ilvl w:val="0"/>
          <w:numId w:val="37"/>
        </w:numPr>
        <w:suppressAutoHyphens/>
        <w:spacing w:after="0" w:line="240" w:lineRule="auto"/>
        <w:ind w:left="357" w:hanging="357"/>
        <w:jc w:val="both"/>
        <w:rPr>
          <w:rFonts w:asciiTheme="majorBidi" w:hAnsiTheme="majorBidi" w:cstheme="majorBidi"/>
        </w:rPr>
      </w:pPr>
      <w:r w:rsidRPr="00E15279">
        <w:rPr>
          <w:rFonts w:asciiTheme="majorBidi" w:eastAsia="Times New Roman" w:hAnsiTheme="majorBidi" w:cstheme="majorBidi"/>
          <w:b/>
          <w:bCs/>
          <w:lang w:eastAsia="pl-PL"/>
        </w:rPr>
        <w:t>*)</w:t>
      </w:r>
      <w:r w:rsidRPr="00E15279">
        <w:rPr>
          <w:rFonts w:asciiTheme="majorBidi" w:eastAsia="Times New Roman" w:hAnsiTheme="majorBidi" w:cstheme="majorBidi"/>
          <w:lang w:eastAsia="pl-PL"/>
        </w:rPr>
        <w:t>Wykonawca oświadcza, iż część zakresu przedmiotu umowy zrealizuje z udziałem podwykonawców. W związku z powyższym Wykonawca zobowiązuje się do zawarcia umowy z podwykonawcami:</w:t>
      </w:r>
    </w:p>
    <w:p w14:paraId="0740A1E3" w14:textId="77777777" w:rsidR="00275B55" w:rsidRPr="00E15279" w:rsidRDefault="00275B55" w:rsidP="00275B55">
      <w:pPr>
        <w:numPr>
          <w:ilvl w:val="0"/>
          <w:numId w:val="36"/>
        </w:numPr>
        <w:suppressAutoHyphens/>
        <w:spacing w:after="0" w:line="240" w:lineRule="auto"/>
        <w:jc w:val="both"/>
        <w:rPr>
          <w:rFonts w:asciiTheme="majorBidi" w:hAnsiTheme="majorBidi" w:cstheme="majorBidi"/>
        </w:rPr>
      </w:pPr>
      <w:r w:rsidRPr="00E15279">
        <w:rPr>
          <w:rFonts w:asciiTheme="majorBidi" w:eastAsia="Times New Roman" w:hAnsiTheme="majorBidi" w:cstheme="majorBidi"/>
          <w:lang w:eastAsia="pl-PL"/>
        </w:rPr>
        <w:t>……………………w zakresie ………………………………………………………</w:t>
      </w:r>
    </w:p>
    <w:p w14:paraId="558F475F" w14:textId="77777777" w:rsidR="00275B55" w:rsidRPr="00E15279" w:rsidRDefault="00275B55" w:rsidP="00275B55">
      <w:pPr>
        <w:spacing w:after="0" w:line="240" w:lineRule="auto"/>
        <w:ind w:firstLine="360"/>
        <w:jc w:val="both"/>
        <w:rPr>
          <w:rFonts w:asciiTheme="majorBidi" w:hAnsiTheme="majorBidi" w:cstheme="majorBidi"/>
        </w:rPr>
      </w:pPr>
      <w:r w:rsidRPr="00E15279">
        <w:rPr>
          <w:rFonts w:asciiTheme="majorBidi" w:eastAsia="Times New Roman" w:hAnsiTheme="majorBidi" w:cstheme="majorBidi"/>
          <w:lang w:eastAsia="pl-PL"/>
        </w:rPr>
        <w:t>2)……………………...w zakresie…………………………………………………………</w:t>
      </w:r>
    </w:p>
    <w:p w14:paraId="74B1F368" w14:textId="77777777" w:rsidR="00275B55" w:rsidRPr="00E15279" w:rsidRDefault="00275B55" w:rsidP="00275B55">
      <w:pPr>
        <w:numPr>
          <w:ilvl w:val="0"/>
          <w:numId w:val="37"/>
        </w:numPr>
        <w:suppressAutoHyphens/>
        <w:spacing w:after="0" w:line="240" w:lineRule="auto"/>
        <w:ind w:left="357" w:hanging="357"/>
        <w:jc w:val="both"/>
        <w:rPr>
          <w:rFonts w:asciiTheme="majorBidi" w:hAnsiTheme="majorBidi" w:cstheme="majorBidi"/>
        </w:rPr>
      </w:pPr>
      <w:r w:rsidRPr="00E15279">
        <w:rPr>
          <w:rFonts w:asciiTheme="majorBidi" w:eastAsia="Times New Roman" w:hAnsiTheme="majorBidi" w:cstheme="majorBidi"/>
          <w:lang w:eastAsia="pl-PL"/>
        </w:rPr>
        <w:t>Ilekroć w niniejszym zapisie mowa jest o podwykonawcy lub umowie podwykonawczej, należy przez to rozumieć również dalszych podwykonawców, a także umowy zawierane przez podwykonawcę z dalszym podwykonawcą i dalszego podwykonawcę z kolejnym dalszym podwykonawcą.</w:t>
      </w:r>
    </w:p>
    <w:p w14:paraId="69D3CC33" w14:textId="77777777" w:rsidR="00275B55" w:rsidRPr="00E15279" w:rsidRDefault="00275B55" w:rsidP="00275B55">
      <w:pPr>
        <w:numPr>
          <w:ilvl w:val="0"/>
          <w:numId w:val="37"/>
        </w:numPr>
        <w:suppressAutoHyphens/>
        <w:spacing w:after="0" w:line="240" w:lineRule="auto"/>
        <w:ind w:left="357" w:hanging="357"/>
        <w:jc w:val="both"/>
        <w:rPr>
          <w:rFonts w:asciiTheme="majorBidi" w:eastAsia="Times New Roman" w:hAnsiTheme="majorBidi" w:cstheme="majorBidi"/>
          <w:lang w:eastAsia="pl-PL"/>
        </w:rPr>
      </w:pPr>
      <w:r w:rsidRPr="00E15279">
        <w:rPr>
          <w:rFonts w:asciiTheme="majorBidi" w:hAnsiTheme="majorBidi" w:cstheme="majorBidi"/>
        </w:rPr>
        <w:t xml:space="preserve">Wykonawca może zlecić część realizacji przedmiotu umowy Podwykonawcy </w:t>
      </w:r>
      <w:r w:rsidRPr="00E15279">
        <w:rPr>
          <w:rFonts w:asciiTheme="majorBidi" w:hAnsiTheme="majorBidi" w:cstheme="majorBidi"/>
        </w:rPr>
        <w:br/>
        <w:t>pod warunkiem uprzedniego poinformowania Zamawiającego w formie pisemnej.</w:t>
      </w:r>
    </w:p>
    <w:p w14:paraId="7D4D9E42" w14:textId="77777777" w:rsidR="00275B55" w:rsidRPr="00E15279" w:rsidRDefault="00275B55" w:rsidP="00275B55">
      <w:pPr>
        <w:numPr>
          <w:ilvl w:val="0"/>
          <w:numId w:val="37"/>
        </w:numPr>
        <w:suppressAutoHyphens/>
        <w:spacing w:after="0" w:line="240" w:lineRule="auto"/>
        <w:ind w:left="357" w:hanging="357"/>
        <w:jc w:val="both"/>
        <w:rPr>
          <w:rFonts w:asciiTheme="majorBidi" w:hAnsiTheme="majorBidi" w:cstheme="majorBidi"/>
        </w:rPr>
      </w:pPr>
      <w:r w:rsidRPr="00E15279">
        <w:rPr>
          <w:rFonts w:asciiTheme="majorBidi" w:eastAsia="Times New Roman" w:hAnsiTheme="majorBidi" w:cstheme="majorBidi"/>
          <w:lang w:eastAsia="pl-PL"/>
        </w:rPr>
        <w:t xml:space="preserve">Wykonawca ponosi pełną odpowiedzialność wobec Zamawiającego za prace, które wykonuje przy pomocy podwykonawców, odpowiadając za ich działania i za zaniechania, jak za własne. </w:t>
      </w:r>
    </w:p>
    <w:p w14:paraId="25BD5319" w14:textId="77777777" w:rsidR="00275B55" w:rsidRDefault="00275B55" w:rsidP="00275B55">
      <w:pPr>
        <w:spacing w:after="0" w:line="240" w:lineRule="auto"/>
        <w:jc w:val="both"/>
        <w:rPr>
          <w:rFonts w:asciiTheme="majorBidi" w:eastAsia="Times New Roman" w:hAnsiTheme="majorBidi" w:cstheme="majorBidi"/>
          <w:b/>
          <w:i/>
          <w:iCs/>
          <w:lang w:eastAsia="pl-PL"/>
        </w:rPr>
      </w:pPr>
      <w:r w:rsidRPr="00E15279">
        <w:rPr>
          <w:rFonts w:asciiTheme="majorBidi" w:eastAsia="Times New Roman" w:hAnsiTheme="majorBidi" w:cstheme="majorBidi"/>
          <w:b/>
          <w:i/>
          <w:iCs/>
          <w:lang w:eastAsia="pl-PL"/>
        </w:rPr>
        <w:t xml:space="preserve">*) wybrać odpowiednio, niepotrzebne skreślić </w:t>
      </w:r>
    </w:p>
    <w:p w14:paraId="32D691F7" w14:textId="77777777" w:rsidR="00AE0AA1" w:rsidRPr="00E15279" w:rsidRDefault="00AE0AA1" w:rsidP="00275B55">
      <w:pPr>
        <w:spacing w:after="0" w:line="240" w:lineRule="auto"/>
        <w:jc w:val="both"/>
        <w:rPr>
          <w:rFonts w:asciiTheme="majorBidi" w:hAnsiTheme="majorBidi" w:cstheme="majorBidi"/>
        </w:rPr>
      </w:pPr>
    </w:p>
    <w:p w14:paraId="61EF80A2" w14:textId="77777777" w:rsidR="00CB1428" w:rsidRPr="00E15279" w:rsidRDefault="00CF3E20" w:rsidP="00CE642D">
      <w:pPr>
        <w:suppressAutoHyphens/>
        <w:spacing w:after="0" w:line="240" w:lineRule="auto"/>
        <w:ind w:left="567" w:right="567"/>
        <w:jc w:val="center"/>
        <w:rPr>
          <w:rFonts w:asciiTheme="majorBidi" w:eastAsia="Times New Roman" w:hAnsiTheme="majorBidi" w:cstheme="majorBidi"/>
          <w:bCs/>
          <w:lang w:eastAsia="ar-SA"/>
        </w:rPr>
      </w:pPr>
      <w:r w:rsidRPr="00E15279">
        <w:rPr>
          <w:rFonts w:asciiTheme="majorBidi" w:eastAsia="Times New Roman" w:hAnsiTheme="majorBidi" w:cstheme="majorBidi"/>
          <w:bCs/>
          <w:lang w:eastAsia="ar-SA"/>
        </w:rPr>
        <w:t>§ 7</w:t>
      </w:r>
    </w:p>
    <w:p w14:paraId="3C26BD9D" w14:textId="77777777" w:rsidR="00CB1428" w:rsidRPr="00E15279" w:rsidRDefault="00CB1428" w:rsidP="00CE642D">
      <w:pPr>
        <w:suppressAutoHyphens/>
        <w:spacing w:after="0" w:line="240" w:lineRule="auto"/>
        <w:ind w:left="567" w:right="567"/>
        <w:jc w:val="center"/>
        <w:rPr>
          <w:rFonts w:asciiTheme="majorBidi" w:eastAsia="Times New Roman" w:hAnsiTheme="majorBidi" w:cstheme="majorBidi"/>
          <w:lang w:eastAsia="ar-SA"/>
        </w:rPr>
      </w:pPr>
      <w:r w:rsidRPr="00E15279">
        <w:rPr>
          <w:rFonts w:asciiTheme="majorBidi" w:eastAsia="Times New Roman" w:hAnsiTheme="majorBidi" w:cstheme="majorBidi"/>
          <w:bCs/>
          <w:lang w:eastAsia="ar-SA"/>
        </w:rPr>
        <w:t xml:space="preserve">UBEZPIECZENIE PRZEDMIOTU UMOWY </w:t>
      </w:r>
    </w:p>
    <w:p w14:paraId="3545060E" w14:textId="100E6CA7" w:rsidR="00CB1428" w:rsidRPr="00E15279" w:rsidRDefault="00CB1428" w:rsidP="00900495">
      <w:pPr>
        <w:numPr>
          <w:ilvl w:val="1"/>
          <w:numId w:val="14"/>
        </w:numPr>
        <w:tabs>
          <w:tab w:val="left" w:pos="-180"/>
        </w:tabs>
        <w:suppressAutoHyphens/>
        <w:spacing w:after="0" w:line="240" w:lineRule="auto"/>
        <w:ind w:left="567" w:hanging="425"/>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Wykonawca przedłoży Zamawiającemu: polisę ubezpieczeniową obejmującą ubezpieczenie przedmiotu umowy (również wykonywanych przez podwykonawców</w:t>
      </w:r>
      <w:r w:rsidRPr="00E15279">
        <w:rPr>
          <w:rFonts w:asciiTheme="majorBidi" w:eastAsia="Times New Roman" w:hAnsiTheme="majorBidi" w:cstheme="majorBidi"/>
          <w:strike/>
          <w:lang w:eastAsia="ar-SA"/>
        </w:rPr>
        <w:t>)</w:t>
      </w:r>
      <w:r w:rsidRPr="00E15279">
        <w:rPr>
          <w:rFonts w:asciiTheme="majorBidi" w:eastAsia="Times New Roman" w:hAnsiTheme="majorBidi" w:cstheme="majorBidi"/>
          <w:lang w:eastAsia="ar-SA"/>
        </w:rPr>
        <w:t xml:space="preserve"> od odpowiedzialności cywilnej na kwotę </w:t>
      </w:r>
      <w:r w:rsidR="00BB32F5" w:rsidRPr="00E15279">
        <w:rPr>
          <w:rFonts w:asciiTheme="majorBidi" w:eastAsia="Times New Roman" w:hAnsiTheme="majorBidi" w:cstheme="majorBidi"/>
          <w:lang w:eastAsia="ar-SA"/>
        </w:rPr>
        <w:t>1</w:t>
      </w:r>
      <w:r w:rsidR="00275B55" w:rsidRPr="00E15279">
        <w:rPr>
          <w:rFonts w:asciiTheme="majorBidi" w:eastAsia="Times New Roman" w:hAnsiTheme="majorBidi" w:cstheme="majorBidi"/>
          <w:lang w:eastAsia="ar-SA"/>
        </w:rPr>
        <w:t>0</w:t>
      </w:r>
      <w:r w:rsidR="00900495" w:rsidRPr="00E15279">
        <w:rPr>
          <w:rFonts w:asciiTheme="majorBidi" w:eastAsia="Times New Roman" w:hAnsiTheme="majorBidi" w:cstheme="majorBidi"/>
          <w:lang w:eastAsia="ar-SA"/>
        </w:rPr>
        <w:t> </w:t>
      </w:r>
      <w:r w:rsidRPr="00E15279">
        <w:rPr>
          <w:rFonts w:asciiTheme="majorBidi" w:eastAsia="Times New Roman" w:hAnsiTheme="majorBidi" w:cstheme="majorBidi"/>
          <w:lang w:eastAsia="ar-SA"/>
        </w:rPr>
        <w:t>000</w:t>
      </w:r>
      <w:r w:rsidR="00900495" w:rsidRPr="00E15279">
        <w:rPr>
          <w:rFonts w:asciiTheme="majorBidi" w:eastAsia="Times New Roman" w:hAnsiTheme="majorBidi" w:cstheme="majorBidi"/>
          <w:lang w:eastAsia="ar-SA"/>
        </w:rPr>
        <w:t xml:space="preserve"> </w:t>
      </w:r>
      <w:r w:rsidRPr="00E15279">
        <w:rPr>
          <w:rFonts w:asciiTheme="majorBidi" w:eastAsia="Times New Roman" w:hAnsiTheme="majorBidi" w:cstheme="majorBidi"/>
          <w:lang w:eastAsia="ar-SA"/>
        </w:rPr>
        <w:t>000,00 z</w:t>
      </w:r>
      <w:r w:rsidR="00BB32F5" w:rsidRPr="00E15279">
        <w:rPr>
          <w:rFonts w:asciiTheme="majorBidi" w:eastAsia="Times New Roman" w:hAnsiTheme="majorBidi" w:cstheme="majorBidi"/>
          <w:lang w:eastAsia="ar-SA"/>
        </w:rPr>
        <w:t xml:space="preserve">ł (słownie: </w:t>
      </w:r>
      <w:r w:rsidR="00275B55" w:rsidRPr="00E15279">
        <w:rPr>
          <w:rFonts w:asciiTheme="majorBidi" w:eastAsia="Times New Roman" w:hAnsiTheme="majorBidi" w:cstheme="majorBidi"/>
          <w:lang w:eastAsia="ar-SA"/>
        </w:rPr>
        <w:t xml:space="preserve">dziesięć </w:t>
      </w:r>
      <w:r w:rsidRPr="00E15279">
        <w:rPr>
          <w:rFonts w:asciiTheme="majorBidi" w:eastAsia="Times New Roman" w:hAnsiTheme="majorBidi" w:cstheme="majorBidi"/>
          <w:lang w:eastAsia="ar-SA"/>
        </w:rPr>
        <w:t>milion</w:t>
      </w:r>
      <w:r w:rsidR="00275B55" w:rsidRPr="00E15279">
        <w:rPr>
          <w:rFonts w:asciiTheme="majorBidi" w:eastAsia="Times New Roman" w:hAnsiTheme="majorBidi" w:cstheme="majorBidi"/>
          <w:lang w:eastAsia="ar-SA"/>
        </w:rPr>
        <w:t>ów</w:t>
      </w:r>
      <w:r w:rsidRPr="00E15279">
        <w:rPr>
          <w:rFonts w:asciiTheme="majorBidi" w:eastAsia="Times New Roman" w:hAnsiTheme="majorBidi" w:cstheme="majorBidi"/>
          <w:lang w:eastAsia="ar-SA"/>
        </w:rPr>
        <w:t xml:space="preserve"> złotych). Zakres ubezpieczenia obejmować będzie szkody spowodowane </w:t>
      </w:r>
      <w:r w:rsidR="00057E8C">
        <w:rPr>
          <w:rFonts w:asciiTheme="majorBidi" w:eastAsia="Times New Roman" w:hAnsiTheme="majorBidi" w:cstheme="majorBidi"/>
          <w:lang w:eastAsia="ar-SA"/>
        </w:rPr>
        <w:t xml:space="preserve">przez Wykonawcę </w:t>
      </w:r>
      <w:r w:rsidRPr="00E15279">
        <w:rPr>
          <w:rFonts w:asciiTheme="majorBidi" w:eastAsia="Times New Roman" w:hAnsiTheme="majorBidi" w:cstheme="majorBidi"/>
          <w:lang w:eastAsia="ar-SA"/>
        </w:rPr>
        <w:t xml:space="preserve">w mieniu szpitala </w:t>
      </w:r>
      <w:r w:rsidR="00057E8C">
        <w:rPr>
          <w:rFonts w:asciiTheme="majorBidi" w:eastAsia="Times New Roman" w:hAnsiTheme="majorBidi" w:cstheme="majorBidi"/>
          <w:lang w:eastAsia="ar-SA"/>
        </w:rPr>
        <w:t xml:space="preserve">w związku z </w:t>
      </w:r>
      <w:r w:rsidRPr="00E15279">
        <w:rPr>
          <w:rFonts w:asciiTheme="majorBidi" w:eastAsia="Times New Roman" w:hAnsiTheme="majorBidi" w:cstheme="majorBidi"/>
          <w:lang w:eastAsia="ar-SA"/>
        </w:rPr>
        <w:t>niedopełnieniem obowiązków firmy ochroniarskiej.</w:t>
      </w:r>
    </w:p>
    <w:p w14:paraId="34060EA5" w14:textId="77777777" w:rsidR="00CB1428" w:rsidRPr="00E15279" w:rsidRDefault="00CB1428" w:rsidP="00900495">
      <w:pPr>
        <w:numPr>
          <w:ilvl w:val="1"/>
          <w:numId w:val="14"/>
        </w:numPr>
        <w:tabs>
          <w:tab w:val="left" w:pos="-180"/>
        </w:tabs>
        <w:suppressAutoHyphens/>
        <w:spacing w:after="0" w:line="240" w:lineRule="auto"/>
        <w:ind w:left="567" w:hanging="425"/>
        <w:jc w:val="both"/>
        <w:rPr>
          <w:rFonts w:asciiTheme="majorBidi" w:eastAsia="Times New Roman" w:hAnsiTheme="majorBidi" w:cstheme="majorBidi"/>
          <w:bCs/>
          <w:lang w:eastAsia="ar-SA"/>
        </w:rPr>
      </w:pPr>
      <w:r w:rsidRPr="00E15279">
        <w:rPr>
          <w:rFonts w:asciiTheme="majorBidi" w:eastAsia="Times New Roman" w:hAnsiTheme="majorBidi" w:cstheme="majorBidi"/>
          <w:bCs/>
          <w:lang w:eastAsia="ar-SA"/>
        </w:rPr>
        <w:t>Wykonawca  przedłoży Zamawiającemu, w terminie 14 dni od zawarcia niniejszej umowy, kopie (-ę) polis (-y) ubezpieczeniowych (-ej),o których mowa w ust 1 w przypadku gdy okres ubezpieczenia upływa wcześniej niż termin zakończenia usługi, zobowiązany jest również przedłożyć Zamawiającemu, nie później niż ostatniego dnia obwiązywania ubezpieczenia, kopię dowodu ich przedłożenia – pod rygorem zawarcia umowy ubezpieczenia lub przedłożenia ubezpieczenia przez Zamawiającego na koszt Wykonawcy.</w:t>
      </w:r>
    </w:p>
    <w:p w14:paraId="676C9553" w14:textId="77777777" w:rsidR="00CB1428" w:rsidRPr="00E15279" w:rsidRDefault="00CB1428" w:rsidP="00CE642D">
      <w:pPr>
        <w:numPr>
          <w:ilvl w:val="0"/>
          <w:numId w:val="14"/>
        </w:numPr>
        <w:tabs>
          <w:tab w:val="left" w:pos="-180"/>
        </w:tabs>
        <w:suppressAutoHyphens/>
        <w:spacing w:after="0" w:line="240" w:lineRule="auto"/>
        <w:jc w:val="both"/>
        <w:rPr>
          <w:rFonts w:asciiTheme="majorBidi" w:eastAsia="Times New Roman" w:hAnsiTheme="majorBidi" w:cstheme="majorBidi"/>
          <w:bCs/>
          <w:lang w:eastAsia="ar-SA"/>
        </w:rPr>
      </w:pPr>
      <w:r w:rsidRPr="00E15279">
        <w:rPr>
          <w:rFonts w:asciiTheme="majorBidi" w:eastAsia="Times New Roman" w:hAnsiTheme="majorBidi" w:cstheme="majorBidi"/>
          <w:bCs/>
          <w:lang w:eastAsia="ar-SA"/>
        </w:rPr>
        <w:t>Wykonawca zobowiązany jest również przedłożyć Zamawiającemu kopie (-ę) dowodów (-u) zapłaty (-y) składki ubezpieczeniowej lub każdej jej raty, nie później niż następnego dnia po upływie terminu (-ów) zapłaty.</w:t>
      </w:r>
    </w:p>
    <w:p w14:paraId="4BA972A2" w14:textId="3240D363" w:rsidR="00CB1428" w:rsidRPr="00E15279" w:rsidRDefault="00CB1428" w:rsidP="00CE642D">
      <w:pPr>
        <w:numPr>
          <w:ilvl w:val="0"/>
          <w:numId w:val="14"/>
        </w:numPr>
        <w:tabs>
          <w:tab w:val="left" w:pos="-180"/>
        </w:tabs>
        <w:suppressAutoHyphens/>
        <w:spacing w:after="0" w:line="240" w:lineRule="auto"/>
        <w:jc w:val="both"/>
        <w:rPr>
          <w:rFonts w:asciiTheme="majorBidi" w:eastAsia="Times New Roman" w:hAnsiTheme="majorBidi" w:cstheme="majorBidi"/>
          <w:bCs/>
          <w:lang w:eastAsia="ar-SA"/>
        </w:rPr>
      </w:pPr>
      <w:r w:rsidRPr="00E15279">
        <w:rPr>
          <w:rFonts w:asciiTheme="majorBidi" w:eastAsia="Times New Roman" w:hAnsiTheme="majorBidi" w:cstheme="majorBidi"/>
          <w:bCs/>
          <w:lang w:eastAsia="ar-SA"/>
        </w:rPr>
        <w:t>Wykonawca zobowiązany jest utrzymać ubezpieczeni</w:t>
      </w:r>
      <w:r w:rsidR="0010328B">
        <w:rPr>
          <w:rFonts w:asciiTheme="majorBidi" w:eastAsia="Times New Roman" w:hAnsiTheme="majorBidi" w:cstheme="majorBidi"/>
          <w:bCs/>
          <w:lang w:eastAsia="ar-SA"/>
        </w:rPr>
        <w:t>e</w:t>
      </w:r>
      <w:r w:rsidRPr="00E15279">
        <w:rPr>
          <w:rFonts w:asciiTheme="majorBidi" w:eastAsia="Times New Roman" w:hAnsiTheme="majorBidi" w:cstheme="majorBidi"/>
          <w:bCs/>
          <w:lang w:eastAsia="ar-SA"/>
        </w:rPr>
        <w:t>, o który</w:t>
      </w:r>
      <w:r w:rsidR="0010328B">
        <w:rPr>
          <w:rFonts w:asciiTheme="majorBidi" w:eastAsia="Times New Roman" w:hAnsiTheme="majorBidi" w:cstheme="majorBidi"/>
          <w:bCs/>
          <w:lang w:eastAsia="ar-SA"/>
        </w:rPr>
        <w:t>m</w:t>
      </w:r>
      <w:r w:rsidRPr="00E15279">
        <w:rPr>
          <w:rFonts w:asciiTheme="majorBidi" w:eastAsia="Times New Roman" w:hAnsiTheme="majorBidi" w:cstheme="majorBidi"/>
          <w:bCs/>
          <w:lang w:eastAsia="ar-SA"/>
        </w:rPr>
        <w:t xml:space="preserve"> mowa </w:t>
      </w:r>
      <w:r w:rsidR="0010328B">
        <w:rPr>
          <w:rFonts w:asciiTheme="majorBidi" w:eastAsia="Times New Roman" w:hAnsiTheme="majorBidi" w:cstheme="majorBidi"/>
          <w:bCs/>
          <w:lang w:eastAsia="ar-SA"/>
        </w:rPr>
        <w:t xml:space="preserve">w ust. 1 </w:t>
      </w:r>
      <w:r w:rsidRPr="00E15279">
        <w:rPr>
          <w:rFonts w:asciiTheme="majorBidi" w:eastAsia="Times New Roman" w:hAnsiTheme="majorBidi" w:cstheme="majorBidi"/>
          <w:bCs/>
          <w:lang w:eastAsia="ar-SA"/>
        </w:rPr>
        <w:t>przez cały okres realizacji przedmiotu umowy, tj. do czasu zakończenia świadczenia usługi.</w:t>
      </w:r>
    </w:p>
    <w:p w14:paraId="79B5FE77" w14:textId="77777777" w:rsidR="002B3E99" w:rsidRDefault="002B3E99" w:rsidP="00BD6EA0">
      <w:pPr>
        <w:spacing w:after="0" w:line="240" w:lineRule="auto"/>
        <w:ind w:right="4"/>
        <w:contextualSpacing/>
        <w:rPr>
          <w:rFonts w:asciiTheme="majorBidi" w:eastAsia="Times New Roman" w:hAnsiTheme="majorBidi" w:cstheme="majorBidi"/>
          <w:lang w:eastAsia="pl-PL"/>
        </w:rPr>
      </w:pPr>
    </w:p>
    <w:p w14:paraId="0B674528" w14:textId="4753ECF3" w:rsidR="00CB1428" w:rsidRPr="00E15279" w:rsidRDefault="00CF3E20" w:rsidP="00CE642D">
      <w:pPr>
        <w:spacing w:after="0" w:line="240" w:lineRule="auto"/>
        <w:ind w:right="4"/>
        <w:contextualSpacing/>
        <w:jc w:val="center"/>
        <w:rPr>
          <w:rFonts w:asciiTheme="majorBidi" w:eastAsia="Times New Roman" w:hAnsiTheme="majorBidi" w:cstheme="majorBidi"/>
          <w:lang w:eastAsia="pl-PL"/>
        </w:rPr>
      </w:pPr>
      <w:r w:rsidRPr="00E15279">
        <w:rPr>
          <w:rFonts w:asciiTheme="majorBidi" w:eastAsia="Times New Roman" w:hAnsiTheme="majorBidi" w:cstheme="majorBidi"/>
          <w:lang w:eastAsia="pl-PL"/>
        </w:rPr>
        <w:t>§ 8</w:t>
      </w:r>
    </w:p>
    <w:p w14:paraId="13D4B73F" w14:textId="77777777" w:rsidR="00B3526B" w:rsidRPr="00E15279" w:rsidRDefault="00B3526B" w:rsidP="00CE642D">
      <w:pPr>
        <w:spacing w:after="0" w:line="240" w:lineRule="auto"/>
        <w:ind w:right="4"/>
        <w:contextualSpacing/>
        <w:jc w:val="center"/>
        <w:rPr>
          <w:rFonts w:asciiTheme="majorBidi" w:eastAsia="Times New Roman" w:hAnsiTheme="majorBidi" w:cstheme="majorBidi"/>
          <w:lang w:eastAsia="pl-PL"/>
        </w:rPr>
      </w:pPr>
      <w:r w:rsidRPr="00E15279">
        <w:rPr>
          <w:rFonts w:asciiTheme="majorBidi" w:eastAsia="Times New Roman" w:hAnsiTheme="majorBidi" w:cstheme="majorBidi"/>
          <w:lang w:eastAsia="pl-PL"/>
        </w:rPr>
        <w:t xml:space="preserve">PRAWO OPCJI </w:t>
      </w:r>
    </w:p>
    <w:p w14:paraId="040C7799" w14:textId="77777777" w:rsidR="00334564" w:rsidRPr="0082259F" w:rsidRDefault="00334564" w:rsidP="00334564">
      <w:pPr>
        <w:pStyle w:val="Akapitzlist"/>
        <w:numPr>
          <w:ilvl w:val="0"/>
          <w:numId w:val="46"/>
        </w:numPr>
        <w:spacing w:after="0" w:line="240" w:lineRule="auto"/>
        <w:ind w:right="4"/>
        <w:jc w:val="both"/>
        <w:rPr>
          <w:rFonts w:ascii="Times New Roman" w:eastAsia="Times New Roman" w:hAnsi="Times New Roman" w:cs="Times New Roman"/>
          <w:lang w:eastAsia="pl-PL"/>
        </w:rPr>
      </w:pPr>
      <w:bookmarkStart w:id="0" w:name="_Hlk195791641"/>
      <w:bookmarkStart w:id="1" w:name="_GoBack"/>
      <w:r w:rsidRPr="0082259F">
        <w:rPr>
          <w:rFonts w:ascii="Times New Roman" w:hAnsi="Times New Roman" w:cs="Times New Roman"/>
          <w:lang w:eastAsia="pl-PL"/>
        </w:rPr>
        <w:t xml:space="preserve">Zamawiający zastrzega sobie możliwość skorzystania z prawa opcji, określonego art. 441 ust. 1 ustawy Pzp, które będzie polegać na zwiększeniu </w:t>
      </w:r>
      <w:r w:rsidRPr="0082259F">
        <w:rPr>
          <w:rFonts w:ascii="Times New Roman" w:hAnsi="Times New Roman" w:cs="Times New Roman"/>
          <w:shd w:val="clear" w:color="auto" w:fill="FFFFFF"/>
        </w:rPr>
        <w:t>ilości etatów ochrony</w:t>
      </w:r>
      <w:r w:rsidRPr="0082259F">
        <w:rPr>
          <w:rFonts w:ascii="Times New Roman" w:hAnsi="Times New Roman" w:cs="Times New Roman"/>
          <w:lang w:eastAsia="pl-PL"/>
        </w:rPr>
        <w:t xml:space="preserve"> i odpowiednio wynagrodzenia Wykonawcy do 20% wartości umowy brutto, wynikających z opisu przedmiotu zamówienia, stanowiącego załącznik do niniejszej </w:t>
      </w:r>
      <w:r w:rsidRPr="0082259F">
        <w:rPr>
          <w:rFonts w:ascii="Times New Roman" w:hAnsi="Times New Roman" w:cs="Times New Roman"/>
          <w:lang w:eastAsia="pl-PL"/>
        </w:rPr>
        <w:lastRenderedPageBreak/>
        <w:t>umowy. Zmiana ta może polegać na zwiększeniu ilości etatów  pracowników ochrony, liczby posterunków lub częstotliwości  obchodów. Prawo opcji będzie realizowane w terminie obowiązywania umowy.</w:t>
      </w:r>
    </w:p>
    <w:p w14:paraId="6D54DF0D" w14:textId="77777777" w:rsidR="00334564" w:rsidRPr="0082259F" w:rsidRDefault="00334564" w:rsidP="00334564">
      <w:pPr>
        <w:pStyle w:val="Akapitzlist"/>
        <w:numPr>
          <w:ilvl w:val="0"/>
          <w:numId w:val="46"/>
        </w:numPr>
        <w:spacing w:after="0" w:line="240" w:lineRule="auto"/>
        <w:ind w:right="4"/>
        <w:jc w:val="both"/>
        <w:rPr>
          <w:rFonts w:ascii="Times New Roman" w:hAnsi="Times New Roman" w:cs="Times New Roman"/>
          <w:lang w:eastAsia="pl-PL"/>
        </w:rPr>
      </w:pPr>
      <w:r w:rsidRPr="0082259F">
        <w:rPr>
          <w:rFonts w:ascii="Times New Roman" w:hAnsi="Times New Roman" w:cs="Times New Roman"/>
          <w:lang w:eastAsia="pl-PL"/>
        </w:rPr>
        <w:t>Zamawiający określa następujące warunku realizacji prawa opcji:</w:t>
      </w:r>
    </w:p>
    <w:p w14:paraId="6BFDF7F2" w14:textId="77777777" w:rsidR="00334564" w:rsidRPr="0082259F" w:rsidRDefault="00334564" w:rsidP="00334564">
      <w:pPr>
        <w:pStyle w:val="Akapitzlist"/>
        <w:numPr>
          <w:ilvl w:val="0"/>
          <w:numId w:val="47"/>
        </w:numPr>
        <w:spacing w:after="0" w:line="240" w:lineRule="auto"/>
        <w:ind w:left="709" w:right="4" w:hanging="283"/>
        <w:jc w:val="both"/>
        <w:rPr>
          <w:rFonts w:ascii="Times New Roman" w:hAnsi="Times New Roman" w:cs="Times New Roman"/>
          <w:lang w:eastAsia="pl-PL"/>
        </w:rPr>
      </w:pPr>
      <w:r w:rsidRPr="0082259F">
        <w:rPr>
          <w:rFonts w:ascii="Times New Roman" w:hAnsi="Times New Roman" w:cs="Times New Roman"/>
          <w:lang w:eastAsia="pl-PL"/>
        </w:rPr>
        <w:t>Zamawiający będzie mógł skorzystać z prawa opcji w okresie nie przekraczającym okresu na który została zawarta umowa,</w:t>
      </w:r>
    </w:p>
    <w:p w14:paraId="091DF36E" w14:textId="77777777" w:rsidR="00334564" w:rsidRPr="0082259F" w:rsidRDefault="00334564" w:rsidP="00334564">
      <w:pPr>
        <w:pStyle w:val="Akapitzlist"/>
        <w:numPr>
          <w:ilvl w:val="0"/>
          <w:numId w:val="47"/>
        </w:numPr>
        <w:spacing w:after="0" w:line="240" w:lineRule="auto"/>
        <w:ind w:right="4"/>
        <w:jc w:val="both"/>
        <w:rPr>
          <w:rFonts w:ascii="Times New Roman" w:hAnsi="Times New Roman" w:cs="Times New Roman"/>
          <w:lang w:eastAsia="pl-PL"/>
        </w:rPr>
      </w:pPr>
      <w:r w:rsidRPr="0082259F">
        <w:rPr>
          <w:rFonts w:ascii="Times New Roman" w:hAnsi="Times New Roman" w:cs="Times New Roman"/>
          <w:lang w:eastAsia="pl-PL"/>
        </w:rPr>
        <w:t>prawo opcji będzie realizowane na tych samych zasadach jak zamówienie podstawowe,</w:t>
      </w:r>
    </w:p>
    <w:p w14:paraId="5D1087D2" w14:textId="77777777" w:rsidR="00334564" w:rsidRPr="0082259F" w:rsidRDefault="00334564" w:rsidP="00334564">
      <w:pPr>
        <w:pStyle w:val="Akapitzlist"/>
        <w:numPr>
          <w:ilvl w:val="0"/>
          <w:numId w:val="47"/>
        </w:numPr>
        <w:spacing w:after="0" w:line="240" w:lineRule="auto"/>
        <w:ind w:left="709" w:right="4" w:hanging="283"/>
        <w:jc w:val="both"/>
        <w:rPr>
          <w:rFonts w:ascii="Times New Roman" w:hAnsi="Times New Roman" w:cs="Times New Roman"/>
          <w:lang w:eastAsia="pl-PL"/>
        </w:rPr>
      </w:pPr>
      <w:r w:rsidRPr="0082259F">
        <w:rPr>
          <w:rFonts w:ascii="Times New Roman" w:hAnsi="Times New Roman" w:cs="Times New Roman"/>
          <w:lang w:eastAsia="pl-PL"/>
        </w:rPr>
        <w:t>wynagrodzenie z tytułu zwiększenia zakresu obowiązków zostanie ustalone przez Strony w drodze odrębnego wynagrodzenia,</w:t>
      </w:r>
    </w:p>
    <w:p w14:paraId="5E375A5B" w14:textId="77777777" w:rsidR="00334564" w:rsidRPr="0082259F" w:rsidRDefault="00334564" w:rsidP="00334564">
      <w:pPr>
        <w:pStyle w:val="Akapitzlist"/>
        <w:numPr>
          <w:ilvl w:val="0"/>
          <w:numId w:val="47"/>
        </w:numPr>
        <w:spacing w:after="0" w:line="240" w:lineRule="auto"/>
        <w:ind w:left="709" w:right="4" w:hanging="283"/>
        <w:jc w:val="both"/>
        <w:rPr>
          <w:rFonts w:ascii="Times New Roman" w:hAnsi="Times New Roman" w:cs="Times New Roman"/>
          <w:lang w:eastAsia="pl-PL"/>
        </w:rPr>
      </w:pPr>
      <w:r w:rsidRPr="0082259F">
        <w:rPr>
          <w:rFonts w:ascii="Times New Roman" w:hAnsi="Times New Roman" w:cs="Times New Roman"/>
          <w:lang w:eastAsia="pl-PL"/>
        </w:rPr>
        <w:t>warunkiem skorzystania z prawa opcji będzie złożenie przez Zamawiającego oświadczenia woli o skorzystaniu z prawa opcji.</w:t>
      </w:r>
    </w:p>
    <w:p w14:paraId="282F5704" w14:textId="691E52EF" w:rsidR="00334564" w:rsidRPr="0082259F" w:rsidRDefault="00334564" w:rsidP="00334564">
      <w:pPr>
        <w:pStyle w:val="Akapitzlist"/>
        <w:numPr>
          <w:ilvl w:val="0"/>
          <w:numId w:val="46"/>
        </w:numPr>
        <w:spacing w:after="0" w:line="240" w:lineRule="auto"/>
        <w:ind w:right="4"/>
        <w:jc w:val="both"/>
        <w:rPr>
          <w:rFonts w:ascii="Times New Roman" w:hAnsi="Times New Roman" w:cs="Times New Roman"/>
          <w:lang w:eastAsia="pl-PL"/>
        </w:rPr>
      </w:pPr>
      <w:r w:rsidRPr="0082259F">
        <w:rPr>
          <w:rFonts w:ascii="Times New Roman" w:hAnsi="Times New Roman" w:cs="Times New Roman"/>
          <w:lang w:eastAsia="pl-PL"/>
        </w:rPr>
        <w:t>W przypadku nie skorzystania z prawa opcji, Wykonawcy nie przysługują żadne roszczenia z tego tytułu.</w:t>
      </w:r>
      <w:bookmarkEnd w:id="0"/>
      <w:r w:rsidRPr="0082259F">
        <w:rPr>
          <w:rFonts w:ascii="Times New Roman" w:hAnsi="Times New Roman" w:cs="Times New Roman"/>
          <w:lang w:eastAsia="pl-PL"/>
        </w:rPr>
        <w:t xml:space="preserve"> -  info nr 1</w:t>
      </w:r>
    </w:p>
    <w:p w14:paraId="4AE0A64A" w14:textId="77777777" w:rsidR="00CF3E20" w:rsidRPr="0082259F" w:rsidRDefault="00CF3E20" w:rsidP="00CF3E20">
      <w:pPr>
        <w:spacing w:after="0" w:line="240" w:lineRule="auto"/>
        <w:ind w:right="4"/>
        <w:jc w:val="both"/>
        <w:rPr>
          <w:rFonts w:asciiTheme="majorBidi" w:eastAsia="Times New Roman" w:hAnsiTheme="majorBidi" w:cstheme="majorBidi"/>
          <w:lang w:eastAsia="pl-PL"/>
        </w:rPr>
      </w:pPr>
    </w:p>
    <w:bookmarkEnd w:id="1"/>
    <w:p w14:paraId="27584E02" w14:textId="77777777" w:rsidR="00B3526B" w:rsidRPr="00E15279" w:rsidRDefault="00CF3E20" w:rsidP="00CE642D">
      <w:pPr>
        <w:spacing w:after="0" w:line="240" w:lineRule="auto"/>
        <w:ind w:right="4"/>
        <w:contextualSpacing/>
        <w:jc w:val="center"/>
        <w:rPr>
          <w:rFonts w:asciiTheme="majorBidi" w:eastAsia="Times New Roman" w:hAnsiTheme="majorBidi" w:cstheme="majorBidi"/>
          <w:lang w:eastAsia="pl-PL"/>
        </w:rPr>
      </w:pPr>
      <w:r w:rsidRPr="00E15279">
        <w:rPr>
          <w:rFonts w:asciiTheme="majorBidi" w:eastAsia="Times New Roman" w:hAnsiTheme="majorBidi" w:cstheme="majorBidi"/>
          <w:lang w:eastAsia="pl-PL"/>
        </w:rPr>
        <w:t>§ 9</w:t>
      </w:r>
    </w:p>
    <w:p w14:paraId="01B57680" w14:textId="77777777" w:rsidR="00CE642D" w:rsidRPr="00E15279" w:rsidRDefault="00CE642D" w:rsidP="00CE642D">
      <w:pPr>
        <w:autoSpaceDE w:val="0"/>
        <w:autoSpaceDN w:val="0"/>
        <w:adjustRightInd w:val="0"/>
        <w:spacing w:after="0" w:line="240" w:lineRule="auto"/>
        <w:jc w:val="center"/>
        <w:rPr>
          <w:rFonts w:asciiTheme="majorBidi" w:eastAsia="Times New Roman" w:hAnsiTheme="majorBidi" w:cstheme="majorBidi"/>
          <w:lang w:eastAsia="pl-PL"/>
        </w:rPr>
      </w:pPr>
      <w:r w:rsidRPr="00E15279">
        <w:rPr>
          <w:rFonts w:asciiTheme="majorBidi" w:eastAsia="Times New Roman" w:hAnsiTheme="majorBidi" w:cstheme="majorBidi"/>
          <w:lang w:eastAsia="pl-PL"/>
        </w:rPr>
        <w:t>ZATRUDNIENIE NA PODSTAWIE UMOWY O PRACĘ</w:t>
      </w:r>
    </w:p>
    <w:p w14:paraId="298FC2D3" w14:textId="6826482A" w:rsidR="002F486C" w:rsidRPr="00E15279" w:rsidRDefault="002F486C" w:rsidP="002F486C">
      <w:pPr>
        <w:numPr>
          <w:ilvl w:val="0"/>
          <w:numId w:val="22"/>
        </w:numPr>
        <w:suppressAutoHyphens/>
        <w:autoSpaceDE w:val="0"/>
        <w:autoSpaceDN w:val="0"/>
        <w:spacing w:after="0" w:line="240" w:lineRule="auto"/>
        <w:jc w:val="both"/>
        <w:textAlignment w:val="baseline"/>
        <w:rPr>
          <w:rFonts w:asciiTheme="majorBidi" w:eastAsia="Calibri" w:hAnsiTheme="majorBidi" w:cstheme="majorBidi"/>
        </w:rPr>
      </w:pPr>
      <w:r w:rsidRPr="00E15279">
        <w:rPr>
          <w:rFonts w:asciiTheme="majorBidi" w:eastAsia="Calibri" w:hAnsiTheme="majorBidi" w:cstheme="majorBidi"/>
        </w:rPr>
        <w:t>Zamawiający na podstawie art. 95 ust. 1 ustawy Pzp wymaga zatrudnienia przez Wykonawcę lub podwykonawcę na podstawie umowy o pracę w rozumieniu przepisów ustawy z dnia 26 czerwca 1974</w:t>
      </w:r>
      <w:r w:rsidR="001550BF" w:rsidRPr="00E15279">
        <w:rPr>
          <w:rFonts w:asciiTheme="majorBidi" w:eastAsia="Calibri" w:hAnsiTheme="majorBidi" w:cstheme="majorBidi"/>
        </w:rPr>
        <w:t xml:space="preserve"> r. – Kodeks pracy (Dz.U. z 2025r. poz. 277</w:t>
      </w:r>
      <w:r w:rsidRPr="00E15279">
        <w:rPr>
          <w:rFonts w:asciiTheme="majorBidi" w:eastAsia="Calibri" w:hAnsiTheme="majorBidi" w:cstheme="majorBidi"/>
        </w:rPr>
        <w:t>) z uwzględnieniem minimalnego wynagrodzenia za pracę ustalonego na podstawie art 2 ust. 3-5 ustawy z dnia 10 października 2002 r. (tj. Dz. U. z 20</w:t>
      </w:r>
      <w:r w:rsidR="00536819" w:rsidRPr="00E15279">
        <w:rPr>
          <w:rFonts w:asciiTheme="majorBidi" w:eastAsia="Calibri" w:hAnsiTheme="majorBidi" w:cstheme="majorBidi"/>
        </w:rPr>
        <w:t>2</w:t>
      </w:r>
      <w:r w:rsidR="002C5320">
        <w:rPr>
          <w:rFonts w:asciiTheme="majorBidi" w:eastAsia="Calibri" w:hAnsiTheme="majorBidi" w:cstheme="majorBidi"/>
        </w:rPr>
        <w:t>4</w:t>
      </w:r>
      <w:r w:rsidRPr="00E15279">
        <w:rPr>
          <w:rFonts w:asciiTheme="majorBidi" w:eastAsia="Calibri" w:hAnsiTheme="majorBidi" w:cstheme="majorBidi"/>
        </w:rPr>
        <w:t xml:space="preserve">r. poz. </w:t>
      </w:r>
      <w:r w:rsidR="002C5320">
        <w:rPr>
          <w:rFonts w:asciiTheme="majorBidi" w:eastAsia="Calibri" w:hAnsiTheme="majorBidi" w:cstheme="majorBidi"/>
        </w:rPr>
        <w:t>1773</w:t>
      </w:r>
      <w:r w:rsidRPr="00E15279">
        <w:rPr>
          <w:rFonts w:asciiTheme="majorBidi" w:eastAsia="Calibri" w:hAnsiTheme="majorBidi" w:cstheme="majorBidi"/>
        </w:rPr>
        <w:t>) przez cały okres realizacji przedmiotu zamówienia pracowników wykonujących wskazane przez Zamawiającego czynności w zakresie realizacji zamówienia: wszyscy pracownicy fizyczni wykonujący czynności bezpośredniej ochrony fizycznej.</w:t>
      </w:r>
    </w:p>
    <w:p w14:paraId="0B31E695" w14:textId="77777777" w:rsidR="00CE642D" w:rsidRPr="00E15279" w:rsidRDefault="00CE642D" w:rsidP="002F486C">
      <w:pPr>
        <w:numPr>
          <w:ilvl w:val="0"/>
          <w:numId w:val="22"/>
        </w:numPr>
        <w:suppressAutoHyphens/>
        <w:autoSpaceDE w:val="0"/>
        <w:autoSpaceDN w:val="0"/>
        <w:spacing w:after="0" w:line="240" w:lineRule="auto"/>
        <w:jc w:val="both"/>
        <w:textAlignment w:val="baseline"/>
        <w:rPr>
          <w:rFonts w:asciiTheme="majorBidi" w:eastAsia="Calibri" w:hAnsiTheme="majorBidi" w:cstheme="majorBidi"/>
        </w:rPr>
      </w:pPr>
      <w:r w:rsidRPr="00E15279">
        <w:rPr>
          <w:rFonts w:asciiTheme="majorBidi" w:eastAsia="Times New Roman" w:hAnsiTheme="majorBidi" w:cstheme="majorBidi"/>
          <w:lang w:eastAsia="ar-SA"/>
        </w:rPr>
        <w:t xml:space="preserve">W terminie </w:t>
      </w:r>
      <w:r w:rsidRPr="00E15279">
        <w:rPr>
          <w:rFonts w:asciiTheme="majorBidi" w:eastAsia="Times New Roman" w:hAnsiTheme="majorBidi" w:cstheme="majorBidi"/>
          <w:b/>
          <w:lang w:eastAsia="ar-SA"/>
        </w:rPr>
        <w:t>5 dni</w:t>
      </w:r>
      <w:r w:rsidRPr="00E15279">
        <w:rPr>
          <w:rFonts w:asciiTheme="majorBidi" w:eastAsia="Times New Roman" w:hAnsiTheme="majorBidi" w:cstheme="majorBidi"/>
          <w:lang w:eastAsia="ar-SA"/>
        </w:rPr>
        <w:t xml:space="preserve"> od daty zawarcia umowy Wykonawca lub podwykonawcy złożą Zamawiającemu  oświadczenie potwierdzające zatrudnienie pracowników, o których mowa w ust. 1 niniejszego rozdziału,  na podstawie umowy o pracę.</w:t>
      </w:r>
    </w:p>
    <w:p w14:paraId="1467A904" w14:textId="77777777" w:rsidR="00CE642D" w:rsidRPr="00E15279" w:rsidRDefault="00CE642D" w:rsidP="00CE642D">
      <w:pPr>
        <w:numPr>
          <w:ilvl w:val="0"/>
          <w:numId w:val="22"/>
        </w:numPr>
        <w:suppressAutoHyphens/>
        <w:autoSpaceDE w:val="0"/>
        <w:autoSpaceDN w:val="0"/>
        <w:spacing w:after="0" w:line="240" w:lineRule="auto"/>
        <w:ind w:left="357" w:hanging="357"/>
        <w:jc w:val="both"/>
        <w:textAlignment w:val="baseline"/>
        <w:rPr>
          <w:rFonts w:asciiTheme="majorBidi" w:eastAsia="Calibri" w:hAnsiTheme="majorBidi" w:cstheme="majorBidi"/>
        </w:rPr>
      </w:pPr>
      <w:r w:rsidRPr="00E15279">
        <w:rPr>
          <w:rFonts w:asciiTheme="majorBidi" w:eastAsia="Times New Roman" w:hAnsiTheme="majorBidi" w:cstheme="majorBidi"/>
          <w:lang w:eastAsia="ar-SA"/>
        </w:rPr>
        <w:t>W trakcie realizacji zamówienia, Zamawiający uprawniony jest do wykonywania czynności kontrolnych wobec Wykonawcy odnośnie spełniania przez Wykonawcę lub podwykonawcę  wymogu zatrudnienia na podstawie umowy o pracę osób wykonujących wskazane ust. 1 czynności.  Zamawiający uprawniony jest w szczególności do:</w:t>
      </w:r>
    </w:p>
    <w:p w14:paraId="67CBAB7C" w14:textId="77777777" w:rsidR="00CE642D" w:rsidRPr="00E15279" w:rsidRDefault="00CE642D" w:rsidP="00CE642D">
      <w:pPr>
        <w:numPr>
          <w:ilvl w:val="0"/>
          <w:numId w:val="23"/>
        </w:numPr>
        <w:suppressAutoHyphens/>
        <w:autoSpaceDE w:val="0"/>
        <w:autoSpaceDN w:val="0"/>
        <w:spacing w:after="0" w:line="240" w:lineRule="auto"/>
        <w:jc w:val="both"/>
        <w:textAlignment w:val="baseline"/>
        <w:rPr>
          <w:rFonts w:asciiTheme="majorBidi" w:eastAsia="Calibri" w:hAnsiTheme="majorBidi" w:cstheme="majorBidi"/>
        </w:rPr>
      </w:pPr>
      <w:r w:rsidRPr="00E15279">
        <w:rPr>
          <w:rFonts w:asciiTheme="majorBidi" w:eastAsia="Times New Roman" w:hAnsiTheme="majorBidi" w:cstheme="majorBidi"/>
          <w:lang w:eastAsia="ar-SA"/>
        </w:rPr>
        <w:t>żądania oświadczeń, dokumentów i wyjaśnień w zakresie potwierdzenia spełniania wymogu określonego w ust. 1,</w:t>
      </w:r>
    </w:p>
    <w:p w14:paraId="0B7E9442" w14:textId="77777777" w:rsidR="00920C04" w:rsidRPr="00E15279" w:rsidRDefault="00CE642D" w:rsidP="00CE642D">
      <w:pPr>
        <w:numPr>
          <w:ilvl w:val="0"/>
          <w:numId w:val="23"/>
        </w:numPr>
        <w:suppressAutoHyphens/>
        <w:autoSpaceDE w:val="0"/>
        <w:autoSpaceDN w:val="0"/>
        <w:spacing w:after="0" w:line="240" w:lineRule="auto"/>
        <w:jc w:val="both"/>
        <w:textAlignment w:val="baseline"/>
        <w:rPr>
          <w:rFonts w:asciiTheme="majorBidi" w:eastAsia="Calibri" w:hAnsiTheme="majorBidi" w:cstheme="majorBidi"/>
        </w:rPr>
      </w:pPr>
      <w:r w:rsidRPr="00E15279">
        <w:rPr>
          <w:rFonts w:asciiTheme="majorBidi" w:eastAsia="Calibri" w:hAnsiTheme="majorBidi" w:cstheme="majorBidi"/>
        </w:rPr>
        <w:t>przeprowadzania kontroli na miejscu wykonywania zamówienia</w:t>
      </w:r>
      <w:r w:rsidR="00920C04" w:rsidRPr="00E15279">
        <w:rPr>
          <w:rFonts w:asciiTheme="majorBidi" w:eastAsia="Calibri" w:hAnsiTheme="majorBidi" w:cstheme="majorBidi"/>
        </w:rPr>
        <w:t>,</w:t>
      </w:r>
    </w:p>
    <w:p w14:paraId="120A6426" w14:textId="77777777" w:rsidR="00CE642D" w:rsidRPr="00E15279" w:rsidRDefault="00920C04" w:rsidP="00CE642D">
      <w:pPr>
        <w:numPr>
          <w:ilvl w:val="0"/>
          <w:numId w:val="23"/>
        </w:numPr>
        <w:suppressAutoHyphens/>
        <w:autoSpaceDE w:val="0"/>
        <w:autoSpaceDN w:val="0"/>
        <w:spacing w:after="0" w:line="240" w:lineRule="auto"/>
        <w:jc w:val="both"/>
        <w:textAlignment w:val="baseline"/>
        <w:rPr>
          <w:rFonts w:asciiTheme="majorBidi" w:eastAsia="Calibri" w:hAnsiTheme="majorBidi" w:cstheme="majorBidi"/>
        </w:rPr>
      </w:pPr>
      <w:r w:rsidRPr="00E15279">
        <w:rPr>
          <w:rFonts w:asciiTheme="majorBidi" w:eastAsia="Calibri" w:hAnsiTheme="majorBidi" w:cstheme="majorBidi"/>
        </w:rPr>
        <w:t>rozmów z osobami wykonującymi przedmiot umowy</w:t>
      </w:r>
      <w:r w:rsidR="00CE642D" w:rsidRPr="00E15279">
        <w:rPr>
          <w:rFonts w:asciiTheme="majorBidi" w:eastAsia="Calibri" w:hAnsiTheme="majorBidi" w:cstheme="majorBidi"/>
        </w:rPr>
        <w:t>.</w:t>
      </w:r>
    </w:p>
    <w:p w14:paraId="33B0B3D0" w14:textId="77777777" w:rsidR="00CE642D" w:rsidRPr="00E15279" w:rsidRDefault="00CE642D" w:rsidP="00CE642D">
      <w:pPr>
        <w:numPr>
          <w:ilvl w:val="0"/>
          <w:numId w:val="22"/>
        </w:numPr>
        <w:suppressAutoHyphens/>
        <w:autoSpaceDE w:val="0"/>
        <w:autoSpaceDN w:val="0"/>
        <w:spacing w:after="0" w:line="240" w:lineRule="auto"/>
        <w:ind w:left="357" w:hanging="357"/>
        <w:jc w:val="both"/>
        <w:textAlignment w:val="baseline"/>
        <w:rPr>
          <w:rFonts w:asciiTheme="majorBidi" w:eastAsia="Calibri" w:hAnsiTheme="majorBidi" w:cstheme="majorBidi"/>
        </w:rPr>
      </w:pPr>
      <w:r w:rsidRPr="00E15279">
        <w:rPr>
          <w:rFonts w:asciiTheme="majorBidi" w:eastAsia="Calibri" w:hAnsiTheme="majorBidi" w:cstheme="majorBidi"/>
        </w:rPr>
        <w:t xml:space="preserve">W trakcie realizacji zamówienia, na każde wezwanie Zamawiającego, w wyznaczonym w wezwaniu terminie, nie krótszym niż </w:t>
      </w:r>
      <w:r w:rsidRPr="00E15279">
        <w:rPr>
          <w:rFonts w:asciiTheme="majorBidi" w:eastAsia="Calibri" w:hAnsiTheme="majorBidi" w:cstheme="majorBidi"/>
          <w:b/>
        </w:rPr>
        <w:t>3 dni</w:t>
      </w:r>
      <w:r w:rsidRPr="00E15279">
        <w:rPr>
          <w:rFonts w:asciiTheme="majorBidi" w:eastAsia="Calibri" w:hAnsiTheme="majorBidi" w:cstheme="majorBidi"/>
        </w:rPr>
        <w:t xml:space="preserve"> robocze, Wykonawca przedłoży Zamawiającemu wskazane niżej dowody w celu potwierdzenia spełniania wymogu zatrudnienia na podstawie umowy o pracę przez Wykonawcę lub podwykonawcę osób wykonujących wskazane w ust. 1 czynności:</w:t>
      </w:r>
    </w:p>
    <w:p w14:paraId="1CEEFA45" w14:textId="77777777" w:rsidR="00CE642D" w:rsidRPr="00E15279" w:rsidRDefault="00CE642D" w:rsidP="00CE642D">
      <w:pPr>
        <w:numPr>
          <w:ilvl w:val="2"/>
          <w:numId w:val="22"/>
        </w:numPr>
        <w:suppressAutoHyphens/>
        <w:autoSpaceDE w:val="0"/>
        <w:autoSpaceDN w:val="0"/>
        <w:spacing w:after="0" w:line="240" w:lineRule="auto"/>
        <w:ind w:left="709"/>
        <w:jc w:val="both"/>
        <w:textAlignment w:val="baseline"/>
        <w:rPr>
          <w:rFonts w:asciiTheme="majorBidi" w:eastAsia="Calibri" w:hAnsiTheme="majorBidi" w:cstheme="majorBidi"/>
        </w:rPr>
      </w:pPr>
      <w:r w:rsidRPr="00E15279">
        <w:rPr>
          <w:rFonts w:asciiTheme="majorBidi" w:eastAsia="Calibri" w:hAnsiTheme="majorBidi" w:cstheme="majorBid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za wskazaniem liczby osób, rodzaju umowy o pracę i wymiaru etatu,</w:t>
      </w:r>
    </w:p>
    <w:p w14:paraId="1703FC64" w14:textId="77777777" w:rsidR="00CE642D" w:rsidRPr="00E15279" w:rsidRDefault="00CE642D" w:rsidP="00CE642D">
      <w:pPr>
        <w:numPr>
          <w:ilvl w:val="2"/>
          <w:numId w:val="22"/>
        </w:numPr>
        <w:tabs>
          <w:tab w:val="num" w:pos="0"/>
        </w:tabs>
        <w:suppressAutoHyphens/>
        <w:autoSpaceDE w:val="0"/>
        <w:autoSpaceDN w:val="0"/>
        <w:spacing w:after="0" w:line="240" w:lineRule="auto"/>
        <w:ind w:left="709" w:hanging="283"/>
        <w:jc w:val="both"/>
        <w:textAlignment w:val="baseline"/>
        <w:rPr>
          <w:rFonts w:asciiTheme="majorBidi" w:eastAsia="Calibri" w:hAnsiTheme="majorBidi" w:cstheme="majorBidi"/>
        </w:rPr>
      </w:pPr>
      <w:r w:rsidRPr="00E15279">
        <w:rPr>
          <w:rFonts w:asciiTheme="majorBidi" w:eastAsia="Calibri" w:hAnsiTheme="majorBidi" w:cstheme="majorBidi"/>
        </w:rPr>
        <w:t xml:space="preserve">oświadczenia wszystkich </w:t>
      </w:r>
      <w:r w:rsidRPr="00E15279">
        <w:rPr>
          <w:rFonts w:asciiTheme="majorBidi" w:eastAsia="Times New Roman" w:hAnsiTheme="majorBidi" w:cstheme="majorBidi"/>
          <w:lang w:eastAsia="ar-SA"/>
        </w:rPr>
        <w:t>pracowników, o których mowa w ust. 1 niniejszego paragrafu, o zatrudnieniu na podstawie umowy o pracę  zawierające informacje takie jak: data zawarcia  umowy, rodzaj umowy o pracę i wymiar etatu oraz otrzymaniu wynagrodzenia za ostatni miesiąc pracy.</w:t>
      </w:r>
    </w:p>
    <w:p w14:paraId="0EF63B35" w14:textId="6D4C5877" w:rsidR="00CE642D" w:rsidRPr="00E15279" w:rsidRDefault="00CE642D" w:rsidP="00CE642D">
      <w:pPr>
        <w:numPr>
          <w:ilvl w:val="0"/>
          <w:numId w:val="22"/>
        </w:numPr>
        <w:suppressAutoHyphens/>
        <w:autoSpaceDE w:val="0"/>
        <w:autoSpaceDN w:val="0"/>
        <w:spacing w:after="0" w:line="240" w:lineRule="auto"/>
        <w:ind w:left="363" w:hanging="357"/>
        <w:jc w:val="both"/>
        <w:textAlignment w:val="baseline"/>
        <w:rPr>
          <w:rFonts w:asciiTheme="majorBidi" w:eastAsia="Calibri" w:hAnsiTheme="majorBidi" w:cstheme="majorBidi"/>
        </w:rPr>
      </w:pPr>
      <w:r w:rsidRPr="00E15279">
        <w:rPr>
          <w:rFonts w:asciiTheme="majorBidi" w:eastAsia="Times New Roman" w:hAnsiTheme="majorBidi" w:cstheme="majorBidi"/>
          <w:lang w:eastAsia="ar-SA"/>
        </w:rPr>
        <w:t>Nie przedłożenie przez Wykonawcę oświadczeń o których mowa w ust. 2 i 3 niniejszego paragrafu skutkować będzie naliczeniem kary umownej, o której mowa w § 1</w:t>
      </w:r>
      <w:r w:rsidR="00DB3C23">
        <w:rPr>
          <w:rFonts w:asciiTheme="majorBidi" w:eastAsia="Times New Roman" w:hAnsiTheme="majorBidi" w:cstheme="majorBidi"/>
          <w:lang w:eastAsia="ar-SA"/>
        </w:rPr>
        <w:t>0</w:t>
      </w:r>
      <w:r w:rsidRPr="00E15279">
        <w:rPr>
          <w:rFonts w:asciiTheme="majorBidi" w:eastAsia="Times New Roman" w:hAnsiTheme="majorBidi" w:cstheme="majorBidi"/>
          <w:lang w:eastAsia="ar-SA"/>
        </w:rPr>
        <w:t xml:space="preserve"> ust. 1 pkt 5) umowy.</w:t>
      </w:r>
    </w:p>
    <w:p w14:paraId="11CF487E" w14:textId="77777777" w:rsidR="00CE642D" w:rsidRPr="00E15279" w:rsidRDefault="00CE642D" w:rsidP="00CE642D">
      <w:pPr>
        <w:numPr>
          <w:ilvl w:val="0"/>
          <w:numId w:val="22"/>
        </w:numPr>
        <w:suppressAutoHyphens/>
        <w:autoSpaceDE w:val="0"/>
        <w:autoSpaceDN w:val="0"/>
        <w:spacing w:after="0" w:line="240" w:lineRule="auto"/>
        <w:ind w:left="363" w:hanging="357"/>
        <w:jc w:val="both"/>
        <w:textAlignment w:val="baseline"/>
        <w:rPr>
          <w:rFonts w:asciiTheme="majorBidi" w:eastAsia="Calibri" w:hAnsiTheme="majorBidi" w:cstheme="majorBidi"/>
        </w:rPr>
      </w:pPr>
      <w:r w:rsidRPr="00E15279">
        <w:rPr>
          <w:rFonts w:asciiTheme="majorBidi" w:eastAsia="Calibri" w:hAnsiTheme="majorBidi" w:cstheme="majorBidi"/>
        </w:rPr>
        <w:t>W przypadku uzasadnionych wątpliwości, co do przestrzegania prawa pracy przez Wykonawcę lub podwykonawcę, Zamawiający może zwrócić się o przeprowadzenie kontroli przez Państwową Inspekcję Pracy.</w:t>
      </w:r>
    </w:p>
    <w:p w14:paraId="08E3F73A" w14:textId="77777777" w:rsidR="002B3E99" w:rsidRDefault="002B3E99" w:rsidP="00F547B9">
      <w:pPr>
        <w:spacing w:after="0" w:line="240" w:lineRule="auto"/>
        <w:ind w:right="4"/>
        <w:rPr>
          <w:rFonts w:asciiTheme="majorBidi" w:eastAsia="Times New Roman" w:hAnsiTheme="majorBidi" w:cstheme="majorBidi"/>
          <w:bCs/>
          <w:lang w:eastAsia="pl-PL"/>
        </w:rPr>
      </w:pPr>
    </w:p>
    <w:p w14:paraId="652448EC" w14:textId="1EFDC7BA" w:rsidR="00CE642D" w:rsidRPr="00E15279" w:rsidRDefault="00CF3E20" w:rsidP="00CE642D">
      <w:pPr>
        <w:spacing w:after="0" w:line="240" w:lineRule="auto"/>
        <w:ind w:right="4"/>
        <w:jc w:val="center"/>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 10</w:t>
      </w:r>
    </w:p>
    <w:p w14:paraId="3C0E8377" w14:textId="77777777" w:rsidR="00CB1428" w:rsidRPr="00E15279" w:rsidRDefault="00CB1428" w:rsidP="00CE642D">
      <w:pPr>
        <w:spacing w:after="0" w:line="240" w:lineRule="auto"/>
        <w:ind w:right="4"/>
        <w:jc w:val="center"/>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KARY UMOWNE</w:t>
      </w:r>
    </w:p>
    <w:p w14:paraId="13D63E21" w14:textId="77777777" w:rsidR="00CB1428" w:rsidRPr="00E15279" w:rsidRDefault="008B3963" w:rsidP="00CE642D">
      <w:pPr>
        <w:numPr>
          <w:ilvl w:val="0"/>
          <w:numId w:val="11"/>
        </w:numPr>
        <w:suppressAutoHyphens/>
        <w:autoSpaceDE w:val="0"/>
        <w:autoSpaceDN w:val="0"/>
        <w:adjustRightInd w:val="0"/>
        <w:spacing w:after="0" w:line="240" w:lineRule="auto"/>
        <w:ind w:left="357" w:hanging="357"/>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 xml:space="preserve">Wykonawca zapłaci </w:t>
      </w:r>
      <w:r w:rsidR="00CB1428" w:rsidRPr="00E15279">
        <w:rPr>
          <w:rFonts w:asciiTheme="majorBidi" w:eastAsia="Times New Roman" w:hAnsiTheme="majorBidi" w:cstheme="majorBidi"/>
          <w:lang w:eastAsia="ar-SA"/>
        </w:rPr>
        <w:t>Zamawiającemu następujące kary umowne:</w:t>
      </w:r>
    </w:p>
    <w:p w14:paraId="1D1A3FEC" w14:textId="77777777" w:rsidR="00CB1428" w:rsidRPr="00E15279" w:rsidRDefault="00CB1428" w:rsidP="00CE642D">
      <w:pPr>
        <w:numPr>
          <w:ilvl w:val="1"/>
          <w:numId w:val="2"/>
        </w:numPr>
        <w:suppressAutoHyphens/>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z tytułu odstąpienia</w:t>
      </w:r>
      <w:r w:rsidR="008B3963" w:rsidRPr="00E15279">
        <w:rPr>
          <w:rFonts w:asciiTheme="majorBidi" w:eastAsia="Times New Roman" w:hAnsiTheme="majorBidi" w:cstheme="majorBidi"/>
          <w:lang w:eastAsia="ar-SA"/>
        </w:rPr>
        <w:t xml:space="preserve"> od umowy przez </w:t>
      </w:r>
      <w:r w:rsidR="00CE642D" w:rsidRPr="00E15279">
        <w:rPr>
          <w:rFonts w:asciiTheme="majorBidi" w:eastAsia="Times New Roman" w:hAnsiTheme="majorBidi" w:cstheme="majorBidi"/>
          <w:lang w:eastAsia="ar-SA"/>
        </w:rPr>
        <w:t xml:space="preserve">Zamawiającego z winy </w:t>
      </w:r>
      <w:r w:rsidRPr="00E15279">
        <w:rPr>
          <w:rFonts w:asciiTheme="majorBidi" w:eastAsia="Times New Roman" w:hAnsiTheme="majorBidi" w:cstheme="majorBidi"/>
          <w:lang w:eastAsia="ar-SA"/>
        </w:rPr>
        <w:t>Wykon</w:t>
      </w:r>
      <w:r w:rsidR="00CE642D" w:rsidRPr="00E15279">
        <w:rPr>
          <w:rFonts w:asciiTheme="majorBidi" w:eastAsia="Times New Roman" w:hAnsiTheme="majorBidi" w:cstheme="majorBidi"/>
          <w:lang w:eastAsia="ar-SA"/>
        </w:rPr>
        <w:t xml:space="preserve">awcy w wysokości 10% wartości </w:t>
      </w:r>
      <w:r w:rsidRPr="00E15279">
        <w:rPr>
          <w:rFonts w:asciiTheme="majorBidi" w:eastAsia="Times New Roman" w:hAnsiTheme="majorBidi" w:cstheme="majorBidi"/>
          <w:lang w:eastAsia="ar-SA"/>
        </w:rPr>
        <w:t>umownej brutto,</w:t>
      </w:r>
    </w:p>
    <w:p w14:paraId="13130299" w14:textId="77777777" w:rsidR="00CB1428" w:rsidRPr="00E15279" w:rsidRDefault="00CB1428" w:rsidP="00CE642D">
      <w:pPr>
        <w:numPr>
          <w:ilvl w:val="1"/>
          <w:numId w:val="2"/>
        </w:numPr>
        <w:suppressAutoHyphens/>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lastRenderedPageBreak/>
        <w:t xml:space="preserve">za </w:t>
      </w:r>
      <w:r w:rsidR="00920C04" w:rsidRPr="00E15279">
        <w:rPr>
          <w:rFonts w:asciiTheme="majorBidi" w:eastAsia="Times New Roman" w:hAnsiTheme="majorBidi" w:cstheme="majorBidi"/>
          <w:lang w:eastAsia="ar-SA"/>
        </w:rPr>
        <w:t xml:space="preserve">niewykonanie lub nienależyte wykonanie jakiegokolwiek </w:t>
      </w:r>
      <w:r w:rsidRPr="00E15279">
        <w:rPr>
          <w:rFonts w:asciiTheme="majorBidi" w:eastAsia="Times New Roman" w:hAnsiTheme="majorBidi" w:cstheme="majorBidi"/>
          <w:lang w:eastAsia="ar-SA"/>
        </w:rPr>
        <w:t xml:space="preserve">z obowiązków określonych w </w:t>
      </w:r>
      <w:r w:rsidR="00EC6299" w:rsidRPr="00E15279">
        <w:rPr>
          <w:rFonts w:asciiTheme="majorBidi" w:eastAsia="Times New Roman" w:hAnsiTheme="majorBidi" w:cstheme="majorBidi"/>
          <w:lang w:eastAsia="ar-SA"/>
        </w:rPr>
        <w:t>opisie przedmiotu zamówienia</w:t>
      </w:r>
      <w:r w:rsidRPr="00E15279">
        <w:rPr>
          <w:rFonts w:asciiTheme="majorBidi" w:eastAsia="Times New Roman" w:hAnsiTheme="majorBidi" w:cstheme="majorBidi"/>
          <w:lang w:eastAsia="ar-SA"/>
        </w:rPr>
        <w:t xml:space="preserve"> w wysokości </w:t>
      </w:r>
      <w:r w:rsidR="002F486C" w:rsidRPr="00E15279">
        <w:rPr>
          <w:rFonts w:asciiTheme="majorBidi" w:eastAsia="Times New Roman" w:hAnsiTheme="majorBidi" w:cstheme="majorBidi"/>
          <w:lang w:eastAsia="ar-SA"/>
        </w:rPr>
        <w:t>1</w:t>
      </w:r>
      <w:r w:rsidRPr="00E15279">
        <w:rPr>
          <w:rFonts w:asciiTheme="majorBidi" w:eastAsia="Times New Roman" w:hAnsiTheme="majorBidi" w:cstheme="majorBidi"/>
          <w:lang w:eastAsia="ar-SA"/>
        </w:rPr>
        <w:t>% miesięcznej wartości umownej brutto</w:t>
      </w:r>
      <w:r w:rsidR="00920C04" w:rsidRPr="00E15279">
        <w:rPr>
          <w:rFonts w:asciiTheme="majorBidi" w:eastAsia="Times New Roman" w:hAnsiTheme="majorBidi" w:cstheme="majorBidi"/>
          <w:lang w:eastAsia="ar-SA"/>
        </w:rPr>
        <w:t xml:space="preserve"> za każdy przypadek naruszenia</w:t>
      </w:r>
      <w:r w:rsidRPr="00E15279">
        <w:rPr>
          <w:rFonts w:asciiTheme="majorBidi" w:eastAsia="Times New Roman" w:hAnsiTheme="majorBidi" w:cstheme="majorBidi"/>
          <w:lang w:eastAsia="ar-SA"/>
        </w:rPr>
        <w:t>,</w:t>
      </w:r>
    </w:p>
    <w:p w14:paraId="5B577475" w14:textId="67E9F10B" w:rsidR="00CB1428" w:rsidRPr="00E15279" w:rsidRDefault="00CB1428" w:rsidP="00CE642D">
      <w:pPr>
        <w:numPr>
          <w:ilvl w:val="1"/>
          <w:numId w:val="2"/>
        </w:numPr>
        <w:suppressAutoHyphens/>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za niedo</w:t>
      </w:r>
      <w:r w:rsidR="008B3963" w:rsidRPr="00E15279">
        <w:rPr>
          <w:rFonts w:asciiTheme="majorBidi" w:eastAsia="Times New Roman" w:hAnsiTheme="majorBidi" w:cstheme="majorBidi"/>
          <w:lang w:eastAsia="ar-SA"/>
        </w:rPr>
        <w:t xml:space="preserve">trzymanie terminu </w:t>
      </w:r>
      <w:r w:rsidR="00312A73">
        <w:rPr>
          <w:rFonts w:asciiTheme="majorBidi" w:eastAsia="Times New Roman" w:hAnsiTheme="majorBidi" w:cstheme="majorBidi"/>
          <w:lang w:eastAsia="ar-SA"/>
        </w:rPr>
        <w:t>zakupu</w:t>
      </w:r>
      <w:r w:rsidR="00196746">
        <w:rPr>
          <w:rFonts w:asciiTheme="majorBidi" w:eastAsia="Times New Roman" w:hAnsiTheme="majorBidi" w:cstheme="majorBidi"/>
          <w:lang w:eastAsia="ar-SA"/>
        </w:rPr>
        <w:t xml:space="preserve">, </w:t>
      </w:r>
      <w:r w:rsidR="00312A73">
        <w:rPr>
          <w:rFonts w:asciiTheme="majorBidi" w:eastAsia="Times New Roman" w:hAnsiTheme="majorBidi" w:cstheme="majorBidi"/>
          <w:lang w:eastAsia="ar-SA"/>
        </w:rPr>
        <w:t xml:space="preserve"> montażu </w:t>
      </w:r>
      <w:r w:rsidR="00196746">
        <w:rPr>
          <w:rFonts w:asciiTheme="majorBidi" w:eastAsia="Times New Roman" w:hAnsiTheme="majorBidi" w:cstheme="majorBidi"/>
          <w:lang w:eastAsia="ar-SA"/>
        </w:rPr>
        <w:t xml:space="preserve">i eksploatowania </w:t>
      </w:r>
      <w:r w:rsidR="00C81AC2">
        <w:rPr>
          <w:rFonts w:asciiTheme="majorBidi" w:eastAsia="Times New Roman" w:hAnsiTheme="majorBidi" w:cstheme="majorBidi"/>
          <w:lang w:eastAsia="ar-SA"/>
        </w:rPr>
        <w:t>systemu kontroli obchodów</w:t>
      </w:r>
      <w:r w:rsidRPr="00E15279">
        <w:rPr>
          <w:rFonts w:asciiTheme="majorBidi" w:eastAsia="Times New Roman" w:hAnsiTheme="majorBidi" w:cstheme="majorBidi"/>
          <w:lang w:eastAsia="ar-SA"/>
        </w:rPr>
        <w:t xml:space="preserve"> o który</w:t>
      </w:r>
      <w:r w:rsidR="00C81AC2">
        <w:rPr>
          <w:rFonts w:asciiTheme="majorBidi" w:eastAsia="Times New Roman" w:hAnsiTheme="majorBidi" w:cstheme="majorBidi"/>
          <w:lang w:eastAsia="ar-SA"/>
        </w:rPr>
        <w:t>m</w:t>
      </w:r>
      <w:r w:rsidRPr="00E15279">
        <w:rPr>
          <w:rFonts w:asciiTheme="majorBidi" w:eastAsia="Times New Roman" w:hAnsiTheme="majorBidi" w:cstheme="majorBidi"/>
          <w:lang w:eastAsia="ar-SA"/>
        </w:rPr>
        <w:t xml:space="preserve"> mowa w §</w:t>
      </w:r>
      <w:r w:rsidR="002F486C" w:rsidRPr="00E15279">
        <w:rPr>
          <w:rFonts w:asciiTheme="majorBidi" w:eastAsia="Times New Roman" w:hAnsiTheme="majorBidi" w:cstheme="majorBidi"/>
          <w:lang w:eastAsia="ar-SA"/>
        </w:rPr>
        <w:t xml:space="preserve"> </w:t>
      </w:r>
      <w:r w:rsidR="008B3963" w:rsidRPr="00E15279">
        <w:rPr>
          <w:rFonts w:asciiTheme="majorBidi" w:eastAsia="Times New Roman" w:hAnsiTheme="majorBidi" w:cstheme="majorBidi"/>
          <w:lang w:eastAsia="ar-SA"/>
        </w:rPr>
        <w:t xml:space="preserve">3 ust.2 umowy w wysokości 0,5% </w:t>
      </w:r>
      <w:r w:rsidRPr="00E15279">
        <w:rPr>
          <w:rFonts w:asciiTheme="majorBidi" w:eastAsia="Times New Roman" w:hAnsiTheme="majorBidi" w:cstheme="majorBidi"/>
          <w:lang w:eastAsia="ar-SA"/>
        </w:rPr>
        <w:t>miesięcznej wartości umownej brutto za każdy dzień zwłoki,</w:t>
      </w:r>
    </w:p>
    <w:p w14:paraId="451B9448" w14:textId="2B6C8202" w:rsidR="00CB1428" w:rsidRPr="00E15279" w:rsidRDefault="00CB1428" w:rsidP="00CE642D">
      <w:pPr>
        <w:numPr>
          <w:ilvl w:val="1"/>
          <w:numId w:val="2"/>
        </w:numPr>
        <w:suppressAutoHyphens/>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 xml:space="preserve">za niedotrzymanie terminu czasu dojazdu grupy interwencyjnej określonego w </w:t>
      </w:r>
      <w:r w:rsidRPr="00E15279">
        <w:rPr>
          <w:rFonts w:asciiTheme="majorBidi" w:eastAsia="Times New Roman" w:hAnsiTheme="majorBidi" w:cstheme="majorBidi"/>
          <w:lang w:eastAsia="pl-PL"/>
        </w:rPr>
        <w:t>§</w:t>
      </w:r>
      <w:r w:rsidR="002F486C" w:rsidRPr="00E15279">
        <w:rPr>
          <w:rFonts w:asciiTheme="majorBidi" w:eastAsia="Times New Roman" w:hAnsiTheme="majorBidi" w:cstheme="majorBidi"/>
          <w:lang w:eastAsia="pl-PL"/>
        </w:rPr>
        <w:t xml:space="preserve"> </w:t>
      </w:r>
      <w:r w:rsidRPr="00E15279">
        <w:rPr>
          <w:rFonts w:asciiTheme="majorBidi" w:eastAsia="Times New Roman" w:hAnsiTheme="majorBidi" w:cstheme="majorBidi"/>
          <w:lang w:eastAsia="pl-PL"/>
        </w:rPr>
        <w:t xml:space="preserve">3 </w:t>
      </w:r>
      <w:r w:rsidR="00536819" w:rsidRPr="00E15279">
        <w:rPr>
          <w:rFonts w:asciiTheme="majorBidi" w:eastAsia="Times New Roman" w:hAnsiTheme="majorBidi" w:cstheme="majorBidi"/>
          <w:lang w:eastAsia="pl-PL"/>
        </w:rPr>
        <w:t>ust</w:t>
      </w:r>
      <w:r w:rsidRPr="00E15279">
        <w:rPr>
          <w:rFonts w:asciiTheme="majorBidi" w:eastAsia="Times New Roman" w:hAnsiTheme="majorBidi" w:cstheme="majorBidi"/>
          <w:lang w:eastAsia="pl-PL"/>
        </w:rPr>
        <w:t>.</w:t>
      </w:r>
      <w:r w:rsidR="00536819" w:rsidRPr="00E15279">
        <w:rPr>
          <w:rFonts w:asciiTheme="majorBidi" w:eastAsia="Times New Roman" w:hAnsiTheme="majorBidi" w:cstheme="majorBidi"/>
          <w:lang w:eastAsia="pl-PL"/>
        </w:rPr>
        <w:t xml:space="preserve"> 4</w:t>
      </w:r>
      <w:r w:rsidRPr="00E15279">
        <w:rPr>
          <w:rFonts w:asciiTheme="majorBidi" w:eastAsia="Times New Roman" w:hAnsiTheme="majorBidi" w:cstheme="majorBidi"/>
          <w:lang w:eastAsia="pl-PL"/>
        </w:rPr>
        <w:t xml:space="preserve">  w wysokości 0,3 %</w:t>
      </w:r>
      <w:r w:rsidR="00712C04" w:rsidRPr="00E15279">
        <w:rPr>
          <w:rFonts w:asciiTheme="majorBidi" w:eastAsia="Times New Roman" w:hAnsiTheme="majorBidi" w:cstheme="majorBidi"/>
          <w:lang w:eastAsia="pl-PL"/>
        </w:rPr>
        <w:t xml:space="preserve"> </w:t>
      </w:r>
      <w:r w:rsidRPr="00E15279">
        <w:rPr>
          <w:rFonts w:asciiTheme="majorBidi" w:eastAsia="Times New Roman" w:hAnsiTheme="majorBidi" w:cstheme="majorBidi"/>
          <w:lang w:eastAsia="pl-PL"/>
        </w:rPr>
        <w:t xml:space="preserve">wartości miesięcznej brutto za każdą minutę </w:t>
      </w:r>
      <w:r w:rsidR="00312A73">
        <w:rPr>
          <w:rFonts w:asciiTheme="majorBidi" w:eastAsia="Times New Roman" w:hAnsiTheme="majorBidi" w:cstheme="majorBidi"/>
          <w:lang w:eastAsia="pl-PL"/>
        </w:rPr>
        <w:t>s</w:t>
      </w:r>
      <w:r w:rsidR="00920C04" w:rsidRPr="00E15279">
        <w:rPr>
          <w:rFonts w:asciiTheme="majorBidi" w:eastAsia="Times New Roman" w:hAnsiTheme="majorBidi" w:cstheme="majorBidi"/>
          <w:lang w:eastAsia="pl-PL"/>
        </w:rPr>
        <w:t>późnienia</w:t>
      </w:r>
      <w:r w:rsidRPr="00E15279">
        <w:rPr>
          <w:rFonts w:asciiTheme="majorBidi" w:eastAsia="Times New Roman" w:hAnsiTheme="majorBidi" w:cstheme="majorBidi"/>
          <w:lang w:eastAsia="pl-PL"/>
        </w:rPr>
        <w:t>.</w:t>
      </w:r>
    </w:p>
    <w:p w14:paraId="4E145796" w14:textId="6F3FC4FC" w:rsidR="00CE642D" w:rsidRPr="00E15279" w:rsidRDefault="00CE642D" w:rsidP="00CE642D">
      <w:pPr>
        <w:pStyle w:val="Akapitzlist"/>
        <w:numPr>
          <w:ilvl w:val="1"/>
          <w:numId w:val="2"/>
        </w:numPr>
        <w:spacing w:after="0" w:line="240" w:lineRule="auto"/>
        <w:rPr>
          <w:rFonts w:asciiTheme="majorBidi" w:eastAsia="Times New Roman" w:hAnsiTheme="majorBidi" w:cstheme="majorBidi"/>
          <w:lang w:eastAsia="ar-SA"/>
        </w:rPr>
      </w:pPr>
      <w:r w:rsidRPr="00E15279">
        <w:rPr>
          <w:rFonts w:asciiTheme="majorBidi" w:eastAsia="Times New Roman" w:hAnsiTheme="majorBidi" w:cstheme="majorBidi"/>
          <w:lang w:eastAsia="ar-SA"/>
        </w:rPr>
        <w:t xml:space="preserve">za niedopełnienie wymogu zatrudnienia pracowników, o których mowa w § </w:t>
      </w:r>
      <w:r w:rsidR="004C223B">
        <w:rPr>
          <w:rFonts w:asciiTheme="majorBidi" w:eastAsia="Times New Roman" w:hAnsiTheme="majorBidi" w:cstheme="majorBidi"/>
          <w:lang w:eastAsia="ar-SA"/>
        </w:rPr>
        <w:t>9</w:t>
      </w:r>
      <w:r w:rsidRPr="00E15279">
        <w:rPr>
          <w:rFonts w:asciiTheme="majorBidi" w:eastAsia="Times New Roman" w:hAnsiTheme="majorBidi" w:cstheme="majorBidi"/>
          <w:lang w:eastAsia="ar-SA"/>
        </w:rPr>
        <w:t xml:space="preserve"> ust 1 na umowę o pracę w rozumieniu przepisów Kodeksu Pracy w wysokości 500 zł za każdego niezatrudnionego  pracownika,</w:t>
      </w:r>
    </w:p>
    <w:p w14:paraId="7D70EFA1" w14:textId="77777777" w:rsidR="00CB1428" w:rsidRPr="00E15279" w:rsidRDefault="00CB1428" w:rsidP="00CE642D">
      <w:pPr>
        <w:numPr>
          <w:ilvl w:val="0"/>
          <w:numId w:val="11"/>
        </w:numPr>
        <w:suppressAutoHyphens/>
        <w:autoSpaceDE w:val="0"/>
        <w:autoSpaceDN w:val="0"/>
        <w:adjustRightInd w:val="0"/>
        <w:spacing w:after="0" w:line="240" w:lineRule="auto"/>
        <w:ind w:left="357" w:hanging="357"/>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Wykonawca zobowiązuje się do zwrotu kosztów poniesionych przez Zamawiającego w wyniku nieuzasadnionej interwencji służb zewnętrznych</w:t>
      </w:r>
      <w:r w:rsidR="00716490" w:rsidRPr="00E15279">
        <w:rPr>
          <w:rFonts w:asciiTheme="majorBidi" w:eastAsia="Times New Roman" w:hAnsiTheme="majorBidi" w:cstheme="majorBidi"/>
          <w:lang w:eastAsia="ar-SA"/>
        </w:rPr>
        <w:t xml:space="preserve"> np. nieuzasadnionej interwencji Straży Pożarnej</w:t>
      </w:r>
      <w:r w:rsidRPr="00E15279">
        <w:rPr>
          <w:rFonts w:asciiTheme="majorBidi" w:eastAsia="Times New Roman" w:hAnsiTheme="majorBidi" w:cstheme="majorBidi"/>
          <w:lang w:eastAsia="ar-SA"/>
        </w:rPr>
        <w:t xml:space="preserve">.  </w:t>
      </w:r>
    </w:p>
    <w:p w14:paraId="70A5E108" w14:textId="7EA4D862" w:rsidR="00CB1428" w:rsidRPr="00E15279" w:rsidRDefault="00CB1428" w:rsidP="00CE642D">
      <w:pPr>
        <w:numPr>
          <w:ilvl w:val="0"/>
          <w:numId w:val="11"/>
        </w:numPr>
        <w:suppressAutoHyphens/>
        <w:autoSpaceDE w:val="0"/>
        <w:autoSpaceDN w:val="0"/>
        <w:adjustRightInd w:val="0"/>
        <w:spacing w:after="0" w:line="240" w:lineRule="auto"/>
        <w:ind w:left="357" w:hanging="357"/>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 xml:space="preserve">Zamawiający niezależnie od kar umownych, może dochodzić odszkodowania przewyższającego wysokość </w:t>
      </w:r>
      <w:r w:rsidR="008B0DC7">
        <w:rPr>
          <w:rFonts w:asciiTheme="majorBidi" w:eastAsia="Times New Roman" w:hAnsiTheme="majorBidi" w:cstheme="majorBidi"/>
          <w:lang w:eastAsia="ar-SA"/>
        </w:rPr>
        <w:t xml:space="preserve">zastrzeżonych </w:t>
      </w:r>
      <w:r w:rsidRPr="00E15279">
        <w:rPr>
          <w:rFonts w:asciiTheme="majorBidi" w:eastAsia="Times New Roman" w:hAnsiTheme="majorBidi" w:cstheme="majorBidi"/>
          <w:lang w:eastAsia="ar-SA"/>
        </w:rPr>
        <w:t>kar umownych.</w:t>
      </w:r>
    </w:p>
    <w:p w14:paraId="26B6DF54" w14:textId="77777777" w:rsidR="002F486C" w:rsidRPr="00E15279" w:rsidRDefault="00CB1428" w:rsidP="002F486C">
      <w:pPr>
        <w:numPr>
          <w:ilvl w:val="0"/>
          <w:numId w:val="11"/>
        </w:numPr>
        <w:suppressAutoHyphens/>
        <w:autoSpaceDE w:val="0"/>
        <w:autoSpaceDN w:val="0"/>
        <w:adjustRightInd w:val="0"/>
        <w:spacing w:after="0" w:line="240" w:lineRule="auto"/>
        <w:ind w:left="357" w:hanging="357"/>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Wykonawca wyraża zgodę na potrącanie kar umownych z wynagrodzenia Wykonawcy po uprzednim wystawieniu noty księgowej przez Zamawiającego.</w:t>
      </w:r>
    </w:p>
    <w:p w14:paraId="50A250E3" w14:textId="77777777" w:rsidR="002F486C" w:rsidRPr="00E15279" w:rsidRDefault="002F486C" w:rsidP="002F486C">
      <w:pPr>
        <w:numPr>
          <w:ilvl w:val="0"/>
          <w:numId w:val="11"/>
        </w:numPr>
        <w:suppressAutoHyphens/>
        <w:autoSpaceDE w:val="0"/>
        <w:autoSpaceDN w:val="0"/>
        <w:adjustRightInd w:val="0"/>
        <w:spacing w:after="0" w:line="240" w:lineRule="auto"/>
        <w:ind w:left="357" w:hanging="357"/>
        <w:jc w:val="both"/>
        <w:rPr>
          <w:rFonts w:asciiTheme="majorBidi" w:eastAsia="Times New Roman" w:hAnsiTheme="majorBidi" w:cstheme="majorBidi"/>
          <w:lang w:eastAsia="ar-SA"/>
        </w:rPr>
      </w:pPr>
      <w:r w:rsidRPr="00E15279">
        <w:rPr>
          <w:rFonts w:asciiTheme="majorBidi" w:hAnsiTheme="majorBidi" w:cstheme="majorBidi"/>
          <w:lang w:eastAsia="ar-SA"/>
        </w:rPr>
        <w:t xml:space="preserve">Maksymalna wysokość nałożonych kar umownych nie może przekroczyć </w:t>
      </w:r>
      <w:r w:rsidRPr="00E15279">
        <w:rPr>
          <w:rFonts w:asciiTheme="majorBidi" w:hAnsiTheme="majorBidi" w:cstheme="majorBidi"/>
          <w:b/>
          <w:lang w:eastAsia="ar-SA"/>
        </w:rPr>
        <w:t xml:space="preserve">20% </w:t>
      </w:r>
      <w:r w:rsidRPr="00E15279">
        <w:rPr>
          <w:rFonts w:asciiTheme="majorBidi" w:hAnsiTheme="majorBidi" w:cstheme="majorBidi"/>
          <w:lang w:eastAsia="ar-SA"/>
        </w:rPr>
        <w:t>wartości umowy brutto.</w:t>
      </w:r>
    </w:p>
    <w:p w14:paraId="7E05F738" w14:textId="77777777" w:rsidR="00CB1428" w:rsidRPr="00E15279" w:rsidRDefault="00CB1428" w:rsidP="00CE642D">
      <w:pPr>
        <w:spacing w:after="0" w:line="240" w:lineRule="auto"/>
        <w:ind w:right="4"/>
        <w:jc w:val="center"/>
        <w:rPr>
          <w:rFonts w:asciiTheme="majorBidi" w:eastAsia="Times New Roman" w:hAnsiTheme="majorBidi" w:cstheme="majorBidi"/>
          <w:lang w:eastAsia="pl-PL"/>
        </w:rPr>
      </w:pPr>
    </w:p>
    <w:p w14:paraId="45EA089E" w14:textId="77777777" w:rsidR="00CB1428" w:rsidRPr="00E15279" w:rsidRDefault="00CB1428" w:rsidP="00CE642D">
      <w:pPr>
        <w:spacing w:after="0" w:line="240" w:lineRule="auto"/>
        <w:ind w:right="4"/>
        <w:jc w:val="center"/>
        <w:rPr>
          <w:rFonts w:asciiTheme="majorBidi" w:eastAsia="Times New Roman" w:hAnsiTheme="majorBidi" w:cstheme="majorBidi"/>
          <w:lang w:eastAsia="pl-PL"/>
        </w:rPr>
      </w:pPr>
      <w:r w:rsidRPr="00E15279">
        <w:rPr>
          <w:rFonts w:asciiTheme="majorBidi" w:eastAsia="Times New Roman" w:hAnsiTheme="majorBidi" w:cstheme="majorBidi"/>
          <w:lang w:eastAsia="pl-PL"/>
        </w:rPr>
        <w:t>§ 1</w:t>
      </w:r>
      <w:r w:rsidR="00CF3E20" w:rsidRPr="00E15279">
        <w:rPr>
          <w:rFonts w:asciiTheme="majorBidi" w:eastAsia="Times New Roman" w:hAnsiTheme="majorBidi" w:cstheme="majorBidi"/>
          <w:lang w:eastAsia="pl-PL"/>
        </w:rPr>
        <w:t>1</w:t>
      </w:r>
    </w:p>
    <w:p w14:paraId="3E59772E" w14:textId="77777777" w:rsidR="00CB1428" w:rsidRPr="00E15279" w:rsidRDefault="00CB1428" w:rsidP="00CE642D">
      <w:pPr>
        <w:autoSpaceDE w:val="0"/>
        <w:autoSpaceDN w:val="0"/>
        <w:adjustRightInd w:val="0"/>
        <w:spacing w:after="0" w:line="240" w:lineRule="auto"/>
        <w:ind w:right="-1"/>
        <w:jc w:val="center"/>
        <w:rPr>
          <w:rFonts w:asciiTheme="majorBidi" w:eastAsia="Times New Roman" w:hAnsiTheme="majorBidi" w:cstheme="majorBidi"/>
          <w:bCs/>
          <w:iCs/>
          <w:lang w:eastAsia="ar-SA"/>
        </w:rPr>
      </w:pPr>
      <w:r w:rsidRPr="00E15279">
        <w:rPr>
          <w:rFonts w:asciiTheme="majorBidi" w:eastAsia="Times New Roman" w:hAnsiTheme="majorBidi" w:cstheme="majorBidi"/>
          <w:bCs/>
          <w:iCs/>
          <w:lang w:eastAsia="ar-SA"/>
        </w:rPr>
        <w:t>OSOBY UPRAWNIONE DO KONTAKTÓW</w:t>
      </w:r>
    </w:p>
    <w:p w14:paraId="093DFB21" w14:textId="77777777" w:rsidR="002F486C" w:rsidRPr="00E15279" w:rsidRDefault="002F486C" w:rsidP="002F486C">
      <w:pPr>
        <w:numPr>
          <w:ilvl w:val="1"/>
          <w:numId w:val="26"/>
        </w:numPr>
        <w:suppressAutoHyphens/>
        <w:spacing w:after="0" w:line="240" w:lineRule="auto"/>
        <w:rPr>
          <w:rFonts w:asciiTheme="majorBidi" w:hAnsiTheme="majorBidi" w:cstheme="majorBidi"/>
        </w:rPr>
      </w:pPr>
      <w:r w:rsidRPr="00E15279">
        <w:rPr>
          <w:rFonts w:asciiTheme="majorBidi" w:hAnsiTheme="majorBidi" w:cstheme="majorBidi"/>
        </w:rPr>
        <w:t>Zamawiający do nadzoru nad realizacją umowy wyznacza: ……………………………..</w:t>
      </w:r>
    </w:p>
    <w:p w14:paraId="29D7C52E" w14:textId="77777777" w:rsidR="002F486C" w:rsidRPr="00E15279" w:rsidRDefault="002F486C" w:rsidP="002F486C">
      <w:pPr>
        <w:pStyle w:val="ustep"/>
        <w:numPr>
          <w:ilvl w:val="1"/>
          <w:numId w:val="26"/>
        </w:numPr>
        <w:spacing w:before="0"/>
        <w:jc w:val="both"/>
        <w:rPr>
          <w:rFonts w:asciiTheme="majorBidi" w:hAnsiTheme="majorBidi" w:cstheme="majorBidi"/>
          <w:sz w:val="22"/>
          <w:szCs w:val="22"/>
        </w:rPr>
      </w:pPr>
      <w:r w:rsidRPr="00E15279">
        <w:rPr>
          <w:rFonts w:asciiTheme="majorBidi" w:hAnsiTheme="majorBidi" w:cstheme="majorBidi"/>
          <w:sz w:val="22"/>
          <w:szCs w:val="22"/>
        </w:rPr>
        <w:t>Strony wyznaczają niżej wymienione osoby do wzajemnego kontaktowania się przy realizacji przedmiotu umowy:</w:t>
      </w:r>
    </w:p>
    <w:p w14:paraId="55B44549" w14:textId="77777777" w:rsidR="002F486C" w:rsidRPr="00E15279" w:rsidRDefault="002F486C" w:rsidP="002F486C">
      <w:pPr>
        <w:numPr>
          <w:ilvl w:val="0"/>
          <w:numId w:val="27"/>
        </w:numPr>
        <w:suppressAutoHyphens/>
        <w:spacing w:after="0" w:line="240" w:lineRule="auto"/>
        <w:rPr>
          <w:rFonts w:asciiTheme="majorBidi" w:hAnsiTheme="majorBidi" w:cstheme="majorBidi"/>
        </w:rPr>
      </w:pPr>
      <w:r w:rsidRPr="00E15279">
        <w:rPr>
          <w:rFonts w:asciiTheme="majorBidi" w:hAnsiTheme="majorBidi" w:cstheme="majorBidi"/>
        </w:rPr>
        <w:t>ze strony Zamawiającego – ……………………………………….</w:t>
      </w:r>
    </w:p>
    <w:p w14:paraId="7FD2D79C" w14:textId="77777777" w:rsidR="002F486C" w:rsidRPr="00E15279" w:rsidRDefault="002F486C" w:rsidP="002F486C">
      <w:pPr>
        <w:numPr>
          <w:ilvl w:val="0"/>
          <w:numId w:val="27"/>
        </w:numPr>
        <w:suppressAutoHyphens/>
        <w:spacing w:after="0" w:line="240" w:lineRule="auto"/>
        <w:jc w:val="both"/>
        <w:rPr>
          <w:rFonts w:asciiTheme="majorBidi" w:hAnsiTheme="majorBidi" w:cstheme="majorBidi"/>
        </w:rPr>
      </w:pPr>
      <w:r w:rsidRPr="00E15279">
        <w:rPr>
          <w:rFonts w:asciiTheme="majorBidi" w:hAnsiTheme="majorBidi" w:cstheme="majorBidi"/>
        </w:rPr>
        <w:t xml:space="preserve">ze strony Wykonawcy  -  ………………………………………. </w:t>
      </w:r>
    </w:p>
    <w:p w14:paraId="4188E491" w14:textId="77777777" w:rsidR="00CA19BB" w:rsidRPr="00E15279" w:rsidRDefault="00CA19BB" w:rsidP="00CA19BB">
      <w:pPr>
        <w:tabs>
          <w:tab w:val="left" w:pos="-360"/>
        </w:tabs>
        <w:suppressAutoHyphens/>
        <w:autoSpaceDE w:val="0"/>
        <w:autoSpaceDN w:val="0"/>
        <w:adjustRightInd w:val="0"/>
        <w:spacing w:after="0" w:line="240" w:lineRule="auto"/>
        <w:rPr>
          <w:rFonts w:asciiTheme="majorBidi" w:eastAsia="Times New Roman" w:hAnsiTheme="majorBidi" w:cstheme="majorBidi"/>
          <w:b/>
          <w:bCs/>
          <w:lang w:eastAsia="ar-SA"/>
        </w:rPr>
      </w:pPr>
    </w:p>
    <w:p w14:paraId="5DD017E5" w14:textId="09B80AC0" w:rsidR="00CA19BB" w:rsidRPr="00E15279" w:rsidRDefault="00CA19BB" w:rsidP="00CA19BB">
      <w:pPr>
        <w:tabs>
          <w:tab w:val="left" w:pos="-360"/>
        </w:tabs>
        <w:suppressAutoHyphens/>
        <w:autoSpaceDE w:val="0"/>
        <w:autoSpaceDN w:val="0"/>
        <w:adjustRightInd w:val="0"/>
        <w:spacing w:after="0" w:line="240" w:lineRule="auto"/>
        <w:jc w:val="center"/>
        <w:rPr>
          <w:rFonts w:asciiTheme="majorBidi" w:eastAsia="Times New Roman" w:hAnsiTheme="majorBidi" w:cstheme="majorBidi"/>
          <w:bCs/>
          <w:lang w:eastAsia="ar-SA"/>
        </w:rPr>
      </w:pPr>
      <w:r w:rsidRPr="00E15279">
        <w:rPr>
          <w:rFonts w:asciiTheme="majorBidi" w:eastAsia="Times New Roman" w:hAnsiTheme="majorBidi" w:cstheme="majorBidi"/>
          <w:bCs/>
          <w:lang w:eastAsia="ar-SA"/>
        </w:rPr>
        <w:t>§ 1</w:t>
      </w:r>
      <w:r w:rsidR="00377BC7">
        <w:rPr>
          <w:rFonts w:asciiTheme="majorBidi" w:eastAsia="Times New Roman" w:hAnsiTheme="majorBidi" w:cstheme="majorBidi"/>
          <w:bCs/>
          <w:lang w:eastAsia="ar-SA"/>
        </w:rPr>
        <w:t>2</w:t>
      </w:r>
    </w:p>
    <w:p w14:paraId="133195FE" w14:textId="31F950A4" w:rsidR="00CA19BB" w:rsidRPr="00E15279" w:rsidRDefault="00CA19BB" w:rsidP="00CA19BB">
      <w:pPr>
        <w:tabs>
          <w:tab w:val="left" w:pos="426"/>
          <w:tab w:val="left" w:pos="1418"/>
        </w:tabs>
        <w:suppressAutoHyphens/>
        <w:spacing w:after="0" w:line="240" w:lineRule="auto"/>
        <w:ind w:left="284" w:hanging="284"/>
        <w:jc w:val="center"/>
        <w:rPr>
          <w:rFonts w:asciiTheme="majorBidi" w:eastAsia="Times New Roman" w:hAnsiTheme="majorBidi" w:cstheme="majorBidi"/>
          <w:lang w:eastAsia="ar-SA"/>
        </w:rPr>
      </w:pPr>
      <w:r w:rsidRPr="00E15279">
        <w:rPr>
          <w:rFonts w:asciiTheme="majorBidi" w:eastAsia="Times New Roman" w:hAnsiTheme="majorBidi" w:cstheme="majorBidi"/>
          <w:lang w:eastAsia="ar-SA"/>
        </w:rPr>
        <w:t>INFORMACJE POUFNE</w:t>
      </w:r>
    </w:p>
    <w:p w14:paraId="1287FB30" w14:textId="77777777" w:rsidR="00CA19BB" w:rsidRPr="00E15279" w:rsidRDefault="00CA19BB" w:rsidP="00CA19BB">
      <w:pPr>
        <w:numPr>
          <w:ilvl w:val="0"/>
          <w:numId w:val="39"/>
        </w:numPr>
        <w:suppressAutoHyphens/>
        <w:spacing w:after="0" w:line="240" w:lineRule="auto"/>
        <w:jc w:val="both"/>
        <w:rPr>
          <w:rFonts w:asciiTheme="majorBidi" w:hAnsiTheme="majorBidi" w:cstheme="majorBidi"/>
        </w:rPr>
      </w:pPr>
      <w:r w:rsidRPr="00E15279">
        <w:rPr>
          <w:rFonts w:asciiTheme="majorBidi" w:eastAsia="Times New Roman" w:hAnsiTheme="majorBidi" w:cstheme="majorBidi"/>
          <w:iCs/>
          <w:lang w:eastAsia="pl-PL"/>
        </w:rPr>
        <w:t>Wykonawca zobowiązuje się w okresie obowiązywania umowy oraz po jej wygaśnięciu, do zachowania w ścisłej tajemnicy wszelkich informacji dotyczących Zamawiającego, obejmujących:</w:t>
      </w:r>
    </w:p>
    <w:p w14:paraId="05BC2EE4" w14:textId="77777777" w:rsidR="00CA19BB" w:rsidRPr="00E15279" w:rsidRDefault="00CA19BB" w:rsidP="00CA19BB">
      <w:pPr>
        <w:pStyle w:val="Akapitzlist"/>
        <w:numPr>
          <w:ilvl w:val="0"/>
          <w:numId w:val="38"/>
        </w:numPr>
        <w:suppressAutoHyphens/>
        <w:spacing w:after="0" w:line="240" w:lineRule="auto"/>
        <w:jc w:val="both"/>
        <w:rPr>
          <w:rFonts w:asciiTheme="majorBidi" w:hAnsiTheme="majorBidi" w:cstheme="majorBidi"/>
        </w:rPr>
      </w:pPr>
      <w:r w:rsidRPr="00E15279">
        <w:rPr>
          <w:rFonts w:asciiTheme="majorBidi" w:hAnsiTheme="majorBidi" w:cstheme="majorBidi"/>
          <w:iCs/>
          <w:lang w:eastAsia="pl-PL"/>
        </w:rPr>
        <w:t>dane osobowe – chronione na podstawie ustawy z dnia 10 maja 2018 r. o ochronie danych osobowych (tj. Dz. U. z 2019 poz. 1781) oraz Rozporządzenia Parlamentu Europejskiego i Rady (UE) 2016/679 z dnia 27 kwietnia 2016 r. w sprawie ochrony osób fizycznych w związku z przetwarzaniem danych osobowych i w sprawie swobodnego przepływu takich danych oraz uchylenia dyrektywy 95/46/WE (ogólne rozporządzanie o ochronie danych) oraz powiązanych z nim powszechnie obowiązujących przepisów prawa polskiego,</w:t>
      </w:r>
    </w:p>
    <w:p w14:paraId="1F5F9B20" w14:textId="77777777" w:rsidR="00CA19BB" w:rsidRPr="00E15279" w:rsidRDefault="00CA19BB" w:rsidP="00CA19BB">
      <w:pPr>
        <w:pStyle w:val="Akapitzlist"/>
        <w:numPr>
          <w:ilvl w:val="0"/>
          <w:numId w:val="38"/>
        </w:numPr>
        <w:suppressAutoHyphens/>
        <w:spacing w:after="0" w:line="240" w:lineRule="auto"/>
        <w:jc w:val="both"/>
        <w:rPr>
          <w:rFonts w:asciiTheme="majorBidi" w:hAnsiTheme="majorBidi" w:cstheme="majorBidi"/>
        </w:rPr>
      </w:pPr>
      <w:r w:rsidRPr="00E15279">
        <w:rPr>
          <w:rFonts w:asciiTheme="majorBidi" w:hAnsiTheme="majorBidi" w:cstheme="majorBidi"/>
          <w:iCs/>
          <w:lang w:eastAsia="pl-PL"/>
        </w:rPr>
        <w:t>informacje stanowiące tajemnicę przedsiębiorstwa - chronione na podstawie ustawy z dnia</w:t>
      </w:r>
      <w:r w:rsidRPr="00E15279">
        <w:rPr>
          <w:rFonts w:asciiTheme="majorBidi" w:hAnsiTheme="majorBidi" w:cstheme="majorBidi"/>
          <w:iCs/>
          <w:lang w:eastAsia="pl-PL"/>
        </w:rPr>
        <w:br/>
        <w:t>16 kwietnia 1993 r. o zwalczaniu nieuczciwej konkurencji (Dz. U. z 2022r. poz. 1233),</w:t>
      </w:r>
    </w:p>
    <w:p w14:paraId="31CEDA3E" w14:textId="77777777" w:rsidR="00CA19BB" w:rsidRPr="00E15279" w:rsidRDefault="00CA19BB" w:rsidP="00CA19BB">
      <w:pPr>
        <w:numPr>
          <w:ilvl w:val="0"/>
          <w:numId w:val="38"/>
        </w:numPr>
        <w:suppressAutoHyphens/>
        <w:spacing w:after="0" w:line="240" w:lineRule="auto"/>
        <w:jc w:val="both"/>
        <w:rPr>
          <w:rFonts w:asciiTheme="majorBidi" w:hAnsiTheme="majorBidi" w:cstheme="majorBidi"/>
        </w:rPr>
      </w:pPr>
      <w:r w:rsidRPr="00E15279">
        <w:rPr>
          <w:rFonts w:asciiTheme="majorBidi" w:eastAsia="Times New Roman" w:hAnsiTheme="majorBidi" w:cstheme="majorBidi"/>
          <w:iCs/>
          <w:lang w:eastAsia="pl-PL"/>
        </w:rPr>
        <w:t>informacje, które mogą mieć wpływ na funkcjonowanie lub stan bezpieczeństwa Zamawiającego.</w:t>
      </w:r>
    </w:p>
    <w:p w14:paraId="6797382A" w14:textId="77777777" w:rsidR="00CA19BB" w:rsidRPr="00E15279" w:rsidRDefault="00CA19BB" w:rsidP="00CA19BB">
      <w:pPr>
        <w:numPr>
          <w:ilvl w:val="0"/>
          <w:numId w:val="39"/>
        </w:numPr>
        <w:suppressAutoHyphens/>
        <w:spacing w:after="0" w:line="240" w:lineRule="auto"/>
        <w:jc w:val="both"/>
        <w:rPr>
          <w:rFonts w:asciiTheme="majorBidi" w:hAnsiTheme="majorBidi" w:cstheme="majorBidi"/>
        </w:rPr>
      </w:pPr>
      <w:r w:rsidRPr="00E15279">
        <w:rPr>
          <w:rFonts w:asciiTheme="majorBidi" w:eastAsia="Times New Roman" w:hAnsiTheme="majorBidi" w:cstheme="majorBidi"/>
          <w:lang w:eastAsia="pl-PL"/>
        </w:rPr>
        <w:t>Zamawiający zobowiązuje się w okresie obowiązywania umowy oraz po jej wygaśnięciu do zachowania w ścisłej tajemnicy treści umów zawartych przez Wykonawcę z pracownikami świadczącymi usługi, których kopie Wykonawca zobowiązany jest przedłożyć do wglądu Zamawiającemu zgodnie z § 4 ust. 2 umowy.</w:t>
      </w:r>
    </w:p>
    <w:p w14:paraId="2F529394" w14:textId="77777777" w:rsidR="00CA19BB" w:rsidRPr="00E15279" w:rsidRDefault="00CA19BB" w:rsidP="00CA19BB">
      <w:pPr>
        <w:numPr>
          <w:ilvl w:val="0"/>
          <w:numId w:val="39"/>
        </w:numPr>
        <w:suppressAutoHyphens/>
        <w:spacing w:after="0" w:line="240" w:lineRule="auto"/>
        <w:jc w:val="both"/>
        <w:rPr>
          <w:rFonts w:asciiTheme="majorBidi" w:hAnsiTheme="majorBidi" w:cstheme="majorBidi"/>
        </w:rPr>
      </w:pPr>
      <w:r w:rsidRPr="00E15279">
        <w:rPr>
          <w:rFonts w:asciiTheme="majorBidi" w:eastAsia="Times New Roman" w:hAnsiTheme="majorBidi" w:cstheme="majorBidi"/>
          <w:lang w:eastAsia="pl-PL"/>
        </w:rPr>
        <w:t xml:space="preserve">Informacje, o których mowa w ust. 1 oraz ust. 2, zwane są dalej </w:t>
      </w:r>
      <w:r w:rsidRPr="00E15279">
        <w:rPr>
          <w:rFonts w:asciiTheme="majorBidi" w:eastAsia="Times New Roman" w:hAnsiTheme="majorBidi" w:cstheme="majorBidi"/>
          <w:b/>
          <w:bCs/>
          <w:lang w:eastAsia="pl-PL"/>
        </w:rPr>
        <w:t>„Informacjami Poufnymi”</w:t>
      </w:r>
      <w:r w:rsidRPr="00E15279">
        <w:rPr>
          <w:rFonts w:asciiTheme="majorBidi" w:eastAsia="Times New Roman" w:hAnsiTheme="majorBidi" w:cstheme="majorBidi"/>
          <w:lang w:eastAsia="pl-PL"/>
        </w:rPr>
        <w:t>.</w:t>
      </w:r>
    </w:p>
    <w:p w14:paraId="0DF452F6" w14:textId="77777777" w:rsidR="00CA19BB" w:rsidRPr="00E15279" w:rsidRDefault="00CA19BB" w:rsidP="00CA19BB">
      <w:pPr>
        <w:numPr>
          <w:ilvl w:val="0"/>
          <w:numId w:val="39"/>
        </w:numPr>
        <w:suppressAutoHyphens/>
        <w:spacing w:after="0" w:line="240" w:lineRule="auto"/>
        <w:jc w:val="both"/>
        <w:rPr>
          <w:rFonts w:asciiTheme="majorBidi" w:hAnsiTheme="majorBidi" w:cstheme="majorBidi"/>
        </w:rPr>
      </w:pPr>
      <w:r w:rsidRPr="00E15279">
        <w:rPr>
          <w:rFonts w:asciiTheme="majorBidi" w:eastAsia="Times New Roman" w:hAnsiTheme="majorBidi" w:cstheme="majorBidi"/>
          <w:lang w:eastAsia="pl-PL"/>
        </w:rPr>
        <w:t>Informacje Poufne mogą być udostępnione wyłącznie osobom dającym rękojmię zachowania tajemnicy i tylko w zakresie niezbędnym dla należytego wykonania przedmiotu umowy.</w:t>
      </w:r>
    </w:p>
    <w:p w14:paraId="711F51B3" w14:textId="77777777" w:rsidR="00CA19BB" w:rsidRPr="00E15279" w:rsidRDefault="00CA19BB" w:rsidP="00CA19BB">
      <w:pPr>
        <w:numPr>
          <w:ilvl w:val="0"/>
          <w:numId w:val="39"/>
        </w:numPr>
        <w:suppressAutoHyphens/>
        <w:spacing w:after="0" w:line="240" w:lineRule="auto"/>
        <w:jc w:val="both"/>
        <w:rPr>
          <w:rFonts w:asciiTheme="majorBidi" w:hAnsiTheme="majorBidi" w:cstheme="majorBidi"/>
        </w:rPr>
      </w:pPr>
      <w:r w:rsidRPr="00E15279">
        <w:rPr>
          <w:rFonts w:asciiTheme="majorBidi" w:eastAsia="Times New Roman" w:hAnsiTheme="majorBidi" w:cstheme="majorBidi"/>
          <w:lang w:eastAsia="pl-PL"/>
        </w:rPr>
        <w:t>Ujawnianie Informacji Poufnych, niezależnie od sposobu ich ujawnienia, w wypadku gdy ma zostać dokonane w celu innym niż należyte wykonanie umowy, jest dopuszczalne tylko za uprzednim zezwoleniem drugiej Strony, wyrażonym w formie pisemnej pod rygorem nieważności, przy czym w razie wątpliwości należy skonsultować zamiar ujawnienia Informacji Poufnej z przedstawicielem drugiej Strony.</w:t>
      </w:r>
    </w:p>
    <w:p w14:paraId="598E31EB" w14:textId="77777777" w:rsidR="00CA19BB" w:rsidRPr="00E15279" w:rsidRDefault="00CA19BB" w:rsidP="00CA19BB">
      <w:pPr>
        <w:numPr>
          <w:ilvl w:val="0"/>
          <w:numId w:val="39"/>
        </w:numPr>
        <w:suppressAutoHyphens/>
        <w:spacing w:after="0" w:line="240" w:lineRule="auto"/>
        <w:jc w:val="both"/>
        <w:rPr>
          <w:rFonts w:asciiTheme="majorBidi" w:hAnsiTheme="majorBidi" w:cstheme="majorBidi"/>
        </w:rPr>
      </w:pPr>
      <w:r w:rsidRPr="00E15279">
        <w:rPr>
          <w:rFonts w:asciiTheme="majorBidi" w:eastAsia="Times New Roman" w:hAnsiTheme="majorBidi" w:cstheme="majorBidi"/>
          <w:lang w:eastAsia="pl-PL"/>
        </w:rPr>
        <w:t>W przypadku, gdy Strona została zobowiązana do ujawnienia Informacji Poufnych w całości lub w części uprawnionemu organowi, w granicach obowiązującego prawa, Strona ta zobowiązana jest jedynie uprzedzić  drugą Stronę o nałożonym na nią obowiązku.</w:t>
      </w:r>
    </w:p>
    <w:p w14:paraId="3F1DE1CF" w14:textId="77777777" w:rsidR="00CA19BB" w:rsidRPr="00E15279" w:rsidRDefault="00CA19BB" w:rsidP="00CA19BB">
      <w:pPr>
        <w:numPr>
          <w:ilvl w:val="0"/>
          <w:numId w:val="39"/>
        </w:numPr>
        <w:suppressAutoHyphens/>
        <w:spacing w:after="0" w:line="240" w:lineRule="auto"/>
        <w:jc w:val="both"/>
        <w:rPr>
          <w:rFonts w:asciiTheme="majorBidi" w:hAnsiTheme="majorBidi" w:cstheme="majorBidi"/>
        </w:rPr>
      </w:pPr>
      <w:r w:rsidRPr="00E15279">
        <w:rPr>
          <w:rFonts w:asciiTheme="majorBidi" w:eastAsia="Times New Roman" w:hAnsiTheme="majorBidi" w:cstheme="majorBidi"/>
          <w:lang w:eastAsia="pl-PL"/>
        </w:rPr>
        <w:t>W razie powzięcia przez Stronę wiedzy o nieuprawnionym ujawnieniu Informacji Poufnych, Strona zobowiązana jest niezwłocznie powiadomić o tym fakcie drugą Stronę w celu umożliwienia jej podjęcia stosownych środków zapobiegawczych.</w:t>
      </w:r>
    </w:p>
    <w:p w14:paraId="50D4D57B" w14:textId="20B9F374" w:rsidR="00CA19BB" w:rsidRPr="00E15279" w:rsidRDefault="00CA19BB" w:rsidP="00CA19BB">
      <w:pPr>
        <w:numPr>
          <w:ilvl w:val="0"/>
          <w:numId w:val="39"/>
        </w:numPr>
        <w:suppressAutoHyphens/>
        <w:spacing w:after="0" w:line="240" w:lineRule="auto"/>
        <w:jc w:val="both"/>
        <w:rPr>
          <w:rFonts w:asciiTheme="majorBidi" w:hAnsiTheme="majorBidi" w:cstheme="majorBidi"/>
        </w:rPr>
      </w:pPr>
      <w:r w:rsidRPr="00E15279">
        <w:rPr>
          <w:rFonts w:asciiTheme="majorBidi" w:eastAsia="Times New Roman" w:hAnsiTheme="majorBidi" w:cstheme="majorBidi"/>
          <w:lang w:eastAsia="pl-PL"/>
        </w:rPr>
        <w:lastRenderedPageBreak/>
        <w:t>Strona ma obowiązek zapewnić ochronę Informacji Poufnych według najwyższych przewidzianych prawem standardów, w tym zapewnić ochronę systemów i sieci teleinformatycznych, w których są przetwarzane, przechowywane lub przekazywane Informacje Poufne drugiej Strony, a także kontrolować ochronę Informacji Poufnych oraz przestrzegać przepisów o ochronie poufności informacji.</w:t>
      </w:r>
    </w:p>
    <w:p w14:paraId="1DEC06F5" w14:textId="77777777" w:rsidR="00CA19BB" w:rsidRPr="00E15279" w:rsidRDefault="00CA19BB" w:rsidP="00CE642D">
      <w:pPr>
        <w:tabs>
          <w:tab w:val="left" w:pos="-360"/>
        </w:tabs>
        <w:suppressAutoHyphens/>
        <w:autoSpaceDE w:val="0"/>
        <w:autoSpaceDN w:val="0"/>
        <w:adjustRightInd w:val="0"/>
        <w:spacing w:after="0" w:line="240" w:lineRule="auto"/>
        <w:jc w:val="center"/>
        <w:rPr>
          <w:rFonts w:asciiTheme="majorBidi" w:eastAsia="Times New Roman" w:hAnsiTheme="majorBidi" w:cstheme="majorBidi"/>
          <w:b/>
          <w:bCs/>
          <w:lang w:eastAsia="ar-SA"/>
        </w:rPr>
      </w:pPr>
    </w:p>
    <w:p w14:paraId="0897BA43" w14:textId="15A58CC6" w:rsidR="00CB1428" w:rsidRPr="00E15279" w:rsidRDefault="00CB1428" w:rsidP="00CE642D">
      <w:pPr>
        <w:tabs>
          <w:tab w:val="left" w:pos="-360"/>
        </w:tabs>
        <w:suppressAutoHyphens/>
        <w:autoSpaceDE w:val="0"/>
        <w:autoSpaceDN w:val="0"/>
        <w:adjustRightInd w:val="0"/>
        <w:spacing w:after="0" w:line="240" w:lineRule="auto"/>
        <w:jc w:val="center"/>
        <w:rPr>
          <w:rFonts w:asciiTheme="majorBidi" w:eastAsia="Times New Roman" w:hAnsiTheme="majorBidi" w:cstheme="majorBidi"/>
          <w:bCs/>
          <w:lang w:eastAsia="ar-SA"/>
        </w:rPr>
      </w:pPr>
      <w:r w:rsidRPr="00E15279">
        <w:rPr>
          <w:rFonts w:asciiTheme="majorBidi" w:eastAsia="Times New Roman" w:hAnsiTheme="majorBidi" w:cstheme="majorBidi"/>
          <w:bCs/>
          <w:lang w:eastAsia="ar-SA"/>
        </w:rPr>
        <w:t>§ 1</w:t>
      </w:r>
      <w:r w:rsidR="00377BC7">
        <w:rPr>
          <w:rFonts w:asciiTheme="majorBidi" w:eastAsia="Times New Roman" w:hAnsiTheme="majorBidi" w:cstheme="majorBidi"/>
          <w:bCs/>
          <w:lang w:eastAsia="ar-SA"/>
        </w:rPr>
        <w:t>3</w:t>
      </w:r>
    </w:p>
    <w:p w14:paraId="3FD1585C" w14:textId="77777777" w:rsidR="00CB1428" w:rsidRPr="00E15279" w:rsidRDefault="00CB1428" w:rsidP="00CE642D">
      <w:pPr>
        <w:tabs>
          <w:tab w:val="left" w:pos="426"/>
          <w:tab w:val="left" w:pos="1418"/>
        </w:tabs>
        <w:suppressAutoHyphens/>
        <w:spacing w:after="0" w:line="240" w:lineRule="auto"/>
        <w:ind w:left="284" w:hanging="284"/>
        <w:jc w:val="center"/>
        <w:rPr>
          <w:rFonts w:asciiTheme="majorBidi" w:eastAsia="Times New Roman" w:hAnsiTheme="majorBidi" w:cstheme="majorBidi"/>
          <w:lang w:eastAsia="ar-SA"/>
        </w:rPr>
      </w:pPr>
      <w:r w:rsidRPr="00E15279">
        <w:rPr>
          <w:rFonts w:asciiTheme="majorBidi" w:eastAsia="Times New Roman" w:hAnsiTheme="majorBidi" w:cstheme="majorBidi"/>
          <w:lang w:eastAsia="ar-SA"/>
        </w:rPr>
        <w:t xml:space="preserve">ODSTĄPIENIE OD UMOWY </w:t>
      </w:r>
    </w:p>
    <w:p w14:paraId="5D3787DA" w14:textId="77777777" w:rsidR="00CB1428" w:rsidRPr="00E15279" w:rsidRDefault="00CB1428" w:rsidP="00CE642D">
      <w:pPr>
        <w:numPr>
          <w:ilvl w:val="2"/>
          <w:numId w:val="4"/>
        </w:numPr>
        <w:suppressAutoHyphens/>
        <w:spacing w:after="0" w:line="240" w:lineRule="auto"/>
        <w:ind w:right="4"/>
        <w:jc w:val="both"/>
        <w:rPr>
          <w:rFonts w:asciiTheme="majorBidi" w:eastAsia="Times New Roman" w:hAnsiTheme="majorBidi" w:cstheme="majorBidi"/>
          <w:lang w:eastAsia="pl-PL"/>
        </w:rPr>
      </w:pPr>
      <w:r w:rsidRPr="00E15279">
        <w:rPr>
          <w:rFonts w:asciiTheme="majorBidi" w:eastAsia="Times New Roman" w:hAnsiTheme="majorBidi" w:cstheme="majorBidi"/>
          <w:lang w:eastAsia="pl-PL"/>
        </w:rPr>
        <w:t>Zamawiający może odstąpić od umowy w razie zaistnienia istotnej zmiany okoliczności powodującej, że wykonanie umowy nie leży w interesie publicznym, czego nie można było przewidzieć w chwili zawarcia umowy.</w:t>
      </w:r>
    </w:p>
    <w:p w14:paraId="3663AC82" w14:textId="77777777" w:rsidR="00CB1428" w:rsidRPr="00E15279" w:rsidRDefault="00CB1428" w:rsidP="00CE642D">
      <w:pPr>
        <w:numPr>
          <w:ilvl w:val="2"/>
          <w:numId w:val="4"/>
        </w:numPr>
        <w:suppressAutoHyphens/>
        <w:spacing w:after="0" w:line="240" w:lineRule="auto"/>
        <w:ind w:right="4"/>
        <w:jc w:val="both"/>
        <w:rPr>
          <w:rFonts w:asciiTheme="majorBidi" w:eastAsia="Times New Roman" w:hAnsiTheme="majorBidi" w:cstheme="majorBidi"/>
          <w:lang w:eastAsia="pl-PL"/>
        </w:rPr>
      </w:pPr>
      <w:r w:rsidRPr="00E15279">
        <w:rPr>
          <w:rFonts w:asciiTheme="majorBidi" w:eastAsia="Times New Roman" w:hAnsiTheme="majorBidi" w:cstheme="majorBidi"/>
          <w:lang w:eastAsia="pl-PL"/>
        </w:rPr>
        <w:t>Zamawiający może odstąpić od umowy w terminie 30 dni od powzięcia wiadomości, o których mowa w  ust. 1 niniejszego paragrafu.</w:t>
      </w:r>
    </w:p>
    <w:p w14:paraId="2870ED36" w14:textId="5AFACC0E" w:rsidR="00D961E6" w:rsidRDefault="00CB1428" w:rsidP="00D961E6">
      <w:pPr>
        <w:numPr>
          <w:ilvl w:val="2"/>
          <w:numId w:val="4"/>
        </w:numPr>
        <w:suppressAutoHyphens/>
        <w:spacing w:after="0" w:line="240" w:lineRule="auto"/>
        <w:ind w:right="4"/>
        <w:jc w:val="both"/>
        <w:rPr>
          <w:rFonts w:asciiTheme="majorBidi" w:eastAsia="Times New Roman" w:hAnsiTheme="majorBidi" w:cstheme="majorBidi"/>
          <w:lang w:eastAsia="pl-PL"/>
        </w:rPr>
      </w:pPr>
      <w:r w:rsidRPr="00E15279">
        <w:rPr>
          <w:rFonts w:asciiTheme="majorBidi" w:eastAsia="Times New Roman" w:hAnsiTheme="majorBidi" w:cstheme="majorBidi"/>
          <w:lang w:eastAsia="pl-PL"/>
        </w:rPr>
        <w:t xml:space="preserve">W przypadkach, o których mowa w ust. 1 niniejszego paragrafu,  Wykonawca może żądać wyłącznie wynagrodzenia należnego z tytułu wykonanej części umowy. </w:t>
      </w:r>
    </w:p>
    <w:p w14:paraId="05357669" w14:textId="77777777" w:rsidR="00D961E6" w:rsidRDefault="00D961E6" w:rsidP="00D961E6">
      <w:pPr>
        <w:pStyle w:val="Akapitzlist"/>
        <w:tabs>
          <w:tab w:val="left" w:pos="-360"/>
        </w:tabs>
        <w:suppressAutoHyphens/>
        <w:autoSpaceDE w:val="0"/>
        <w:autoSpaceDN w:val="0"/>
        <w:adjustRightInd w:val="0"/>
        <w:spacing w:after="0" w:line="240" w:lineRule="auto"/>
        <w:ind w:left="360"/>
        <w:rPr>
          <w:rFonts w:asciiTheme="majorBidi" w:eastAsia="Times New Roman" w:hAnsiTheme="majorBidi" w:cstheme="majorBidi"/>
          <w:bCs/>
          <w:lang w:eastAsia="ar-SA"/>
        </w:rPr>
      </w:pPr>
    </w:p>
    <w:p w14:paraId="7C8ACC05" w14:textId="478CF23A" w:rsidR="00D961E6" w:rsidRPr="00D961E6" w:rsidRDefault="00D961E6" w:rsidP="00D961E6">
      <w:pPr>
        <w:pStyle w:val="Akapitzlist"/>
        <w:tabs>
          <w:tab w:val="left" w:pos="-360"/>
        </w:tabs>
        <w:suppressAutoHyphens/>
        <w:autoSpaceDE w:val="0"/>
        <w:autoSpaceDN w:val="0"/>
        <w:adjustRightInd w:val="0"/>
        <w:spacing w:after="0" w:line="240" w:lineRule="auto"/>
        <w:ind w:left="360"/>
        <w:jc w:val="center"/>
        <w:rPr>
          <w:rFonts w:asciiTheme="majorBidi" w:eastAsia="Times New Roman" w:hAnsiTheme="majorBidi" w:cstheme="majorBidi"/>
          <w:bCs/>
          <w:lang w:eastAsia="ar-SA"/>
        </w:rPr>
      </w:pPr>
      <w:r w:rsidRPr="00D961E6">
        <w:rPr>
          <w:rFonts w:asciiTheme="majorBidi" w:eastAsia="Times New Roman" w:hAnsiTheme="majorBidi" w:cstheme="majorBidi"/>
          <w:bCs/>
          <w:lang w:eastAsia="ar-SA"/>
        </w:rPr>
        <w:t>§ 1</w:t>
      </w:r>
      <w:r>
        <w:rPr>
          <w:rFonts w:asciiTheme="majorBidi" w:eastAsia="Times New Roman" w:hAnsiTheme="majorBidi" w:cstheme="majorBidi"/>
          <w:bCs/>
          <w:lang w:eastAsia="ar-SA"/>
        </w:rPr>
        <w:t>4</w:t>
      </w:r>
    </w:p>
    <w:p w14:paraId="29CD8F36" w14:textId="4874A2A1" w:rsidR="00D961E6" w:rsidRPr="00D961E6" w:rsidRDefault="00D961E6" w:rsidP="00D961E6">
      <w:pPr>
        <w:pStyle w:val="Akapitzlist"/>
        <w:tabs>
          <w:tab w:val="left" w:pos="426"/>
          <w:tab w:val="left" w:pos="1418"/>
        </w:tabs>
        <w:suppressAutoHyphens/>
        <w:spacing w:after="0" w:line="240" w:lineRule="auto"/>
        <w:ind w:left="360"/>
        <w:jc w:val="center"/>
        <w:rPr>
          <w:rFonts w:asciiTheme="majorBidi" w:eastAsia="Times New Roman" w:hAnsiTheme="majorBidi" w:cstheme="majorBidi"/>
          <w:lang w:eastAsia="ar-SA"/>
        </w:rPr>
      </w:pPr>
      <w:r>
        <w:rPr>
          <w:rFonts w:asciiTheme="majorBidi" w:eastAsia="Times New Roman" w:hAnsiTheme="majorBidi" w:cstheme="majorBidi"/>
          <w:lang w:eastAsia="ar-SA"/>
        </w:rPr>
        <w:t xml:space="preserve">ROZWIĄZANIE </w:t>
      </w:r>
      <w:r w:rsidRPr="00D961E6">
        <w:rPr>
          <w:rFonts w:asciiTheme="majorBidi" w:eastAsia="Times New Roman" w:hAnsiTheme="majorBidi" w:cstheme="majorBidi"/>
          <w:lang w:eastAsia="ar-SA"/>
        </w:rPr>
        <w:t>UMOWY</w:t>
      </w:r>
    </w:p>
    <w:p w14:paraId="5F937764" w14:textId="69204C4E" w:rsidR="00601459" w:rsidRDefault="00601459" w:rsidP="00D7441F">
      <w:pPr>
        <w:pStyle w:val="Akapitzlist"/>
        <w:numPr>
          <w:ilvl w:val="0"/>
          <w:numId w:val="45"/>
        </w:numPr>
        <w:suppressAutoHyphens/>
        <w:spacing w:after="0" w:line="240" w:lineRule="auto"/>
        <w:ind w:right="4"/>
        <w:jc w:val="both"/>
        <w:rPr>
          <w:rFonts w:asciiTheme="majorBidi" w:eastAsia="Times New Roman" w:hAnsiTheme="majorBidi" w:cstheme="majorBidi"/>
          <w:lang w:eastAsia="ar-SA"/>
        </w:rPr>
      </w:pPr>
      <w:r w:rsidRPr="00D7441F">
        <w:rPr>
          <w:rFonts w:asciiTheme="majorBidi" w:eastAsia="Times New Roman" w:hAnsiTheme="majorBidi" w:cstheme="majorBidi"/>
          <w:lang w:eastAsia="ar-SA"/>
        </w:rPr>
        <w:t>Zamawiający może rozwiązać umowę bez wypowiedzenia w przypadku nie przedłożenia przez Wykonawcę dokumentu stwierdzającego, że jest on ubezpieczony od  odpowiedzialności cywilnej, utraty przez Wykonawcę koncesji do wykonywania usług</w:t>
      </w:r>
      <w:r w:rsidR="00D961E6" w:rsidRPr="00D7441F">
        <w:rPr>
          <w:rFonts w:asciiTheme="majorBidi" w:eastAsia="Times New Roman" w:hAnsiTheme="majorBidi" w:cstheme="majorBidi"/>
          <w:lang w:eastAsia="ar-SA"/>
        </w:rPr>
        <w:t>i</w:t>
      </w:r>
      <w:r w:rsidRPr="00D7441F">
        <w:rPr>
          <w:rFonts w:asciiTheme="majorBidi" w:eastAsia="Times New Roman" w:hAnsiTheme="majorBidi" w:cstheme="majorBidi"/>
          <w:lang w:eastAsia="ar-SA"/>
        </w:rPr>
        <w:t xml:space="preserve"> objętych zakresem niniejszej </w:t>
      </w:r>
      <w:r w:rsidR="00D961E6" w:rsidRPr="00D7441F">
        <w:rPr>
          <w:rFonts w:asciiTheme="majorBidi" w:eastAsia="Times New Roman" w:hAnsiTheme="majorBidi" w:cstheme="majorBidi"/>
          <w:lang w:eastAsia="ar-SA"/>
        </w:rPr>
        <w:t>u</w:t>
      </w:r>
      <w:r w:rsidRPr="00D7441F">
        <w:rPr>
          <w:rFonts w:asciiTheme="majorBidi" w:eastAsia="Times New Roman" w:hAnsiTheme="majorBidi" w:cstheme="majorBidi"/>
          <w:lang w:eastAsia="ar-SA"/>
        </w:rPr>
        <w:t>mowy a także w przypadku kiedy Wykonawca nie wykonuje obowiązk</w:t>
      </w:r>
      <w:r w:rsidR="00D961E6" w:rsidRPr="00D7441F">
        <w:rPr>
          <w:rFonts w:asciiTheme="majorBidi" w:eastAsia="Times New Roman" w:hAnsiTheme="majorBidi" w:cstheme="majorBidi"/>
          <w:lang w:eastAsia="ar-SA"/>
        </w:rPr>
        <w:t>ów</w:t>
      </w:r>
      <w:r w:rsidRPr="00D7441F">
        <w:rPr>
          <w:rFonts w:asciiTheme="majorBidi" w:eastAsia="Times New Roman" w:hAnsiTheme="majorBidi" w:cstheme="majorBidi"/>
          <w:lang w:eastAsia="ar-SA"/>
        </w:rPr>
        <w:t xml:space="preserve"> objęt</w:t>
      </w:r>
      <w:r w:rsidR="00D961E6" w:rsidRPr="00D7441F">
        <w:rPr>
          <w:rFonts w:asciiTheme="majorBidi" w:eastAsia="Times New Roman" w:hAnsiTheme="majorBidi" w:cstheme="majorBidi"/>
          <w:lang w:eastAsia="ar-SA"/>
        </w:rPr>
        <w:t>ych</w:t>
      </w:r>
      <w:r w:rsidRPr="00D7441F">
        <w:rPr>
          <w:rFonts w:asciiTheme="majorBidi" w:eastAsia="Times New Roman" w:hAnsiTheme="majorBidi" w:cstheme="majorBidi"/>
          <w:lang w:eastAsia="ar-SA"/>
        </w:rPr>
        <w:t xml:space="preserve"> zakresem niniejszej </w:t>
      </w:r>
      <w:r w:rsidR="00D961E6" w:rsidRPr="00D7441F">
        <w:rPr>
          <w:rFonts w:asciiTheme="majorBidi" w:eastAsia="Times New Roman" w:hAnsiTheme="majorBidi" w:cstheme="majorBidi"/>
          <w:lang w:eastAsia="ar-SA"/>
        </w:rPr>
        <w:t>u</w:t>
      </w:r>
      <w:r w:rsidRPr="00D7441F">
        <w:rPr>
          <w:rFonts w:asciiTheme="majorBidi" w:eastAsia="Times New Roman" w:hAnsiTheme="majorBidi" w:cstheme="majorBidi"/>
          <w:lang w:eastAsia="ar-SA"/>
        </w:rPr>
        <w:t xml:space="preserve">mowy. </w:t>
      </w:r>
    </w:p>
    <w:p w14:paraId="375820D4" w14:textId="7A5616BF" w:rsidR="00601459" w:rsidRDefault="00601459" w:rsidP="00D7441F">
      <w:pPr>
        <w:pStyle w:val="Akapitzlist"/>
        <w:numPr>
          <w:ilvl w:val="0"/>
          <w:numId w:val="45"/>
        </w:numPr>
        <w:suppressAutoHyphens/>
        <w:spacing w:after="0" w:line="240" w:lineRule="auto"/>
        <w:ind w:right="4"/>
        <w:jc w:val="both"/>
        <w:rPr>
          <w:rFonts w:asciiTheme="majorBidi" w:eastAsia="Times New Roman" w:hAnsiTheme="majorBidi" w:cstheme="majorBidi"/>
          <w:lang w:eastAsia="ar-SA"/>
        </w:rPr>
      </w:pPr>
      <w:r w:rsidRPr="00D7441F">
        <w:rPr>
          <w:rFonts w:asciiTheme="majorBidi" w:eastAsia="Times New Roman" w:hAnsiTheme="majorBidi" w:cstheme="majorBidi"/>
          <w:color w:val="000000" w:themeColor="text1"/>
          <w:lang w:eastAsia="ar-SA"/>
        </w:rPr>
        <w:t xml:space="preserve">Zamawiający </w:t>
      </w:r>
      <w:r w:rsidR="000C542B" w:rsidRPr="00D7441F">
        <w:rPr>
          <w:rFonts w:asciiTheme="majorBidi" w:eastAsia="Times New Roman" w:hAnsiTheme="majorBidi" w:cstheme="majorBidi"/>
          <w:color w:val="000000" w:themeColor="text1"/>
          <w:lang w:eastAsia="ar-SA"/>
        </w:rPr>
        <w:t xml:space="preserve">i Wykonawca </w:t>
      </w:r>
      <w:r w:rsidRPr="00D7441F">
        <w:rPr>
          <w:rFonts w:asciiTheme="majorBidi" w:eastAsia="Times New Roman" w:hAnsiTheme="majorBidi" w:cstheme="majorBidi"/>
          <w:color w:val="000000" w:themeColor="text1"/>
          <w:lang w:eastAsia="ar-SA"/>
        </w:rPr>
        <w:t>mo</w:t>
      </w:r>
      <w:r w:rsidR="000C542B" w:rsidRPr="00D7441F">
        <w:rPr>
          <w:rFonts w:asciiTheme="majorBidi" w:eastAsia="Times New Roman" w:hAnsiTheme="majorBidi" w:cstheme="majorBidi"/>
          <w:color w:val="000000" w:themeColor="text1"/>
          <w:lang w:eastAsia="ar-SA"/>
        </w:rPr>
        <w:t>gą</w:t>
      </w:r>
      <w:r w:rsidRPr="00D7441F">
        <w:rPr>
          <w:rFonts w:asciiTheme="majorBidi" w:eastAsia="Times New Roman" w:hAnsiTheme="majorBidi" w:cstheme="majorBidi"/>
          <w:color w:val="000000" w:themeColor="text1"/>
          <w:lang w:eastAsia="ar-SA"/>
        </w:rPr>
        <w:t xml:space="preserve"> </w:t>
      </w:r>
      <w:r w:rsidR="00D961E6" w:rsidRPr="00D7441F">
        <w:rPr>
          <w:rFonts w:asciiTheme="majorBidi" w:eastAsia="Times New Roman" w:hAnsiTheme="majorBidi" w:cstheme="majorBidi"/>
          <w:lang w:eastAsia="ar-SA"/>
        </w:rPr>
        <w:t>rozwiązać u</w:t>
      </w:r>
      <w:r w:rsidRPr="00D7441F">
        <w:rPr>
          <w:rFonts w:asciiTheme="majorBidi" w:eastAsia="Times New Roman" w:hAnsiTheme="majorBidi" w:cstheme="majorBidi"/>
          <w:lang w:eastAsia="ar-SA"/>
        </w:rPr>
        <w:t>mowę</w:t>
      </w:r>
      <w:r w:rsidR="00D961E6" w:rsidRPr="00D7441F">
        <w:rPr>
          <w:rFonts w:asciiTheme="majorBidi" w:eastAsia="Times New Roman" w:hAnsiTheme="majorBidi" w:cstheme="majorBidi"/>
          <w:lang w:eastAsia="ar-SA"/>
        </w:rPr>
        <w:t xml:space="preserve"> </w:t>
      </w:r>
      <w:r w:rsidRPr="00D7441F">
        <w:rPr>
          <w:rFonts w:asciiTheme="majorBidi" w:eastAsia="Times New Roman" w:hAnsiTheme="majorBidi" w:cstheme="majorBidi"/>
          <w:lang w:eastAsia="ar-SA"/>
        </w:rPr>
        <w:t>z</w:t>
      </w:r>
      <w:r w:rsidR="00D961E6" w:rsidRPr="00D7441F">
        <w:rPr>
          <w:rFonts w:asciiTheme="majorBidi" w:eastAsia="Times New Roman" w:hAnsiTheme="majorBidi" w:cstheme="majorBidi"/>
          <w:lang w:eastAsia="ar-SA"/>
        </w:rPr>
        <w:t>a</w:t>
      </w:r>
      <w:r w:rsidRPr="00D7441F">
        <w:rPr>
          <w:rFonts w:asciiTheme="majorBidi" w:eastAsia="Times New Roman" w:hAnsiTheme="majorBidi" w:cstheme="majorBidi"/>
          <w:lang w:eastAsia="ar-SA"/>
        </w:rPr>
        <w:t xml:space="preserve"> 3 miesięczn</w:t>
      </w:r>
      <w:r w:rsidR="00D961E6" w:rsidRPr="00D7441F">
        <w:rPr>
          <w:rFonts w:asciiTheme="majorBidi" w:eastAsia="Times New Roman" w:hAnsiTheme="majorBidi" w:cstheme="majorBidi"/>
          <w:lang w:eastAsia="ar-SA"/>
        </w:rPr>
        <w:t>ym</w:t>
      </w:r>
      <w:r w:rsidRPr="00D7441F">
        <w:rPr>
          <w:rFonts w:asciiTheme="majorBidi" w:eastAsia="Times New Roman" w:hAnsiTheme="majorBidi" w:cstheme="majorBidi"/>
          <w:lang w:eastAsia="ar-SA"/>
        </w:rPr>
        <w:t xml:space="preserve"> okres</w:t>
      </w:r>
      <w:r w:rsidR="00D961E6" w:rsidRPr="00D7441F">
        <w:rPr>
          <w:rFonts w:asciiTheme="majorBidi" w:eastAsia="Times New Roman" w:hAnsiTheme="majorBidi" w:cstheme="majorBidi"/>
          <w:lang w:eastAsia="ar-SA"/>
        </w:rPr>
        <w:t>em</w:t>
      </w:r>
      <w:r w:rsidRPr="00D7441F">
        <w:rPr>
          <w:rFonts w:asciiTheme="majorBidi" w:eastAsia="Times New Roman" w:hAnsiTheme="majorBidi" w:cstheme="majorBidi"/>
          <w:lang w:eastAsia="ar-SA"/>
        </w:rPr>
        <w:t xml:space="preserve"> wypowiedzenia ze skutkiem na koniec miesiąca kalendarzowego. </w:t>
      </w:r>
    </w:p>
    <w:p w14:paraId="7C3839C8" w14:textId="79E88F70" w:rsidR="00815625" w:rsidRPr="00D7441F" w:rsidRDefault="00601459" w:rsidP="00D7441F">
      <w:pPr>
        <w:pStyle w:val="Akapitzlist"/>
        <w:numPr>
          <w:ilvl w:val="0"/>
          <w:numId w:val="45"/>
        </w:numPr>
        <w:suppressAutoHyphens/>
        <w:spacing w:after="0" w:line="240" w:lineRule="auto"/>
        <w:ind w:right="4"/>
        <w:jc w:val="both"/>
        <w:rPr>
          <w:rFonts w:asciiTheme="majorBidi" w:eastAsia="Times New Roman" w:hAnsiTheme="majorBidi" w:cstheme="majorBidi"/>
          <w:lang w:eastAsia="ar-SA"/>
        </w:rPr>
      </w:pPr>
      <w:r w:rsidRPr="00D7441F">
        <w:rPr>
          <w:rFonts w:asciiTheme="majorBidi" w:eastAsia="Times New Roman" w:hAnsiTheme="majorBidi" w:cstheme="majorBidi"/>
          <w:lang w:eastAsia="ar-SA"/>
        </w:rPr>
        <w:t xml:space="preserve">Rozwiązanie </w:t>
      </w:r>
      <w:r w:rsidR="00D961E6" w:rsidRPr="00D7441F">
        <w:rPr>
          <w:rFonts w:asciiTheme="majorBidi" w:eastAsia="Times New Roman" w:hAnsiTheme="majorBidi" w:cstheme="majorBidi"/>
          <w:lang w:eastAsia="ar-SA"/>
        </w:rPr>
        <w:t>u</w:t>
      </w:r>
      <w:r w:rsidRPr="00D7441F">
        <w:rPr>
          <w:rFonts w:asciiTheme="majorBidi" w:eastAsia="Times New Roman" w:hAnsiTheme="majorBidi" w:cstheme="majorBidi"/>
          <w:lang w:eastAsia="ar-SA"/>
        </w:rPr>
        <w:t>mowy powinno nastąpić w formie pisemnej pod rygorem nieważności</w:t>
      </w:r>
      <w:r w:rsidR="00D961E6" w:rsidRPr="00D7441F">
        <w:rPr>
          <w:rFonts w:asciiTheme="majorBidi" w:eastAsia="Times New Roman" w:hAnsiTheme="majorBidi" w:cstheme="majorBidi"/>
          <w:lang w:eastAsia="ar-SA"/>
        </w:rPr>
        <w:t>.</w:t>
      </w:r>
    </w:p>
    <w:p w14:paraId="7BD60065" w14:textId="77777777" w:rsidR="00D961E6" w:rsidRDefault="00D961E6" w:rsidP="00CE642D">
      <w:pPr>
        <w:spacing w:after="0" w:line="240" w:lineRule="auto"/>
        <w:ind w:right="4"/>
        <w:jc w:val="center"/>
        <w:rPr>
          <w:rFonts w:asciiTheme="majorBidi" w:eastAsia="Times New Roman" w:hAnsiTheme="majorBidi" w:cstheme="majorBidi"/>
          <w:bCs/>
          <w:lang w:eastAsia="pl-PL"/>
        </w:rPr>
      </w:pPr>
    </w:p>
    <w:p w14:paraId="140DA3D2" w14:textId="5BD210A3" w:rsidR="00CB1428" w:rsidRPr="00E15279" w:rsidRDefault="00CB1428" w:rsidP="00CE642D">
      <w:pPr>
        <w:spacing w:after="0" w:line="240" w:lineRule="auto"/>
        <w:ind w:right="4"/>
        <w:jc w:val="center"/>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 1</w:t>
      </w:r>
      <w:r w:rsidR="00DA37B8">
        <w:rPr>
          <w:rFonts w:asciiTheme="majorBidi" w:eastAsia="Times New Roman" w:hAnsiTheme="majorBidi" w:cstheme="majorBidi"/>
          <w:bCs/>
          <w:lang w:eastAsia="pl-PL"/>
        </w:rPr>
        <w:t>5</w:t>
      </w:r>
    </w:p>
    <w:p w14:paraId="6A5273FF" w14:textId="77777777" w:rsidR="00CB1428" w:rsidRPr="00E15279" w:rsidRDefault="00CB1428" w:rsidP="00CE642D">
      <w:pPr>
        <w:suppressAutoHyphens/>
        <w:spacing w:after="0" w:line="240" w:lineRule="auto"/>
        <w:ind w:left="567" w:right="567"/>
        <w:jc w:val="center"/>
        <w:rPr>
          <w:rFonts w:asciiTheme="majorBidi" w:eastAsia="Times New Roman" w:hAnsiTheme="majorBidi" w:cstheme="majorBidi"/>
          <w:lang w:eastAsia="ar-SA"/>
        </w:rPr>
      </w:pPr>
      <w:r w:rsidRPr="00E15279">
        <w:rPr>
          <w:rFonts w:asciiTheme="majorBidi" w:eastAsia="Times New Roman" w:hAnsiTheme="majorBidi" w:cstheme="majorBidi"/>
          <w:lang w:eastAsia="ar-SA"/>
        </w:rPr>
        <w:t>ZMIANY UMOWY</w:t>
      </w:r>
    </w:p>
    <w:p w14:paraId="7838ED20" w14:textId="77777777" w:rsidR="002F486C" w:rsidRPr="002B3E99" w:rsidRDefault="002F486C" w:rsidP="00731404">
      <w:pPr>
        <w:numPr>
          <w:ilvl w:val="0"/>
          <w:numId w:val="29"/>
        </w:numPr>
        <w:suppressAutoHyphens/>
        <w:spacing w:after="0" w:line="240" w:lineRule="auto"/>
        <w:ind w:hanging="426"/>
        <w:jc w:val="both"/>
        <w:rPr>
          <w:rFonts w:ascii="Times New Roman" w:hAnsi="Times New Roman" w:cs="Times New Roman"/>
          <w:lang w:eastAsia="ar-SA"/>
        </w:rPr>
      </w:pPr>
      <w:r w:rsidRPr="002B3E99">
        <w:rPr>
          <w:rFonts w:ascii="Times New Roman" w:hAnsi="Times New Roman" w:cs="Times New Roman"/>
          <w:lang w:eastAsia="ar-SA"/>
        </w:rPr>
        <w:t>Zamawiający przewiduje możliwość zmiany postanowień zawartej umowy w stosunku do treści oferty, na podstawie której dokonano wyboru Wykonawcy w formie aneksu do umowy w przypadku:</w:t>
      </w:r>
    </w:p>
    <w:p w14:paraId="3AEDEF9E" w14:textId="167C5C40" w:rsidR="002F486C" w:rsidRPr="002B3E99" w:rsidRDefault="002F486C" w:rsidP="00731404">
      <w:pPr>
        <w:numPr>
          <w:ilvl w:val="0"/>
          <w:numId w:val="30"/>
        </w:numPr>
        <w:tabs>
          <w:tab w:val="left" w:pos="-720"/>
        </w:tabs>
        <w:suppressAutoHyphens/>
        <w:spacing w:after="0" w:line="240" w:lineRule="auto"/>
        <w:jc w:val="both"/>
        <w:rPr>
          <w:rFonts w:ascii="Times New Roman" w:hAnsi="Times New Roman" w:cs="Times New Roman"/>
          <w:lang w:eastAsia="ar-SA"/>
        </w:rPr>
      </w:pPr>
      <w:r w:rsidRPr="002B3E99">
        <w:rPr>
          <w:rFonts w:ascii="Times New Roman" w:hAnsi="Times New Roman" w:cs="Times New Roman"/>
          <w:lang w:eastAsia="ar-SA"/>
        </w:rPr>
        <w:t>zmiany stawki podatku VAT</w:t>
      </w:r>
      <w:r w:rsidR="00717B7E" w:rsidRPr="002B3E99">
        <w:rPr>
          <w:rFonts w:ascii="Times New Roman" w:hAnsi="Times New Roman" w:cs="Times New Roman"/>
          <w:lang w:eastAsia="ar-SA"/>
        </w:rPr>
        <w:t xml:space="preserve"> i podatku akcyzowego,</w:t>
      </w:r>
    </w:p>
    <w:p w14:paraId="3BE2F72B" w14:textId="77777777" w:rsidR="002F486C" w:rsidRPr="002B3E99" w:rsidRDefault="002F486C" w:rsidP="00731404">
      <w:pPr>
        <w:numPr>
          <w:ilvl w:val="0"/>
          <w:numId w:val="30"/>
        </w:numPr>
        <w:suppressAutoHyphens/>
        <w:spacing w:after="0" w:line="240" w:lineRule="auto"/>
        <w:jc w:val="both"/>
        <w:rPr>
          <w:rFonts w:ascii="Times New Roman" w:hAnsi="Times New Roman" w:cs="Times New Roman"/>
          <w:lang w:eastAsia="ar-SA"/>
        </w:rPr>
      </w:pPr>
      <w:r w:rsidRPr="002B3E99">
        <w:rPr>
          <w:rFonts w:ascii="Times New Roman" w:hAnsi="Times New Roman" w:cs="Times New Roman"/>
          <w:lang w:eastAsia="ar-SA"/>
        </w:rPr>
        <w:t>zmiany danych firmy Wykonawcy lub Zamawiającego (np. adresu, nazwy, nr rachunku bankowego) w przypadku m.in. przejęć, przekształceń, zmiany siedziby,</w:t>
      </w:r>
    </w:p>
    <w:p w14:paraId="2341F1C5" w14:textId="77777777" w:rsidR="00731404" w:rsidRPr="002B3E99" w:rsidRDefault="002F486C" w:rsidP="00731404">
      <w:pPr>
        <w:numPr>
          <w:ilvl w:val="0"/>
          <w:numId w:val="31"/>
        </w:numPr>
        <w:suppressAutoHyphens/>
        <w:spacing w:after="0" w:line="240" w:lineRule="auto"/>
        <w:ind w:left="426" w:hanging="426"/>
        <w:jc w:val="both"/>
        <w:rPr>
          <w:rFonts w:ascii="Times New Roman" w:hAnsi="Times New Roman" w:cs="Times New Roman"/>
          <w:lang w:eastAsia="ar-SA"/>
        </w:rPr>
      </w:pPr>
      <w:r w:rsidRPr="002B3E99">
        <w:rPr>
          <w:rFonts w:ascii="Times New Roman" w:hAnsi="Times New Roman" w:cs="Times New Roman"/>
          <w:lang w:eastAsia="ar-SA"/>
        </w:rPr>
        <w:t>W przypadku zmiany stawki podatku VAT o której mowa w ust 1 pkt 1) niniejszego paragrafu  Wykonawca do ceny netto doliczy wysokość stawki podatku VAT obowiązującej w dniu wystawienia faktury.</w:t>
      </w:r>
    </w:p>
    <w:p w14:paraId="60805B5A" w14:textId="39C0A28C" w:rsidR="00731404" w:rsidRPr="002B3E99" w:rsidRDefault="00731404" w:rsidP="00731404">
      <w:pPr>
        <w:pStyle w:val="Akapitzlist"/>
        <w:numPr>
          <w:ilvl w:val="0"/>
          <w:numId w:val="31"/>
        </w:numPr>
        <w:suppressAutoHyphens/>
        <w:spacing w:after="0" w:line="240" w:lineRule="auto"/>
        <w:ind w:left="426" w:hanging="426"/>
        <w:jc w:val="both"/>
        <w:rPr>
          <w:rFonts w:ascii="Times New Roman" w:hAnsi="Times New Roman" w:cs="Times New Roman"/>
        </w:rPr>
      </w:pPr>
      <w:r w:rsidRPr="002B3E99">
        <w:rPr>
          <w:rFonts w:ascii="Times New Roman" w:eastAsia="Times New Roman" w:hAnsi="Times New Roman" w:cs="Times New Roman"/>
        </w:rPr>
        <w:t xml:space="preserve">Ustala się następujące zasady wprowadzania zmian wysokości wynagrodzenia należnego Wykonawcy, w przypadku zmiany kosztów związanych z realizacją zamówienia: </w:t>
      </w:r>
    </w:p>
    <w:p w14:paraId="10C628EB" w14:textId="6E4772D4" w:rsidR="00731404" w:rsidRPr="002B3E99" w:rsidRDefault="00731404" w:rsidP="00731404">
      <w:pPr>
        <w:pStyle w:val="Akapitzlist"/>
        <w:numPr>
          <w:ilvl w:val="2"/>
          <w:numId w:val="22"/>
        </w:numPr>
        <w:suppressAutoHyphens/>
        <w:spacing w:after="0" w:line="240" w:lineRule="auto"/>
        <w:ind w:left="567" w:hanging="141"/>
        <w:jc w:val="both"/>
        <w:rPr>
          <w:rFonts w:ascii="Times New Roman" w:hAnsi="Times New Roman" w:cs="Times New Roman"/>
        </w:rPr>
      </w:pPr>
      <w:r w:rsidRPr="002B3E99">
        <w:rPr>
          <w:rFonts w:ascii="Times New Roman" w:eastAsia="Times New Roman" w:hAnsi="Times New Roman" w:cs="Times New Roman"/>
        </w:rPr>
        <w:t xml:space="preserve">poziom zmiany ceny kosztów uprawniający </w:t>
      </w:r>
      <w:r w:rsidR="004017D5">
        <w:rPr>
          <w:rFonts w:ascii="Times New Roman" w:eastAsia="Times New Roman" w:hAnsi="Times New Roman" w:cs="Times New Roman"/>
        </w:rPr>
        <w:t>Wykonawcę</w:t>
      </w:r>
      <w:r w:rsidRPr="002B3E99">
        <w:rPr>
          <w:rFonts w:ascii="Times New Roman" w:eastAsia="Times New Roman" w:hAnsi="Times New Roman" w:cs="Times New Roman"/>
        </w:rPr>
        <w:t xml:space="preserve"> do żądania zmiany wynagrodzenia ustala się w następujący sposób: koszty </w:t>
      </w:r>
      <w:r w:rsidR="00B331C6">
        <w:rPr>
          <w:rFonts w:ascii="Times New Roman" w:eastAsia="Times New Roman" w:hAnsi="Times New Roman" w:cs="Times New Roman"/>
        </w:rPr>
        <w:t>usług</w:t>
      </w:r>
      <w:r w:rsidR="00773C79">
        <w:rPr>
          <w:rFonts w:ascii="Times New Roman" w:eastAsia="Times New Roman" w:hAnsi="Times New Roman" w:cs="Times New Roman"/>
        </w:rPr>
        <w:t>i</w:t>
      </w:r>
      <w:r w:rsidR="00B331C6">
        <w:rPr>
          <w:rFonts w:ascii="Times New Roman" w:eastAsia="Times New Roman" w:hAnsi="Times New Roman" w:cs="Times New Roman"/>
        </w:rPr>
        <w:t xml:space="preserve"> </w:t>
      </w:r>
      <w:r w:rsidRPr="002B3E99">
        <w:rPr>
          <w:rFonts w:ascii="Times New Roman" w:eastAsia="Times New Roman" w:hAnsi="Times New Roman" w:cs="Times New Roman"/>
        </w:rPr>
        <w:t xml:space="preserve">muszą wzrosnąć lub obniżyć się o 10% w skali </w:t>
      </w:r>
      <w:r w:rsidR="00B331C6">
        <w:rPr>
          <w:rFonts w:ascii="Times New Roman" w:eastAsia="Times New Roman" w:hAnsi="Times New Roman" w:cs="Times New Roman"/>
        </w:rPr>
        <w:t>6</w:t>
      </w:r>
      <w:r w:rsidRPr="002B3E99">
        <w:rPr>
          <w:rFonts w:ascii="Times New Roman" w:eastAsia="Times New Roman" w:hAnsi="Times New Roman" w:cs="Times New Roman"/>
        </w:rPr>
        <w:t xml:space="preserve"> miesięcy,</w:t>
      </w:r>
    </w:p>
    <w:p w14:paraId="4CC91C94" w14:textId="4F051367" w:rsidR="00731404" w:rsidRPr="002B3E99" w:rsidRDefault="00731404" w:rsidP="00731404">
      <w:pPr>
        <w:pStyle w:val="Akapitzlist"/>
        <w:numPr>
          <w:ilvl w:val="2"/>
          <w:numId w:val="22"/>
        </w:numPr>
        <w:suppressAutoHyphens/>
        <w:spacing w:after="0" w:line="240" w:lineRule="auto"/>
        <w:ind w:left="567" w:hanging="141"/>
        <w:jc w:val="both"/>
        <w:rPr>
          <w:rFonts w:ascii="Times New Roman" w:hAnsi="Times New Roman" w:cs="Times New Roman"/>
        </w:rPr>
      </w:pPr>
      <w:r w:rsidRPr="002B3E99">
        <w:rPr>
          <w:rFonts w:ascii="Times New Roman" w:eastAsia="Times New Roman" w:hAnsi="Times New Roman" w:cs="Times New Roman"/>
        </w:rPr>
        <w:t>zmiana wynagrodzenia dokonana zostanie w następujący sposób:</w:t>
      </w:r>
    </w:p>
    <w:p w14:paraId="5A5A28D0" w14:textId="525E7613" w:rsidR="00731404" w:rsidRPr="002B3E99" w:rsidRDefault="00731404" w:rsidP="00731404">
      <w:pPr>
        <w:numPr>
          <w:ilvl w:val="0"/>
          <w:numId w:val="43"/>
        </w:numPr>
        <w:tabs>
          <w:tab w:val="left" w:pos="993"/>
        </w:tabs>
        <w:suppressAutoHyphens/>
        <w:spacing w:after="0" w:line="240" w:lineRule="auto"/>
        <w:ind w:left="993" w:hanging="426"/>
        <w:jc w:val="both"/>
        <w:rPr>
          <w:rFonts w:ascii="Times New Roman" w:hAnsi="Times New Roman" w:cs="Times New Roman"/>
        </w:rPr>
      </w:pPr>
      <w:r w:rsidRPr="002B3E99">
        <w:rPr>
          <w:rFonts w:ascii="Times New Roman" w:eastAsia="Times New Roman" w:hAnsi="Times New Roman" w:cs="Times New Roman"/>
        </w:rPr>
        <w:t xml:space="preserve">przez wskazanie podstawy, w szczególności wykazu kosztów, w przypadku których zmiana ceny uprawnia </w:t>
      </w:r>
      <w:r w:rsidR="004017D5">
        <w:rPr>
          <w:rFonts w:ascii="Times New Roman" w:eastAsia="Times New Roman" w:hAnsi="Times New Roman" w:cs="Times New Roman"/>
        </w:rPr>
        <w:t>Wykonawcę</w:t>
      </w:r>
      <w:r w:rsidRPr="002B3E99">
        <w:rPr>
          <w:rFonts w:ascii="Times New Roman" w:eastAsia="Times New Roman" w:hAnsi="Times New Roman" w:cs="Times New Roman"/>
        </w:rPr>
        <w:t xml:space="preserve"> umowy do żądania zmiany wynagrodzenia; </w:t>
      </w:r>
    </w:p>
    <w:p w14:paraId="4FDCA59A" w14:textId="460D1A8A" w:rsidR="00731404" w:rsidRPr="002B3E99" w:rsidRDefault="00731404" w:rsidP="00731404">
      <w:pPr>
        <w:numPr>
          <w:ilvl w:val="0"/>
          <w:numId w:val="43"/>
        </w:numPr>
        <w:tabs>
          <w:tab w:val="left" w:pos="993"/>
        </w:tabs>
        <w:suppressAutoHyphens/>
        <w:spacing w:after="0" w:line="240" w:lineRule="auto"/>
        <w:ind w:left="993" w:hanging="426"/>
        <w:jc w:val="both"/>
        <w:rPr>
          <w:rFonts w:ascii="Times New Roman" w:hAnsi="Times New Roman" w:cs="Times New Roman"/>
        </w:rPr>
      </w:pPr>
      <w:r w:rsidRPr="002B3E99">
        <w:rPr>
          <w:rFonts w:ascii="Times New Roman" w:eastAsia="Times New Roman" w:hAnsi="Times New Roman" w:cs="Times New Roman"/>
        </w:rPr>
        <w:t>przez określenie procentowego wpływu kosztów na koszt wykonania zamówienia</w:t>
      </w:r>
      <w:r w:rsidR="00773C79">
        <w:rPr>
          <w:rFonts w:ascii="Times New Roman" w:eastAsia="Times New Roman" w:hAnsi="Times New Roman" w:cs="Times New Roman"/>
        </w:rPr>
        <w:t>,</w:t>
      </w:r>
    </w:p>
    <w:p w14:paraId="5EC9F051" w14:textId="7FBFECC8" w:rsidR="00731404" w:rsidRPr="002B3E99" w:rsidRDefault="00731404" w:rsidP="00731404">
      <w:pPr>
        <w:numPr>
          <w:ilvl w:val="0"/>
          <w:numId w:val="43"/>
        </w:numPr>
        <w:tabs>
          <w:tab w:val="left" w:pos="993"/>
        </w:tabs>
        <w:suppressAutoHyphens/>
        <w:spacing w:after="0" w:line="240" w:lineRule="auto"/>
        <w:ind w:left="993" w:hanging="426"/>
        <w:jc w:val="both"/>
        <w:rPr>
          <w:rFonts w:ascii="Times New Roman" w:hAnsi="Times New Roman" w:cs="Times New Roman"/>
        </w:rPr>
      </w:pPr>
      <w:r w:rsidRPr="002B3E99">
        <w:rPr>
          <w:rFonts w:ascii="Times New Roman" w:eastAsia="Times New Roman" w:hAnsi="Times New Roman" w:cs="Times New Roman"/>
        </w:rPr>
        <w:t xml:space="preserve">zmiana wynagrodzenia Wykonawcy może nastąpić po przedstawieniu Zamawiającemu szczegółowego procentowego wpływu zmiany ceny kosztów na koszt wykonania zamówienia i nie może nastąpić wcześniej niż przed upływem </w:t>
      </w:r>
      <w:r w:rsidR="004017D5">
        <w:rPr>
          <w:rFonts w:ascii="Times New Roman" w:eastAsia="Times New Roman" w:hAnsi="Times New Roman" w:cs="Times New Roman"/>
        </w:rPr>
        <w:t>6</w:t>
      </w:r>
      <w:r w:rsidRPr="002B3E99">
        <w:rPr>
          <w:rFonts w:ascii="Times New Roman" w:eastAsia="Times New Roman" w:hAnsi="Times New Roman" w:cs="Times New Roman"/>
        </w:rPr>
        <w:t xml:space="preserve"> miesięcy od daty zawarcia umowy lub jeżeli umowa została zawarta po upływie 180 dni od terminu składania ofert po upływie </w:t>
      </w:r>
      <w:r w:rsidR="004017D5">
        <w:rPr>
          <w:rFonts w:ascii="Times New Roman" w:eastAsia="Times New Roman" w:hAnsi="Times New Roman" w:cs="Times New Roman"/>
        </w:rPr>
        <w:t>6</w:t>
      </w:r>
      <w:r w:rsidRPr="002B3E99">
        <w:rPr>
          <w:rFonts w:ascii="Times New Roman" w:eastAsia="Times New Roman" w:hAnsi="Times New Roman" w:cs="Times New Roman"/>
        </w:rPr>
        <w:t xml:space="preserve"> miesięcy od dnia otwarcia ofert;</w:t>
      </w:r>
    </w:p>
    <w:p w14:paraId="373D6469" w14:textId="48734C8E" w:rsidR="00731404" w:rsidRPr="002B3E99" w:rsidRDefault="002B3E99" w:rsidP="002B3E99">
      <w:pPr>
        <w:suppressAutoHyphens/>
        <w:spacing w:after="0" w:line="240" w:lineRule="auto"/>
        <w:ind w:left="426"/>
        <w:jc w:val="both"/>
        <w:rPr>
          <w:rFonts w:ascii="Times New Roman" w:hAnsi="Times New Roman" w:cs="Times New Roman"/>
        </w:rPr>
      </w:pPr>
      <w:r>
        <w:rPr>
          <w:rFonts w:ascii="Times New Roman" w:eastAsia="Times New Roman" w:hAnsi="Times New Roman" w:cs="Times New Roman"/>
          <w:iCs/>
          <w:lang w:eastAsia="pl-PL"/>
        </w:rPr>
        <w:t>Zawarcie aneksu nastąpi nie później niż w terminie 10 dni roboczych od dnia zatwierdzenia przez Zamawiającego wniosku o dokonanie zmiany wysokości wynagrodzenia należnego Wykonawcy</w:t>
      </w:r>
      <w:r w:rsidR="00731404" w:rsidRPr="002B3E99">
        <w:rPr>
          <w:rFonts w:ascii="Times New Roman" w:eastAsia="Times New Roman" w:hAnsi="Times New Roman" w:cs="Times New Roman"/>
        </w:rPr>
        <w:t xml:space="preserve"> </w:t>
      </w:r>
    </w:p>
    <w:p w14:paraId="5CCFE63B" w14:textId="77777777" w:rsidR="00E57C76" w:rsidRDefault="00E57C76" w:rsidP="00CE642D">
      <w:pPr>
        <w:spacing w:after="0" w:line="240" w:lineRule="auto"/>
        <w:ind w:right="4"/>
        <w:jc w:val="center"/>
        <w:rPr>
          <w:rFonts w:asciiTheme="majorBidi" w:eastAsia="Times New Roman" w:hAnsiTheme="majorBidi" w:cstheme="majorBidi"/>
          <w:bCs/>
          <w:lang w:eastAsia="pl-PL"/>
        </w:rPr>
      </w:pPr>
    </w:p>
    <w:p w14:paraId="52CAA529" w14:textId="64DD318B" w:rsidR="00CB1428" w:rsidRPr="00E15279" w:rsidRDefault="00CB1428" w:rsidP="00CE642D">
      <w:pPr>
        <w:spacing w:after="0" w:line="240" w:lineRule="auto"/>
        <w:ind w:right="4"/>
        <w:jc w:val="center"/>
        <w:rPr>
          <w:rFonts w:asciiTheme="majorBidi" w:eastAsia="Times New Roman" w:hAnsiTheme="majorBidi" w:cstheme="majorBidi"/>
          <w:bCs/>
          <w:lang w:eastAsia="pl-PL"/>
        </w:rPr>
      </w:pPr>
      <w:r w:rsidRPr="00E15279">
        <w:rPr>
          <w:rFonts w:asciiTheme="majorBidi" w:eastAsia="Times New Roman" w:hAnsiTheme="majorBidi" w:cstheme="majorBidi"/>
          <w:bCs/>
          <w:lang w:eastAsia="pl-PL"/>
        </w:rPr>
        <w:t>§ 1</w:t>
      </w:r>
      <w:r w:rsidR="00DA37B8">
        <w:rPr>
          <w:rFonts w:asciiTheme="majorBidi" w:eastAsia="Times New Roman" w:hAnsiTheme="majorBidi" w:cstheme="majorBidi"/>
          <w:bCs/>
          <w:lang w:eastAsia="pl-PL"/>
        </w:rPr>
        <w:t>6</w:t>
      </w:r>
    </w:p>
    <w:p w14:paraId="432F041D" w14:textId="77777777" w:rsidR="00CB1428" w:rsidRPr="00E15279" w:rsidRDefault="00CB1428" w:rsidP="00CE642D">
      <w:pPr>
        <w:suppressAutoHyphens/>
        <w:spacing w:after="0" w:line="240" w:lineRule="auto"/>
        <w:ind w:right="4"/>
        <w:jc w:val="center"/>
        <w:rPr>
          <w:rFonts w:asciiTheme="majorBidi" w:eastAsia="Times New Roman" w:hAnsiTheme="majorBidi" w:cstheme="majorBidi"/>
          <w:bCs/>
          <w:lang w:eastAsia="ar-SA"/>
        </w:rPr>
      </w:pPr>
      <w:r w:rsidRPr="00E15279">
        <w:rPr>
          <w:rFonts w:asciiTheme="majorBidi" w:eastAsia="Times New Roman" w:hAnsiTheme="majorBidi" w:cstheme="majorBidi"/>
          <w:bCs/>
          <w:lang w:eastAsia="ar-SA"/>
        </w:rPr>
        <w:t xml:space="preserve">POSTANOWIENIA KOŃCOWE </w:t>
      </w:r>
    </w:p>
    <w:p w14:paraId="7DBDADCA" w14:textId="77777777" w:rsidR="00CB1428" w:rsidRPr="00E15279" w:rsidRDefault="00CB1428" w:rsidP="00CE642D">
      <w:pPr>
        <w:numPr>
          <w:ilvl w:val="0"/>
          <w:numId w:val="6"/>
        </w:numPr>
        <w:suppressAutoHyphens/>
        <w:spacing w:after="0" w:line="240" w:lineRule="auto"/>
        <w:ind w:right="4"/>
        <w:contextualSpacing/>
        <w:jc w:val="both"/>
        <w:rPr>
          <w:rFonts w:asciiTheme="majorBidi" w:eastAsia="Times New Roman" w:hAnsiTheme="majorBidi" w:cstheme="majorBidi"/>
          <w:lang w:eastAsia="pl-PL"/>
        </w:rPr>
      </w:pPr>
      <w:r w:rsidRPr="00E15279">
        <w:rPr>
          <w:rFonts w:asciiTheme="majorBidi" w:eastAsia="Times New Roman" w:hAnsiTheme="majorBidi" w:cstheme="majorBidi"/>
          <w:lang w:eastAsia="pl-PL"/>
        </w:rPr>
        <w:t>Do spraw nieuregulowanych niniejszą umową mają zastosowanie przepisy ustawa Prawo  zamówień  publicznych i Kodeksu Cywilnego.</w:t>
      </w:r>
    </w:p>
    <w:p w14:paraId="70C115BE" w14:textId="77777777" w:rsidR="004B0673" w:rsidRPr="00E15279" w:rsidRDefault="004B0673" w:rsidP="004B0673">
      <w:pPr>
        <w:widowControl w:val="0"/>
        <w:numPr>
          <w:ilvl w:val="0"/>
          <w:numId w:val="6"/>
        </w:numPr>
        <w:suppressAutoHyphens/>
        <w:autoSpaceDE w:val="0"/>
        <w:autoSpaceDN w:val="0"/>
        <w:adjustRightInd w:val="0"/>
        <w:spacing w:after="0" w:line="240" w:lineRule="auto"/>
        <w:jc w:val="both"/>
        <w:rPr>
          <w:rFonts w:asciiTheme="majorBidi" w:eastAsia="Times New Roman" w:hAnsiTheme="majorBidi" w:cstheme="majorBidi"/>
          <w:lang w:eastAsia="ar-SA"/>
        </w:rPr>
      </w:pPr>
      <w:r w:rsidRPr="00E15279">
        <w:rPr>
          <w:rFonts w:asciiTheme="majorBidi" w:eastAsia="Times New Roman" w:hAnsiTheme="majorBidi" w:cstheme="majorBidi"/>
          <w:lang w:eastAsia="ar-SA"/>
        </w:rPr>
        <w:t>Wykonawca może dokonać cesji wierzytelności na osobę trzecią po uzyskaniu zgody Zamawiającego oraz jego organu tworzącego.</w:t>
      </w:r>
    </w:p>
    <w:p w14:paraId="3A6C0180" w14:textId="77777777" w:rsidR="00CB1428" w:rsidRPr="00E15279" w:rsidRDefault="00CB1428" w:rsidP="00CE642D">
      <w:pPr>
        <w:numPr>
          <w:ilvl w:val="0"/>
          <w:numId w:val="6"/>
        </w:numPr>
        <w:suppressAutoHyphens/>
        <w:spacing w:after="0" w:line="240" w:lineRule="auto"/>
        <w:ind w:right="4"/>
        <w:contextualSpacing/>
        <w:jc w:val="both"/>
        <w:rPr>
          <w:rFonts w:asciiTheme="majorBidi" w:eastAsia="Times New Roman" w:hAnsiTheme="majorBidi" w:cstheme="majorBidi"/>
          <w:lang w:eastAsia="pl-PL"/>
        </w:rPr>
      </w:pPr>
      <w:r w:rsidRPr="00E15279">
        <w:rPr>
          <w:rFonts w:asciiTheme="majorBidi" w:eastAsia="Times New Roman" w:hAnsiTheme="majorBidi" w:cstheme="majorBidi"/>
          <w:lang w:eastAsia="pl-PL"/>
        </w:rPr>
        <w:lastRenderedPageBreak/>
        <w:t>Spory wynikłe w związku z niniejszą umową rozstrzygał będzie sąd powszechny właściwy dla siedziby Zamawiającego.</w:t>
      </w:r>
    </w:p>
    <w:p w14:paraId="5C825F7E" w14:textId="77777777" w:rsidR="00CB1428" w:rsidRPr="00E15279" w:rsidRDefault="00CB1428" w:rsidP="00CE642D">
      <w:pPr>
        <w:numPr>
          <w:ilvl w:val="0"/>
          <w:numId w:val="6"/>
        </w:numPr>
        <w:suppressAutoHyphens/>
        <w:spacing w:after="0" w:line="240" w:lineRule="auto"/>
        <w:ind w:right="4"/>
        <w:contextualSpacing/>
        <w:jc w:val="both"/>
        <w:rPr>
          <w:rFonts w:asciiTheme="majorBidi" w:eastAsia="Times New Roman" w:hAnsiTheme="majorBidi" w:cstheme="majorBidi"/>
          <w:lang w:eastAsia="pl-PL"/>
        </w:rPr>
      </w:pPr>
      <w:r w:rsidRPr="00E15279">
        <w:rPr>
          <w:rFonts w:asciiTheme="majorBidi" w:eastAsia="Times New Roman" w:hAnsiTheme="majorBidi" w:cstheme="majorBidi"/>
          <w:lang w:eastAsia="pl-PL"/>
        </w:rPr>
        <w:t>Umowę sporządzono w dwóch jednobrzmiących egzemplarzach, po jednym dla każdej ze stron.</w:t>
      </w:r>
    </w:p>
    <w:p w14:paraId="1096565E" w14:textId="77777777" w:rsidR="00CB1428" w:rsidRPr="00E15279" w:rsidRDefault="00CB1428" w:rsidP="00CE642D">
      <w:pPr>
        <w:numPr>
          <w:ilvl w:val="0"/>
          <w:numId w:val="6"/>
        </w:numPr>
        <w:suppressAutoHyphens/>
        <w:spacing w:after="0" w:line="240" w:lineRule="auto"/>
        <w:ind w:right="4"/>
        <w:contextualSpacing/>
        <w:jc w:val="both"/>
        <w:rPr>
          <w:rFonts w:asciiTheme="majorBidi" w:eastAsia="Times New Roman" w:hAnsiTheme="majorBidi" w:cstheme="majorBidi"/>
          <w:lang w:eastAsia="pl-PL"/>
        </w:rPr>
      </w:pPr>
      <w:r w:rsidRPr="00E15279">
        <w:rPr>
          <w:rFonts w:asciiTheme="majorBidi" w:eastAsia="Times New Roman" w:hAnsiTheme="majorBidi" w:cstheme="majorBidi"/>
          <w:lang w:eastAsia="pl-PL"/>
        </w:rPr>
        <w:t>Integralna cześć umowy stanowią załączniki:</w:t>
      </w:r>
    </w:p>
    <w:p w14:paraId="727C15B5" w14:textId="77777777" w:rsidR="00A10F71" w:rsidRPr="00E15279" w:rsidRDefault="00A10F71" w:rsidP="00CE642D">
      <w:pPr>
        <w:suppressAutoHyphens/>
        <w:autoSpaceDE w:val="0"/>
        <w:spacing w:after="0" w:line="240" w:lineRule="auto"/>
        <w:ind w:left="360"/>
        <w:jc w:val="both"/>
        <w:rPr>
          <w:rFonts w:asciiTheme="majorBidi" w:eastAsia="Times New Roman" w:hAnsiTheme="majorBidi" w:cstheme="majorBidi"/>
          <w:i/>
          <w:iCs/>
          <w:lang w:eastAsia="ar-SA"/>
        </w:rPr>
      </w:pPr>
    </w:p>
    <w:p w14:paraId="1D59BE7C" w14:textId="77777777" w:rsidR="00A10F71" w:rsidRPr="00E15279" w:rsidRDefault="00A10F71" w:rsidP="00CE642D">
      <w:pPr>
        <w:suppressAutoHyphens/>
        <w:autoSpaceDE w:val="0"/>
        <w:spacing w:after="0" w:line="240" w:lineRule="auto"/>
        <w:ind w:left="360"/>
        <w:jc w:val="both"/>
        <w:rPr>
          <w:rFonts w:asciiTheme="majorBidi" w:eastAsia="Times New Roman" w:hAnsiTheme="majorBidi" w:cstheme="majorBidi"/>
          <w:i/>
          <w:iCs/>
          <w:lang w:eastAsia="ar-SA"/>
        </w:rPr>
      </w:pPr>
    </w:p>
    <w:p w14:paraId="16ED6D19" w14:textId="77777777" w:rsidR="00CB1428" w:rsidRPr="00E15279" w:rsidRDefault="00CB1428" w:rsidP="00CE642D">
      <w:pPr>
        <w:suppressAutoHyphens/>
        <w:autoSpaceDE w:val="0"/>
        <w:spacing w:after="0" w:line="240" w:lineRule="auto"/>
        <w:ind w:left="360"/>
        <w:jc w:val="both"/>
        <w:rPr>
          <w:rFonts w:asciiTheme="majorBidi" w:eastAsia="Times New Roman" w:hAnsiTheme="majorBidi" w:cstheme="majorBidi"/>
          <w:i/>
          <w:iCs/>
          <w:u w:val="single"/>
          <w:lang w:eastAsia="ar-SA"/>
        </w:rPr>
      </w:pPr>
      <w:r w:rsidRPr="00E15279">
        <w:rPr>
          <w:rFonts w:asciiTheme="majorBidi" w:eastAsia="Times New Roman" w:hAnsiTheme="majorBidi" w:cstheme="majorBidi"/>
          <w:i/>
          <w:iCs/>
          <w:lang w:eastAsia="ar-SA"/>
        </w:rPr>
        <w:t xml:space="preserve">Załącznik nr 1 – Oferta Wykonawcy </w:t>
      </w:r>
    </w:p>
    <w:p w14:paraId="2D7F0797" w14:textId="77777777" w:rsidR="00CB1428" w:rsidRPr="00E15279" w:rsidRDefault="00CB1428" w:rsidP="00CE642D">
      <w:pPr>
        <w:suppressAutoHyphens/>
        <w:autoSpaceDE w:val="0"/>
        <w:spacing w:after="0" w:line="240" w:lineRule="auto"/>
        <w:ind w:left="360"/>
        <w:jc w:val="both"/>
        <w:rPr>
          <w:rFonts w:asciiTheme="majorBidi" w:eastAsia="Times New Roman" w:hAnsiTheme="majorBidi" w:cstheme="majorBidi"/>
          <w:i/>
          <w:iCs/>
          <w:lang w:eastAsia="ar-SA"/>
        </w:rPr>
      </w:pPr>
      <w:r w:rsidRPr="00E15279">
        <w:rPr>
          <w:rFonts w:asciiTheme="majorBidi" w:eastAsia="Times New Roman" w:hAnsiTheme="majorBidi" w:cstheme="majorBidi"/>
          <w:i/>
          <w:iCs/>
          <w:lang w:eastAsia="ar-SA"/>
        </w:rPr>
        <w:t>Załącznik nr 2 – Opis przedmiotu zamówienia</w:t>
      </w:r>
    </w:p>
    <w:p w14:paraId="7D52E579" w14:textId="77777777" w:rsidR="00CB1428" w:rsidRPr="00E15279" w:rsidRDefault="00CB1428" w:rsidP="00CE642D">
      <w:pPr>
        <w:widowControl w:val="0"/>
        <w:autoSpaceDE w:val="0"/>
        <w:autoSpaceDN w:val="0"/>
        <w:adjustRightInd w:val="0"/>
        <w:spacing w:after="0" w:line="240" w:lineRule="auto"/>
        <w:ind w:right="4"/>
        <w:rPr>
          <w:rFonts w:asciiTheme="majorBidi" w:eastAsia="Times New Roman" w:hAnsiTheme="majorBidi" w:cstheme="majorBidi"/>
          <w:bCs/>
          <w:lang w:eastAsia="pl-PL"/>
        </w:rPr>
      </w:pPr>
    </w:p>
    <w:p w14:paraId="703A46F2" w14:textId="77777777" w:rsidR="00A10F71" w:rsidRPr="00E15279" w:rsidRDefault="00A10F71" w:rsidP="00CE642D">
      <w:pPr>
        <w:widowControl w:val="0"/>
        <w:autoSpaceDE w:val="0"/>
        <w:autoSpaceDN w:val="0"/>
        <w:adjustRightInd w:val="0"/>
        <w:spacing w:after="0" w:line="240" w:lineRule="auto"/>
        <w:ind w:right="4"/>
        <w:rPr>
          <w:rFonts w:asciiTheme="majorBidi" w:eastAsia="Times New Roman" w:hAnsiTheme="majorBidi" w:cstheme="majorBidi"/>
          <w:bCs/>
          <w:lang w:eastAsia="pl-PL"/>
        </w:rPr>
      </w:pPr>
    </w:p>
    <w:p w14:paraId="06C092A6" w14:textId="77777777" w:rsidR="00D01B2A" w:rsidRPr="00E15279" w:rsidRDefault="00D01B2A" w:rsidP="00CE642D">
      <w:pPr>
        <w:widowControl w:val="0"/>
        <w:autoSpaceDE w:val="0"/>
        <w:autoSpaceDN w:val="0"/>
        <w:adjustRightInd w:val="0"/>
        <w:spacing w:after="0" w:line="240" w:lineRule="auto"/>
        <w:ind w:right="4"/>
        <w:rPr>
          <w:rFonts w:asciiTheme="majorBidi" w:eastAsia="Times New Roman" w:hAnsiTheme="majorBidi" w:cstheme="majorBidi"/>
          <w:bCs/>
          <w:lang w:eastAsia="pl-PL"/>
        </w:rPr>
      </w:pPr>
    </w:p>
    <w:p w14:paraId="24C6B0F7" w14:textId="77777777" w:rsidR="00CB1428" w:rsidRPr="00E15279" w:rsidRDefault="00CB1428" w:rsidP="00CE642D">
      <w:pPr>
        <w:widowControl w:val="0"/>
        <w:autoSpaceDE w:val="0"/>
        <w:autoSpaceDN w:val="0"/>
        <w:adjustRightInd w:val="0"/>
        <w:spacing w:after="0" w:line="240" w:lineRule="auto"/>
        <w:ind w:right="4"/>
        <w:rPr>
          <w:rFonts w:asciiTheme="majorBidi" w:eastAsia="Times New Roman" w:hAnsiTheme="majorBidi" w:cstheme="majorBidi"/>
          <w:b/>
          <w:bCs/>
          <w:lang w:eastAsia="pl-PL"/>
        </w:rPr>
      </w:pPr>
      <w:r w:rsidRPr="00E15279">
        <w:rPr>
          <w:rFonts w:asciiTheme="majorBidi" w:eastAsia="Times New Roman" w:hAnsiTheme="majorBidi" w:cstheme="majorBidi"/>
          <w:bCs/>
          <w:lang w:eastAsia="pl-PL"/>
        </w:rPr>
        <w:t>ZAMAWIAJĄCY                                                                                            WYKONAWCA</w:t>
      </w:r>
    </w:p>
    <w:p w14:paraId="757FB238" w14:textId="77777777" w:rsidR="00CB1428" w:rsidRPr="00E15279" w:rsidRDefault="00CB1428" w:rsidP="00CE642D">
      <w:pPr>
        <w:spacing w:after="0" w:line="240" w:lineRule="auto"/>
        <w:jc w:val="right"/>
        <w:rPr>
          <w:rFonts w:asciiTheme="majorBidi" w:eastAsia="Times New Roman" w:hAnsiTheme="majorBidi" w:cstheme="majorBidi"/>
          <w:b/>
          <w:i/>
          <w:lang w:eastAsia="pl-PL"/>
        </w:rPr>
      </w:pPr>
    </w:p>
    <w:p w14:paraId="3EE4FAEA" w14:textId="77777777" w:rsidR="00040577" w:rsidRPr="00E15279" w:rsidRDefault="00040577" w:rsidP="00D01B2A">
      <w:pPr>
        <w:suppressAutoHyphens/>
        <w:spacing w:after="0" w:line="240" w:lineRule="auto"/>
        <w:rPr>
          <w:rFonts w:asciiTheme="majorBidi" w:hAnsiTheme="majorBidi" w:cstheme="majorBidi"/>
        </w:rPr>
      </w:pPr>
    </w:p>
    <w:sectPr w:rsidR="00040577" w:rsidRPr="00E15279" w:rsidSect="00D01B2A">
      <w:headerReference w:type="default" r:id="rId10"/>
      <w:footerReference w:type="even" r:id="rId11"/>
      <w:footerReference w:type="default" r:id="rId12"/>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8CE5B" w14:textId="77777777" w:rsidR="00A644A1" w:rsidRDefault="00A644A1">
      <w:pPr>
        <w:spacing w:after="0" w:line="240" w:lineRule="auto"/>
      </w:pPr>
      <w:r>
        <w:separator/>
      </w:r>
    </w:p>
  </w:endnote>
  <w:endnote w:type="continuationSeparator" w:id="0">
    <w:p w14:paraId="1F07885E" w14:textId="77777777" w:rsidR="00A644A1" w:rsidRDefault="00A6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89014" w14:textId="77777777" w:rsidR="00E15279" w:rsidRDefault="006218C7" w:rsidP="001E3401">
    <w:pPr>
      <w:pStyle w:val="Stopka"/>
      <w:framePr w:wrap="around" w:vAnchor="text" w:hAnchor="margin" w:xAlign="right" w:y="1"/>
      <w:rPr>
        <w:rStyle w:val="Numerstrony"/>
      </w:rPr>
    </w:pPr>
    <w:r>
      <w:rPr>
        <w:rStyle w:val="Numerstrony"/>
      </w:rPr>
      <w:fldChar w:fldCharType="begin"/>
    </w:r>
    <w:r w:rsidR="00A57B14">
      <w:rPr>
        <w:rStyle w:val="Numerstrony"/>
      </w:rPr>
      <w:instrText xml:space="preserve">PAGE  </w:instrText>
    </w:r>
    <w:r>
      <w:rPr>
        <w:rStyle w:val="Numerstrony"/>
      </w:rPr>
      <w:fldChar w:fldCharType="end"/>
    </w:r>
  </w:p>
  <w:p w14:paraId="46DC0DAE" w14:textId="77777777" w:rsidR="00E15279" w:rsidRDefault="00E15279" w:rsidP="001E3401">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35E18" w14:textId="77777777" w:rsidR="00E15279" w:rsidRDefault="006218C7" w:rsidP="001E3401">
    <w:pPr>
      <w:pStyle w:val="Stopka"/>
      <w:framePr w:wrap="around" w:vAnchor="text" w:hAnchor="margin" w:xAlign="right" w:y="1"/>
      <w:rPr>
        <w:rStyle w:val="Numerstrony"/>
      </w:rPr>
    </w:pPr>
    <w:r>
      <w:rPr>
        <w:rStyle w:val="Numerstrony"/>
      </w:rPr>
      <w:fldChar w:fldCharType="begin"/>
    </w:r>
    <w:r w:rsidR="00A57B14">
      <w:rPr>
        <w:rStyle w:val="Numerstrony"/>
      </w:rPr>
      <w:instrText xml:space="preserve">PAGE  </w:instrText>
    </w:r>
    <w:r>
      <w:rPr>
        <w:rStyle w:val="Numerstrony"/>
      </w:rPr>
      <w:fldChar w:fldCharType="separate"/>
    </w:r>
    <w:r w:rsidR="0082259F">
      <w:rPr>
        <w:rStyle w:val="Numerstrony"/>
        <w:noProof/>
      </w:rPr>
      <w:t>7</w:t>
    </w:r>
    <w:r>
      <w:rPr>
        <w:rStyle w:val="Numerstrony"/>
      </w:rPr>
      <w:fldChar w:fldCharType="end"/>
    </w:r>
  </w:p>
  <w:p w14:paraId="26BD76EB" w14:textId="77777777" w:rsidR="00E15279" w:rsidRDefault="00E15279" w:rsidP="001E3401">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D0D551" w14:textId="77777777" w:rsidR="00A644A1" w:rsidRDefault="00A644A1">
      <w:pPr>
        <w:spacing w:after="0" w:line="240" w:lineRule="auto"/>
      </w:pPr>
      <w:r>
        <w:separator/>
      </w:r>
    </w:p>
  </w:footnote>
  <w:footnote w:type="continuationSeparator" w:id="0">
    <w:p w14:paraId="145F6886" w14:textId="77777777" w:rsidR="00A644A1" w:rsidRDefault="00A6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3DB20" w14:textId="77777777" w:rsidR="00E15279" w:rsidRDefault="000C542B">
    <w:pPr>
      <w:pStyle w:val="Nagwek1"/>
      <w:tabs>
        <w:tab w:val="center" w:pos="4536"/>
        <w:tab w:val="left" w:pos="5176"/>
        <w:tab w:val="right" w:pos="10206"/>
      </w:tabs>
      <w:ind w:right="360"/>
    </w:pPr>
    <w:r>
      <w:rPr>
        <w:noProof/>
        <w:lang w:eastAsia="pl-PL"/>
      </w:rPr>
      <mc:AlternateContent>
        <mc:Choice Requires="wps">
          <w:drawing>
            <wp:anchor distT="0" distB="0" distL="0" distR="0" simplePos="0" relativeHeight="251659264" behindDoc="0" locked="0" layoutInCell="1" allowOverlap="1" wp14:anchorId="10BDCE7F" wp14:editId="5CA7A94A">
              <wp:simplePos x="0" y="0"/>
              <wp:positionH relativeFrom="page">
                <wp:posOffset>6821805</wp:posOffset>
              </wp:positionH>
              <wp:positionV relativeFrom="paragraph">
                <wp:posOffset>635</wp:posOffset>
              </wp:positionV>
              <wp:extent cx="197485" cy="356235"/>
              <wp:effectExtent l="0" t="0" r="0"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 cy="3562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165CD8" w14:textId="77777777" w:rsidR="00E15279" w:rsidRDefault="00E15279">
                          <w:pPr>
                            <w:pStyle w:val="Nagwek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BDCE7F" id="_x0000_t202" coordsize="21600,21600" o:spt="202" path="m,l,21600r21600,l21600,xe">
              <v:stroke joinstyle="miter"/>
              <v:path gradientshapeok="t" o:connecttype="rect"/>
            </v:shapetype>
            <v:shape id="Pole tekstowe 1" o:spid="_x0000_s1026" type="#_x0000_t202" style="position:absolute;margin-left:537.15pt;margin-top:.05pt;width:15.55pt;height:28.0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" stroked="f">
              <v:fill opacity="0"/>
              <v:textbox inset="0,0,0,0">
                <w:txbxContent>
                  <w:p w14:paraId="27165CD8" w14:textId="77777777" w:rsidR="00E15279" w:rsidRDefault="00E15279">
                    <w:pPr>
                      <w:pStyle w:val="Nagwek1"/>
                    </w:pPr>
                  </w:p>
                </w:txbxContent>
              </v:textbox>
              <w10:wrap type="square" side="largest"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Num4"/>
    <w:lvl w:ilvl="0">
      <w:start w:val="1"/>
      <w:numFmt w:val="decimal"/>
      <w:lvlText w:val="%1."/>
      <w:lvlJc w:val="left"/>
      <w:pPr>
        <w:tabs>
          <w:tab w:val="num" w:pos="360"/>
        </w:tabs>
        <w:ind w:left="360" w:hanging="360"/>
      </w:pPr>
      <w:rPr>
        <w:b w:val="0"/>
        <w:i w:val="0"/>
        <w:sz w:val="22"/>
      </w:rPr>
    </w:lvl>
    <w:lvl w:ilvl="1">
      <w:start w:val="1"/>
      <w:numFmt w:val="lowerRoman"/>
      <w:lvlText w:val="%2."/>
      <w:lvlJc w:val="right"/>
      <w:pPr>
        <w:tabs>
          <w:tab w:val="num" w:pos="1260"/>
        </w:tabs>
        <w:ind w:left="1260" w:hanging="18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4"/>
    <w:multiLevelType w:val="singleLevel"/>
    <w:tmpl w:val="00000004"/>
    <w:name w:val="WW8Num33"/>
    <w:lvl w:ilvl="0">
      <w:start w:val="1"/>
      <w:numFmt w:val="decimal"/>
      <w:lvlText w:val="%1."/>
      <w:lvlJc w:val="left"/>
      <w:pPr>
        <w:tabs>
          <w:tab w:val="num" w:pos="502"/>
        </w:tabs>
        <w:ind w:left="502" w:hanging="360"/>
      </w:pPr>
      <w:rPr>
        <w:rFonts w:ascii="Times New Roman" w:hAnsi="Times New Roman" w:cs="Times New Roman"/>
        <w:sz w:val="22"/>
        <w:szCs w:val="22"/>
      </w:rPr>
    </w:lvl>
  </w:abstractNum>
  <w:abstractNum w:abstractNumId="2">
    <w:nsid w:val="00000007"/>
    <w:multiLevelType w:val="multilevel"/>
    <w:tmpl w:val="00000007"/>
    <w:name w:val="WWNum9"/>
    <w:lvl w:ilvl="0">
      <w:start w:val="1"/>
      <w:numFmt w:val="decimal"/>
      <w:suff w:val="space"/>
      <w:lvlText w:val="§ %1."/>
      <w:lvlJc w:val="left"/>
      <w:pPr>
        <w:tabs>
          <w:tab w:val="num" w:pos="0"/>
        </w:tabs>
        <w:ind w:left="720" w:hanging="360"/>
      </w:pPr>
      <w:rPr>
        <w:rFonts w:cs="Arial"/>
        <w:b/>
        <w:bCs/>
        <w:i/>
        <w:iCs/>
        <w:caps w:val="0"/>
        <w:smallCaps w:val="0"/>
        <w:color w:val="000000"/>
        <w:u w:val="none"/>
      </w:rPr>
    </w:lvl>
    <w:lvl w:ilvl="1">
      <w:start w:val="1"/>
      <w:numFmt w:val="decimal"/>
      <w:lvlText w:val="%2."/>
      <w:lvlJc w:val="left"/>
      <w:pPr>
        <w:tabs>
          <w:tab w:val="num" w:pos="397"/>
        </w:tabs>
        <w:ind w:left="397" w:hanging="397"/>
      </w:pPr>
      <w:rPr>
        <w:rFonts w:ascii="Times New Roman" w:eastAsia="Times New Roman" w:hAnsi="Times New Roman" w:cs="Times New Roman"/>
        <w:i w:val="0"/>
        <w:sz w:val="22"/>
      </w:rPr>
    </w:lvl>
    <w:lvl w:ilvl="2">
      <w:start w:val="1"/>
      <w:numFmt w:val="lowerLetter"/>
      <w:lvlText w:val="%3)"/>
      <w:lvlJc w:val="left"/>
      <w:pPr>
        <w:tabs>
          <w:tab w:val="num" w:pos="794"/>
        </w:tabs>
        <w:ind w:left="794" w:hanging="397"/>
      </w:pPr>
      <w:rPr>
        <w:rFonts w:cs="Times New Roman"/>
      </w:rPr>
    </w:lvl>
    <w:lvl w:ilvl="3">
      <w:start w:val="1"/>
      <w:numFmt w:val="decimal"/>
      <w:lvlText w:val="(%4)"/>
      <w:lvlJc w:val="left"/>
      <w:pPr>
        <w:tabs>
          <w:tab w:val="num" w:pos="760"/>
        </w:tabs>
        <w:ind w:left="760" w:hanging="360"/>
      </w:pPr>
      <w:rPr>
        <w:rFonts w:cs="Times New Roman"/>
      </w:rPr>
    </w:lvl>
    <w:lvl w:ilvl="4">
      <w:start w:val="1"/>
      <w:numFmt w:val="lowerLetter"/>
      <w:lvlText w:val="(%5)"/>
      <w:lvlJc w:val="left"/>
      <w:pPr>
        <w:tabs>
          <w:tab w:val="num" w:pos="1120"/>
        </w:tabs>
        <w:ind w:left="1120" w:hanging="360"/>
      </w:pPr>
      <w:rPr>
        <w:rFonts w:cs="Times New Roman"/>
      </w:rPr>
    </w:lvl>
    <w:lvl w:ilvl="5">
      <w:start w:val="1"/>
      <w:numFmt w:val="lowerRoman"/>
      <w:lvlText w:val="(%6)"/>
      <w:lvlJc w:val="left"/>
      <w:pPr>
        <w:tabs>
          <w:tab w:val="num" w:pos="1480"/>
        </w:tabs>
        <w:ind w:left="1480" w:hanging="360"/>
      </w:pPr>
      <w:rPr>
        <w:rFonts w:cs="Times New Roman"/>
      </w:rPr>
    </w:lvl>
    <w:lvl w:ilvl="6">
      <w:start w:val="1"/>
      <w:numFmt w:val="decimal"/>
      <w:lvlText w:val="%7."/>
      <w:lvlJc w:val="left"/>
      <w:pPr>
        <w:tabs>
          <w:tab w:val="num" w:pos="1840"/>
        </w:tabs>
        <w:ind w:left="1840" w:hanging="360"/>
      </w:pPr>
      <w:rPr>
        <w:rFonts w:cs="Times New Roman"/>
      </w:rPr>
    </w:lvl>
    <w:lvl w:ilvl="7">
      <w:start w:val="1"/>
      <w:numFmt w:val="lowerLetter"/>
      <w:lvlText w:val="%8."/>
      <w:lvlJc w:val="left"/>
      <w:pPr>
        <w:tabs>
          <w:tab w:val="num" w:pos="2200"/>
        </w:tabs>
        <w:ind w:left="2200" w:hanging="360"/>
      </w:pPr>
      <w:rPr>
        <w:rFonts w:cs="Times New Roman"/>
      </w:rPr>
    </w:lvl>
    <w:lvl w:ilvl="8">
      <w:start w:val="1"/>
      <w:numFmt w:val="lowerRoman"/>
      <w:lvlText w:val="%9."/>
      <w:lvlJc w:val="left"/>
      <w:pPr>
        <w:tabs>
          <w:tab w:val="num" w:pos="2560"/>
        </w:tabs>
        <w:ind w:left="2560" w:hanging="360"/>
      </w:pPr>
      <w:rPr>
        <w:rFonts w:cs="Times New Roman"/>
      </w:rPr>
    </w:lvl>
  </w:abstractNum>
  <w:abstractNum w:abstractNumId="3">
    <w:nsid w:val="0000000B"/>
    <w:multiLevelType w:val="multilevel"/>
    <w:tmpl w:val="0000000B"/>
    <w:name w:val="WWNum13"/>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13"/>
    <w:multiLevelType w:val="multilevel"/>
    <w:tmpl w:val="6DEEDF06"/>
    <w:lvl w:ilvl="0">
      <w:start w:val="1"/>
      <w:numFmt w:val="decimal"/>
      <w:lvlText w:val="%1."/>
      <w:lvlJc w:val="left"/>
      <w:pPr>
        <w:ind w:left="360" w:hanging="360"/>
      </w:pPr>
      <w:rPr>
        <w:rFonts w:hint="default"/>
        <w:strike w:val="0"/>
        <w:sz w:val="22"/>
      </w:rPr>
    </w:lvl>
    <w:lvl w:ilvl="1">
      <w:start w:val="1"/>
      <w:numFmt w:val="lowerLetter"/>
      <w:lvlText w:val="%2."/>
      <w:lvlJc w:val="left"/>
      <w:pPr>
        <w:ind w:left="1080" w:hanging="360"/>
      </w:pPr>
    </w:lvl>
    <w:lvl w:ilvl="2">
      <w:start w:val="1"/>
      <w:numFmt w:val="decimal"/>
      <w:lvlText w:val="%3)"/>
      <w:lvlJc w:val="right"/>
      <w:pPr>
        <w:ind w:left="1800" w:hanging="180"/>
      </w:pPr>
      <w:rPr>
        <w:rFonts w:ascii="Times New Roman" w:eastAsia="Calibri"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0000001B"/>
    <w:multiLevelType w:val="singleLevel"/>
    <w:tmpl w:val="0000001B"/>
    <w:name w:val="WW8Num38"/>
    <w:lvl w:ilvl="0">
      <w:start w:val="1"/>
      <w:numFmt w:val="decimal"/>
      <w:lvlText w:val="%1)"/>
      <w:lvlJc w:val="left"/>
      <w:pPr>
        <w:tabs>
          <w:tab w:val="num" w:pos="0"/>
        </w:tabs>
        <w:ind w:left="1440" w:hanging="360"/>
      </w:pPr>
    </w:lvl>
  </w:abstractNum>
  <w:abstractNum w:abstractNumId="6">
    <w:nsid w:val="00000021"/>
    <w:multiLevelType w:val="multilevel"/>
    <w:tmpl w:val="00000021"/>
    <w:name w:val="WW8Num49"/>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Times New Roman" w:eastAsia="Times New Roman" w:hAnsi="Times New Roman" w:cs="Times New Roman"/>
        <w:sz w:val="22"/>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
    <w:nsid w:val="00000022"/>
    <w:multiLevelType w:val="singleLevel"/>
    <w:tmpl w:val="00000022"/>
    <w:name w:val="WW8Num50"/>
    <w:lvl w:ilvl="0">
      <w:start w:val="1"/>
      <w:numFmt w:val="decimal"/>
      <w:lvlText w:val="%1."/>
      <w:lvlJc w:val="left"/>
      <w:pPr>
        <w:tabs>
          <w:tab w:val="num" w:pos="0"/>
        </w:tabs>
        <w:ind w:left="786" w:hanging="360"/>
      </w:pPr>
      <w:rPr>
        <w:rFonts w:ascii="Times New Roman" w:eastAsia="Times New Roman" w:hAnsi="Times New Roman" w:cs="Times New Roman" w:hint="default"/>
        <w:bCs/>
        <w:lang w:eastAsia="ar-SA"/>
      </w:rPr>
    </w:lvl>
  </w:abstractNum>
  <w:abstractNum w:abstractNumId="8">
    <w:nsid w:val="03296E1A"/>
    <w:multiLevelType w:val="hybridMultilevel"/>
    <w:tmpl w:val="38D80F94"/>
    <w:lvl w:ilvl="0" w:tplc="09C64664">
      <w:start w:val="1"/>
      <w:numFmt w:val="decimal"/>
      <w:lvlText w:val="%1)"/>
      <w:lvlJc w:val="left"/>
      <w:pPr>
        <w:ind w:left="108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nsid w:val="070753E1"/>
    <w:multiLevelType w:val="multilevel"/>
    <w:tmpl w:val="F7D65804"/>
    <w:lvl w:ilvl="0">
      <w:start w:val="1"/>
      <w:numFmt w:val="lowerLetter"/>
      <w:lvlText w:val="%1)"/>
      <w:lvlJc w:val="left"/>
      <w:pPr>
        <w:ind w:left="360" w:hanging="360"/>
      </w:pPr>
      <w:rPr>
        <w:rFonts w:hint="default"/>
        <w:strike w:val="0"/>
        <w:sz w:val="22"/>
      </w:rPr>
    </w:lvl>
    <w:lvl w:ilvl="1">
      <w:start w:val="1"/>
      <w:numFmt w:val="lowerLetter"/>
      <w:lvlText w:val="%2."/>
      <w:lvlJc w:val="left"/>
      <w:pPr>
        <w:ind w:left="1080" w:hanging="360"/>
      </w:pPr>
    </w:lvl>
    <w:lvl w:ilvl="2">
      <w:start w:val="1"/>
      <w:numFmt w:val="decimal"/>
      <w:lvlText w:val="%3)"/>
      <w:lvlJc w:val="right"/>
      <w:pPr>
        <w:ind w:left="1800" w:hanging="180"/>
      </w:pPr>
      <w:rPr>
        <w:rFonts w:ascii="Times New Roman" w:eastAsia="Calibri"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0CB9399D"/>
    <w:multiLevelType w:val="multilevel"/>
    <w:tmpl w:val="C7441D04"/>
    <w:styleLink w:val="Biecalista1"/>
    <w:lvl w:ilvl="0">
      <w:start w:val="1"/>
      <w:numFmt w:val="decimal"/>
      <w:lvlText w:val="%1."/>
      <w:lvlJc w:val="left"/>
      <w:pPr>
        <w:tabs>
          <w:tab w:val="num" w:pos="360"/>
        </w:tabs>
        <w:ind w:left="360" w:hanging="360"/>
      </w:pPr>
      <w:rPr>
        <w:rFonts w:asciiTheme="majorBidi" w:eastAsia="Times New Roman" w:hAnsiTheme="majorBidi" w:cstheme="majorBidi"/>
        <w:b w:val="0"/>
        <w:i w:val="0"/>
      </w:rPr>
    </w:lvl>
    <w:lvl w:ilvl="1">
      <w:start w:val="2"/>
      <w:numFmt w:val="lowerLetter"/>
      <w:lvlText w:val="%2)"/>
      <w:lvlJc w:val="left"/>
      <w:pPr>
        <w:tabs>
          <w:tab w:val="num" w:pos="720"/>
        </w:tabs>
        <w:ind w:left="720" w:hanging="360"/>
      </w:pPr>
    </w:lvl>
    <w:lvl w:ilvl="2">
      <w:start w:val="1"/>
      <w:numFmt w:val="decimal"/>
      <w:lvlText w:val="%3."/>
      <w:lvlJc w:val="left"/>
      <w:pPr>
        <w:tabs>
          <w:tab w:val="num" w:pos="360"/>
        </w:tabs>
        <w:ind w:left="360" w:hanging="360"/>
      </w:pPr>
      <w:rPr>
        <w:b w:val="0"/>
        <w:i w:val="0"/>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0CE1413E"/>
    <w:multiLevelType w:val="hybridMultilevel"/>
    <w:tmpl w:val="3DC0586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
    <w:nsid w:val="10EB4161"/>
    <w:multiLevelType w:val="hybridMultilevel"/>
    <w:tmpl w:val="6A64FC18"/>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11FE7C5C"/>
    <w:multiLevelType w:val="multilevel"/>
    <w:tmpl w:val="F1CCD762"/>
    <w:lvl w:ilvl="0">
      <w:start w:val="1"/>
      <w:numFmt w:val="decimal"/>
      <w:lvlText w:val="%1."/>
      <w:lvlJc w:val="left"/>
      <w:pPr>
        <w:ind w:left="720" w:hanging="360"/>
      </w:pPr>
      <w:rPr>
        <w:rFonts w:asciiTheme="minorHAnsi" w:eastAsia="Times New Roman" w:hAnsiTheme="minorHAnsi" w:cs="Times New Roman" w:hint="default"/>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13B00AC4"/>
    <w:multiLevelType w:val="hybridMultilevel"/>
    <w:tmpl w:val="4AD8960A"/>
    <w:lvl w:ilvl="0" w:tplc="A5E6D3FC">
      <w:start w:val="2"/>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7402B8E"/>
    <w:multiLevelType w:val="hybridMultilevel"/>
    <w:tmpl w:val="5180ED3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644"/>
        </w:tabs>
        <w:ind w:left="644"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nsid w:val="295A12C7"/>
    <w:multiLevelType w:val="hybridMultilevel"/>
    <w:tmpl w:val="648A9946"/>
    <w:lvl w:ilvl="0" w:tplc="AEEC1460">
      <w:start w:val="1"/>
      <w:numFmt w:val="decimal"/>
      <w:lvlText w:val="%1."/>
      <w:lvlJc w:val="left"/>
      <w:pPr>
        <w:ind w:left="360" w:hanging="360"/>
      </w:pPr>
      <w:rPr>
        <w:b/>
        <w:bCs/>
        <w:i/>
        <w:i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nsid w:val="2AE433D9"/>
    <w:multiLevelType w:val="hybridMultilevel"/>
    <w:tmpl w:val="7A405D6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nsid w:val="2AF06E64"/>
    <w:multiLevelType w:val="hybridMultilevel"/>
    <w:tmpl w:val="6ABAE6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2CAF0266"/>
    <w:multiLevelType w:val="multilevel"/>
    <w:tmpl w:val="CC684E02"/>
    <w:lvl w:ilvl="0">
      <w:start w:val="1"/>
      <w:numFmt w:val="decimal"/>
      <w:lvlText w:val="%1."/>
      <w:lvlJc w:val="left"/>
      <w:pPr>
        <w:ind w:left="360" w:hanging="360"/>
      </w:pPr>
      <w:rPr>
        <w:rFonts w:asciiTheme="minorHAnsi" w:eastAsia="Times New Roman" w:hAnsiTheme="minorHAnsi" w:cs="Times New Roman" w:hint="default"/>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2D4A1973"/>
    <w:multiLevelType w:val="hybridMultilevel"/>
    <w:tmpl w:val="7A405D66"/>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21">
    <w:nsid w:val="36AD542F"/>
    <w:multiLevelType w:val="hybridMultilevel"/>
    <w:tmpl w:val="AD66B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B282628"/>
    <w:multiLevelType w:val="hybridMultilevel"/>
    <w:tmpl w:val="454CC9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B5850F4"/>
    <w:multiLevelType w:val="hybridMultilevel"/>
    <w:tmpl w:val="F67477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12C67D3"/>
    <w:multiLevelType w:val="multilevel"/>
    <w:tmpl w:val="97C61372"/>
    <w:lvl w:ilvl="0">
      <w:start w:val="1"/>
      <w:numFmt w:val="decimal"/>
      <w:lvlText w:val="%1)"/>
      <w:lvlJc w:val="left"/>
      <w:pPr>
        <w:ind w:left="720" w:hanging="360"/>
      </w:pPr>
      <w:rPr>
        <w:rFonts w:asciiTheme="minorHAnsi" w:eastAsia="Times New Roman" w:hAnsiTheme="minorHAnsi" w:cs="Times New Roman" w:hint="default"/>
        <w:b w:val="0"/>
        <w:lang w:eastAsia="pl-PL"/>
      </w:r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5">
    <w:nsid w:val="49F742FC"/>
    <w:multiLevelType w:val="hybridMultilevel"/>
    <w:tmpl w:val="25907E1E"/>
    <w:lvl w:ilvl="0" w:tplc="E772AF32">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2724D1"/>
    <w:multiLevelType w:val="hybridMultilevel"/>
    <w:tmpl w:val="A9C6C5F0"/>
    <w:lvl w:ilvl="0" w:tplc="265E29E0">
      <w:start w:val="1"/>
      <w:numFmt w:val="decimal"/>
      <w:lvlText w:val="%1."/>
      <w:lvlJc w:val="left"/>
      <w:pPr>
        <w:tabs>
          <w:tab w:val="num" w:pos="360"/>
        </w:tabs>
        <w:ind w:left="360" w:hanging="360"/>
      </w:pPr>
      <w:rPr>
        <w:b w:val="0"/>
        <w:i w:val="0"/>
      </w:rPr>
    </w:lvl>
    <w:lvl w:ilvl="1" w:tplc="3C90D9B2">
      <w:start w:val="2"/>
      <w:numFmt w:val="lowerLetter"/>
      <w:lvlText w:val="%2)"/>
      <w:lvlJc w:val="left"/>
      <w:pPr>
        <w:tabs>
          <w:tab w:val="num" w:pos="720"/>
        </w:tabs>
        <w:ind w:left="720" w:hanging="360"/>
      </w:pPr>
    </w:lvl>
    <w:lvl w:ilvl="2" w:tplc="2D5A3628">
      <w:start w:val="1"/>
      <w:numFmt w:val="decimal"/>
      <w:lvlText w:val="%3."/>
      <w:lvlJc w:val="left"/>
      <w:pPr>
        <w:tabs>
          <w:tab w:val="num" w:pos="360"/>
        </w:tabs>
        <w:ind w:left="360" w:hanging="360"/>
      </w:pPr>
      <w:rPr>
        <w:b w:val="0"/>
        <w:i w:val="0"/>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7">
    <w:nsid w:val="509934A1"/>
    <w:multiLevelType w:val="hybridMultilevel"/>
    <w:tmpl w:val="6A6ACEBC"/>
    <w:lvl w:ilvl="0" w:tplc="1C7C1F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97403C"/>
    <w:multiLevelType w:val="hybridMultilevel"/>
    <w:tmpl w:val="C76C1F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795CED"/>
    <w:multiLevelType w:val="hybridMultilevel"/>
    <w:tmpl w:val="6A9C8112"/>
    <w:lvl w:ilvl="0" w:tplc="0E981D7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6A07EFD"/>
    <w:multiLevelType w:val="hybridMultilevel"/>
    <w:tmpl w:val="2AFA313E"/>
    <w:lvl w:ilvl="0" w:tplc="D0282858">
      <w:start w:val="1"/>
      <w:numFmt w:val="decimal"/>
      <w:lvlText w:val="%1)"/>
      <w:lvlJc w:val="left"/>
      <w:pPr>
        <w:tabs>
          <w:tab w:val="num" w:pos="927"/>
        </w:tabs>
        <w:ind w:left="927" w:hanging="360"/>
      </w:p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31">
    <w:nsid w:val="58712AC1"/>
    <w:multiLevelType w:val="hybridMultilevel"/>
    <w:tmpl w:val="D7DED8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CDE06D3"/>
    <w:multiLevelType w:val="hybridMultilevel"/>
    <w:tmpl w:val="15281F74"/>
    <w:lvl w:ilvl="0" w:tplc="1EFC0C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E7A43CE"/>
    <w:multiLevelType w:val="multilevel"/>
    <w:tmpl w:val="3F120DA0"/>
    <w:lvl w:ilvl="0">
      <w:start w:val="5"/>
      <w:numFmt w:val="decimal"/>
      <w:lvlText w:val="%1."/>
      <w:lvlJc w:val="left"/>
      <w:pPr>
        <w:tabs>
          <w:tab w:val="num" w:pos="360"/>
        </w:tabs>
        <w:ind w:left="360" w:hanging="360"/>
      </w:pPr>
      <w:rPr>
        <w:rFonts w:asciiTheme="minorHAnsi" w:eastAsia="Times New Roman" w:hAnsiTheme="minorHAnsi" w:cs="Times New Roman" w:hint="default"/>
        <w:b w:val="0"/>
        <w:sz w:val="22"/>
      </w:rPr>
    </w:lvl>
    <w:lvl w:ilvl="1">
      <w:start w:val="1"/>
      <w:numFmt w:val="decimal"/>
      <w:lvlText w:val="%2."/>
      <w:lvlJc w:val="left"/>
      <w:pPr>
        <w:tabs>
          <w:tab w:val="num" w:pos="1080"/>
        </w:tabs>
        <w:ind w:left="1080" w:hanging="360"/>
      </w:pPr>
      <w:rPr>
        <w:rFonts w:hint="default"/>
      </w:rPr>
    </w:lvl>
    <w:lvl w:ilvl="2">
      <w:start w:val="2"/>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4">
    <w:nsid w:val="62035956"/>
    <w:multiLevelType w:val="multilevel"/>
    <w:tmpl w:val="69CE9614"/>
    <w:lvl w:ilvl="0">
      <w:start w:val="3"/>
      <w:numFmt w:val="decimal"/>
      <w:lvlText w:val="%1."/>
      <w:lvlJc w:val="left"/>
      <w:pPr>
        <w:tabs>
          <w:tab w:val="num" w:pos="360"/>
        </w:tabs>
        <w:ind w:left="360" w:hanging="360"/>
      </w:pPr>
      <w:rPr>
        <w:rFonts w:asciiTheme="minorHAnsi" w:eastAsia="Times New Roman" w:hAnsiTheme="minorHAnsi" w:cs="Times New Roman" w:hint="default"/>
        <w:b w:val="0"/>
        <w:sz w:val="22"/>
      </w:rPr>
    </w:lvl>
    <w:lvl w:ilvl="1">
      <w:start w:val="1"/>
      <w:numFmt w:val="decimal"/>
      <w:lvlText w:val="%2."/>
      <w:lvlJc w:val="left"/>
      <w:pPr>
        <w:tabs>
          <w:tab w:val="num" w:pos="1080"/>
        </w:tabs>
        <w:ind w:left="108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5">
    <w:nsid w:val="63A87D1C"/>
    <w:multiLevelType w:val="hybridMultilevel"/>
    <w:tmpl w:val="43441298"/>
    <w:lvl w:ilvl="0" w:tplc="A52E7286">
      <w:start w:val="1"/>
      <w:numFmt w:val="decimal"/>
      <w:lvlText w:val="%1."/>
      <w:lvlJc w:val="left"/>
      <w:pPr>
        <w:tabs>
          <w:tab w:val="num" w:pos="360"/>
        </w:tabs>
        <w:ind w:left="360" w:hanging="360"/>
      </w:pPr>
      <w:rPr>
        <w:rFonts w:cs="Times New Roman"/>
        <w:strike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6">
    <w:nsid w:val="69AF334A"/>
    <w:multiLevelType w:val="hybridMultilevel"/>
    <w:tmpl w:val="C4BCE5FA"/>
    <w:lvl w:ilvl="0" w:tplc="04150011">
      <w:start w:val="1"/>
      <w:numFmt w:val="decimal"/>
      <w:lvlText w:val="%1)"/>
      <w:lvlJc w:val="left"/>
      <w:pPr>
        <w:tabs>
          <w:tab w:val="num" w:pos="644"/>
        </w:tabs>
        <w:ind w:left="644" w:hanging="360"/>
      </w:pPr>
    </w:lvl>
    <w:lvl w:ilvl="1" w:tplc="04150011">
      <w:start w:val="1"/>
      <w:numFmt w:val="decimal"/>
      <w:lvlText w:val="%2)"/>
      <w:lvlJc w:val="left"/>
      <w:pPr>
        <w:tabs>
          <w:tab w:val="num" w:pos="927"/>
        </w:tabs>
        <w:ind w:left="927" w:hanging="360"/>
      </w:pPr>
    </w:lvl>
    <w:lvl w:ilvl="2" w:tplc="0415000F">
      <w:start w:val="1"/>
      <w:numFmt w:val="decimal"/>
      <w:lvlText w:val="%3."/>
      <w:lvlJc w:val="left"/>
      <w:pPr>
        <w:tabs>
          <w:tab w:val="num" w:pos="644"/>
        </w:tabs>
        <w:ind w:left="644" w:hanging="360"/>
      </w:pPr>
    </w:lvl>
    <w:lvl w:ilvl="3" w:tplc="0415000F">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7">
    <w:nsid w:val="6ECB22A4"/>
    <w:multiLevelType w:val="hybridMultilevel"/>
    <w:tmpl w:val="EBAA597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8">
    <w:nsid w:val="6FA02C3B"/>
    <w:multiLevelType w:val="multilevel"/>
    <w:tmpl w:val="6DEEDF06"/>
    <w:lvl w:ilvl="0">
      <w:start w:val="1"/>
      <w:numFmt w:val="decimal"/>
      <w:lvlText w:val="%1."/>
      <w:lvlJc w:val="left"/>
      <w:pPr>
        <w:ind w:left="360" w:hanging="360"/>
      </w:pPr>
      <w:rPr>
        <w:strike w:val="0"/>
      </w:rPr>
    </w:lvl>
    <w:lvl w:ilvl="1">
      <w:start w:val="1"/>
      <w:numFmt w:val="lowerLetter"/>
      <w:lvlText w:val="%2."/>
      <w:lvlJc w:val="left"/>
      <w:pPr>
        <w:ind w:left="1080" w:hanging="360"/>
      </w:pPr>
    </w:lvl>
    <w:lvl w:ilvl="2">
      <w:start w:val="1"/>
      <w:numFmt w:val="decimal"/>
      <w:lvlText w:val="%3)"/>
      <w:lvlJc w:val="right"/>
      <w:pPr>
        <w:ind w:left="1800" w:hanging="180"/>
      </w:pPr>
      <w:rPr>
        <w:rFonts w:ascii="Times New Roman" w:eastAsia="Calibri"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nsid w:val="7161631E"/>
    <w:multiLevelType w:val="hybridMultilevel"/>
    <w:tmpl w:val="8370CF2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nsid w:val="738E64AA"/>
    <w:multiLevelType w:val="multilevel"/>
    <w:tmpl w:val="3C04BCD6"/>
    <w:lvl w:ilvl="0">
      <w:start w:val="1"/>
      <w:numFmt w:val="decimal"/>
      <w:lvlText w:val="%1)"/>
      <w:lvlJc w:val="left"/>
      <w:pPr>
        <w:tabs>
          <w:tab w:val="num" w:pos="720"/>
        </w:tabs>
        <w:ind w:left="720" w:hanging="360"/>
      </w:pPr>
      <w:rPr>
        <w:rFonts w:asciiTheme="minorHAnsi" w:eastAsia="Times New Roman" w:hAnsiTheme="minorHAnsi" w:cs="Times New Roman" w:hint="default"/>
        <w:i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588430D"/>
    <w:multiLevelType w:val="multilevel"/>
    <w:tmpl w:val="02E212CE"/>
    <w:lvl w:ilvl="0">
      <w:start w:val="2"/>
      <w:numFmt w:val="decimal"/>
      <w:lvlText w:val="%1."/>
      <w:lvlJc w:val="left"/>
      <w:pPr>
        <w:ind w:left="720" w:hanging="360"/>
      </w:pPr>
      <w:rPr>
        <w:rFonts w:ascii="Times New Roman" w:hAnsi="Times New Roman" w:cs="Tahoma" w:hint="default"/>
        <w:b w:val="0"/>
        <w:sz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
    <w:nsid w:val="7E962212"/>
    <w:multiLevelType w:val="hybridMultilevel"/>
    <w:tmpl w:val="A52AEBD2"/>
    <w:lvl w:ilvl="0" w:tplc="2D5A3628">
      <w:start w:val="1"/>
      <w:numFmt w:val="decimal"/>
      <w:lvlText w:val="%1."/>
      <w:lvlJc w:val="left"/>
      <w:pPr>
        <w:tabs>
          <w:tab w:val="num" w:pos="360"/>
        </w:tabs>
        <w:ind w:left="36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F5A6D2A"/>
    <w:multiLevelType w:val="hybridMultilevel"/>
    <w:tmpl w:val="251AC8E0"/>
    <w:lvl w:ilvl="0" w:tplc="FFFFFFFF">
      <w:start w:val="1"/>
      <w:numFmt w:val="decimal"/>
      <w:lvlText w:val="%1."/>
      <w:lvlJc w:val="left"/>
      <w:pPr>
        <w:tabs>
          <w:tab w:val="num" w:pos="360"/>
        </w:tabs>
        <w:ind w:left="360" w:hanging="360"/>
      </w:pPr>
      <w:rPr>
        <w:rFonts w:asciiTheme="majorBidi" w:eastAsia="Times New Roman" w:hAnsiTheme="majorBidi" w:cstheme="majorBidi"/>
        <w:b w:val="0"/>
        <w:i w:val="0"/>
      </w:rPr>
    </w:lvl>
    <w:lvl w:ilvl="1" w:tplc="FFFFFFFF">
      <w:start w:val="2"/>
      <w:numFmt w:val="lowerLetter"/>
      <w:lvlText w:val="%2)"/>
      <w:lvlJc w:val="left"/>
      <w:pPr>
        <w:tabs>
          <w:tab w:val="num" w:pos="720"/>
        </w:tabs>
        <w:ind w:left="720" w:hanging="360"/>
      </w:pPr>
    </w:lvl>
    <w:lvl w:ilvl="2" w:tplc="FFFFFFFF">
      <w:start w:val="1"/>
      <w:numFmt w:val="decimal"/>
      <w:lvlText w:val="%3."/>
      <w:lvlJc w:val="left"/>
      <w:pPr>
        <w:tabs>
          <w:tab w:val="num" w:pos="360"/>
        </w:tabs>
        <w:ind w:left="360" w:hanging="360"/>
      </w:pPr>
      <w:rPr>
        <w:b w:val="0"/>
        <w:i w:val="0"/>
      </w:r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44">
    <w:nsid w:val="7FBB07B7"/>
    <w:multiLevelType w:val="hybridMultilevel"/>
    <w:tmpl w:val="3A6C922C"/>
    <w:lvl w:ilvl="0" w:tplc="FFFFFFFF">
      <w:start w:val="1"/>
      <w:numFmt w:val="decimal"/>
      <w:lvlText w:val="%1."/>
      <w:lvlJc w:val="left"/>
      <w:pPr>
        <w:tabs>
          <w:tab w:val="num" w:pos="502"/>
        </w:tabs>
        <w:ind w:left="502" w:hanging="360"/>
      </w:pPr>
      <w:rPr>
        <w:rFonts w:cs="Times New Roman"/>
      </w:rPr>
    </w:lvl>
    <w:lvl w:ilvl="1" w:tplc="04150019" w:tentative="1">
      <w:start w:val="1"/>
      <w:numFmt w:val="lowerLetter"/>
      <w:lvlText w:val="%2."/>
      <w:lvlJc w:val="left"/>
      <w:pPr>
        <w:tabs>
          <w:tab w:val="num" w:pos="502"/>
        </w:tabs>
        <w:ind w:left="502" w:hanging="360"/>
      </w:pPr>
      <w:rPr>
        <w:rFonts w:cs="Times New Roman"/>
      </w:rPr>
    </w:lvl>
    <w:lvl w:ilvl="2" w:tplc="0415001B" w:tentative="1">
      <w:start w:val="1"/>
      <w:numFmt w:val="lowerRoman"/>
      <w:lvlText w:val="%3."/>
      <w:lvlJc w:val="right"/>
      <w:pPr>
        <w:tabs>
          <w:tab w:val="num" w:pos="1222"/>
        </w:tabs>
        <w:ind w:left="1222" w:hanging="180"/>
      </w:pPr>
      <w:rPr>
        <w:rFonts w:cs="Times New Roman"/>
      </w:rPr>
    </w:lvl>
    <w:lvl w:ilvl="3" w:tplc="0415000F" w:tentative="1">
      <w:start w:val="1"/>
      <w:numFmt w:val="decimal"/>
      <w:lvlText w:val="%4."/>
      <w:lvlJc w:val="left"/>
      <w:pPr>
        <w:tabs>
          <w:tab w:val="num" w:pos="1942"/>
        </w:tabs>
        <w:ind w:left="1942" w:hanging="360"/>
      </w:pPr>
      <w:rPr>
        <w:rFonts w:cs="Times New Roman"/>
      </w:rPr>
    </w:lvl>
    <w:lvl w:ilvl="4" w:tplc="04150019" w:tentative="1">
      <w:start w:val="1"/>
      <w:numFmt w:val="lowerLetter"/>
      <w:lvlText w:val="%5."/>
      <w:lvlJc w:val="left"/>
      <w:pPr>
        <w:tabs>
          <w:tab w:val="num" w:pos="2662"/>
        </w:tabs>
        <w:ind w:left="2662" w:hanging="360"/>
      </w:pPr>
      <w:rPr>
        <w:rFonts w:cs="Times New Roman"/>
      </w:rPr>
    </w:lvl>
    <w:lvl w:ilvl="5" w:tplc="0415001B" w:tentative="1">
      <w:start w:val="1"/>
      <w:numFmt w:val="lowerRoman"/>
      <w:lvlText w:val="%6."/>
      <w:lvlJc w:val="right"/>
      <w:pPr>
        <w:tabs>
          <w:tab w:val="num" w:pos="3382"/>
        </w:tabs>
        <w:ind w:left="3382" w:hanging="180"/>
      </w:pPr>
      <w:rPr>
        <w:rFonts w:cs="Times New Roman"/>
      </w:rPr>
    </w:lvl>
    <w:lvl w:ilvl="6" w:tplc="0415000F" w:tentative="1">
      <w:start w:val="1"/>
      <w:numFmt w:val="decimal"/>
      <w:lvlText w:val="%7."/>
      <w:lvlJc w:val="left"/>
      <w:pPr>
        <w:tabs>
          <w:tab w:val="num" w:pos="4102"/>
        </w:tabs>
        <w:ind w:left="4102" w:hanging="360"/>
      </w:pPr>
      <w:rPr>
        <w:rFonts w:cs="Times New Roman"/>
      </w:rPr>
    </w:lvl>
    <w:lvl w:ilvl="7" w:tplc="04150019" w:tentative="1">
      <w:start w:val="1"/>
      <w:numFmt w:val="lowerLetter"/>
      <w:lvlText w:val="%8."/>
      <w:lvlJc w:val="left"/>
      <w:pPr>
        <w:tabs>
          <w:tab w:val="num" w:pos="4822"/>
        </w:tabs>
        <w:ind w:left="4822" w:hanging="360"/>
      </w:pPr>
      <w:rPr>
        <w:rFonts w:cs="Times New Roman"/>
      </w:rPr>
    </w:lvl>
    <w:lvl w:ilvl="8" w:tplc="0415001B" w:tentative="1">
      <w:start w:val="1"/>
      <w:numFmt w:val="lowerRoman"/>
      <w:lvlText w:val="%9."/>
      <w:lvlJc w:val="right"/>
      <w:pPr>
        <w:tabs>
          <w:tab w:val="num" w:pos="5542"/>
        </w:tabs>
        <w:ind w:left="5542" w:hanging="180"/>
      </w:pPr>
      <w:rPr>
        <w:rFonts w:cs="Times New Roman"/>
      </w:rPr>
    </w:lvl>
  </w:abstractNum>
  <w:num w:numId="1">
    <w:abstractNumId w:val="15"/>
  </w:num>
  <w:num w:numId="2">
    <w:abstractNumId w:val="36"/>
  </w:num>
  <w:num w:numId="3">
    <w:abstractNumId w:val="37"/>
  </w:num>
  <w:num w:numId="4">
    <w:abstractNumId w:val="2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30"/>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num>
  <w:num w:numId="12">
    <w:abstractNumId w:val="25"/>
  </w:num>
  <w:num w:numId="13">
    <w:abstractNumId w:val="29"/>
  </w:num>
  <w:num w:numId="14">
    <w:abstractNumId w:val="1"/>
  </w:num>
  <w:num w:numId="15">
    <w:abstractNumId w:val="42"/>
  </w:num>
  <w:num w:numId="16">
    <w:abstractNumId w:val="28"/>
  </w:num>
  <w:num w:numId="17">
    <w:abstractNumId w:val="8"/>
  </w:num>
  <w:num w:numId="18">
    <w:abstractNumId w:val="23"/>
  </w:num>
  <w:num w:numId="19">
    <w:abstractNumId w:val="11"/>
  </w:num>
  <w:num w:numId="20">
    <w:abstractNumId w:val="17"/>
  </w:num>
  <w:num w:numId="21">
    <w:abstractNumId w:val="21"/>
  </w:num>
  <w:num w:numId="22">
    <w:abstractNumId w:val="38"/>
  </w:num>
  <w:num w:numId="23">
    <w:abstractNumId w:val="31"/>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2"/>
  </w:num>
  <w:num w:numId="27">
    <w:abstractNumId w:val="3"/>
  </w:num>
  <w:num w:numId="28">
    <w:abstractNumId w:val="41"/>
  </w:num>
  <w:num w:numId="29">
    <w:abstractNumId w:val="22"/>
  </w:num>
  <w:num w:numId="30">
    <w:abstractNumId w:val="27"/>
  </w:num>
  <w:num w:numId="31">
    <w:abstractNumId w:val="14"/>
  </w:num>
  <w:num w:numId="32">
    <w:abstractNumId w:val="34"/>
  </w:num>
  <w:num w:numId="33">
    <w:abstractNumId w:val="5"/>
  </w:num>
  <w:num w:numId="34">
    <w:abstractNumId w:val="32"/>
  </w:num>
  <w:num w:numId="35">
    <w:abstractNumId w:val="33"/>
  </w:num>
  <w:num w:numId="36">
    <w:abstractNumId w:val="24"/>
  </w:num>
  <w:num w:numId="37">
    <w:abstractNumId w:val="13"/>
  </w:num>
  <w:num w:numId="38">
    <w:abstractNumId w:val="40"/>
  </w:num>
  <w:num w:numId="39">
    <w:abstractNumId w:val="19"/>
  </w:num>
  <w:num w:numId="40">
    <w:abstractNumId w:val="6"/>
  </w:num>
  <w:num w:numId="41">
    <w:abstractNumId w:val="7"/>
  </w:num>
  <w:num w:numId="42">
    <w:abstractNumId w:val="4"/>
  </w:num>
  <w:num w:numId="43">
    <w:abstractNumId w:val="9"/>
  </w:num>
  <w:num w:numId="44">
    <w:abstractNumId w:val="10"/>
  </w:num>
  <w:num w:numId="45">
    <w:abstractNumId w:val="43"/>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BB42E540-B5A7-4730-969D-F488CDA2DFB8}"/>
  </w:docVars>
  <w:rsids>
    <w:rsidRoot w:val="00D44BCD"/>
    <w:rsid w:val="000316E7"/>
    <w:rsid w:val="00040577"/>
    <w:rsid w:val="00040A88"/>
    <w:rsid w:val="00050C99"/>
    <w:rsid w:val="00057549"/>
    <w:rsid w:val="00057E8C"/>
    <w:rsid w:val="00073C3A"/>
    <w:rsid w:val="000858AD"/>
    <w:rsid w:val="000B1FEC"/>
    <w:rsid w:val="000B61E1"/>
    <w:rsid w:val="000C542B"/>
    <w:rsid w:val="000E531E"/>
    <w:rsid w:val="0010328B"/>
    <w:rsid w:val="00136CB2"/>
    <w:rsid w:val="001550BF"/>
    <w:rsid w:val="00196746"/>
    <w:rsid w:val="001D08F6"/>
    <w:rsid w:val="001F7948"/>
    <w:rsid w:val="00204B51"/>
    <w:rsid w:val="002056E3"/>
    <w:rsid w:val="00275B55"/>
    <w:rsid w:val="002B3E99"/>
    <w:rsid w:val="002C5320"/>
    <w:rsid w:val="002F384A"/>
    <w:rsid w:val="002F486C"/>
    <w:rsid w:val="00311FD0"/>
    <w:rsid w:val="00312A73"/>
    <w:rsid w:val="003147F9"/>
    <w:rsid w:val="00334564"/>
    <w:rsid w:val="00350B92"/>
    <w:rsid w:val="00377BC7"/>
    <w:rsid w:val="004017D5"/>
    <w:rsid w:val="004113E1"/>
    <w:rsid w:val="00456AB6"/>
    <w:rsid w:val="004B0673"/>
    <w:rsid w:val="004C223B"/>
    <w:rsid w:val="004D3F8D"/>
    <w:rsid w:val="004E6CB5"/>
    <w:rsid w:val="00536819"/>
    <w:rsid w:val="0054717C"/>
    <w:rsid w:val="005B6B8B"/>
    <w:rsid w:val="005D5D78"/>
    <w:rsid w:val="00601459"/>
    <w:rsid w:val="006218C7"/>
    <w:rsid w:val="00662B71"/>
    <w:rsid w:val="00675223"/>
    <w:rsid w:val="006A2F64"/>
    <w:rsid w:val="006E7A6C"/>
    <w:rsid w:val="00712C04"/>
    <w:rsid w:val="00713583"/>
    <w:rsid w:val="00716490"/>
    <w:rsid w:val="00717B7E"/>
    <w:rsid w:val="00731404"/>
    <w:rsid w:val="0074506B"/>
    <w:rsid w:val="00746247"/>
    <w:rsid w:val="00750A15"/>
    <w:rsid w:val="00773C79"/>
    <w:rsid w:val="00776E49"/>
    <w:rsid w:val="00783356"/>
    <w:rsid w:val="00785CE5"/>
    <w:rsid w:val="00790F0A"/>
    <w:rsid w:val="007A375D"/>
    <w:rsid w:val="007C7AFC"/>
    <w:rsid w:val="00815625"/>
    <w:rsid w:val="0082259F"/>
    <w:rsid w:val="00897C98"/>
    <w:rsid w:val="008A0C64"/>
    <w:rsid w:val="008B0DC7"/>
    <w:rsid w:val="008B3963"/>
    <w:rsid w:val="008D683E"/>
    <w:rsid w:val="008E7342"/>
    <w:rsid w:val="008F4190"/>
    <w:rsid w:val="00900495"/>
    <w:rsid w:val="00914922"/>
    <w:rsid w:val="00920C04"/>
    <w:rsid w:val="00924FC4"/>
    <w:rsid w:val="009257F2"/>
    <w:rsid w:val="00941BA7"/>
    <w:rsid w:val="00973E8E"/>
    <w:rsid w:val="00A02E8A"/>
    <w:rsid w:val="00A10F71"/>
    <w:rsid w:val="00A14D4D"/>
    <w:rsid w:val="00A5226F"/>
    <w:rsid w:val="00A57B14"/>
    <w:rsid w:val="00A60180"/>
    <w:rsid w:val="00A644A1"/>
    <w:rsid w:val="00A8232C"/>
    <w:rsid w:val="00AE0AA1"/>
    <w:rsid w:val="00AF33E4"/>
    <w:rsid w:val="00B1101A"/>
    <w:rsid w:val="00B331C6"/>
    <w:rsid w:val="00B3526B"/>
    <w:rsid w:val="00B429BB"/>
    <w:rsid w:val="00BB32F5"/>
    <w:rsid w:val="00BD6EA0"/>
    <w:rsid w:val="00BE4B53"/>
    <w:rsid w:val="00C814AD"/>
    <w:rsid w:val="00C81AC2"/>
    <w:rsid w:val="00C9656F"/>
    <w:rsid w:val="00CA19BB"/>
    <w:rsid w:val="00CA5FDE"/>
    <w:rsid w:val="00CB1428"/>
    <w:rsid w:val="00CB72E3"/>
    <w:rsid w:val="00CD1AB7"/>
    <w:rsid w:val="00CE642D"/>
    <w:rsid w:val="00CF3E20"/>
    <w:rsid w:val="00D01B2A"/>
    <w:rsid w:val="00D44BCD"/>
    <w:rsid w:val="00D64466"/>
    <w:rsid w:val="00D7441F"/>
    <w:rsid w:val="00D75689"/>
    <w:rsid w:val="00D7740F"/>
    <w:rsid w:val="00D961E6"/>
    <w:rsid w:val="00DA37B8"/>
    <w:rsid w:val="00DA4C94"/>
    <w:rsid w:val="00DB3C23"/>
    <w:rsid w:val="00E15279"/>
    <w:rsid w:val="00E30DF9"/>
    <w:rsid w:val="00E57C76"/>
    <w:rsid w:val="00E75156"/>
    <w:rsid w:val="00E943A5"/>
    <w:rsid w:val="00EB322F"/>
    <w:rsid w:val="00EC6299"/>
    <w:rsid w:val="00F149EA"/>
    <w:rsid w:val="00F547B9"/>
    <w:rsid w:val="00F6132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DA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1428"/>
  </w:style>
  <w:style w:type="paragraph" w:customStyle="1" w:styleId="Nagwek1">
    <w:name w:val="Nagłówek1"/>
    <w:basedOn w:val="Normalny"/>
    <w:next w:val="Tekstpodstawowy"/>
    <w:rsid w:val="00CB1428"/>
    <w:pPr>
      <w:keepNext/>
      <w:suppressAutoHyphens/>
      <w:spacing w:before="240" w:after="120" w:line="240" w:lineRule="auto"/>
    </w:pPr>
    <w:rPr>
      <w:rFonts w:ascii="Arial" w:eastAsia="SimSun" w:hAnsi="Arial" w:cs="Mangal"/>
      <w:sz w:val="28"/>
      <w:szCs w:val="28"/>
      <w:lang w:eastAsia="ar-SA"/>
    </w:rPr>
  </w:style>
  <w:style w:type="paragraph" w:styleId="Stopka">
    <w:name w:val="footer"/>
    <w:basedOn w:val="Normalny"/>
    <w:link w:val="StopkaZnak"/>
    <w:rsid w:val="00CB1428"/>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rsid w:val="00CB1428"/>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CB1428"/>
    <w:pPr>
      <w:spacing w:after="120"/>
    </w:pPr>
  </w:style>
  <w:style w:type="character" w:customStyle="1" w:styleId="TekstpodstawowyZnak">
    <w:name w:val="Tekst podstawowy Znak"/>
    <w:basedOn w:val="Domylnaczcionkaakapitu"/>
    <w:link w:val="Tekstpodstawowy"/>
    <w:uiPriority w:val="99"/>
    <w:semiHidden/>
    <w:rsid w:val="00CB1428"/>
  </w:style>
  <w:style w:type="paragraph" w:styleId="Akapitzlist">
    <w:name w:val="List Paragraph"/>
    <w:aliases w:val="sw tekst,L1,Numerowanie,Podsis rysunku,Akapit z listą numerowaną,lp1,Preambuła,CP-UC,CP-Punkty,Bullet List,List - bullets,Equipment,Bullet 1,List Paragraph Char Char,b1,Figure_name,Numbered Indented Text,List Paragraph11"/>
    <w:basedOn w:val="Normalny"/>
    <w:link w:val="AkapitzlistZnak"/>
    <w:uiPriority w:val="34"/>
    <w:qFormat/>
    <w:rsid w:val="00050C99"/>
    <w:pPr>
      <w:ind w:left="720"/>
      <w:contextualSpacing/>
    </w:pPr>
  </w:style>
  <w:style w:type="character" w:styleId="Odwoaniedokomentarza">
    <w:name w:val="annotation reference"/>
    <w:basedOn w:val="Domylnaczcionkaakapitu"/>
    <w:uiPriority w:val="99"/>
    <w:semiHidden/>
    <w:unhideWhenUsed/>
    <w:rsid w:val="00920C04"/>
    <w:rPr>
      <w:sz w:val="16"/>
      <w:szCs w:val="16"/>
    </w:rPr>
  </w:style>
  <w:style w:type="paragraph" w:styleId="Tekstkomentarza">
    <w:name w:val="annotation text"/>
    <w:basedOn w:val="Normalny"/>
    <w:link w:val="TekstkomentarzaZnak"/>
    <w:uiPriority w:val="99"/>
    <w:semiHidden/>
    <w:unhideWhenUsed/>
    <w:rsid w:val="00920C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20C04"/>
    <w:rPr>
      <w:sz w:val="20"/>
      <w:szCs w:val="20"/>
    </w:rPr>
  </w:style>
  <w:style w:type="paragraph" w:styleId="Tematkomentarza">
    <w:name w:val="annotation subject"/>
    <w:basedOn w:val="Tekstkomentarza"/>
    <w:next w:val="Tekstkomentarza"/>
    <w:link w:val="TematkomentarzaZnak"/>
    <w:uiPriority w:val="99"/>
    <w:semiHidden/>
    <w:unhideWhenUsed/>
    <w:rsid w:val="00920C04"/>
    <w:rPr>
      <w:b/>
      <w:bCs/>
    </w:rPr>
  </w:style>
  <w:style w:type="character" w:customStyle="1" w:styleId="TematkomentarzaZnak">
    <w:name w:val="Temat komentarza Znak"/>
    <w:basedOn w:val="TekstkomentarzaZnak"/>
    <w:link w:val="Tematkomentarza"/>
    <w:uiPriority w:val="99"/>
    <w:semiHidden/>
    <w:rsid w:val="00920C04"/>
    <w:rPr>
      <w:b/>
      <w:bCs/>
      <w:sz w:val="20"/>
      <w:szCs w:val="20"/>
    </w:rPr>
  </w:style>
  <w:style w:type="paragraph" w:styleId="Tekstdymka">
    <w:name w:val="Balloon Text"/>
    <w:basedOn w:val="Normalny"/>
    <w:link w:val="TekstdymkaZnak"/>
    <w:uiPriority w:val="99"/>
    <w:semiHidden/>
    <w:unhideWhenUsed/>
    <w:rsid w:val="00920C0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0C04"/>
    <w:rPr>
      <w:rFonts w:ascii="Tahoma" w:hAnsi="Tahoma" w:cs="Tahoma"/>
      <w:sz w:val="16"/>
      <w:szCs w:val="16"/>
    </w:rPr>
  </w:style>
  <w:style w:type="paragraph" w:customStyle="1" w:styleId="ustep">
    <w:name w:val="ustep"/>
    <w:basedOn w:val="Normalny"/>
    <w:rsid w:val="002F486C"/>
    <w:pPr>
      <w:suppressAutoHyphens/>
      <w:spacing w:before="120" w:after="0" w:line="240" w:lineRule="auto"/>
    </w:pPr>
    <w:rPr>
      <w:rFonts w:ascii="Arial" w:eastAsia="Times New Roman" w:hAnsi="Arial" w:cs="Arial"/>
      <w:kern w:val="1"/>
      <w:sz w:val="20"/>
      <w:szCs w:val="20"/>
      <w:lang w:eastAsia="pl-PL"/>
    </w:rPr>
  </w:style>
  <w:style w:type="paragraph" w:styleId="Tytu">
    <w:name w:val="Title"/>
    <w:basedOn w:val="Normalny"/>
    <w:link w:val="TytuZnak"/>
    <w:qFormat/>
    <w:rsid w:val="002F486C"/>
    <w:pPr>
      <w:suppressAutoHyphens/>
      <w:spacing w:after="0" w:line="240" w:lineRule="auto"/>
      <w:jc w:val="center"/>
    </w:pPr>
    <w:rPr>
      <w:rFonts w:ascii="Times New Roman" w:eastAsia="Times New Roman" w:hAnsi="Times New Roman" w:cs="Times New Roman"/>
      <w:b/>
      <w:bCs/>
      <w:kern w:val="1"/>
      <w:sz w:val="28"/>
      <w:szCs w:val="24"/>
      <w:lang w:eastAsia="pl-PL"/>
    </w:rPr>
  </w:style>
  <w:style w:type="character" w:customStyle="1" w:styleId="TytuZnak">
    <w:name w:val="Tytuł Znak"/>
    <w:basedOn w:val="Domylnaczcionkaakapitu"/>
    <w:link w:val="Tytu"/>
    <w:qFormat/>
    <w:rsid w:val="002F486C"/>
    <w:rPr>
      <w:rFonts w:ascii="Times New Roman" w:eastAsia="Times New Roman" w:hAnsi="Times New Roman" w:cs="Times New Roman"/>
      <w:b/>
      <w:bCs/>
      <w:kern w:val="1"/>
      <w:sz w:val="28"/>
      <w:szCs w:val="24"/>
      <w:lang w:eastAsia="pl-PL"/>
    </w:rPr>
  </w:style>
  <w:style w:type="paragraph" w:customStyle="1" w:styleId="Default">
    <w:name w:val="Default"/>
    <w:qFormat/>
    <w:rsid w:val="00275B55"/>
    <w:pPr>
      <w:suppressAutoHyphens/>
      <w:spacing w:after="0" w:line="240" w:lineRule="auto"/>
    </w:pPr>
    <w:rPr>
      <w:rFonts w:ascii="Times New Roman" w:eastAsia="Calibri" w:hAnsi="Times New Roman" w:cs="Times New Roman"/>
      <w:color w:val="000000"/>
      <w:sz w:val="24"/>
      <w:szCs w:val="24"/>
      <w:lang w:eastAsia="zh-CN"/>
    </w:rPr>
  </w:style>
  <w:style w:type="paragraph" w:styleId="Bezodstpw">
    <w:name w:val="No Spacing"/>
    <w:uiPriority w:val="99"/>
    <w:qFormat/>
    <w:rsid w:val="00275B55"/>
    <w:pPr>
      <w:suppressAutoHyphens/>
      <w:spacing w:after="0" w:line="240" w:lineRule="auto"/>
    </w:pPr>
    <w:rPr>
      <w:rFonts w:ascii="Calibri" w:eastAsia="Arial" w:hAnsi="Calibri" w:cs="Calibri"/>
      <w:color w:val="00000A"/>
      <w:lang w:eastAsia="ar-SA"/>
    </w:rPr>
  </w:style>
  <w:style w:type="character" w:styleId="Hipercze">
    <w:name w:val="Hyperlink"/>
    <w:basedOn w:val="Domylnaczcionkaakapitu"/>
    <w:uiPriority w:val="99"/>
    <w:unhideWhenUsed/>
    <w:rsid w:val="00275B55"/>
    <w:rPr>
      <w:color w:val="0000FF" w:themeColor="hyperlink"/>
      <w:u w:val="single"/>
    </w:rPr>
  </w:style>
  <w:style w:type="character" w:customStyle="1" w:styleId="AkapitzlistZnak">
    <w:name w:val="Akapit z listą Znak"/>
    <w:aliases w:val="sw tekst Znak,L1 Znak,Numerowanie Znak,Podsis rysunku Znak,Akapit z listą numerowaną Znak,lp1 Znak,Preambuła Znak,CP-UC Znak,CP-Punkty Znak,Bullet List Znak,List - bullets Znak,Equipment Znak,Bullet 1 Znak,b1 Znak,Figure_name Znak"/>
    <w:link w:val="Akapitzlist"/>
    <w:uiPriority w:val="34"/>
    <w:qFormat/>
    <w:locked/>
    <w:rsid w:val="00CA19BB"/>
  </w:style>
  <w:style w:type="numbering" w:customStyle="1" w:styleId="Biecalista1">
    <w:name w:val="Bieżąca lista1"/>
    <w:uiPriority w:val="99"/>
    <w:rsid w:val="00D7441F"/>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1428"/>
  </w:style>
  <w:style w:type="paragraph" w:customStyle="1" w:styleId="Nagwek1">
    <w:name w:val="Nagłówek1"/>
    <w:basedOn w:val="Normalny"/>
    <w:next w:val="Tekstpodstawowy"/>
    <w:rsid w:val="00CB1428"/>
    <w:pPr>
      <w:keepNext/>
      <w:suppressAutoHyphens/>
      <w:spacing w:before="240" w:after="120" w:line="240" w:lineRule="auto"/>
    </w:pPr>
    <w:rPr>
      <w:rFonts w:ascii="Arial" w:eastAsia="SimSun" w:hAnsi="Arial" w:cs="Mangal"/>
      <w:sz w:val="28"/>
      <w:szCs w:val="28"/>
      <w:lang w:eastAsia="ar-SA"/>
    </w:rPr>
  </w:style>
  <w:style w:type="paragraph" w:styleId="Stopka">
    <w:name w:val="footer"/>
    <w:basedOn w:val="Normalny"/>
    <w:link w:val="StopkaZnak"/>
    <w:rsid w:val="00CB1428"/>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rsid w:val="00CB1428"/>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CB1428"/>
    <w:pPr>
      <w:spacing w:after="120"/>
    </w:pPr>
  </w:style>
  <w:style w:type="character" w:customStyle="1" w:styleId="TekstpodstawowyZnak">
    <w:name w:val="Tekst podstawowy Znak"/>
    <w:basedOn w:val="Domylnaczcionkaakapitu"/>
    <w:link w:val="Tekstpodstawowy"/>
    <w:uiPriority w:val="99"/>
    <w:semiHidden/>
    <w:rsid w:val="00CB1428"/>
  </w:style>
  <w:style w:type="paragraph" w:styleId="Akapitzlist">
    <w:name w:val="List Paragraph"/>
    <w:aliases w:val="sw tekst,L1,Numerowanie,Podsis rysunku,Akapit z listą numerowaną,lp1,Preambuła,CP-UC,CP-Punkty,Bullet List,List - bullets,Equipment,Bullet 1,List Paragraph Char Char,b1,Figure_name,Numbered Indented Text,List Paragraph11"/>
    <w:basedOn w:val="Normalny"/>
    <w:link w:val="AkapitzlistZnak"/>
    <w:uiPriority w:val="34"/>
    <w:qFormat/>
    <w:rsid w:val="00050C99"/>
    <w:pPr>
      <w:ind w:left="720"/>
      <w:contextualSpacing/>
    </w:pPr>
  </w:style>
  <w:style w:type="character" w:styleId="Odwoaniedokomentarza">
    <w:name w:val="annotation reference"/>
    <w:basedOn w:val="Domylnaczcionkaakapitu"/>
    <w:uiPriority w:val="99"/>
    <w:semiHidden/>
    <w:unhideWhenUsed/>
    <w:rsid w:val="00920C04"/>
    <w:rPr>
      <w:sz w:val="16"/>
      <w:szCs w:val="16"/>
    </w:rPr>
  </w:style>
  <w:style w:type="paragraph" w:styleId="Tekstkomentarza">
    <w:name w:val="annotation text"/>
    <w:basedOn w:val="Normalny"/>
    <w:link w:val="TekstkomentarzaZnak"/>
    <w:uiPriority w:val="99"/>
    <w:semiHidden/>
    <w:unhideWhenUsed/>
    <w:rsid w:val="00920C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20C04"/>
    <w:rPr>
      <w:sz w:val="20"/>
      <w:szCs w:val="20"/>
    </w:rPr>
  </w:style>
  <w:style w:type="paragraph" w:styleId="Tematkomentarza">
    <w:name w:val="annotation subject"/>
    <w:basedOn w:val="Tekstkomentarza"/>
    <w:next w:val="Tekstkomentarza"/>
    <w:link w:val="TematkomentarzaZnak"/>
    <w:uiPriority w:val="99"/>
    <w:semiHidden/>
    <w:unhideWhenUsed/>
    <w:rsid w:val="00920C04"/>
    <w:rPr>
      <w:b/>
      <w:bCs/>
    </w:rPr>
  </w:style>
  <w:style w:type="character" w:customStyle="1" w:styleId="TematkomentarzaZnak">
    <w:name w:val="Temat komentarza Znak"/>
    <w:basedOn w:val="TekstkomentarzaZnak"/>
    <w:link w:val="Tematkomentarza"/>
    <w:uiPriority w:val="99"/>
    <w:semiHidden/>
    <w:rsid w:val="00920C04"/>
    <w:rPr>
      <w:b/>
      <w:bCs/>
      <w:sz w:val="20"/>
      <w:szCs w:val="20"/>
    </w:rPr>
  </w:style>
  <w:style w:type="paragraph" w:styleId="Tekstdymka">
    <w:name w:val="Balloon Text"/>
    <w:basedOn w:val="Normalny"/>
    <w:link w:val="TekstdymkaZnak"/>
    <w:uiPriority w:val="99"/>
    <w:semiHidden/>
    <w:unhideWhenUsed/>
    <w:rsid w:val="00920C0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0C04"/>
    <w:rPr>
      <w:rFonts w:ascii="Tahoma" w:hAnsi="Tahoma" w:cs="Tahoma"/>
      <w:sz w:val="16"/>
      <w:szCs w:val="16"/>
    </w:rPr>
  </w:style>
  <w:style w:type="paragraph" w:customStyle="1" w:styleId="ustep">
    <w:name w:val="ustep"/>
    <w:basedOn w:val="Normalny"/>
    <w:rsid w:val="002F486C"/>
    <w:pPr>
      <w:suppressAutoHyphens/>
      <w:spacing w:before="120" w:after="0" w:line="240" w:lineRule="auto"/>
    </w:pPr>
    <w:rPr>
      <w:rFonts w:ascii="Arial" w:eastAsia="Times New Roman" w:hAnsi="Arial" w:cs="Arial"/>
      <w:kern w:val="1"/>
      <w:sz w:val="20"/>
      <w:szCs w:val="20"/>
      <w:lang w:eastAsia="pl-PL"/>
    </w:rPr>
  </w:style>
  <w:style w:type="paragraph" w:styleId="Tytu">
    <w:name w:val="Title"/>
    <w:basedOn w:val="Normalny"/>
    <w:link w:val="TytuZnak"/>
    <w:qFormat/>
    <w:rsid w:val="002F486C"/>
    <w:pPr>
      <w:suppressAutoHyphens/>
      <w:spacing w:after="0" w:line="240" w:lineRule="auto"/>
      <w:jc w:val="center"/>
    </w:pPr>
    <w:rPr>
      <w:rFonts w:ascii="Times New Roman" w:eastAsia="Times New Roman" w:hAnsi="Times New Roman" w:cs="Times New Roman"/>
      <w:b/>
      <w:bCs/>
      <w:kern w:val="1"/>
      <w:sz w:val="28"/>
      <w:szCs w:val="24"/>
      <w:lang w:eastAsia="pl-PL"/>
    </w:rPr>
  </w:style>
  <w:style w:type="character" w:customStyle="1" w:styleId="TytuZnak">
    <w:name w:val="Tytuł Znak"/>
    <w:basedOn w:val="Domylnaczcionkaakapitu"/>
    <w:link w:val="Tytu"/>
    <w:qFormat/>
    <w:rsid w:val="002F486C"/>
    <w:rPr>
      <w:rFonts w:ascii="Times New Roman" w:eastAsia="Times New Roman" w:hAnsi="Times New Roman" w:cs="Times New Roman"/>
      <w:b/>
      <w:bCs/>
      <w:kern w:val="1"/>
      <w:sz w:val="28"/>
      <w:szCs w:val="24"/>
      <w:lang w:eastAsia="pl-PL"/>
    </w:rPr>
  </w:style>
  <w:style w:type="paragraph" w:customStyle="1" w:styleId="Default">
    <w:name w:val="Default"/>
    <w:qFormat/>
    <w:rsid w:val="00275B55"/>
    <w:pPr>
      <w:suppressAutoHyphens/>
      <w:spacing w:after="0" w:line="240" w:lineRule="auto"/>
    </w:pPr>
    <w:rPr>
      <w:rFonts w:ascii="Times New Roman" w:eastAsia="Calibri" w:hAnsi="Times New Roman" w:cs="Times New Roman"/>
      <w:color w:val="000000"/>
      <w:sz w:val="24"/>
      <w:szCs w:val="24"/>
      <w:lang w:eastAsia="zh-CN"/>
    </w:rPr>
  </w:style>
  <w:style w:type="paragraph" w:styleId="Bezodstpw">
    <w:name w:val="No Spacing"/>
    <w:uiPriority w:val="99"/>
    <w:qFormat/>
    <w:rsid w:val="00275B55"/>
    <w:pPr>
      <w:suppressAutoHyphens/>
      <w:spacing w:after="0" w:line="240" w:lineRule="auto"/>
    </w:pPr>
    <w:rPr>
      <w:rFonts w:ascii="Calibri" w:eastAsia="Arial" w:hAnsi="Calibri" w:cs="Calibri"/>
      <w:color w:val="00000A"/>
      <w:lang w:eastAsia="ar-SA"/>
    </w:rPr>
  </w:style>
  <w:style w:type="character" w:styleId="Hipercze">
    <w:name w:val="Hyperlink"/>
    <w:basedOn w:val="Domylnaczcionkaakapitu"/>
    <w:uiPriority w:val="99"/>
    <w:unhideWhenUsed/>
    <w:rsid w:val="00275B55"/>
    <w:rPr>
      <w:color w:val="0000FF" w:themeColor="hyperlink"/>
      <w:u w:val="single"/>
    </w:rPr>
  </w:style>
  <w:style w:type="character" w:customStyle="1" w:styleId="AkapitzlistZnak">
    <w:name w:val="Akapit z listą Znak"/>
    <w:aliases w:val="sw tekst Znak,L1 Znak,Numerowanie Znak,Podsis rysunku Znak,Akapit z listą numerowaną Znak,lp1 Znak,Preambuła Znak,CP-UC Znak,CP-Punkty Znak,Bullet List Znak,List - bullets Znak,Equipment Znak,Bullet 1 Znak,b1 Znak,Figure_name Znak"/>
    <w:link w:val="Akapitzlist"/>
    <w:uiPriority w:val="34"/>
    <w:qFormat/>
    <w:locked/>
    <w:rsid w:val="00CA19BB"/>
  </w:style>
  <w:style w:type="numbering" w:customStyle="1" w:styleId="Biecalista1">
    <w:name w:val="Bieżąca lista1"/>
    <w:uiPriority w:val="99"/>
    <w:rsid w:val="00D7441F"/>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ancelaria@wssk.wroc.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BB42E540-B5A7-4730-969D-F488CDA2DFB8}">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3283</Words>
  <Characters>19701</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Paszulewicz Marzena</dc:creator>
  <cp:lastModifiedBy>Cierpka Małgorzata</cp:lastModifiedBy>
  <cp:revision>2</cp:revision>
  <cp:lastPrinted>2025-04-08T17:06:00Z</cp:lastPrinted>
  <dcterms:created xsi:type="dcterms:W3CDTF">2025-04-25T09:03:00Z</dcterms:created>
  <dcterms:modified xsi:type="dcterms:W3CDTF">2025-04-25T09:03:00Z</dcterms:modified>
</cp:coreProperties>
</file>