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357314" w:rsidRDefault="00111BF8" w:rsidP="00357314">
      <w:pPr>
        <w:rPr>
          <w:rFonts w:cstheme="minorHAnsi"/>
        </w:rPr>
      </w:pPr>
      <w:r w:rsidRPr="00357314">
        <w:rPr>
          <w:rFonts w:cstheme="minorHAnsi"/>
        </w:rPr>
        <w:t>COZL/DZP/</w:t>
      </w:r>
      <w:r w:rsidR="00202016">
        <w:rPr>
          <w:rFonts w:cstheme="minorHAnsi"/>
        </w:rPr>
        <w:t>AW</w:t>
      </w:r>
      <w:r w:rsidRPr="00357314">
        <w:rPr>
          <w:rFonts w:cstheme="minorHAnsi"/>
        </w:rPr>
        <w:t>/34</w:t>
      </w:r>
      <w:r w:rsidR="00DE05A2" w:rsidRPr="00357314">
        <w:rPr>
          <w:rFonts w:cstheme="minorHAnsi"/>
        </w:rPr>
        <w:t>11</w:t>
      </w:r>
      <w:r w:rsidRPr="00357314">
        <w:rPr>
          <w:rFonts w:cstheme="minorHAnsi"/>
        </w:rPr>
        <w:t>/PN-</w:t>
      </w:r>
      <w:r w:rsidR="00B475B9">
        <w:rPr>
          <w:rFonts w:cstheme="minorHAnsi"/>
        </w:rPr>
        <w:t>14</w:t>
      </w:r>
      <w:r w:rsidRPr="00357314">
        <w:rPr>
          <w:rFonts w:cstheme="minorHAnsi"/>
        </w:rPr>
        <w:t>/2</w:t>
      </w:r>
      <w:r w:rsidR="001D23BF">
        <w:rPr>
          <w:rFonts w:cstheme="minorHAnsi"/>
        </w:rPr>
        <w:t>5</w:t>
      </w:r>
      <w:bookmarkStart w:id="0" w:name="_GoBack"/>
      <w:bookmarkEnd w:id="0"/>
      <w:r w:rsidR="00357314">
        <w:rPr>
          <w:rFonts w:cstheme="minorHAnsi"/>
        </w:rPr>
        <w:t xml:space="preserve">                            </w:t>
      </w:r>
      <w:r w:rsidRPr="00357314">
        <w:rPr>
          <w:rFonts w:cstheme="minorHAnsi"/>
        </w:rPr>
        <w:tab/>
      </w:r>
      <w:r w:rsidRPr="00357314">
        <w:rPr>
          <w:rFonts w:cstheme="minorHAnsi"/>
        </w:rPr>
        <w:tab/>
        <w:t>Załącznik nr 6 do SWZ</w:t>
      </w:r>
    </w:p>
    <w:p w:rsidR="00111BF8" w:rsidRPr="00357314" w:rsidRDefault="00111BF8" w:rsidP="00111BF8">
      <w:pPr>
        <w:rPr>
          <w:rFonts w:cstheme="minorHAnsi"/>
        </w:rPr>
      </w:pPr>
    </w:p>
    <w:p w:rsidR="00111BF8" w:rsidRPr="00357314" w:rsidRDefault="00111BF8" w:rsidP="00111BF8">
      <w:pPr>
        <w:jc w:val="both"/>
        <w:rPr>
          <w:rFonts w:cstheme="minorHAnsi"/>
        </w:rPr>
      </w:pPr>
      <w:r w:rsidRPr="00357314">
        <w:rPr>
          <w:rFonts w:cstheme="minorHAnsi"/>
        </w:rPr>
        <w:t>Nazwa Wykonawcy: ................................................................................................................</w:t>
      </w:r>
      <w:r w:rsidR="00357314">
        <w:rPr>
          <w:rFonts w:cstheme="minorHAnsi"/>
        </w:rPr>
        <w:t>..............</w:t>
      </w:r>
    </w:p>
    <w:p w:rsidR="00111BF8" w:rsidRPr="00357314" w:rsidRDefault="00111BF8" w:rsidP="00111BF8">
      <w:pPr>
        <w:jc w:val="both"/>
        <w:rPr>
          <w:rFonts w:cstheme="minorHAnsi"/>
        </w:rPr>
      </w:pPr>
      <w:r w:rsidRPr="00357314">
        <w:rPr>
          <w:rFonts w:cstheme="minorHAnsi"/>
        </w:rPr>
        <w:t>…………………………………………………………………………………………………</w:t>
      </w:r>
      <w:r w:rsidR="00357314">
        <w:rPr>
          <w:rFonts w:cstheme="minorHAnsi"/>
        </w:rPr>
        <w:t>……………………………………………………….</w:t>
      </w:r>
    </w:p>
    <w:p w:rsidR="00111BF8" w:rsidRPr="00357314" w:rsidRDefault="00111BF8" w:rsidP="00111BF8">
      <w:pPr>
        <w:jc w:val="both"/>
        <w:rPr>
          <w:rFonts w:cstheme="minorHAnsi"/>
        </w:rPr>
      </w:pPr>
      <w:r w:rsidRPr="00357314">
        <w:rPr>
          <w:rFonts w:cstheme="minorHAnsi"/>
        </w:rPr>
        <w:t>Adres Wykonawcy: .....................................................................................................................</w:t>
      </w:r>
      <w:r w:rsidR="00357314">
        <w:rPr>
          <w:rFonts w:cstheme="minorHAnsi"/>
        </w:rPr>
        <w:t>...........</w:t>
      </w:r>
    </w:p>
    <w:p w:rsidR="00111BF8" w:rsidRPr="00357314" w:rsidRDefault="00111BF8" w:rsidP="00111BF8">
      <w:pPr>
        <w:jc w:val="both"/>
        <w:rPr>
          <w:rFonts w:cstheme="minorHAnsi"/>
        </w:rPr>
      </w:pPr>
      <w:r w:rsidRPr="00357314">
        <w:rPr>
          <w:rFonts w:cstheme="minorHAnsi"/>
        </w:rPr>
        <w:t>…………………………………………………………………………………………………</w:t>
      </w:r>
      <w:r w:rsidR="00357314">
        <w:rPr>
          <w:rFonts w:cstheme="minorHAnsi"/>
        </w:rPr>
        <w:t>………………………………………………………..</w:t>
      </w:r>
    </w:p>
    <w:p w:rsidR="00B87716" w:rsidRPr="00357314" w:rsidRDefault="00111BF8" w:rsidP="00111BF8">
      <w:pPr>
        <w:jc w:val="both"/>
        <w:rPr>
          <w:rFonts w:cstheme="minorHAnsi"/>
        </w:rPr>
      </w:pPr>
      <w:r w:rsidRPr="00357314">
        <w:rPr>
          <w:rFonts w:cstheme="minorHAnsi"/>
        </w:rPr>
        <w:t>REGON …………………..……….. NIP …….....……............………</w:t>
      </w:r>
    </w:p>
    <w:p w:rsidR="00111BF8" w:rsidRPr="00357314" w:rsidRDefault="00111BF8" w:rsidP="00111BF8">
      <w:pPr>
        <w:jc w:val="both"/>
        <w:rPr>
          <w:rFonts w:cstheme="minorHAnsi"/>
        </w:rPr>
      </w:pPr>
      <w:r w:rsidRPr="00357314">
        <w:rPr>
          <w:rFonts w:cstheme="minorHAnsi"/>
        </w:rPr>
        <w:t>KRS/C</w:t>
      </w:r>
      <w:r w:rsidR="00CD5217" w:rsidRPr="00357314">
        <w:rPr>
          <w:rFonts w:cstheme="minorHAnsi"/>
        </w:rPr>
        <w:t>E</w:t>
      </w:r>
      <w:r w:rsidRPr="00357314">
        <w:rPr>
          <w:rFonts w:cstheme="minorHAnsi"/>
        </w:rPr>
        <w:t>IDG……………………………………………………………………………………..</w:t>
      </w:r>
    </w:p>
    <w:p w:rsidR="00111BF8" w:rsidRPr="00357314" w:rsidRDefault="00111BF8" w:rsidP="00111BF8">
      <w:pPr>
        <w:rPr>
          <w:rFonts w:cstheme="minorHAnsi"/>
        </w:rPr>
      </w:pPr>
      <w:r w:rsidRPr="00357314">
        <w:rPr>
          <w:rFonts w:cstheme="minorHAnsi"/>
        </w:rPr>
        <w:t>reprezentowany przez:</w:t>
      </w:r>
    </w:p>
    <w:p w:rsidR="00111BF8" w:rsidRPr="00357314" w:rsidRDefault="00111BF8" w:rsidP="00111BF8">
      <w:pPr>
        <w:rPr>
          <w:rFonts w:cstheme="minorHAnsi"/>
        </w:rPr>
      </w:pPr>
      <w:r w:rsidRPr="00357314">
        <w:rPr>
          <w:rFonts w:cstheme="minorHAnsi"/>
        </w:rPr>
        <w:t>....................................................................................................................................</w:t>
      </w:r>
    </w:p>
    <w:p w:rsidR="00111BF8" w:rsidRPr="00357314" w:rsidRDefault="00111BF8" w:rsidP="00111BF8">
      <w:pPr>
        <w:rPr>
          <w:rFonts w:cstheme="minorHAnsi"/>
        </w:rPr>
      </w:pPr>
    </w:p>
    <w:p w:rsidR="00111BF8" w:rsidRPr="00357314" w:rsidRDefault="00111BF8" w:rsidP="00111BF8">
      <w:pPr>
        <w:jc w:val="center"/>
        <w:rPr>
          <w:rFonts w:cstheme="minorHAnsi"/>
          <w:b/>
        </w:rPr>
      </w:pPr>
      <w:r w:rsidRPr="00357314">
        <w:rPr>
          <w:rFonts w:cstheme="minorHAnsi"/>
          <w:b/>
        </w:rPr>
        <w:t xml:space="preserve">Oświadczenie zapoznania </w:t>
      </w:r>
      <w:r w:rsidR="00CE5C58" w:rsidRPr="00357314">
        <w:rPr>
          <w:rFonts w:cstheme="minorHAnsi"/>
          <w:b/>
        </w:rPr>
        <w:t xml:space="preserve">się </w:t>
      </w:r>
      <w:r w:rsidRPr="00357314">
        <w:rPr>
          <w:rFonts w:cstheme="minorHAnsi"/>
          <w:b/>
        </w:rPr>
        <w:t>z klauzulą informacyjną</w:t>
      </w:r>
    </w:p>
    <w:p w:rsidR="00111BF8" w:rsidRPr="00357314" w:rsidRDefault="00111BF8" w:rsidP="00111BF8">
      <w:pPr>
        <w:rPr>
          <w:rFonts w:cstheme="minorHAnsi"/>
        </w:rPr>
      </w:pPr>
    </w:p>
    <w:p w:rsidR="00111BF8" w:rsidRPr="00357314" w:rsidRDefault="00111BF8" w:rsidP="00111BF8">
      <w:pPr>
        <w:jc w:val="both"/>
        <w:rPr>
          <w:rFonts w:cstheme="minorHAnsi"/>
        </w:rPr>
      </w:pPr>
      <w:r w:rsidRPr="00357314">
        <w:rPr>
          <w:rFonts w:cstheme="minorHAnsi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Pr="00357314" w:rsidRDefault="00111BF8" w:rsidP="00111BF8">
      <w:pPr>
        <w:rPr>
          <w:rFonts w:cstheme="minorHAnsi"/>
        </w:rPr>
      </w:pPr>
    </w:p>
    <w:p w:rsidR="00111BF8" w:rsidRPr="00357314" w:rsidRDefault="00111BF8" w:rsidP="00111BF8">
      <w:pPr>
        <w:rPr>
          <w:rFonts w:cstheme="minorHAnsi"/>
        </w:rPr>
      </w:pPr>
    </w:p>
    <w:p w:rsidR="00111BF8" w:rsidRPr="00357314" w:rsidRDefault="00111BF8" w:rsidP="00111BF8">
      <w:pPr>
        <w:rPr>
          <w:rFonts w:cstheme="minorHAnsi"/>
        </w:rPr>
      </w:pPr>
    </w:p>
    <w:p w:rsidR="00111BF8" w:rsidRPr="00357314" w:rsidRDefault="00111BF8" w:rsidP="00111BF8">
      <w:pPr>
        <w:jc w:val="right"/>
        <w:rPr>
          <w:rFonts w:cstheme="minorHAnsi"/>
          <w:sz w:val="20"/>
        </w:rPr>
      </w:pPr>
      <w:r w:rsidRPr="00357314">
        <w:rPr>
          <w:rFonts w:cstheme="minorHAnsi"/>
          <w:sz w:val="20"/>
        </w:rPr>
        <w:t>…………………………………………..</w:t>
      </w:r>
    </w:p>
    <w:p w:rsidR="00111BF8" w:rsidRPr="00357314" w:rsidRDefault="00111BF8" w:rsidP="00111BF8">
      <w:pPr>
        <w:jc w:val="right"/>
        <w:rPr>
          <w:rFonts w:cstheme="minorHAnsi"/>
          <w:sz w:val="20"/>
        </w:rPr>
      </w:pPr>
      <w:r w:rsidRPr="00357314">
        <w:rPr>
          <w:rFonts w:cstheme="minorHAnsi"/>
          <w:sz w:val="20"/>
        </w:rPr>
        <w:t>(</w:t>
      </w:r>
      <w:r w:rsidR="00114AD4" w:rsidRPr="00357314">
        <w:rPr>
          <w:rFonts w:cstheme="minorHAnsi"/>
          <w:sz w:val="20"/>
        </w:rPr>
        <w:t xml:space="preserve">data i </w:t>
      </w:r>
      <w:r w:rsidRPr="00357314">
        <w:rPr>
          <w:rFonts w:cstheme="minorHAnsi"/>
          <w:sz w:val="20"/>
        </w:rPr>
        <w:t>podpis)</w:t>
      </w:r>
    </w:p>
    <w:sectPr w:rsidR="00111BF8" w:rsidRPr="00357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111BF8"/>
    <w:rsid w:val="00114AD4"/>
    <w:rsid w:val="001361DE"/>
    <w:rsid w:val="001D23BF"/>
    <w:rsid w:val="00202016"/>
    <w:rsid w:val="0033227F"/>
    <w:rsid w:val="00357314"/>
    <w:rsid w:val="00413E77"/>
    <w:rsid w:val="00440FD3"/>
    <w:rsid w:val="005512DD"/>
    <w:rsid w:val="006B1FEA"/>
    <w:rsid w:val="0070045A"/>
    <w:rsid w:val="008C2098"/>
    <w:rsid w:val="00976F54"/>
    <w:rsid w:val="00A52B7C"/>
    <w:rsid w:val="00B475B9"/>
    <w:rsid w:val="00C013EB"/>
    <w:rsid w:val="00CD5217"/>
    <w:rsid w:val="00CD5E2D"/>
    <w:rsid w:val="00CE5C58"/>
    <w:rsid w:val="00D54A48"/>
    <w:rsid w:val="00DE05A2"/>
    <w:rsid w:val="00E2695B"/>
    <w:rsid w:val="00EB77C3"/>
    <w:rsid w:val="00F9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Wąsiewicz</cp:lastModifiedBy>
  <cp:revision>36</cp:revision>
  <cp:lastPrinted>2025-02-07T13:44:00Z</cp:lastPrinted>
  <dcterms:created xsi:type="dcterms:W3CDTF">2021-01-30T20:10:00Z</dcterms:created>
  <dcterms:modified xsi:type="dcterms:W3CDTF">2025-02-07T13:44:00Z</dcterms:modified>
</cp:coreProperties>
</file>