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526326" w14:textId="77777777" w:rsidR="00B15010" w:rsidRDefault="00B15010" w:rsidP="00EC37D5">
      <w:pPr>
        <w:spacing w:after="0" w:line="240" w:lineRule="auto"/>
        <w:rPr>
          <w:rFonts w:ascii="Arial" w:eastAsia="Calibri" w:hAnsi="Arial" w:cs="Arial"/>
          <w:b/>
          <w:sz w:val="20"/>
          <w:szCs w:val="20"/>
          <w:lang w:eastAsia="pl-PL"/>
        </w:rPr>
      </w:pPr>
    </w:p>
    <w:p w14:paraId="07006000" w14:textId="11D76115" w:rsidR="00B15010" w:rsidRPr="008E0928" w:rsidRDefault="00BD4D20" w:rsidP="00B15010">
      <w:pPr>
        <w:spacing w:after="0" w:line="240" w:lineRule="auto"/>
        <w:jc w:val="both"/>
        <w:rPr>
          <w:rFonts w:ascii="Arial" w:eastAsia="Calibri" w:hAnsi="Arial" w:cs="Arial"/>
          <w:b/>
          <w:lang w:eastAsia="pl-PL"/>
        </w:rPr>
      </w:pPr>
      <w:r w:rsidRPr="008E0928">
        <w:rPr>
          <w:rFonts w:ascii="Arial" w:eastAsia="Calibri" w:hAnsi="Arial" w:cs="Arial"/>
          <w:b/>
          <w:lang w:eastAsia="pl-PL"/>
        </w:rPr>
        <w:t xml:space="preserve">Nr sprawy </w:t>
      </w:r>
      <w:r w:rsidR="00D03C4E">
        <w:rPr>
          <w:rFonts w:ascii="Arial" w:eastAsia="Calibri" w:hAnsi="Arial" w:cs="Arial"/>
          <w:b/>
          <w:lang w:eastAsia="pl-PL"/>
        </w:rPr>
        <w:t>AP-272-TP-35</w:t>
      </w:r>
      <w:r w:rsidR="008E0928" w:rsidRPr="008E0928">
        <w:rPr>
          <w:rFonts w:ascii="Arial" w:eastAsia="Calibri" w:hAnsi="Arial" w:cs="Arial"/>
          <w:b/>
          <w:lang w:eastAsia="pl-PL"/>
        </w:rPr>
        <w:t>/2025</w:t>
      </w:r>
      <w:r w:rsidR="00B15010" w:rsidRPr="008E0928">
        <w:rPr>
          <w:rFonts w:ascii="Arial" w:eastAsia="Calibri" w:hAnsi="Arial" w:cs="Arial"/>
          <w:b/>
          <w:lang w:eastAsia="pl-PL"/>
        </w:rPr>
        <w:tab/>
      </w:r>
      <w:r w:rsidR="00B15010" w:rsidRPr="008E0928">
        <w:rPr>
          <w:rFonts w:ascii="Arial" w:eastAsia="Calibri" w:hAnsi="Arial" w:cs="Arial"/>
          <w:b/>
          <w:lang w:eastAsia="pl-PL"/>
        </w:rPr>
        <w:tab/>
      </w:r>
      <w:r w:rsidR="00B15010" w:rsidRPr="008E0928">
        <w:rPr>
          <w:rFonts w:ascii="Arial" w:eastAsia="Calibri" w:hAnsi="Arial" w:cs="Arial"/>
          <w:b/>
          <w:lang w:eastAsia="pl-PL"/>
        </w:rPr>
        <w:tab/>
      </w:r>
      <w:r w:rsidR="00B15010" w:rsidRPr="008E0928">
        <w:rPr>
          <w:rFonts w:ascii="Arial" w:eastAsia="Calibri" w:hAnsi="Arial" w:cs="Arial"/>
          <w:b/>
          <w:lang w:eastAsia="pl-PL"/>
        </w:rPr>
        <w:tab/>
      </w:r>
      <w:r w:rsidR="00B15010" w:rsidRPr="008E0928">
        <w:rPr>
          <w:rFonts w:ascii="Arial" w:eastAsia="Calibri" w:hAnsi="Arial" w:cs="Arial"/>
          <w:b/>
          <w:lang w:eastAsia="pl-PL"/>
        </w:rPr>
        <w:tab/>
      </w:r>
      <w:r w:rsidR="00EC37D5" w:rsidRPr="008E0928">
        <w:rPr>
          <w:rFonts w:ascii="Arial" w:eastAsia="Calibri" w:hAnsi="Arial" w:cs="Arial"/>
          <w:b/>
          <w:lang w:eastAsia="pl-PL"/>
        </w:rPr>
        <w:tab/>
      </w:r>
      <w:r w:rsidR="00B15010" w:rsidRPr="008E0928">
        <w:rPr>
          <w:rFonts w:ascii="Arial" w:eastAsia="Calibri" w:hAnsi="Arial" w:cs="Arial"/>
          <w:b/>
          <w:lang w:eastAsia="pl-PL"/>
        </w:rPr>
        <w:t xml:space="preserve">Załącznik nr </w:t>
      </w:r>
      <w:r w:rsidR="00EE327D">
        <w:rPr>
          <w:rFonts w:ascii="Arial" w:eastAsia="Calibri" w:hAnsi="Arial" w:cs="Arial"/>
          <w:b/>
          <w:lang w:eastAsia="pl-PL"/>
        </w:rPr>
        <w:t>6</w:t>
      </w:r>
      <w:r w:rsidR="00B15010" w:rsidRPr="008E0928">
        <w:rPr>
          <w:rFonts w:ascii="Arial" w:eastAsia="Calibri" w:hAnsi="Arial" w:cs="Arial"/>
          <w:b/>
          <w:lang w:eastAsia="pl-PL"/>
        </w:rPr>
        <w:t xml:space="preserve"> do SWZ</w:t>
      </w:r>
    </w:p>
    <w:p w14:paraId="67BF864A" w14:textId="2CF432EC" w:rsidR="00EC37D5" w:rsidRPr="008E0928" w:rsidRDefault="00EC37D5" w:rsidP="00EC37D5">
      <w:pPr>
        <w:spacing w:after="0" w:line="240" w:lineRule="auto"/>
        <w:rPr>
          <w:rFonts w:ascii="Arial" w:eastAsia="Calibri" w:hAnsi="Arial" w:cs="Arial"/>
          <w:b/>
          <w:lang w:eastAsia="pl-PL"/>
        </w:rPr>
      </w:pPr>
      <w:r w:rsidRPr="008E0928">
        <w:rPr>
          <w:rFonts w:ascii="Arial" w:eastAsia="Calibri" w:hAnsi="Arial" w:cs="Arial"/>
          <w:b/>
          <w:lang w:eastAsia="pl-PL"/>
        </w:rPr>
        <w:tab/>
      </w:r>
      <w:r w:rsidRPr="008E0928">
        <w:rPr>
          <w:rFonts w:ascii="Arial" w:eastAsia="Calibri" w:hAnsi="Arial" w:cs="Arial"/>
          <w:b/>
          <w:lang w:eastAsia="pl-PL"/>
        </w:rPr>
        <w:tab/>
      </w:r>
      <w:r w:rsidRPr="008E0928">
        <w:rPr>
          <w:rFonts w:ascii="Arial" w:eastAsia="Calibri" w:hAnsi="Arial" w:cs="Arial"/>
          <w:b/>
          <w:lang w:eastAsia="pl-PL"/>
        </w:rPr>
        <w:tab/>
      </w:r>
      <w:r w:rsidRPr="008E0928">
        <w:rPr>
          <w:rFonts w:ascii="Arial" w:eastAsia="Calibri" w:hAnsi="Arial" w:cs="Arial"/>
          <w:b/>
          <w:lang w:eastAsia="pl-PL"/>
        </w:rPr>
        <w:tab/>
      </w:r>
      <w:r w:rsidRPr="008E0928">
        <w:rPr>
          <w:rFonts w:ascii="Arial" w:eastAsia="Calibri" w:hAnsi="Arial" w:cs="Arial"/>
          <w:b/>
          <w:lang w:eastAsia="pl-PL"/>
        </w:rPr>
        <w:tab/>
      </w:r>
    </w:p>
    <w:p w14:paraId="398FBB6C" w14:textId="77777777" w:rsidR="00EC37D5" w:rsidRPr="008E0928" w:rsidRDefault="00EC37D5" w:rsidP="00F727BF">
      <w:pPr>
        <w:spacing w:after="0" w:line="240" w:lineRule="auto"/>
        <w:rPr>
          <w:rFonts w:ascii="Arial" w:hAnsi="Arial" w:cs="Arial"/>
          <w:b/>
        </w:rPr>
      </w:pPr>
    </w:p>
    <w:p w14:paraId="5A15DF59" w14:textId="77777777" w:rsidR="00376C5B" w:rsidRPr="008E0928" w:rsidRDefault="00376C5B" w:rsidP="00F727BF">
      <w:pPr>
        <w:spacing w:after="0" w:line="240" w:lineRule="auto"/>
        <w:rPr>
          <w:rFonts w:ascii="Arial" w:hAnsi="Arial" w:cs="Arial"/>
          <w:b/>
        </w:rPr>
      </w:pPr>
    </w:p>
    <w:p w14:paraId="14262D41" w14:textId="3ECF87D1" w:rsidR="00EF45B6" w:rsidRPr="008E0928" w:rsidRDefault="00E96470" w:rsidP="00F727BF">
      <w:pPr>
        <w:spacing w:after="0" w:line="240" w:lineRule="auto"/>
        <w:rPr>
          <w:rFonts w:ascii="Arial" w:hAnsi="Arial" w:cs="Arial"/>
          <w:b/>
        </w:rPr>
      </w:pPr>
      <w:r w:rsidRPr="008E0928">
        <w:rPr>
          <w:rFonts w:ascii="Arial" w:hAnsi="Arial" w:cs="Arial"/>
          <w:b/>
        </w:rPr>
        <w:t>Dane podmiotu</w:t>
      </w:r>
      <w:r w:rsidR="00EF45B6" w:rsidRPr="008E0928">
        <w:rPr>
          <w:rFonts w:ascii="Arial" w:hAnsi="Arial" w:cs="Arial"/>
          <w:b/>
        </w:rPr>
        <w:t>:</w:t>
      </w:r>
    </w:p>
    <w:p w14:paraId="17A2DAE0" w14:textId="77777777" w:rsidR="00314B1B" w:rsidRPr="00BD4D20" w:rsidRDefault="00314B1B" w:rsidP="00F727BF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14:paraId="5DB3890F" w14:textId="570C24E9" w:rsidR="00EF45B6" w:rsidRPr="00BD4D20" w:rsidRDefault="00EF45B6" w:rsidP="00F727BF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BD4D20">
        <w:rPr>
          <w:rFonts w:ascii="Arial" w:hAnsi="Arial" w:cs="Arial"/>
          <w:sz w:val="20"/>
          <w:szCs w:val="20"/>
        </w:rPr>
        <w:t>……………………………………………</w:t>
      </w:r>
    </w:p>
    <w:p w14:paraId="4B9DDB71" w14:textId="1FC8C0F5" w:rsidR="00EF45B6" w:rsidRPr="00BD4D20" w:rsidRDefault="00EF45B6" w:rsidP="00F727BF">
      <w:pPr>
        <w:spacing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BD4D20">
        <w:rPr>
          <w:rFonts w:ascii="Arial" w:hAnsi="Arial" w:cs="Arial"/>
          <w:i/>
          <w:sz w:val="16"/>
          <w:szCs w:val="16"/>
        </w:rPr>
        <w:t>(pełna nazwa/firma, adres, w zależności od podmiotu: NIP/PESEL, KRS/CE</w:t>
      </w:r>
      <w:r w:rsidR="006E1F7A" w:rsidRPr="00BD4D20">
        <w:rPr>
          <w:rFonts w:ascii="Arial" w:hAnsi="Arial" w:cs="Arial"/>
          <w:i/>
          <w:sz w:val="16"/>
          <w:szCs w:val="16"/>
        </w:rPr>
        <w:t>I</w:t>
      </w:r>
      <w:r w:rsidRPr="00BD4D20">
        <w:rPr>
          <w:rFonts w:ascii="Arial" w:hAnsi="Arial" w:cs="Arial"/>
          <w:i/>
          <w:sz w:val="16"/>
          <w:szCs w:val="16"/>
        </w:rPr>
        <w:t>DG)</w:t>
      </w:r>
    </w:p>
    <w:p w14:paraId="01F85379" w14:textId="77777777" w:rsidR="00EF45B6" w:rsidRPr="00BD4D20" w:rsidRDefault="00EF45B6" w:rsidP="00F727BF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BD4D20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2EA6FF22" w14:textId="77777777" w:rsidR="00314B1B" w:rsidRPr="00BD4D20" w:rsidRDefault="00314B1B" w:rsidP="00F727BF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14:paraId="57967B57" w14:textId="72602203" w:rsidR="00EF45B6" w:rsidRPr="00BD4D20" w:rsidRDefault="00EF45B6" w:rsidP="00F727BF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BD4D20">
        <w:rPr>
          <w:rFonts w:ascii="Arial" w:hAnsi="Arial" w:cs="Arial"/>
          <w:sz w:val="20"/>
          <w:szCs w:val="20"/>
        </w:rPr>
        <w:t>…………………………………………</w:t>
      </w:r>
    </w:p>
    <w:p w14:paraId="4306AE18" w14:textId="77777777" w:rsidR="00EF45B6" w:rsidRPr="00BD4D20" w:rsidRDefault="00EF45B6" w:rsidP="00F727BF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BD4D20">
        <w:rPr>
          <w:rFonts w:ascii="Arial" w:hAnsi="Arial" w:cs="Arial"/>
          <w:i/>
          <w:sz w:val="16"/>
          <w:szCs w:val="16"/>
        </w:rPr>
        <w:t>(imię, nazwisko, podstawa do reprezentacji)</w:t>
      </w:r>
    </w:p>
    <w:p w14:paraId="7251A15D" w14:textId="77777777" w:rsidR="00EF45B6" w:rsidRPr="00BD4D20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40A85409" w14:textId="6D05D4C8" w:rsidR="00EF45B6" w:rsidRPr="008E0928" w:rsidRDefault="00EF45B6" w:rsidP="00F727BF">
      <w:pPr>
        <w:spacing w:before="240" w:after="120" w:line="360" w:lineRule="auto"/>
        <w:jc w:val="center"/>
        <w:rPr>
          <w:rFonts w:ascii="Arial" w:hAnsi="Arial" w:cs="Arial"/>
          <w:b/>
          <w:u w:val="single"/>
        </w:rPr>
      </w:pPr>
      <w:r w:rsidRPr="008E0928">
        <w:rPr>
          <w:rFonts w:ascii="Arial" w:hAnsi="Arial" w:cs="Arial"/>
          <w:b/>
          <w:u w:val="single"/>
        </w:rPr>
        <w:t>Oświadczeni</w:t>
      </w:r>
      <w:r w:rsidR="00E70D15" w:rsidRPr="008E0928">
        <w:rPr>
          <w:rFonts w:ascii="Arial" w:hAnsi="Arial" w:cs="Arial"/>
          <w:b/>
          <w:u w:val="single"/>
        </w:rPr>
        <w:t>e</w:t>
      </w:r>
      <w:r w:rsidRPr="008E0928">
        <w:rPr>
          <w:rFonts w:ascii="Arial" w:hAnsi="Arial" w:cs="Arial"/>
          <w:b/>
          <w:u w:val="single"/>
        </w:rPr>
        <w:t xml:space="preserve"> </w:t>
      </w:r>
      <w:r w:rsidR="00E70D15" w:rsidRPr="008E0928">
        <w:rPr>
          <w:rFonts w:ascii="Arial" w:hAnsi="Arial" w:cs="Arial"/>
          <w:b/>
          <w:u w:val="single"/>
        </w:rPr>
        <w:t>podmiotu udostępniającego zasoby</w:t>
      </w:r>
      <w:r w:rsidRPr="008E0928">
        <w:rPr>
          <w:rFonts w:ascii="Arial" w:hAnsi="Arial" w:cs="Arial"/>
          <w:b/>
          <w:u w:val="single"/>
        </w:rPr>
        <w:t xml:space="preserve"> </w:t>
      </w:r>
    </w:p>
    <w:p w14:paraId="08E7428C" w14:textId="537F80D0" w:rsidR="006E1F7A" w:rsidRDefault="006E1F7A" w:rsidP="006E1F7A">
      <w:pPr>
        <w:spacing w:after="120" w:line="300" w:lineRule="auto"/>
        <w:jc w:val="center"/>
        <w:rPr>
          <w:rFonts w:ascii="Arial" w:hAnsi="Arial" w:cs="Arial"/>
          <w:b/>
          <w:bCs/>
          <w:iCs/>
          <w:u w:val="single"/>
          <w:lang w:eastAsia="ar-SA"/>
        </w:rPr>
      </w:pPr>
      <w:r w:rsidRPr="008E0928">
        <w:rPr>
          <w:rFonts w:ascii="Arial" w:hAnsi="Arial" w:cs="Arial"/>
          <w:b/>
          <w:bCs/>
          <w:iCs/>
          <w:u w:val="single"/>
          <w:lang w:eastAsia="ar-SA"/>
        </w:rPr>
        <w:t>DOTYCZĄCE: PRZESŁANEK WYKLUCZENIA Z POSTĘPOWANIA</w:t>
      </w:r>
      <w:r w:rsidRPr="008E0928">
        <w:rPr>
          <w:rFonts w:ascii="Arial" w:hAnsi="Arial" w:cs="Arial"/>
          <w:u w:val="single"/>
        </w:rPr>
        <w:t xml:space="preserve"> </w:t>
      </w:r>
      <w:r w:rsidRPr="008E0928">
        <w:rPr>
          <w:rFonts w:ascii="Arial" w:hAnsi="Arial" w:cs="Arial"/>
          <w:b/>
          <w:bCs/>
          <w:iCs/>
          <w:u w:val="single"/>
          <w:lang w:eastAsia="ar-SA"/>
        </w:rPr>
        <w:t>ORAZ</w:t>
      </w:r>
      <w:r w:rsidRPr="008E0928">
        <w:rPr>
          <w:rFonts w:ascii="Arial" w:hAnsi="Arial" w:cs="Arial"/>
          <w:u w:val="single"/>
        </w:rPr>
        <w:t xml:space="preserve"> </w:t>
      </w:r>
      <w:r w:rsidRPr="008E0928">
        <w:rPr>
          <w:rFonts w:ascii="Arial" w:hAnsi="Arial" w:cs="Arial"/>
          <w:b/>
          <w:bCs/>
          <w:iCs/>
          <w:u w:val="single"/>
          <w:lang w:eastAsia="ar-SA"/>
        </w:rPr>
        <w:t>SPEŁNIANIA WARUNKÓW UDZIAŁU W POSTĘPOWANIU</w:t>
      </w:r>
    </w:p>
    <w:p w14:paraId="2AF0B047" w14:textId="52102B65" w:rsidR="006E1F7A" w:rsidRDefault="006E1F7A" w:rsidP="006E1F7A">
      <w:pPr>
        <w:spacing w:line="300" w:lineRule="auto"/>
        <w:jc w:val="center"/>
        <w:rPr>
          <w:rFonts w:ascii="Arial" w:hAnsi="Arial" w:cs="Arial"/>
          <w:b/>
          <w:lang w:eastAsia="ar-SA"/>
        </w:rPr>
      </w:pPr>
      <w:r w:rsidRPr="008E0928">
        <w:rPr>
          <w:rFonts w:ascii="Arial" w:hAnsi="Arial" w:cs="Arial"/>
          <w:b/>
          <w:lang w:eastAsia="ar-SA"/>
        </w:rPr>
        <w:t xml:space="preserve">składane na podstawie art. </w:t>
      </w:r>
      <w:r w:rsidR="00BB1E6A">
        <w:rPr>
          <w:rFonts w:ascii="Arial" w:hAnsi="Arial" w:cs="Arial"/>
          <w:b/>
          <w:lang w:eastAsia="ar-SA"/>
        </w:rPr>
        <w:t>125 ust. 5</w:t>
      </w:r>
      <w:r w:rsidRPr="008E0928">
        <w:rPr>
          <w:rFonts w:ascii="Arial" w:hAnsi="Arial" w:cs="Arial"/>
          <w:b/>
          <w:lang w:eastAsia="ar-SA"/>
        </w:rPr>
        <w:t xml:space="preserve"> ustawy z dnia 11 września 2019</w:t>
      </w:r>
      <w:r w:rsidR="001B7C6C">
        <w:rPr>
          <w:rFonts w:ascii="Arial" w:hAnsi="Arial" w:cs="Arial"/>
          <w:b/>
          <w:lang w:eastAsia="ar-SA"/>
        </w:rPr>
        <w:t xml:space="preserve"> </w:t>
      </w:r>
      <w:r w:rsidRPr="008E0928">
        <w:rPr>
          <w:rFonts w:ascii="Arial" w:hAnsi="Arial" w:cs="Arial"/>
          <w:b/>
          <w:lang w:eastAsia="ar-SA"/>
        </w:rPr>
        <w:t>r. Prawo zamówień publicznych (Dz. U. 202</w:t>
      </w:r>
      <w:r w:rsidR="00BD2320" w:rsidRPr="008E0928">
        <w:rPr>
          <w:rFonts w:ascii="Arial" w:hAnsi="Arial" w:cs="Arial"/>
          <w:b/>
          <w:lang w:eastAsia="ar-SA"/>
        </w:rPr>
        <w:t>4</w:t>
      </w:r>
      <w:r w:rsidRPr="008E0928">
        <w:rPr>
          <w:rFonts w:ascii="Arial" w:hAnsi="Arial" w:cs="Arial"/>
          <w:b/>
          <w:lang w:eastAsia="ar-SA"/>
        </w:rPr>
        <w:t xml:space="preserve"> r., poz. </w:t>
      </w:r>
      <w:r w:rsidR="00BD2320" w:rsidRPr="008E0928">
        <w:rPr>
          <w:rFonts w:ascii="Arial" w:hAnsi="Arial" w:cs="Arial"/>
          <w:b/>
          <w:lang w:eastAsia="ar-SA"/>
        </w:rPr>
        <w:t xml:space="preserve">1320 </w:t>
      </w:r>
      <w:proofErr w:type="spellStart"/>
      <w:r w:rsidR="00BD2320" w:rsidRPr="008E0928">
        <w:rPr>
          <w:rFonts w:ascii="Arial" w:hAnsi="Arial" w:cs="Arial"/>
          <w:b/>
          <w:lang w:eastAsia="ar-SA"/>
        </w:rPr>
        <w:t>t.j</w:t>
      </w:r>
      <w:proofErr w:type="spellEnd"/>
      <w:r w:rsidR="00BD2320" w:rsidRPr="008E0928">
        <w:rPr>
          <w:rFonts w:ascii="Arial" w:hAnsi="Arial" w:cs="Arial"/>
          <w:b/>
          <w:lang w:eastAsia="ar-SA"/>
        </w:rPr>
        <w:t>.</w:t>
      </w:r>
      <w:r w:rsidRPr="008E0928">
        <w:rPr>
          <w:rFonts w:ascii="Arial" w:hAnsi="Arial" w:cs="Arial"/>
          <w:b/>
          <w:lang w:eastAsia="ar-SA"/>
        </w:rPr>
        <w:t xml:space="preserve">) zwanej dalej „ustawą </w:t>
      </w:r>
      <w:proofErr w:type="spellStart"/>
      <w:r w:rsidRPr="008E0928">
        <w:rPr>
          <w:rFonts w:ascii="Arial" w:hAnsi="Arial" w:cs="Arial"/>
          <w:b/>
          <w:lang w:eastAsia="ar-SA"/>
        </w:rPr>
        <w:t>Pzp</w:t>
      </w:r>
      <w:proofErr w:type="spellEnd"/>
      <w:r w:rsidRPr="008E0928">
        <w:rPr>
          <w:rFonts w:ascii="Arial" w:hAnsi="Arial" w:cs="Arial"/>
          <w:b/>
          <w:lang w:eastAsia="ar-SA"/>
        </w:rPr>
        <w:t>”</w:t>
      </w:r>
    </w:p>
    <w:p w14:paraId="515D9D2E" w14:textId="0F651397" w:rsidR="00251CCD" w:rsidRPr="00251CCD" w:rsidRDefault="00251CCD" w:rsidP="00251CCD">
      <w:pPr>
        <w:spacing w:line="259" w:lineRule="auto"/>
        <w:jc w:val="center"/>
        <w:rPr>
          <w:rFonts w:ascii="Arial" w:eastAsia="Calibri" w:hAnsi="Arial" w:cs="Arial"/>
          <w:b/>
          <w:color w:val="FF0000"/>
          <w:kern w:val="2"/>
          <w:sz w:val="24"/>
          <w:szCs w:val="24"/>
          <w14:ligatures w14:val="standardContextual"/>
        </w:rPr>
      </w:pPr>
      <w:r w:rsidRPr="00251CCD">
        <w:rPr>
          <w:rFonts w:ascii="Arial" w:eastAsia="Times New Roman" w:hAnsi="Arial" w:cs="Arial"/>
          <w:b/>
          <w:color w:val="FF0000"/>
          <w:lang w:eastAsia="pl-PL"/>
        </w:rPr>
        <w:t>składane przez Wykonawcę wraz z ofertą</w:t>
      </w:r>
      <w:bookmarkStart w:id="0" w:name="_GoBack"/>
      <w:bookmarkEnd w:id="0"/>
    </w:p>
    <w:p w14:paraId="47EC939A" w14:textId="4EA24323" w:rsidR="007E6262" w:rsidRPr="00D03C4E" w:rsidRDefault="006E1F7A" w:rsidP="007E6262">
      <w:pPr>
        <w:jc w:val="both"/>
        <w:rPr>
          <w:rFonts w:ascii="Arial" w:eastAsia="Calibri" w:hAnsi="Arial" w:cs="Arial"/>
        </w:rPr>
      </w:pPr>
      <w:r w:rsidRPr="008E0928">
        <w:rPr>
          <w:rFonts w:ascii="Arial" w:hAnsi="Arial" w:cs="Arial"/>
          <w:lang w:eastAsia="ar-SA"/>
        </w:rPr>
        <w:t>Na potrzeby</w:t>
      </w:r>
      <w:r w:rsidRPr="008E0928">
        <w:rPr>
          <w:rFonts w:ascii="Arial" w:hAnsi="Arial" w:cs="Arial"/>
          <w:bCs/>
          <w:lang w:eastAsia="ar-SA"/>
        </w:rPr>
        <w:t xml:space="preserve"> postępowania o udzielenie zamówienia publicznego prowa</w:t>
      </w:r>
      <w:r w:rsidR="007465DB">
        <w:rPr>
          <w:rFonts w:ascii="Arial" w:hAnsi="Arial" w:cs="Arial"/>
          <w:bCs/>
          <w:lang w:eastAsia="ar-SA"/>
        </w:rPr>
        <w:t>dzonego w trybie podst</w:t>
      </w:r>
      <w:r w:rsidR="00D03C4E">
        <w:rPr>
          <w:rFonts w:ascii="Arial" w:hAnsi="Arial" w:cs="Arial"/>
          <w:bCs/>
          <w:lang w:eastAsia="ar-SA"/>
        </w:rPr>
        <w:t>awowym bez</w:t>
      </w:r>
      <w:r w:rsidRPr="008E0928">
        <w:rPr>
          <w:rFonts w:ascii="Arial" w:hAnsi="Arial" w:cs="Arial"/>
          <w:bCs/>
          <w:lang w:eastAsia="ar-SA"/>
        </w:rPr>
        <w:t xml:space="preserve"> </w:t>
      </w:r>
      <w:r w:rsidR="00FC44B9">
        <w:rPr>
          <w:rFonts w:ascii="Arial" w:hAnsi="Arial" w:cs="Arial"/>
          <w:bCs/>
          <w:lang w:eastAsia="ar-SA"/>
        </w:rPr>
        <w:t xml:space="preserve">przeprowadzenia </w:t>
      </w:r>
      <w:r w:rsidRPr="008E0928">
        <w:rPr>
          <w:rFonts w:ascii="Arial" w:hAnsi="Arial" w:cs="Arial"/>
          <w:bCs/>
          <w:lang w:eastAsia="ar-SA"/>
        </w:rPr>
        <w:t>negocjacji</w:t>
      </w:r>
      <w:r w:rsidRPr="008E0928">
        <w:rPr>
          <w:rFonts w:ascii="Arial" w:hAnsi="Arial" w:cs="Arial"/>
          <w:b/>
          <w:bCs/>
          <w:lang w:eastAsia="ar-SA"/>
        </w:rPr>
        <w:t xml:space="preserve"> </w:t>
      </w:r>
      <w:r w:rsidRPr="008E0928">
        <w:rPr>
          <w:rFonts w:ascii="Arial" w:hAnsi="Arial" w:cs="Arial"/>
          <w:bCs/>
          <w:lang w:eastAsia="ar-SA"/>
        </w:rPr>
        <w:t>pn</w:t>
      </w:r>
      <w:r w:rsidRPr="00D03C4E">
        <w:rPr>
          <w:rFonts w:ascii="Arial" w:hAnsi="Arial" w:cs="Arial"/>
          <w:bCs/>
          <w:lang w:eastAsia="ar-SA"/>
        </w:rPr>
        <w:t>.</w:t>
      </w:r>
      <w:r w:rsidR="00BD4D20" w:rsidRPr="00D03C4E">
        <w:rPr>
          <w:rFonts w:ascii="Arial" w:hAnsi="Arial" w:cs="Arial"/>
        </w:rPr>
        <w:t>:</w:t>
      </w:r>
      <w:r w:rsidR="00BD4D20" w:rsidRPr="00D03C4E">
        <w:rPr>
          <w:rFonts w:ascii="Arial" w:hAnsi="Arial" w:cs="Arial"/>
          <w:b/>
        </w:rPr>
        <w:t xml:space="preserve"> </w:t>
      </w:r>
      <w:r w:rsidR="00D03C4E" w:rsidRPr="00D03C4E">
        <w:rPr>
          <w:rFonts w:ascii="Arial" w:hAnsi="Arial" w:cs="Arial"/>
          <w:b/>
        </w:rPr>
        <w:t>Instalacja klimatyzacji w budynkach Politechniki Lubelskiej w formule „zaprojektuj i wybuduj” z podziałem na części</w:t>
      </w:r>
      <w:r w:rsidR="00D03C4E">
        <w:rPr>
          <w:rFonts w:ascii="Arial" w:hAnsi="Arial" w:cs="Arial"/>
          <w:b/>
        </w:rPr>
        <w:t xml:space="preserve"> </w:t>
      </w:r>
      <w:r w:rsidR="00D03C4E" w:rsidRPr="00D03C4E">
        <w:rPr>
          <w:rFonts w:ascii="Arial" w:hAnsi="Arial" w:cs="Arial"/>
        </w:rPr>
        <w:t>–</w:t>
      </w:r>
      <w:r w:rsidR="00D03C4E">
        <w:rPr>
          <w:rFonts w:ascii="Arial" w:hAnsi="Arial" w:cs="Arial"/>
          <w:b/>
        </w:rPr>
        <w:t xml:space="preserve"> </w:t>
      </w:r>
      <w:r w:rsidR="00D03C4E">
        <w:rPr>
          <w:rFonts w:ascii="Arial" w:hAnsi="Arial" w:cs="Arial"/>
        </w:rPr>
        <w:t>w </w:t>
      </w:r>
      <w:r w:rsidR="00D03C4E" w:rsidRPr="00D03C4E">
        <w:rPr>
          <w:rFonts w:ascii="Arial" w:hAnsi="Arial" w:cs="Arial"/>
        </w:rPr>
        <w:t>zakresie Części nr ….</w:t>
      </w:r>
      <w:r w:rsidR="00D03C4E">
        <w:rPr>
          <w:rFonts w:ascii="Arial" w:hAnsi="Arial" w:cs="Arial"/>
        </w:rPr>
        <w:t>.</w:t>
      </w:r>
      <w:r w:rsidR="00D03C4E">
        <w:rPr>
          <w:rStyle w:val="Odwoanieprzypisudolnego"/>
          <w:rFonts w:ascii="Arial" w:hAnsi="Arial" w:cs="Arial"/>
        </w:rPr>
        <w:footnoteReference w:id="1"/>
      </w:r>
    </w:p>
    <w:p w14:paraId="1ED04497" w14:textId="16BB148E" w:rsidR="00AA43CB" w:rsidRPr="008E0928" w:rsidRDefault="006E1F7A" w:rsidP="00E96470">
      <w:pPr>
        <w:spacing w:after="0" w:line="276" w:lineRule="auto"/>
        <w:jc w:val="both"/>
        <w:rPr>
          <w:rFonts w:ascii="Arial" w:hAnsi="Arial" w:cs="Arial"/>
          <w:lang w:eastAsia="ar-SA"/>
        </w:rPr>
      </w:pPr>
      <w:r w:rsidRPr="008E0928">
        <w:rPr>
          <w:rFonts w:ascii="Arial" w:hAnsi="Arial" w:cs="Arial"/>
          <w:lang w:eastAsia="ar-SA"/>
        </w:rPr>
        <w:t>oświadczam co następuje:</w:t>
      </w:r>
    </w:p>
    <w:p w14:paraId="0C3E0568" w14:textId="77777777" w:rsidR="00BD4D20" w:rsidRPr="008E0928" w:rsidRDefault="00BD4D20" w:rsidP="00BD4D20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</w:rPr>
      </w:pPr>
      <w:r w:rsidRPr="008E0928">
        <w:rPr>
          <w:rFonts w:ascii="Arial" w:hAnsi="Arial" w:cs="Arial"/>
          <w:b/>
        </w:rPr>
        <w:t>OŚWIADCZENIA DOTYCZĄCE PODSTAW WYKLUCZENIA:</w:t>
      </w:r>
    </w:p>
    <w:p w14:paraId="4D5EBE19" w14:textId="77777777" w:rsidR="00BD4D20" w:rsidRPr="008E0928" w:rsidRDefault="00BD4D20" w:rsidP="00E96470">
      <w:pPr>
        <w:spacing w:after="0" w:line="276" w:lineRule="auto"/>
        <w:jc w:val="both"/>
        <w:rPr>
          <w:rFonts w:ascii="Arial" w:hAnsi="Arial" w:cs="Arial"/>
          <w:lang w:eastAsia="ar-SA"/>
        </w:rPr>
      </w:pPr>
    </w:p>
    <w:p w14:paraId="02C73217" w14:textId="27104C35" w:rsidR="00A17753" w:rsidRPr="008E0928" w:rsidRDefault="00BD4D20" w:rsidP="00B15010">
      <w:pPr>
        <w:pStyle w:val="NormalnyWeb"/>
        <w:numPr>
          <w:ilvl w:val="0"/>
          <w:numId w:val="5"/>
        </w:numPr>
        <w:spacing w:after="0"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8E0928">
        <w:rPr>
          <w:rFonts w:ascii="Arial" w:hAnsi="Arial" w:cs="Arial"/>
          <w:sz w:val="22"/>
          <w:szCs w:val="22"/>
        </w:rPr>
        <w:t>Oświadczam, że nie zachodzą w stosunku do mnie przesłanki wykluczenia z postępowania na podstawie  art. 108 ust</w:t>
      </w:r>
      <w:r w:rsidR="00BB1E6A">
        <w:rPr>
          <w:rFonts w:ascii="Arial" w:hAnsi="Arial" w:cs="Arial"/>
          <w:sz w:val="22"/>
          <w:szCs w:val="22"/>
        </w:rPr>
        <w:t>.</w:t>
      </w:r>
      <w:r w:rsidRPr="008E0928">
        <w:rPr>
          <w:rFonts w:ascii="Arial" w:hAnsi="Arial" w:cs="Arial"/>
          <w:sz w:val="22"/>
          <w:szCs w:val="22"/>
        </w:rPr>
        <w:t xml:space="preserve"> 1 </w:t>
      </w:r>
      <w:r w:rsidR="003F632C" w:rsidRPr="008E0928">
        <w:rPr>
          <w:rFonts w:ascii="Arial" w:hAnsi="Arial" w:cs="Arial"/>
          <w:sz w:val="22"/>
          <w:szCs w:val="22"/>
        </w:rPr>
        <w:t>oraz 109 ust.</w:t>
      </w:r>
      <w:r w:rsidR="007E6262">
        <w:rPr>
          <w:rFonts w:ascii="Arial" w:hAnsi="Arial" w:cs="Arial"/>
          <w:sz w:val="22"/>
          <w:szCs w:val="22"/>
        </w:rPr>
        <w:t xml:space="preserve"> </w:t>
      </w:r>
      <w:r w:rsidR="003F632C" w:rsidRPr="008E0928">
        <w:rPr>
          <w:rFonts w:ascii="Arial" w:hAnsi="Arial" w:cs="Arial"/>
          <w:sz w:val="22"/>
          <w:szCs w:val="22"/>
        </w:rPr>
        <w:t>1 pkt 4</w:t>
      </w:r>
      <w:r w:rsidR="00BB1E6A">
        <w:rPr>
          <w:rFonts w:ascii="Arial" w:hAnsi="Arial" w:cs="Arial"/>
          <w:sz w:val="22"/>
          <w:szCs w:val="22"/>
        </w:rPr>
        <w:t>)</w:t>
      </w:r>
      <w:r w:rsidR="007F3CFE" w:rsidRPr="008E0928">
        <w:rPr>
          <w:rFonts w:ascii="Arial" w:hAnsi="Arial" w:cs="Arial"/>
          <w:sz w:val="22"/>
          <w:szCs w:val="22"/>
        </w:rPr>
        <w:t xml:space="preserve"> </w:t>
      </w:r>
      <w:r w:rsidR="00A17753" w:rsidRPr="008E0928">
        <w:rPr>
          <w:rFonts w:ascii="Arial" w:hAnsi="Arial" w:cs="Arial"/>
          <w:sz w:val="22"/>
          <w:szCs w:val="22"/>
        </w:rPr>
        <w:t xml:space="preserve">ustawy </w:t>
      </w:r>
      <w:proofErr w:type="spellStart"/>
      <w:r w:rsidR="00A17753" w:rsidRPr="008E0928">
        <w:rPr>
          <w:rFonts w:ascii="Arial" w:hAnsi="Arial" w:cs="Arial"/>
          <w:sz w:val="22"/>
          <w:szCs w:val="22"/>
        </w:rPr>
        <w:t>Pzp</w:t>
      </w:r>
      <w:proofErr w:type="spellEnd"/>
      <w:r w:rsidRPr="008E0928">
        <w:rPr>
          <w:rFonts w:ascii="Arial" w:hAnsi="Arial" w:cs="Arial"/>
          <w:sz w:val="22"/>
          <w:szCs w:val="22"/>
        </w:rPr>
        <w:t>.</w:t>
      </w:r>
    </w:p>
    <w:p w14:paraId="4FCFC449" w14:textId="6B6D50CC" w:rsidR="00BD4D20" w:rsidRPr="008E0928" w:rsidRDefault="00BD4D20" w:rsidP="00B15010">
      <w:pPr>
        <w:pStyle w:val="Akapitzlist"/>
        <w:numPr>
          <w:ilvl w:val="0"/>
          <w:numId w:val="5"/>
        </w:numPr>
        <w:spacing w:after="0" w:line="276" w:lineRule="auto"/>
        <w:ind w:left="284" w:hanging="357"/>
        <w:contextualSpacing w:val="0"/>
        <w:jc w:val="both"/>
        <w:rPr>
          <w:rFonts w:ascii="Arial" w:hAnsi="Arial" w:cs="Arial"/>
        </w:rPr>
      </w:pPr>
      <w:r w:rsidRPr="008E0928">
        <w:rPr>
          <w:rFonts w:ascii="Arial" w:hAnsi="Arial" w:cs="Arial"/>
        </w:rPr>
        <w:t>Oświadczam, że zachodzą w stosunku do mnie podstawy wykluczenia z postępowania na podstawie art. ............. ustawy (podać mającą zastosowanie podstawę wykluczenia spośród wymienionych w art. 108 ust. 1 pkt 1</w:t>
      </w:r>
      <w:r w:rsidR="00BB1E6A">
        <w:rPr>
          <w:rFonts w:ascii="Arial" w:hAnsi="Arial" w:cs="Arial"/>
        </w:rPr>
        <w:t>)</w:t>
      </w:r>
      <w:r w:rsidRPr="008E0928">
        <w:rPr>
          <w:rFonts w:ascii="Arial" w:hAnsi="Arial" w:cs="Arial"/>
        </w:rPr>
        <w:t>, 2</w:t>
      </w:r>
      <w:r w:rsidR="00BB1E6A">
        <w:rPr>
          <w:rFonts w:ascii="Arial" w:hAnsi="Arial" w:cs="Arial"/>
        </w:rPr>
        <w:t>)</w:t>
      </w:r>
      <w:r w:rsidRPr="008E0928">
        <w:rPr>
          <w:rFonts w:ascii="Arial" w:hAnsi="Arial" w:cs="Arial"/>
        </w:rPr>
        <w:t>, 5) oraz 109 ust.1 pkt 4</w:t>
      </w:r>
      <w:r w:rsidR="00BB1E6A">
        <w:rPr>
          <w:rFonts w:ascii="Arial" w:hAnsi="Arial" w:cs="Arial"/>
        </w:rPr>
        <w:t>)</w:t>
      </w:r>
      <w:r w:rsidRPr="008E0928">
        <w:rPr>
          <w:rFonts w:ascii="Arial" w:hAnsi="Arial" w:cs="Arial"/>
        </w:rPr>
        <w:t>. Jednocześnie oświadczam, że w związku z ww. okolicznością, na podstawie art. 110 ust. 2 ustawy podjąłem następujące środki naprawcze: ………………………………………………………………..……………</w:t>
      </w:r>
      <w:r w:rsidR="008E0928">
        <w:rPr>
          <w:rFonts w:ascii="Arial" w:hAnsi="Arial" w:cs="Arial"/>
        </w:rPr>
        <w:t>.</w:t>
      </w:r>
      <w:r w:rsidRPr="008E0928">
        <w:rPr>
          <w:rFonts w:ascii="Arial" w:hAnsi="Arial" w:cs="Arial"/>
        </w:rPr>
        <w:t>……</w:t>
      </w:r>
      <w:r w:rsidR="00C431C3">
        <w:rPr>
          <w:rStyle w:val="Odwoanieprzypisudolnego"/>
          <w:rFonts w:ascii="Arial" w:hAnsi="Arial" w:cs="Arial"/>
        </w:rPr>
        <w:footnoteReference w:id="2"/>
      </w:r>
    </w:p>
    <w:p w14:paraId="0712CF69" w14:textId="16001201" w:rsidR="0084509A" w:rsidRPr="008E0928" w:rsidRDefault="00BD4D20" w:rsidP="00B15010">
      <w:pPr>
        <w:pStyle w:val="NormalnyWeb"/>
        <w:numPr>
          <w:ilvl w:val="0"/>
          <w:numId w:val="5"/>
        </w:numPr>
        <w:spacing w:after="0" w:line="276" w:lineRule="auto"/>
        <w:ind w:left="284" w:hanging="357"/>
        <w:jc w:val="both"/>
        <w:rPr>
          <w:rFonts w:ascii="Arial" w:hAnsi="Arial" w:cs="Arial"/>
          <w:sz w:val="22"/>
          <w:szCs w:val="22"/>
        </w:rPr>
      </w:pPr>
      <w:r w:rsidRPr="008E0928">
        <w:rPr>
          <w:rFonts w:ascii="Arial" w:hAnsi="Arial" w:cs="Arial"/>
          <w:sz w:val="22"/>
          <w:szCs w:val="22"/>
        </w:rPr>
        <w:t xml:space="preserve">Oświadczam, że </w:t>
      </w:r>
      <w:r w:rsidR="007F3CFE" w:rsidRPr="008E0928">
        <w:rPr>
          <w:rFonts w:ascii="Arial" w:hAnsi="Arial" w:cs="Arial"/>
          <w:sz w:val="22"/>
          <w:szCs w:val="22"/>
        </w:rPr>
        <w:t xml:space="preserve">nie zachodzą w stosunku do mnie przesłanki wykluczenia z postępowania na podstawie art. </w:t>
      </w:r>
      <w:r w:rsidR="007F3CFE" w:rsidRPr="008E0928">
        <w:rPr>
          <w:rFonts w:ascii="Arial" w:eastAsia="Times New Roman" w:hAnsi="Arial" w:cs="Arial"/>
          <w:color w:val="222222"/>
          <w:sz w:val="22"/>
          <w:szCs w:val="22"/>
          <w:lang w:eastAsia="pl-PL"/>
        </w:rPr>
        <w:t xml:space="preserve">7 ust. 1 ustawy </w:t>
      </w:r>
      <w:r w:rsidR="007F3CFE" w:rsidRPr="008E0928">
        <w:rPr>
          <w:rFonts w:ascii="Arial" w:hAnsi="Arial" w:cs="Arial"/>
          <w:color w:val="222222"/>
          <w:sz w:val="22"/>
          <w:szCs w:val="22"/>
        </w:rPr>
        <w:t>z dnia 13 kwietnia 2022 r.</w:t>
      </w:r>
      <w:r w:rsidR="00BB1E6A">
        <w:rPr>
          <w:rFonts w:ascii="Arial" w:hAnsi="Arial" w:cs="Arial"/>
          <w:iCs/>
          <w:color w:val="222222"/>
          <w:sz w:val="22"/>
          <w:szCs w:val="22"/>
        </w:rPr>
        <w:t xml:space="preserve"> o szczególnych rozwiązaniach w </w:t>
      </w:r>
      <w:r w:rsidR="007F3CFE" w:rsidRPr="008E0928">
        <w:rPr>
          <w:rFonts w:ascii="Arial" w:hAnsi="Arial" w:cs="Arial"/>
          <w:iCs/>
          <w:color w:val="222222"/>
          <w:sz w:val="22"/>
          <w:szCs w:val="22"/>
        </w:rPr>
        <w:t>zakresie przeciwdziałania wspieraniu agresji na Ukrainę oraz służących ochronie bezpieczeństwa narodowego</w:t>
      </w:r>
      <w:r w:rsidR="00520931" w:rsidRPr="008E0928">
        <w:rPr>
          <w:rFonts w:ascii="Arial" w:hAnsi="Arial" w:cs="Arial"/>
          <w:iCs/>
          <w:color w:val="222222"/>
          <w:sz w:val="22"/>
          <w:szCs w:val="22"/>
        </w:rPr>
        <w:t xml:space="preserve"> </w:t>
      </w:r>
      <w:r w:rsidR="00996AC1" w:rsidRPr="008E0928">
        <w:rPr>
          <w:rFonts w:ascii="Arial" w:hAnsi="Arial" w:cs="Arial"/>
          <w:color w:val="222222"/>
          <w:sz w:val="22"/>
          <w:szCs w:val="22"/>
        </w:rPr>
        <w:t>(</w:t>
      </w:r>
      <w:r w:rsidR="007E6262">
        <w:rPr>
          <w:rFonts w:ascii="Arial" w:hAnsi="Arial" w:cs="Arial"/>
          <w:color w:val="222222"/>
          <w:sz w:val="22"/>
          <w:szCs w:val="22"/>
        </w:rPr>
        <w:t>Dz.U. z 2025 r. poz. 172</w:t>
      </w:r>
      <w:r w:rsidRPr="008E0928">
        <w:rPr>
          <w:rFonts w:ascii="Arial" w:hAnsi="Arial" w:cs="Arial"/>
          <w:color w:val="222222"/>
          <w:sz w:val="22"/>
          <w:szCs w:val="22"/>
        </w:rPr>
        <w:t xml:space="preserve"> </w:t>
      </w:r>
      <w:proofErr w:type="spellStart"/>
      <w:r w:rsidRPr="008E0928">
        <w:rPr>
          <w:rFonts w:ascii="Arial" w:hAnsi="Arial" w:cs="Arial"/>
          <w:color w:val="222222"/>
          <w:sz w:val="22"/>
          <w:szCs w:val="22"/>
        </w:rPr>
        <w:t>t.j</w:t>
      </w:r>
      <w:proofErr w:type="spellEnd"/>
      <w:r w:rsidRPr="008E0928">
        <w:rPr>
          <w:rFonts w:ascii="Arial" w:hAnsi="Arial" w:cs="Arial"/>
          <w:color w:val="222222"/>
          <w:sz w:val="22"/>
          <w:szCs w:val="22"/>
        </w:rPr>
        <w:t>.)</w:t>
      </w:r>
    </w:p>
    <w:p w14:paraId="4FF530DC" w14:textId="77777777" w:rsidR="00A17753" w:rsidRPr="008E0928" w:rsidRDefault="00A17753" w:rsidP="00E96470">
      <w:pPr>
        <w:pStyle w:val="NormalnyWeb"/>
        <w:spacing w:after="0" w:line="276" w:lineRule="auto"/>
        <w:jc w:val="both"/>
        <w:rPr>
          <w:rFonts w:ascii="Arial" w:hAnsi="Arial" w:cs="Arial"/>
          <w:b/>
          <w:iCs/>
          <w:color w:val="222222"/>
          <w:sz w:val="22"/>
          <w:szCs w:val="22"/>
        </w:rPr>
      </w:pPr>
    </w:p>
    <w:p w14:paraId="46FE77CF" w14:textId="48C871AC" w:rsidR="00BD4D20" w:rsidRPr="008E0928" w:rsidRDefault="00BD4D20" w:rsidP="00BD4D20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</w:rPr>
      </w:pPr>
      <w:r w:rsidRPr="008E0928">
        <w:rPr>
          <w:rFonts w:ascii="Arial" w:hAnsi="Arial" w:cs="Arial"/>
          <w:b/>
        </w:rPr>
        <w:t>OŚWIADCZENIE DOTYCZĄCE WARUNKÓW UDZIAŁU W POSTĘPOWANIU:</w:t>
      </w:r>
    </w:p>
    <w:p w14:paraId="63F509D3" w14:textId="4ECEC4B2" w:rsidR="00BD4D20" w:rsidRPr="008E0928" w:rsidRDefault="00BD4D20" w:rsidP="00AA43CB">
      <w:pPr>
        <w:spacing w:after="0" w:line="276" w:lineRule="auto"/>
        <w:jc w:val="both"/>
        <w:rPr>
          <w:rFonts w:ascii="Arial" w:hAnsi="Arial" w:cs="Arial"/>
        </w:rPr>
      </w:pPr>
      <w:r w:rsidRPr="008E0928">
        <w:rPr>
          <w:rFonts w:ascii="Arial" w:hAnsi="Arial" w:cs="Arial"/>
        </w:rPr>
        <w:t xml:space="preserve">Oświadczam, że spełniam warunki udziału </w:t>
      </w:r>
      <w:r w:rsidR="00BB1E6A">
        <w:rPr>
          <w:rFonts w:ascii="Arial" w:hAnsi="Arial" w:cs="Arial"/>
        </w:rPr>
        <w:t>w postępowaniu określone przez Z</w:t>
      </w:r>
      <w:r w:rsidRPr="008E0928">
        <w:rPr>
          <w:rFonts w:ascii="Arial" w:hAnsi="Arial" w:cs="Arial"/>
        </w:rPr>
        <w:t xml:space="preserve">amawiającego w rozdziale </w:t>
      </w:r>
      <w:r w:rsidR="00584D1F">
        <w:rPr>
          <w:rFonts w:ascii="Arial" w:hAnsi="Arial" w:cs="Arial"/>
        </w:rPr>
        <w:t>VII</w:t>
      </w:r>
      <w:r w:rsidR="00BB1E6A">
        <w:rPr>
          <w:rFonts w:ascii="Arial" w:hAnsi="Arial" w:cs="Arial"/>
        </w:rPr>
        <w:t>.</w:t>
      </w:r>
      <w:r w:rsidRPr="008E0928">
        <w:rPr>
          <w:rFonts w:ascii="Arial" w:hAnsi="Arial" w:cs="Arial"/>
        </w:rPr>
        <w:t xml:space="preserve"> SWZ w  następującym zakresie: ………………………………………………………</w:t>
      </w:r>
    </w:p>
    <w:p w14:paraId="4A0767D5" w14:textId="483A5801" w:rsidR="00E96470" w:rsidRDefault="00E96470" w:rsidP="007465DB">
      <w:pPr>
        <w:spacing w:after="0" w:line="276" w:lineRule="auto"/>
        <w:rPr>
          <w:rFonts w:ascii="Arial" w:hAnsi="Arial" w:cs="Arial"/>
        </w:rPr>
      </w:pPr>
    </w:p>
    <w:p w14:paraId="014EFE93" w14:textId="339F8CC1" w:rsidR="007465DB" w:rsidRDefault="007465DB" w:rsidP="007465DB">
      <w:pPr>
        <w:spacing w:after="0" w:line="276" w:lineRule="auto"/>
        <w:rPr>
          <w:rFonts w:ascii="Arial" w:hAnsi="Arial" w:cs="Arial"/>
        </w:rPr>
      </w:pPr>
    </w:p>
    <w:p w14:paraId="0AE7A87A" w14:textId="77777777" w:rsidR="007465DB" w:rsidRPr="008E0928" w:rsidRDefault="007465DB" w:rsidP="007465DB">
      <w:pPr>
        <w:spacing w:after="0" w:line="276" w:lineRule="auto"/>
        <w:rPr>
          <w:rFonts w:ascii="Arial" w:hAnsi="Arial" w:cs="Arial"/>
        </w:rPr>
      </w:pPr>
    </w:p>
    <w:p w14:paraId="5678F2DA" w14:textId="77777777" w:rsidR="00AA43CB" w:rsidRPr="008E0928" w:rsidRDefault="00AA43CB" w:rsidP="00AA43CB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</w:rPr>
      </w:pPr>
      <w:bookmarkStart w:id="1" w:name="_Hlk99009560"/>
      <w:r w:rsidRPr="008E0928">
        <w:rPr>
          <w:rFonts w:ascii="Arial" w:hAnsi="Arial" w:cs="Arial"/>
          <w:b/>
        </w:rPr>
        <w:t>OŚWIADCZENIE DOTYCZĄCE PODANYCH INFORMACJI:</w:t>
      </w:r>
      <w:bookmarkEnd w:id="1"/>
    </w:p>
    <w:p w14:paraId="79097001" w14:textId="22EFBAF9" w:rsidR="00AA43CB" w:rsidRPr="008E0928" w:rsidRDefault="00AA43CB" w:rsidP="00AA43CB">
      <w:pPr>
        <w:spacing w:after="0" w:line="276" w:lineRule="auto"/>
        <w:jc w:val="both"/>
      </w:pPr>
      <w:r w:rsidRPr="008E0928">
        <w:rPr>
          <w:rFonts w:ascii="Arial" w:hAnsi="Arial" w:cs="Arial"/>
        </w:rPr>
        <w:t xml:space="preserve">Oświadczam, że wszystkie informacje podane w powyższych oświadczeniach są aktualne </w:t>
      </w:r>
      <w:r w:rsidRPr="008E0928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  <w:r w:rsidRPr="008E0928">
        <w:t xml:space="preserve"> </w:t>
      </w:r>
    </w:p>
    <w:p w14:paraId="61E4B8B3" w14:textId="6D6C58C5" w:rsidR="00AA43CB" w:rsidRPr="008E0928" w:rsidRDefault="00AA43CB" w:rsidP="00AA43CB">
      <w:pPr>
        <w:spacing w:after="0" w:line="276" w:lineRule="auto"/>
        <w:jc w:val="both"/>
      </w:pPr>
    </w:p>
    <w:p w14:paraId="7A1ADC42" w14:textId="77777777" w:rsidR="00AA43CB" w:rsidRPr="008E0928" w:rsidRDefault="00AA43CB" w:rsidP="00AA43CB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</w:rPr>
      </w:pPr>
      <w:r w:rsidRPr="008E0928">
        <w:rPr>
          <w:rFonts w:ascii="Arial" w:hAnsi="Arial" w:cs="Arial"/>
          <w:b/>
        </w:rPr>
        <w:t>INFORMACJA DOTYCZĄCA DOSTĘPU DO PODMIOTOWYCH ŚRODKÓW DOWODOWYCH:</w:t>
      </w:r>
    </w:p>
    <w:p w14:paraId="7380C097" w14:textId="77777777" w:rsidR="00AA43CB" w:rsidRPr="008E0928" w:rsidRDefault="00AA43CB" w:rsidP="00AA43CB">
      <w:pPr>
        <w:spacing w:after="120" w:line="360" w:lineRule="auto"/>
        <w:jc w:val="both"/>
        <w:rPr>
          <w:rFonts w:ascii="Arial" w:hAnsi="Arial" w:cs="Arial"/>
        </w:rPr>
      </w:pPr>
      <w:r w:rsidRPr="008E0928">
        <w:rPr>
          <w:rFonts w:ascii="Arial" w:hAnsi="Arial" w:cs="Arial"/>
        </w:rPr>
        <w:t>Wskazuję następujące podmiotowe środki dowodowe, które można uzyskać za pomocą bezpłatnych i ogólnodostępnych baz danych, oraz</w:t>
      </w:r>
      <w:r w:rsidRPr="008E0928">
        <w:t xml:space="preserve"> </w:t>
      </w:r>
      <w:r w:rsidRPr="008E0928">
        <w:rPr>
          <w:rFonts w:ascii="Arial" w:hAnsi="Arial" w:cs="Arial"/>
        </w:rPr>
        <w:t>dane umożliwiające dostęp do tych środków:</w:t>
      </w:r>
    </w:p>
    <w:p w14:paraId="2D69615C" w14:textId="77777777" w:rsidR="00AA43CB" w:rsidRDefault="00AA43CB" w:rsidP="00AA43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3EC8CDAE" w14:textId="77777777" w:rsidR="00AA43CB" w:rsidRDefault="00AA43CB" w:rsidP="00AA43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8875C16" w14:textId="77777777" w:rsidR="00AA43CB" w:rsidRDefault="00AA43CB" w:rsidP="00AA43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3BE48398" w14:textId="2274E697" w:rsidR="00AA43CB" w:rsidRDefault="00AA43CB" w:rsidP="00AA43CB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9BEF12A" w14:textId="77777777" w:rsidR="00BB1E6A" w:rsidRDefault="00BB1E6A" w:rsidP="00AA43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C404979" w14:textId="77777777" w:rsidR="00AA43CB" w:rsidRDefault="00E70D15" w:rsidP="00AA43CB">
      <w:pPr>
        <w:pStyle w:val="Akapitzlist"/>
        <w:ind w:left="4678"/>
        <w:jc w:val="center"/>
        <w:rPr>
          <w:rFonts w:ascii="Arial" w:hAnsi="Arial" w:cs="Arial"/>
          <w:i/>
          <w:sz w:val="16"/>
          <w:szCs w:val="16"/>
        </w:rPr>
      </w:pPr>
      <w:r w:rsidRPr="00BD4D20">
        <w:rPr>
          <w:rFonts w:ascii="Arial" w:hAnsi="Arial" w:cs="Arial"/>
          <w:sz w:val="20"/>
          <w:szCs w:val="21"/>
        </w:rPr>
        <w:tab/>
      </w:r>
      <w:r w:rsidRPr="00BD4D20">
        <w:rPr>
          <w:rFonts w:ascii="Arial" w:hAnsi="Arial" w:cs="Arial"/>
          <w:sz w:val="20"/>
          <w:szCs w:val="21"/>
        </w:rPr>
        <w:tab/>
      </w:r>
      <w:r w:rsidRPr="00BD4D20">
        <w:rPr>
          <w:rFonts w:ascii="Arial" w:hAnsi="Arial" w:cs="Arial"/>
          <w:sz w:val="20"/>
          <w:szCs w:val="21"/>
        </w:rPr>
        <w:tab/>
      </w:r>
      <w:r w:rsidRPr="00BD4D20">
        <w:rPr>
          <w:rFonts w:ascii="Arial" w:hAnsi="Arial" w:cs="Arial"/>
          <w:b/>
          <w:sz w:val="20"/>
          <w:szCs w:val="21"/>
        </w:rPr>
        <w:tab/>
      </w:r>
      <w:r w:rsidR="00AA43CB">
        <w:rPr>
          <w:rFonts w:ascii="Arial" w:hAnsi="Arial" w:cs="Arial"/>
          <w:i/>
          <w:sz w:val="16"/>
          <w:szCs w:val="16"/>
        </w:rPr>
        <w:t>……………………………………………….</w:t>
      </w:r>
    </w:p>
    <w:p w14:paraId="694F557C" w14:textId="61F7A67B" w:rsidR="00AA43CB" w:rsidRPr="00983E3A" w:rsidRDefault="00AA43CB" w:rsidP="00AA43CB">
      <w:pPr>
        <w:pStyle w:val="Akapitzlist"/>
        <w:ind w:left="4678"/>
        <w:jc w:val="center"/>
        <w:rPr>
          <w:rFonts w:ascii="Arial" w:hAnsi="Arial" w:cs="Arial"/>
          <w:sz w:val="20"/>
          <w:szCs w:val="20"/>
        </w:rPr>
      </w:pPr>
      <w:r w:rsidRPr="00983E3A">
        <w:rPr>
          <w:rFonts w:ascii="Arial" w:hAnsi="Arial" w:cs="Arial"/>
          <w:i/>
          <w:sz w:val="16"/>
          <w:szCs w:val="16"/>
        </w:rPr>
        <w:t xml:space="preserve">Dokument musi zostać opatrzony  elektronicznym  podpisem kwalifikowanym, podpisem zaufanym lub podpisem osobistym </w:t>
      </w:r>
      <w:r w:rsidR="00CC40E0" w:rsidRPr="00CC40E0">
        <w:rPr>
          <w:rFonts w:ascii="Arial" w:hAnsi="Arial" w:cs="Arial"/>
          <w:i/>
          <w:sz w:val="16"/>
          <w:szCs w:val="16"/>
        </w:rPr>
        <w:t>osoby/osób uprawnionej/-</w:t>
      </w:r>
      <w:proofErr w:type="spellStart"/>
      <w:r w:rsidR="00CC40E0" w:rsidRPr="00CC40E0">
        <w:rPr>
          <w:rFonts w:ascii="Arial" w:hAnsi="Arial" w:cs="Arial"/>
          <w:i/>
          <w:sz w:val="16"/>
          <w:szCs w:val="16"/>
        </w:rPr>
        <w:t>ych</w:t>
      </w:r>
      <w:proofErr w:type="spellEnd"/>
      <w:r w:rsidR="00CC40E0" w:rsidRPr="00CC40E0">
        <w:rPr>
          <w:rFonts w:ascii="Arial" w:hAnsi="Arial" w:cs="Arial"/>
          <w:i/>
          <w:sz w:val="16"/>
          <w:szCs w:val="16"/>
        </w:rPr>
        <w:t xml:space="preserve"> do reprezentacji podmiotu udostępniającego zasób</w:t>
      </w:r>
    </w:p>
    <w:p w14:paraId="3B36B668" w14:textId="45244A39" w:rsidR="0072465F" w:rsidRPr="00BD4D20" w:rsidRDefault="0072465F" w:rsidP="00AA43CB">
      <w:pPr>
        <w:tabs>
          <w:tab w:val="num" w:pos="0"/>
        </w:tabs>
        <w:spacing w:after="0" w:line="257" w:lineRule="auto"/>
        <w:ind w:left="5528"/>
        <w:jc w:val="center"/>
        <w:rPr>
          <w:rFonts w:ascii="Arial" w:hAnsi="Arial" w:cs="Arial"/>
          <w:i/>
          <w:sz w:val="18"/>
          <w:szCs w:val="18"/>
        </w:rPr>
      </w:pPr>
    </w:p>
    <w:sectPr w:rsidR="0072465F" w:rsidRPr="00BD4D20" w:rsidSect="00AA43CB">
      <w:headerReference w:type="default" r:id="rId8"/>
      <w:footerReference w:type="default" r:id="rId9"/>
      <w:pgSz w:w="11906" w:h="16838"/>
      <w:pgMar w:top="851" w:right="1134" w:bottom="851" w:left="1418" w:header="39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613F15" w14:textId="77777777" w:rsidR="00922C12" w:rsidRDefault="00922C12" w:rsidP="00EF45B6">
      <w:pPr>
        <w:spacing w:after="0" w:line="240" w:lineRule="auto"/>
      </w:pPr>
      <w:r>
        <w:separator/>
      </w:r>
    </w:p>
  </w:endnote>
  <w:endnote w:type="continuationSeparator" w:id="0">
    <w:p w14:paraId="270C5DA0" w14:textId="77777777" w:rsidR="00922C12" w:rsidRDefault="00922C12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7C89ED" w14:textId="3249B022" w:rsidR="00710176" w:rsidRPr="006E1F7A" w:rsidRDefault="00251CCD" w:rsidP="006E1F7A">
    <w:pPr>
      <w:pStyle w:val="Stopka"/>
      <w:jc w:val="right"/>
      <w:rPr>
        <w:sz w:val="20"/>
        <w:szCs w:val="20"/>
      </w:rPr>
    </w:pPr>
    <w:sdt>
      <w:sdtPr>
        <w:rPr>
          <w:sz w:val="20"/>
          <w:szCs w:val="20"/>
        </w:rPr>
        <w:id w:val="457923328"/>
        <w:docPartObj>
          <w:docPartGallery w:val="Page Numbers (Bottom of Page)"/>
          <w:docPartUnique/>
        </w:docPartObj>
      </w:sdtPr>
      <w:sdtEndPr/>
      <w:sdtContent>
        <w:sdt>
          <w:sdtPr>
            <w:rPr>
              <w:sz w:val="20"/>
              <w:szCs w:val="20"/>
            </w:r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710176" w:rsidRPr="006E1F7A">
              <w:rPr>
                <w:sz w:val="20"/>
                <w:szCs w:val="20"/>
              </w:rPr>
              <w:t xml:space="preserve">Strona </w:t>
            </w:r>
            <w:r w:rsidR="0049201C" w:rsidRPr="006E1F7A">
              <w:rPr>
                <w:bCs/>
                <w:sz w:val="20"/>
                <w:szCs w:val="20"/>
              </w:rPr>
              <w:fldChar w:fldCharType="begin"/>
            </w:r>
            <w:r w:rsidR="00710176" w:rsidRPr="006E1F7A">
              <w:rPr>
                <w:bCs/>
                <w:sz w:val="20"/>
                <w:szCs w:val="20"/>
              </w:rPr>
              <w:instrText>PAGE</w:instrText>
            </w:r>
            <w:r w:rsidR="0049201C" w:rsidRPr="006E1F7A">
              <w:rPr>
                <w:bCs/>
                <w:sz w:val="20"/>
                <w:szCs w:val="20"/>
              </w:rPr>
              <w:fldChar w:fldCharType="separate"/>
            </w:r>
            <w:r>
              <w:rPr>
                <w:bCs/>
                <w:noProof/>
                <w:sz w:val="20"/>
                <w:szCs w:val="20"/>
              </w:rPr>
              <w:t>1</w:t>
            </w:r>
            <w:r w:rsidR="0049201C" w:rsidRPr="006E1F7A">
              <w:rPr>
                <w:bCs/>
                <w:sz w:val="20"/>
                <w:szCs w:val="20"/>
              </w:rPr>
              <w:fldChar w:fldCharType="end"/>
            </w:r>
            <w:r w:rsidR="00710176" w:rsidRPr="006E1F7A">
              <w:rPr>
                <w:sz w:val="20"/>
                <w:szCs w:val="20"/>
              </w:rPr>
              <w:t xml:space="preserve"> z </w:t>
            </w:r>
            <w:r w:rsidR="0049201C" w:rsidRPr="006E1F7A">
              <w:rPr>
                <w:bCs/>
                <w:sz w:val="20"/>
                <w:szCs w:val="20"/>
              </w:rPr>
              <w:fldChar w:fldCharType="begin"/>
            </w:r>
            <w:r w:rsidR="00710176" w:rsidRPr="006E1F7A">
              <w:rPr>
                <w:bCs/>
                <w:sz w:val="20"/>
                <w:szCs w:val="20"/>
              </w:rPr>
              <w:instrText>NUMPAGES</w:instrText>
            </w:r>
            <w:r w:rsidR="0049201C" w:rsidRPr="006E1F7A">
              <w:rPr>
                <w:bCs/>
                <w:sz w:val="20"/>
                <w:szCs w:val="20"/>
              </w:rPr>
              <w:fldChar w:fldCharType="separate"/>
            </w:r>
            <w:r>
              <w:rPr>
                <w:bCs/>
                <w:noProof/>
                <w:sz w:val="20"/>
                <w:szCs w:val="20"/>
              </w:rPr>
              <w:t>2</w:t>
            </w:r>
            <w:r w:rsidR="0049201C" w:rsidRPr="006E1F7A">
              <w:rPr>
                <w:bCs/>
                <w:sz w:val="20"/>
                <w:szCs w:val="20"/>
              </w:rPr>
              <w:fldChar w:fldCharType="end"/>
            </w:r>
          </w:sdtContent>
        </w:sdt>
      </w:sdtContent>
    </w:sdt>
  </w:p>
  <w:p w14:paraId="12C3FEF9" w14:textId="77777777" w:rsidR="00710176" w:rsidRDefault="007101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350906" w14:textId="77777777" w:rsidR="00922C12" w:rsidRDefault="00922C12" w:rsidP="00EF45B6">
      <w:pPr>
        <w:spacing w:after="0" w:line="240" w:lineRule="auto"/>
      </w:pPr>
      <w:r>
        <w:separator/>
      </w:r>
    </w:p>
  </w:footnote>
  <w:footnote w:type="continuationSeparator" w:id="0">
    <w:p w14:paraId="0892408E" w14:textId="77777777" w:rsidR="00922C12" w:rsidRDefault="00922C12" w:rsidP="00EF45B6">
      <w:pPr>
        <w:spacing w:after="0" w:line="240" w:lineRule="auto"/>
      </w:pPr>
      <w:r>
        <w:continuationSeparator/>
      </w:r>
    </w:p>
  </w:footnote>
  <w:footnote w:id="1">
    <w:p w14:paraId="4066765A" w14:textId="085C314B" w:rsidR="00D03C4E" w:rsidRPr="00D03C4E" w:rsidRDefault="00D03C4E">
      <w:pPr>
        <w:pStyle w:val="Tekstprzypisudolnego"/>
        <w:rPr>
          <w:rFonts w:ascii="Arial" w:hAnsi="Arial" w:cs="Arial"/>
        </w:rPr>
      </w:pPr>
      <w:r>
        <w:rPr>
          <w:rStyle w:val="Odwoanieprzypisudolnego"/>
        </w:rPr>
        <w:footnoteRef/>
      </w:r>
      <w:r>
        <w:t xml:space="preserve"> </w:t>
      </w:r>
      <w:r w:rsidRPr="00D03C4E">
        <w:rPr>
          <w:rFonts w:ascii="Arial" w:hAnsi="Arial" w:cs="Arial"/>
          <w:i/>
          <w:sz w:val="16"/>
          <w:szCs w:val="16"/>
        </w:rPr>
        <w:t>Odpowiednio uzupełnić</w:t>
      </w:r>
      <w:r w:rsidRPr="00D03C4E">
        <w:rPr>
          <w:rFonts w:ascii="Arial" w:hAnsi="Arial" w:cs="Arial"/>
        </w:rPr>
        <w:t xml:space="preserve"> </w:t>
      </w:r>
    </w:p>
  </w:footnote>
  <w:footnote w:id="2">
    <w:p w14:paraId="01E9467B" w14:textId="661143F6" w:rsidR="00C431C3" w:rsidRPr="00C431C3" w:rsidRDefault="00C431C3">
      <w:pPr>
        <w:pStyle w:val="Tekstprzypisudolnego"/>
        <w:rPr>
          <w:rFonts w:ascii="Arial" w:hAnsi="Arial" w:cs="Arial"/>
        </w:rPr>
      </w:pPr>
      <w:r w:rsidRPr="00C431C3">
        <w:rPr>
          <w:rStyle w:val="Odwoanieprzypisudolnego"/>
          <w:rFonts w:ascii="Arial" w:hAnsi="Arial" w:cs="Arial"/>
        </w:rPr>
        <w:footnoteRef/>
      </w:r>
      <w:r w:rsidRPr="00C431C3">
        <w:rPr>
          <w:rFonts w:ascii="Arial" w:hAnsi="Arial" w:cs="Arial"/>
        </w:rPr>
        <w:t xml:space="preserve"> </w:t>
      </w:r>
      <w:r w:rsidRPr="008B42AF">
        <w:rPr>
          <w:rFonts w:ascii="Arial" w:hAnsi="Arial" w:cs="Arial"/>
          <w:i/>
          <w:sz w:val="16"/>
          <w:szCs w:val="16"/>
        </w:rPr>
        <w:t>Jeśli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F6D3F4" w14:textId="5787D29D" w:rsidR="00BD4D20" w:rsidRDefault="00BD4D20" w:rsidP="00BD4D20">
    <w:pPr>
      <w:pStyle w:val="Nagwek"/>
    </w:pPr>
    <w:r w:rsidRPr="0061788B">
      <w:rPr>
        <w:rFonts w:ascii="Arial" w:hAnsi="Arial" w:cs="Arial"/>
        <w:noProof/>
        <w:lang w:eastAsia="pl-PL"/>
      </w:rPr>
      <w:drawing>
        <wp:inline distT="0" distB="0" distL="0" distR="0" wp14:anchorId="3C2E2436" wp14:editId="51300D19">
          <wp:extent cx="2511188" cy="571511"/>
          <wp:effectExtent l="0" t="0" r="0" b="0"/>
          <wp:docPr id="59720133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7201334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7527" cy="5934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34AF63F" w14:textId="77777777" w:rsidR="00EC1140" w:rsidRDefault="00EC1140" w:rsidP="00BD4D2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34D71"/>
    <w:multiLevelType w:val="hybridMultilevel"/>
    <w:tmpl w:val="4EC662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766AB2"/>
    <w:multiLevelType w:val="hybridMultilevel"/>
    <w:tmpl w:val="03FE93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C58D8"/>
    <w:rsid w:val="000F1021"/>
    <w:rsid w:val="00101E83"/>
    <w:rsid w:val="00125CBC"/>
    <w:rsid w:val="001458C9"/>
    <w:rsid w:val="00163825"/>
    <w:rsid w:val="00164500"/>
    <w:rsid w:val="001749EC"/>
    <w:rsid w:val="001878D7"/>
    <w:rsid w:val="001A0D70"/>
    <w:rsid w:val="001B7C6C"/>
    <w:rsid w:val="001C7622"/>
    <w:rsid w:val="001D4BE2"/>
    <w:rsid w:val="001E2C98"/>
    <w:rsid w:val="00205F16"/>
    <w:rsid w:val="0021086B"/>
    <w:rsid w:val="00244D67"/>
    <w:rsid w:val="002460A2"/>
    <w:rsid w:val="00250FC6"/>
    <w:rsid w:val="00251CCD"/>
    <w:rsid w:val="00252230"/>
    <w:rsid w:val="00260347"/>
    <w:rsid w:val="00264F27"/>
    <w:rsid w:val="00273908"/>
    <w:rsid w:val="00274196"/>
    <w:rsid w:val="00275181"/>
    <w:rsid w:val="002B39C8"/>
    <w:rsid w:val="002C4F89"/>
    <w:rsid w:val="002E308D"/>
    <w:rsid w:val="00314B1B"/>
    <w:rsid w:val="0031511B"/>
    <w:rsid w:val="00325FD5"/>
    <w:rsid w:val="00326360"/>
    <w:rsid w:val="00335531"/>
    <w:rsid w:val="0035042A"/>
    <w:rsid w:val="00353215"/>
    <w:rsid w:val="00363404"/>
    <w:rsid w:val="00367695"/>
    <w:rsid w:val="00376C5B"/>
    <w:rsid w:val="00383AEC"/>
    <w:rsid w:val="003964F0"/>
    <w:rsid w:val="003A0825"/>
    <w:rsid w:val="003A1B2A"/>
    <w:rsid w:val="003B03BA"/>
    <w:rsid w:val="003B20E0"/>
    <w:rsid w:val="003B41EA"/>
    <w:rsid w:val="003D0C47"/>
    <w:rsid w:val="003D2F5F"/>
    <w:rsid w:val="003F554E"/>
    <w:rsid w:val="003F632C"/>
    <w:rsid w:val="00401083"/>
    <w:rsid w:val="004337E3"/>
    <w:rsid w:val="0044633B"/>
    <w:rsid w:val="0045071B"/>
    <w:rsid w:val="004511DC"/>
    <w:rsid w:val="00462D74"/>
    <w:rsid w:val="004709E7"/>
    <w:rsid w:val="00473DE0"/>
    <w:rsid w:val="0049201C"/>
    <w:rsid w:val="004D2B11"/>
    <w:rsid w:val="004E30CE"/>
    <w:rsid w:val="004E4476"/>
    <w:rsid w:val="00515797"/>
    <w:rsid w:val="00520931"/>
    <w:rsid w:val="0053177A"/>
    <w:rsid w:val="00575189"/>
    <w:rsid w:val="005773E6"/>
    <w:rsid w:val="00584D1F"/>
    <w:rsid w:val="0058563A"/>
    <w:rsid w:val="00595A93"/>
    <w:rsid w:val="005B775F"/>
    <w:rsid w:val="005C4A49"/>
    <w:rsid w:val="005D53C6"/>
    <w:rsid w:val="005D6FD6"/>
    <w:rsid w:val="005E2524"/>
    <w:rsid w:val="005E5605"/>
    <w:rsid w:val="005F269B"/>
    <w:rsid w:val="0060429B"/>
    <w:rsid w:val="00623F99"/>
    <w:rsid w:val="006530BA"/>
    <w:rsid w:val="00661308"/>
    <w:rsid w:val="00662E2C"/>
    <w:rsid w:val="00665101"/>
    <w:rsid w:val="00666493"/>
    <w:rsid w:val="00671064"/>
    <w:rsid w:val="00675CEE"/>
    <w:rsid w:val="00675D11"/>
    <w:rsid w:val="00676327"/>
    <w:rsid w:val="006D435C"/>
    <w:rsid w:val="006D7E50"/>
    <w:rsid w:val="006E1F7A"/>
    <w:rsid w:val="006F3753"/>
    <w:rsid w:val="0070071F"/>
    <w:rsid w:val="007007DE"/>
    <w:rsid w:val="007067F9"/>
    <w:rsid w:val="00710176"/>
    <w:rsid w:val="00710B9D"/>
    <w:rsid w:val="0071166D"/>
    <w:rsid w:val="0072465F"/>
    <w:rsid w:val="00735F5B"/>
    <w:rsid w:val="00741700"/>
    <w:rsid w:val="007465DB"/>
    <w:rsid w:val="00755817"/>
    <w:rsid w:val="007564A2"/>
    <w:rsid w:val="00760BF1"/>
    <w:rsid w:val="00760CC0"/>
    <w:rsid w:val="007648CC"/>
    <w:rsid w:val="007A3CD9"/>
    <w:rsid w:val="007B483A"/>
    <w:rsid w:val="007C686D"/>
    <w:rsid w:val="007E6262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B1DC0"/>
    <w:rsid w:val="008B42AF"/>
    <w:rsid w:val="008D0E7E"/>
    <w:rsid w:val="008E0928"/>
    <w:rsid w:val="008F60AE"/>
    <w:rsid w:val="009067DC"/>
    <w:rsid w:val="0091611E"/>
    <w:rsid w:val="00922C12"/>
    <w:rsid w:val="00935C15"/>
    <w:rsid w:val="00941832"/>
    <w:rsid w:val="00955097"/>
    <w:rsid w:val="009561D0"/>
    <w:rsid w:val="00996AC1"/>
    <w:rsid w:val="009A0A1A"/>
    <w:rsid w:val="009A110B"/>
    <w:rsid w:val="009A138B"/>
    <w:rsid w:val="009D26F2"/>
    <w:rsid w:val="00A0641D"/>
    <w:rsid w:val="00A17753"/>
    <w:rsid w:val="00A21AF8"/>
    <w:rsid w:val="00A478EF"/>
    <w:rsid w:val="00A64CFA"/>
    <w:rsid w:val="00A841EE"/>
    <w:rsid w:val="00A940AE"/>
    <w:rsid w:val="00AA1CA6"/>
    <w:rsid w:val="00AA43CB"/>
    <w:rsid w:val="00AB19B5"/>
    <w:rsid w:val="00AB4BEB"/>
    <w:rsid w:val="00AC6DF2"/>
    <w:rsid w:val="00AD57EB"/>
    <w:rsid w:val="00AE3708"/>
    <w:rsid w:val="00B076D6"/>
    <w:rsid w:val="00B15010"/>
    <w:rsid w:val="00B327D1"/>
    <w:rsid w:val="00B406D1"/>
    <w:rsid w:val="00B637B6"/>
    <w:rsid w:val="00B81D52"/>
    <w:rsid w:val="00BA798A"/>
    <w:rsid w:val="00BB1E6A"/>
    <w:rsid w:val="00BC320F"/>
    <w:rsid w:val="00BD2320"/>
    <w:rsid w:val="00BD4D20"/>
    <w:rsid w:val="00BD5029"/>
    <w:rsid w:val="00C01440"/>
    <w:rsid w:val="00C354B8"/>
    <w:rsid w:val="00C36402"/>
    <w:rsid w:val="00C431C3"/>
    <w:rsid w:val="00C449A1"/>
    <w:rsid w:val="00C63B91"/>
    <w:rsid w:val="00C73369"/>
    <w:rsid w:val="00C749D0"/>
    <w:rsid w:val="00C7576B"/>
    <w:rsid w:val="00C7597C"/>
    <w:rsid w:val="00C81BC3"/>
    <w:rsid w:val="00C86B3C"/>
    <w:rsid w:val="00C9115C"/>
    <w:rsid w:val="00CA5B4B"/>
    <w:rsid w:val="00CB74CE"/>
    <w:rsid w:val="00CC40E0"/>
    <w:rsid w:val="00CD2FC0"/>
    <w:rsid w:val="00D03C4E"/>
    <w:rsid w:val="00D13E55"/>
    <w:rsid w:val="00D37BC3"/>
    <w:rsid w:val="00D556E3"/>
    <w:rsid w:val="00D6317D"/>
    <w:rsid w:val="00D63F69"/>
    <w:rsid w:val="00D76625"/>
    <w:rsid w:val="00D91691"/>
    <w:rsid w:val="00D92243"/>
    <w:rsid w:val="00D9619E"/>
    <w:rsid w:val="00DD39BE"/>
    <w:rsid w:val="00DF4767"/>
    <w:rsid w:val="00E10B15"/>
    <w:rsid w:val="00E22985"/>
    <w:rsid w:val="00E34D47"/>
    <w:rsid w:val="00E70D15"/>
    <w:rsid w:val="00E96470"/>
    <w:rsid w:val="00EA2FC2"/>
    <w:rsid w:val="00EC1140"/>
    <w:rsid w:val="00EC37D5"/>
    <w:rsid w:val="00EC5C90"/>
    <w:rsid w:val="00EE327D"/>
    <w:rsid w:val="00EF45B6"/>
    <w:rsid w:val="00EF7F7F"/>
    <w:rsid w:val="00F14423"/>
    <w:rsid w:val="00F21172"/>
    <w:rsid w:val="00F3511F"/>
    <w:rsid w:val="00F36DEC"/>
    <w:rsid w:val="00F6589D"/>
    <w:rsid w:val="00F727BF"/>
    <w:rsid w:val="00F90528"/>
    <w:rsid w:val="00F931B4"/>
    <w:rsid w:val="00FA10B5"/>
    <w:rsid w:val="00FA22ED"/>
    <w:rsid w:val="00FB3729"/>
    <w:rsid w:val="00FC2303"/>
    <w:rsid w:val="00FC44B9"/>
    <w:rsid w:val="00FF1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21656E55"/>
  <w15:docId w15:val="{CDAEF609-9916-4E9F-9AA2-B5CB81D46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aliases w:val="L1,Numerowanie,Akapit z listą5,T_SZ_List Paragraph,normalny tekst,Akapit z list¹,Akapit z listą BS,Kolorowa lista — akcent 11,Colorful List Accent 1,wypunktowanie,Normal,Akapit z listą3,Akapit z listą31,Wypunktowanie,lp1,2 heading,Preambu"/>
    <w:basedOn w:val="Normalny"/>
    <w:link w:val="AkapitzlistZnak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458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58C9"/>
  </w:style>
  <w:style w:type="paragraph" w:styleId="Stopka">
    <w:name w:val="footer"/>
    <w:basedOn w:val="Normalny"/>
    <w:link w:val="StopkaZnak"/>
    <w:uiPriority w:val="99"/>
    <w:unhideWhenUsed/>
    <w:rsid w:val="001458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58C9"/>
  </w:style>
  <w:style w:type="paragraph" w:styleId="Tytu">
    <w:name w:val="Title"/>
    <w:basedOn w:val="Normalny"/>
    <w:next w:val="Normalny"/>
    <w:link w:val="TytuZnak"/>
    <w:uiPriority w:val="10"/>
    <w:qFormat/>
    <w:rsid w:val="00264F27"/>
    <w:pPr>
      <w:spacing w:after="0" w:line="240" w:lineRule="auto"/>
      <w:contextualSpacing/>
    </w:pPr>
    <w:rPr>
      <w:rFonts w:ascii="Cambria" w:eastAsia="Times New Roman" w:hAnsi="Cambria" w:cs="Times New Roman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64F27"/>
    <w:rPr>
      <w:rFonts w:ascii="Cambria" w:eastAsia="Times New Roman" w:hAnsi="Cambria" w:cs="Times New Roman"/>
      <w:spacing w:val="-10"/>
      <w:kern w:val="28"/>
      <w:sz w:val="56"/>
      <w:szCs w:val="5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6A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AC1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L1 Znak,Numerowanie Znak,Akapit z listą5 Znak,T_SZ_List Paragraph Znak,normalny tekst Znak,Akapit z list¹ Znak,Akapit z listą BS Znak,Kolorowa lista — akcent 11 Znak,Colorful List Accent 1 Znak,wypunktowanie Znak,Normal Znak,lp1 Znak"/>
    <w:link w:val="Akapitzlist"/>
    <w:uiPriority w:val="34"/>
    <w:qFormat/>
    <w:rsid w:val="00AA43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44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0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29C0C6-2729-4A27-AFE0-C094B0965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474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Justyna Chyżyńska</cp:lastModifiedBy>
  <cp:revision>35</cp:revision>
  <cp:lastPrinted>2025-03-10T07:20:00Z</cp:lastPrinted>
  <dcterms:created xsi:type="dcterms:W3CDTF">2024-04-29T10:46:00Z</dcterms:created>
  <dcterms:modified xsi:type="dcterms:W3CDTF">2025-04-01T12:51:00Z</dcterms:modified>
</cp:coreProperties>
</file>