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>COZL/DZP/</w:t>
      </w:r>
      <w:r w:rsidR="00010E51" w:rsidRPr="000825B3">
        <w:rPr>
          <w:rFonts w:eastAsia="Calibri" w:cstheme="minorHAnsi"/>
          <w:b/>
          <w:kern w:val="2"/>
          <w:lang w:eastAsia="zh-CN"/>
        </w:rPr>
        <w:t>ED</w:t>
      </w:r>
      <w:r w:rsidRPr="000825B3">
        <w:rPr>
          <w:rFonts w:eastAsia="Calibri" w:cstheme="minorHAnsi"/>
          <w:b/>
          <w:kern w:val="2"/>
          <w:lang w:eastAsia="zh-CN"/>
        </w:rPr>
        <w:t>/34</w:t>
      </w:r>
      <w:r w:rsidR="004D6D33" w:rsidRPr="000825B3">
        <w:rPr>
          <w:rFonts w:eastAsia="Calibri" w:cstheme="minorHAnsi"/>
          <w:b/>
          <w:kern w:val="2"/>
          <w:lang w:eastAsia="zh-CN"/>
        </w:rPr>
        <w:t>11</w:t>
      </w:r>
      <w:r w:rsidR="00CB43E6" w:rsidRPr="000825B3">
        <w:rPr>
          <w:rFonts w:eastAsia="Calibri" w:cstheme="minorHAnsi"/>
          <w:b/>
          <w:kern w:val="2"/>
          <w:lang w:eastAsia="zh-CN"/>
        </w:rPr>
        <w:t>/PN-</w:t>
      </w:r>
      <w:r w:rsidR="00370239" w:rsidRPr="000825B3">
        <w:rPr>
          <w:rFonts w:eastAsia="Calibri" w:cstheme="minorHAnsi"/>
          <w:b/>
          <w:kern w:val="2"/>
          <w:lang w:eastAsia="zh-CN"/>
        </w:rPr>
        <w:t>155</w:t>
      </w:r>
      <w:r w:rsidRPr="000825B3">
        <w:rPr>
          <w:rFonts w:eastAsia="Calibri" w:cstheme="minorHAnsi"/>
          <w:b/>
          <w:kern w:val="2"/>
          <w:lang w:eastAsia="zh-CN"/>
        </w:rPr>
        <w:t>/2</w:t>
      </w:r>
      <w:r w:rsidR="00AD7F1C" w:rsidRPr="000825B3">
        <w:rPr>
          <w:rFonts w:eastAsia="Calibri" w:cstheme="minorHAnsi"/>
          <w:b/>
          <w:kern w:val="2"/>
          <w:lang w:eastAsia="zh-CN"/>
        </w:rPr>
        <w:t>4</w:t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</w:p>
    <w:p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0825B3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0825B3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0825B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0825B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825B3">
        <w:rPr>
          <w:rFonts w:asciiTheme="minorHAnsi" w:hAnsiTheme="minorHAnsi" w:cstheme="minorHAnsi"/>
          <w:sz w:val="22"/>
          <w:szCs w:val="22"/>
        </w:rPr>
        <w:tab/>
      </w:r>
      <w:r w:rsidRPr="000825B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0825B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KRS</w:t>
      </w:r>
      <w:r w:rsidR="001F15C4" w:rsidRPr="000825B3">
        <w:rPr>
          <w:rFonts w:asciiTheme="minorHAnsi" w:hAnsiTheme="minorHAnsi" w:cstheme="minorHAnsi"/>
          <w:sz w:val="22"/>
          <w:szCs w:val="22"/>
        </w:rPr>
        <w:t>/CEIDG</w:t>
      </w:r>
      <w:r w:rsidR="005E5A29" w:rsidRPr="000825B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…..</w:t>
      </w:r>
      <w:r w:rsidR="005E5A29" w:rsidRPr="000825B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0825B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825B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010E51" w:rsidRPr="000825B3" w:rsidRDefault="00EF4A33" w:rsidP="00010E51">
      <w:pPr>
        <w:tabs>
          <w:tab w:val="left" w:pos="4678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  <w:r w:rsidR="00010E51" w:rsidRPr="000825B3">
        <w:rPr>
          <w:rFonts w:eastAsia="Times New Roman" w:cstheme="minorHAnsi"/>
          <w:kern w:val="2"/>
          <w:lang w:eastAsia="zh-CN"/>
        </w:rPr>
        <w:t xml:space="preserve">przetargu nieograniczonego na </w:t>
      </w:r>
      <w:r w:rsidR="00010E51" w:rsidRPr="000825B3">
        <w:rPr>
          <w:rFonts w:eastAsia="Times New Roman" w:cstheme="minorHAnsi"/>
          <w:b/>
          <w:kern w:val="2"/>
          <w:lang w:eastAsia="zh-CN"/>
        </w:rPr>
        <w:t>dostawę</w:t>
      </w:r>
      <w:r w:rsidR="00010E51" w:rsidRPr="000825B3">
        <w:rPr>
          <w:rFonts w:cs="Times New Roman"/>
          <w:b/>
        </w:rPr>
        <w:t xml:space="preserve"> </w:t>
      </w:r>
      <w:r w:rsidR="00370239" w:rsidRPr="000825B3">
        <w:rPr>
          <w:rFonts w:cs="Times New Roman"/>
          <w:b/>
        </w:rPr>
        <w:t xml:space="preserve">aparatu TK do planowania radioterapii na szynach z ruchomą </w:t>
      </w:r>
      <w:proofErr w:type="spellStart"/>
      <w:r w:rsidR="00370239" w:rsidRPr="000825B3">
        <w:rPr>
          <w:rFonts w:cs="Times New Roman"/>
          <w:b/>
        </w:rPr>
        <w:t>gantrą</w:t>
      </w:r>
      <w:proofErr w:type="spellEnd"/>
      <w:r w:rsidR="00370239" w:rsidRPr="000825B3">
        <w:rPr>
          <w:rFonts w:cs="Times New Roman"/>
          <w:b/>
        </w:rPr>
        <w:t xml:space="preserve"> ze stołem, strzykawką i wymaganym oprzyrządowaniem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="00370239" w:rsidRPr="000825B3">
        <w:rPr>
          <w:rFonts w:cs="Times New Roman"/>
          <w:b/>
        </w:rPr>
        <w:t>pełnoprofilowej</w:t>
      </w:r>
      <w:proofErr w:type="spellEnd"/>
      <w:r w:rsidR="00370239" w:rsidRPr="000825B3">
        <w:rPr>
          <w:rFonts w:cs="Times New Roman"/>
          <w:b/>
        </w:rPr>
        <w:t>, wysokospecjalistycznej diagnostyki i leczenia Pacjentów onkologicznych."</w:t>
      </w:r>
    </w:p>
    <w:p w:rsidR="00010E51" w:rsidRPr="000825B3" w:rsidRDefault="00010E51" w:rsidP="00010E51">
      <w:pPr>
        <w:autoSpaceDE w:val="0"/>
        <w:autoSpaceDN w:val="0"/>
        <w:adjustRightInd w:val="0"/>
        <w:spacing w:after="0" w:line="240" w:lineRule="auto"/>
        <w:jc w:val="center"/>
        <w:rPr>
          <w:rFonts w:eastAsia="Microsoft YaHei"/>
          <w:bCs/>
        </w:rPr>
      </w:pPr>
      <w:r w:rsidRPr="000825B3">
        <w:t>(</w:t>
      </w:r>
      <w:r w:rsidR="00370239" w:rsidRPr="000825B3">
        <w:rPr>
          <w:rFonts w:eastAsia="Microsoft YaHei"/>
          <w:b/>
          <w:bCs/>
        </w:rPr>
        <w:t>COZL/DZP/ED/3411/PN-155</w:t>
      </w:r>
      <w:r w:rsidRPr="000825B3">
        <w:rPr>
          <w:rFonts w:eastAsia="Microsoft YaHei"/>
          <w:b/>
          <w:bCs/>
        </w:rPr>
        <w:t>/24</w:t>
      </w:r>
      <w:r w:rsidRPr="000825B3">
        <w:rPr>
          <w:b/>
        </w:rPr>
        <w:t>)</w:t>
      </w:r>
    </w:p>
    <w:p w:rsidR="00941718" w:rsidRPr="000825B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0825B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825B3">
        <w:rPr>
          <w:rFonts w:eastAsia="Times New Roman" w:cstheme="minorHAnsi"/>
          <w:b/>
          <w:lang w:eastAsia="zh-CN"/>
        </w:rPr>
        <w:t xml:space="preserve"> </w:t>
      </w:r>
      <w:r w:rsidR="00EF4A33" w:rsidRPr="000825B3">
        <w:rPr>
          <w:rFonts w:eastAsia="Times New Roman" w:cstheme="minorHAnsi"/>
          <w:b/>
          <w:lang w:eastAsia="zh-CN"/>
        </w:rPr>
        <w:t>(</w:t>
      </w:r>
      <w:r w:rsidR="00EF4A33" w:rsidRPr="000825B3">
        <w:rPr>
          <w:rFonts w:eastAsia="Times New Roman" w:cstheme="minorHAnsi"/>
          <w:i/>
          <w:lang w:eastAsia="zh-CN"/>
        </w:rPr>
        <w:t>tytuł postępowania przetargowego</w:t>
      </w:r>
      <w:r w:rsidR="001F15C4" w:rsidRPr="000825B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825B3">
        <w:rPr>
          <w:rFonts w:eastAsia="Times New Roman" w:cstheme="minorHAnsi"/>
          <w:b/>
          <w:lang w:eastAsia="zh-CN"/>
        </w:rPr>
        <w:t>)</w:t>
      </w:r>
    </w:p>
    <w:p w:rsidR="00A956E0" w:rsidRPr="000825B3" w:rsidRDefault="00A956E0" w:rsidP="00010E51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t>Oświadczam/y</w:t>
      </w:r>
      <w:r w:rsidR="00EF4A33" w:rsidRPr="000825B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0825B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0825B3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lastRenderedPageBreak/>
        <w:t>Oferuję/oferujemy</w:t>
      </w:r>
      <w:r w:rsidR="00EF4A33" w:rsidRPr="000825B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183ABB" w:rsidRPr="000825B3" w:rsidRDefault="00183ABB" w:rsidP="00010E51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:rsidR="000825B3" w:rsidRPr="000825B3" w:rsidRDefault="000825B3" w:rsidP="000825B3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0825B3">
        <w:rPr>
          <w:rFonts w:cs="Times New Roman"/>
          <w:u w:val="single"/>
        </w:rPr>
        <w:t>Dostawa a</w:t>
      </w:r>
      <w:r w:rsidRPr="000825B3">
        <w:rPr>
          <w:rFonts w:cs="Times New Roman"/>
          <w:u w:val="single"/>
        </w:rPr>
        <w:t>parat</w:t>
      </w:r>
      <w:r w:rsidRPr="000825B3">
        <w:rPr>
          <w:rFonts w:cs="Times New Roman"/>
          <w:u w:val="single"/>
        </w:rPr>
        <w:t>u</w:t>
      </w:r>
      <w:r w:rsidRPr="000825B3">
        <w:rPr>
          <w:rFonts w:cs="Times New Roman"/>
          <w:u w:val="single"/>
        </w:rPr>
        <w:t xml:space="preserve"> TK do planowania radioterapii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oferuję wykonanie przedmiotu zamówienia w zakresie objętym SWZ na następujących zasadach: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Model/ producent/ kraj pochodzenia……………………………………………………………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Data produkcji……………….(wyprod</w:t>
      </w:r>
      <w:r>
        <w:rPr>
          <w:rFonts w:eastAsia="Times New Roman" w:cstheme="minorHAnsi"/>
          <w:lang w:eastAsia="pl-PL"/>
        </w:rPr>
        <w:t>ukowany nie wcześniej niż w 2024</w:t>
      </w:r>
      <w:r w:rsidRPr="000825B3">
        <w:rPr>
          <w:rFonts w:eastAsia="Times New Roman" w:cstheme="minorHAnsi"/>
          <w:lang w:eastAsia="pl-PL"/>
        </w:rPr>
        <w:t xml:space="preserve"> r.).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 xml:space="preserve">    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b)</w:t>
      </w:r>
      <w:r w:rsidRPr="000825B3">
        <w:rPr>
          <w:rFonts w:eastAsia="Times New Roman" w:cstheme="minorHAnsi"/>
          <w:lang w:eastAsia="pl-PL"/>
        </w:rPr>
        <w:t xml:space="preserve"> </w:t>
      </w:r>
      <w:r w:rsidRPr="000825B3">
        <w:rPr>
          <w:rFonts w:ascii="Calibri" w:hAnsi="Calibri"/>
          <w:u w:val="single"/>
        </w:rPr>
        <w:t>Deinstalacja posiadanego aparatu TK i adaptacja pomieszczenia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 xml:space="preserve">Razem brutto (pkt. </w:t>
      </w:r>
      <w:r>
        <w:rPr>
          <w:rFonts w:eastAsia="Times New Roman" w:cstheme="minorHAnsi"/>
          <w:b/>
          <w:lang w:eastAsia="pl-PL"/>
        </w:rPr>
        <w:t>a</w:t>
      </w:r>
      <w:r w:rsidRPr="000825B3">
        <w:rPr>
          <w:rFonts w:eastAsia="Times New Roman" w:cstheme="minorHAnsi"/>
          <w:b/>
          <w:lang w:eastAsia="pl-PL"/>
        </w:rPr>
        <w:t xml:space="preserve"> + </w:t>
      </w:r>
      <w:r>
        <w:rPr>
          <w:rFonts w:eastAsia="Times New Roman" w:cstheme="minorHAnsi"/>
          <w:b/>
          <w:lang w:eastAsia="pl-PL"/>
        </w:rPr>
        <w:t>b</w:t>
      </w:r>
      <w:r w:rsidRPr="000825B3">
        <w:rPr>
          <w:rFonts w:eastAsia="Times New Roman" w:cstheme="minorHAnsi"/>
          <w:b/>
          <w:lang w:eastAsia="pl-PL"/>
        </w:rPr>
        <w:t>)  ……………………….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3A285D" w:rsidRPr="000825B3" w:rsidRDefault="00EF4A33" w:rsidP="00AF2A2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0825B3">
        <w:rPr>
          <w:rFonts w:eastAsia="Times New Roman" w:cstheme="minorHAnsi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do SWZ.</w:t>
      </w:r>
    </w:p>
    <w:p w:rsidR="00370239" w:rsidRDefault="00370239" w:rsidP="0037023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370239" w:rsidRPr="000825B3" w:rsidRDefault="00370239" w:rsidP="0037023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/>
          <w:bCs/>
          <w:color w:val="000000"/>
        </w:rPr>
        <w:t xml:space="preserve">Termin realizacji przedmiotu umowy  </w:t>
      </w:r>
    </w:p>
    <w:p w:rsidR="0011702D" w:rsidRPr="000825B3" w:rsidRDefault="00370239" w:rsidP="00370239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0825B3">
        <w:rPr>
          <w:bCs/>
          <w:lang w:eastAsia="ar-SA"/>
        </w:rPr>
        <w:t xml:space="preserve">Dostawa nastąpi w nieprzekraczalnym terminie </w:t>
      </w:r>
      <w:r w:rsidR="000825B3">
        <w:rPr>
          <w:b/>
          <w:bCs/>
          <w:lang w:eastAsia="ar-SA"/>
        </w:rPr>
        <w:t>do 16</w:t>
      </w:r>
      <w:r w:rsidRPr="000825B3">
        <w:rPr>
          <w:b/>
          <w:bCs/>
          <w:color w:val="000000"/>
        </w:rPr>
        <w:t xml:space="preserve">/ </w:t>
      </w:r>
      <w:r w:rsidR="000825B3">
        <w:rPr>
          <w:b/>
          <w:bCs/>
          <w:lang w:eastAsia="ar-SA"/>
        </w:rPr>
        <w:t>15</w:t>
      </w:r>
      <w:r w:rsidRPr="000825B3">
        <w:rPr>
          <w:b/>
          <w:bCs/>
          <w:color w:val="000000"/>
        </w:rPr>
        <w:t>/</w:t>
      </w:r>
      <w:r w:rsidR="00C37EC3" w:rsidRPr="000825B3">
        <w:rPr>
          <w:b/>
          <w:bCs/>
          <w:color w:val="000000"/>
        </w:rPr>
        <w:t xml:space="preserve"> </w:t>
      </w:r>
      <w:r w:rsidR="000825B3">
        <w:rPr>
          <w:b/>
          <w:bCs/>
          <w:lang w:eastAsia="ar-SA"/>
        </w:rPr>
        <w:t>14</w:t>
      </w:r>
      <w:r w:rsidRPr="000825B3">
        <w:rPr>
          <w:b/>
          <w:bCs/>
          <w:lang w:eastAsia="ar-SA"/>
        </w:rPr>
        <w:t xml:space="preserve"> tygodni</w:t>
      </w:r>
      <w:r w:rsidRPr="000825B3">
        <w:rPr>
          <w:bCs/>
          <w:lang w:eastAsia="ar-SA"/>
        </w:rPr>
        <w:t xml:space="preserve"> od dnia podpisania umowy.</w:t>
      </w:r>
      <w:r w:rsidRPr="000825B3">
        <w:rPr>
          <w:bCs/>
          <w:i/>
        </w:rPr>
        <w:t xml:space="preserve">                                                                     </w:t>
      </w:r>
      <w:r w:rsidR="0011702D" w:rsidRPr="000825B3">
        <w:rPr>
          <w:bCs/>
          <w:i/>
        </w:rPr>
        <w:t xml:space="preserve">                        </w:t>
      </w:r>
    </w:p>
    <w:p w:rsidR="00370239" w:rsidRPr="000825B3" w:rsidRDefault="0011702D" w:rsidP="0037023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Cs/>
          <w:i/>
        </w:rPr>
        <w:t xml:space="preserve">                                                                                      </w:t>
      </w:r>
      <w:r w:rsidR="00370239" w:rsidRPr="000825B3">
        <w:rPr>
          <w:bCs/>
          <w:i/>
        </w:rPr>
        <w:t>(niepotrzebne skreślić)</w:t>
      </w:r>
    </w:p>
    <w:p w:rsidR="00370239" w:rsidRPr="000825B3" w:rsidRDefault="00370239" w:rsidP="00370239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</w:p>
    <w:p w:rsidR="00254876" w:rsidRPr="000825B3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0825B3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0825B3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0825B3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0825B3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0825B3">
        <w:rPr>
          <w:rFonts w:eastAsia="Times New Roman" w:cstheme="minorHAnsi"/>
          <w:kern w:val="2"/>
          <w:lang w:eastAsia="zh-CN"/>
        </w:rPr>
        <w:t>90</w:t>
      </w:r>
      <w:r w:rsidRPr="000825B3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0825B3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0825B3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0825B3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0825B3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0825B3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0825B3">
        <w:rPr>
          <w:rFonts w:eastAsia="Times New Roman" w:cstheme="minorHAnsi"/>
          <w:kern w:val="2"/>
          <w:lang w:eastAsia="zh-CN"/>
        </w:rPr>
        <w:t>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3A285D" w:rsidRPr="000825B3" w:rsidRDefault="000825B3" w:rsidP="000825B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Oświadczam/y, że 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posiadam/y dokumenty dopuszczające oferowany asortyment do stosowania w placówkach medycznych na terenie RP – Certyfikaty CE lub równoważne, zobowiązujemy się dołączyć dokumenty </w:t>
      </w:r>
      <w:r w:rsidR="000B7BE1" w:rsidRPr="000825B3">
        <w:rPr>
          <w:rFonts w:eastAsia="Times New Roman" w:cstheme="minorHAnsi"/>
          <w:kern w:val="2"/>
          <w:lang w:eastAsia="zh-CN"/>
        </w:rPr>
        <w:t>wraz z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dostaw</w:t>
      </w:r>
      <w:r w:rsidR="000B7BE1" w:rsidRPr="000825B3">
        <w:rPr>
          <w:rFonts w:eastAsia="Times New Roman" w:cstheme="minorHAnsi"/>
          <w:kern w:val="2"/>
          <w:lang w:eastAsia="zh-CN"/>
        </w:rPr>
        <w:t>ą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0825B3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0825B3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0825B3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FE35BC" w:rsidRPr="000825B3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0825B3" w:rsidRDefault="00010E51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EF4A33" w:rsidRPr="000825B3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…………………………………………….</w:t>
      </w:r>
      <w:r w:rsidRPr="000825B3">
        <w:rPr>
          <w:rFonts w:eastAsia="Times New Roman" w:cstheme="minorHAnsi"/>
          <w:kern w:val="2"/>
          <w:lang w:eastAsia="zh-CN"/>
        </w:rPr>
        <w:t>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……………………………………………………..</w:t>
      </w:r>
      <w:r w:rsidR="001A6F07" w:rsidRPr="000825B3">
        <w:rPr>
          <w:rFonts w:eastAsia="Times New Roman" w:cstheme="minorHAnsi"/>
          <w:kern w:val="2"/>
          <w:lang w:eastAsia="zh-CN"/>
        </w:rPr>
        <w:t>…….</w:t>
      </w:r>
    </w:p>
    <w:p w:rsidR="00823C2C" w:rsidRPr="000825B3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010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1A6F07"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0825B3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lastRenderedPageBreak/>
        <w:t>Nazwa towaru lub usługi, których dostawa lub świadczenie będzie prowadzić do powstania obowiązku podatkowego: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0825B3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0825B3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0825B3" w:rsidRDefault="00183ABB" w:rsidP="00010E5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3195C" w:rsidRPr="000825B3">
        <w:rPr>
          <w:rFonts w:eastAsia="Times New Roman" w:cstheme="minorHAnsi"/>
          <w:kern w:val="2"/>
          <w:lang w:eastAsia="zh-CN"/>
        </w:rPr>
      </w:r>
      <w:r w:rsidR="00D3195C" w:rsidRPr="000825B3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0825B3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0825B3">
        <w:rPr>
          <w:rFonts w:eastAsia="Times New Roman" w:cstheme="minorHAnsi"/>
          <w:kern w:val="2"/>
          <w:lang w:eastAsia="zh-CN"/>
        </w:rPr>
        <w:t>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3195C" w:rsidRPr="000825B3">
        <w:rPr>
          <w:rFonts w:eastAsia="Times New Roman" w:cstheme="minorHAnsi"/>
          <w:kern w:val="2"/>
          <w:lang w:eastAsia="zh-CN"/>
        </w:rPr>
      </w:r>
      <w:r w:rsidR="00D3195C" w:rsidRPr="000825B3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3195C" w:rsidRPr="000825B3">
        <w:rPr>
          <w:rFonts w:eastAsia="Times New Roman" w:cstheme="minorHAnsi"/>
          <w:kern w:val="2"/>
          <w:lang w:eastAsia="zh-CN"/>
        </w:rPr>
      </w:r>
      <w:r w:rsidR="00D3195C" w:rsidRPr="000825B3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3195C" w:rsidRPr="000825B3">
        <w:rPr>
          <w:rFonts w:eastAsia="Times New Roman" w:cstheme="minorHAnsi"/>
          <w:kern w:val="2"/>
          <w:lang w:eastAsia="zh-CN"/>
        </w:rPr>
      </w:r>
      <w:r w:rsidR="00D3195C" w:rsidRPr="000825B3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3195C" w:rsidRPr="000825B3">
        <w:rPr>
          <w:rFonts w:eastAsia="Times New Roman" w:cstheme="minorHAnsi"/>
          <w:kern w:val="2"/>
          <w:lang w:eastAsia="zh-CN"/>
        </w:rPr>
      </w:r>
      <w:r w:rsidR="00D3195C" w:rsidRPr="000825B3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DB7EB4" w:rsidRPr="000825B3" w:rsidRDefault="00183ABB" w:rsidP="000825B3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3195C" w:rsidRPr="000825B3">
        <w:rPr>
          <w:rFonts w:eastAsia="Times New Roman" w:cstheme="minorHAnsi"/>
          <w:kern w:val="2"/>
          <w:lang w:eastAsia="zh-CN"/>
        </w:rPr>
      </w:r>
      <w:r w:rsidR="00D3195C" w:rsidRPr="000825B3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1A6F07" w:rsidRPr="000825B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0825B3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1) Kosztorys O</w:t>
      </w:r>
      <w:r w:rsidR="00EF4A33" w:rsidRPr="000825B3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DB7EB4" w:rsidRPr="000825B3" w:rsidRDefault="00EF4A33" w:rsidP="000825B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5A4B48" w:rsidRPr="000825B3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0825B3" w:rsidRDefault="000825B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0825B3" w:rsidRDefault="000825B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0825B3" w:rsidRPr="000825B3" w:rsidRDefault="000825B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bookmarkStart w:id="0" w:name="_GoBack"/>
      <w:bookmarkEnd w:id="0"/>
    </w:p>
    <w:p w:rsidR="00EF4A33" w:rsidRPr="000825B3" w:rsidRDefault="00010E51" w:rsidP="00010E5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podpis kwalifikowany </w:t>
      </w:r>
    </w:p>
    <w:p w:rsidR="00AF5A35" w:rsidRPr="000825B3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0825B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0825B3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0825B3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0825B3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95C" w:rsidRDefault="00D3195C" w:rsidP="00EF4A33">
      <w:pPr>
        <w:spacing w:after="0" w:line="240" w:lineRule="auto"/>
      </w:pPr>
      <w:r>
        <w:separator/>
      </w:r>
    </w:p>
  </w:endnote>
  <w:endnote w:type="continuationSeparator" w:id="0">
    <w:p w:rsidR="00D3195C" w:rsidRDefault="00D3195C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pt;height:48.15pt" o:ole="">
              <v:imagedata r:id="rId1" o:title=""/>
            </v:shape>
            <o:OLEObject Type="Embed" ProgID="Unknown" ShapeID="_x0000_i1025" DrawAspect="Content" ObjectID="_1792312072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0825B3">
          <w:rPr>
            <w:noProof/>
          </w:rPr>
          <w:t>4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95C" w:rsidRDefault="00D3195C" w:rsidP="00EF4A33">
      <w:pPr>
        <w:spacing w:after="0" w:line="240" w:lineRule="auto"/>
      </w:pPr>
      <w:r>
        <w:separator/>
      </w:r>
    </w:p>
  </w:footnote>
  <w:footnote w:type="continuationSeparator" w:id="0">
    <w:p w:rsidR="00D3195C" w:rsidRDefault="00D3195C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>
    <w:nsid w:val="3D0779A8"/>
    <w:multiLevelType w:val="hybridMultilevel"/>
    <w:tmpl w:val="ABC8C1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41F3F"/>
    <w:multiLevelType w:val="hybridMultilevel"/>
    <w:tmpl w:val="AD6EFEB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10E51"/>
    <w:rsid w:val="000129D2"/>
    <w:rsid w:val="00027F2F"/>
    <w:rsid w:val="0003328A"/>
    <w:rsid w:val="000344CF"/>
    <w:rsid w:val="00043A64"/>
    <w:rsid w:val="00054BFE"/>
    <w:rsid w:val="000825B3"/>
    <w:rsid w:val="00082E51"/>
    <w:rsid w:val="000B7BE1"/>
    <w:rsid w:val="0011702D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70239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F3667"/>
    <w:rsid w:val="00717475"/>
    <w:rsid w:val="007476EC"/>
    <w:rsid w:val="00750CC9"/>
    <w:rsid w:val="00790E40"/>
    <w:rsid w:val="00795E5D"/>
    <w:rsid w:val="007A0B78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37EC3"/>
    <w:rsid w:val="00C51492"/>
    <w:rsid w:val="00C61C97"/>
    <w:rsid w:val="00CA1C03"/>
    <w:rsid w:val="00CA64F2"/>
    <w:rsid w:val="00CB43E6"/>
    <w:rsid w:val="00D06D4E"/>
    <w:rsid w:val="00D3195C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rsid w:val="00010E51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1164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Ewa Dorosz,,1716,,Z amówienia</cp:lastModifiedBy>
  <cp:revision>3</cp:revision>
  <cp:lastPrinted>2024-06-17T09:07:00Z</cp:lastPrinted>
  <dcterms:created xsi:type="dcterms:W3CDTF">2024-10-30T11:28:00Z</dcterms:created>
  <dcterms:modified xsi:type="dcterms:W3CDTF">2024-11-05T10:41:00Z</dcterms:modified>
</cp:coreProperties>
</file>