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6D5CAD">
        <w:rPr>
          <w:rFonts w:eastAsia="Calibri" w:cstheme="minorHAnsi"/>
          <w:b/>
          <w:kern w:val="2"/>
          <w:lang w:eastAsia="zh-CN"/>
        </w:rPr>
        <w:t>3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6D5CAD">
        <w:rPr>
          <w:rFonts w:eastAsia="Calibri" w:cstheme="minorHAnsi"/>
          <w:b/>
          <w:kern w:val="2"/>
          <w:lang w:eastAsia="zh-CN"/>
        </w:rPr>
        <w:t>5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6D5CAD" w:rsidRDefault="006D5CAD" w:rsidP="006D5CAD">
      <w:pPr>
        <w:pStyle w:val="Listapunktowana21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EF499B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Dostawa aparatów do kriochirurgii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Pr="00EF499B">
        <w:rPr>
          <w:rFonts w:eastAsia="Calibri"/>
          <w:b/>
          <w:bCs/>
          <w:color w:val="000000"/>
          <w:sz w:val="22"/>
          <w:szCs w:val="22"/>
          <w:lang w:eastAsia="en-US"/>
        </w:rPr>
        <w:t>pełnoprofilowej</w:t>
      </w:r>
      <w:proofErr w:type="spellEnd"/>
      <w:r w:rsidRPr="00EF499B">
        <w:rPr>
          <w:rFonts w:eastAsia="Calibri"/>
          <w:b/>
          <w:bCs/>
          <w:color w:val="000000"/>
          <w:sz w:val="22"/>
          <w:szCs w:val="22"/>
          <w:lang w:eastAsia="en-US"/>
        </w:rPr>
        <w:t>, wysokospecjalistycznej diagnostyki i leczenia Pacjentów onkologicznych."</w:t>
      </w:r>
    </w:p>
    <w:p w:rsidR="00AF5B9D" w:rsidRDefault="00AF5B9D" w:rsidP="006D5CAD">
      <w:pPr>
        <w:suppressAutoHyphens/>
        <w:autoSpaceDN w:val="0"/>
        <w:spacing w:after="0" w:line="240" w:lineRule="auto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6D5CAD">
        <w:rPr>
          <w:rFonts w:eastAsia="Times New Roman" w:cstheme="minorHAnsi"/>
          <w:b/>
          <w:lang w:eastAsia="zh-CN"/>
        </w:rPr>
        <w:t>3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6D5CAD">
        <w:rPr>
          <w:rFonts w:eastAsia="Times New Roman" w:cstheme="minorHAnsi"/>
          <w:b/>
          <w:lang w:eastAsia="zh-CN"/>
        </w:rPr>
        <w:t>5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P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4171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183ABB" w:rsidRPr="00941718" w:rsidRDefault="00183ABB" w:rsidP="006D5CAD">
      <w:pPr>
        <w:suppressAutoHyphens/>
        <w:spacing w:after="120" w:line="240" w:lineRule="auto"/>
        <w:rPr>
          <w:rFonts w:eastAsia="Times New Roman" w:cstheme="minorHAnsi"/>
          <w:b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W tym stawka podatku </w:t>
            </w:r>
            <w:proofErr w:type="spellStart"/>
            <w:r w:rsidRPr="00941718">
              <w:rPr>
                <w:rFonts w:eastAsia="Times New Roman" w:cstheme="minorHAnsi"/>
                <w:kern w:val="2"/>
                <w:lang w:eastAsia="ar-SA"/>
              </w:rPr>
              <w:t>Vat</w:t>
            </w:r>
            <w:proofErr w:type="spellEnd"/>
            <w:r w:rsidRPr="00941718">
              <w:rPr>
                <w:rFonts w:eastAsia="Times New Roman" w:cstheme="minorHAnsi"/>
                <w:kern w:val="2"/>
                <w:lang w:eastAsia="ar-SA"/>
              </w:rPr>
              <w:t>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14D6D" w:rsidRPr="00A93350" w:rsidRDefault="00214D6D" w:rsidP="00214D6D">
      <w:pPr>
        <w:suppressAutoHyphens/>
        <w:spacing w:after="0" w:line="240" w:lineRule="auto"/>
        <w:ind w:left="284"/>
        <w:jc w:val="both"/>
        <w:rPr>
          <w:rFonts w:eastAsia="Times New Roman" w:cstheme="minorHAnsi"/>
          <w:b/>
          <w:kern w:val="2"/>
          <w:lang w:eastAsia="zh-CN"/>
        </w:rPr>
      </w:pPr>
      <w:r w:rsidRPr="00A93350">
        <w:rPr>
          <w:rFonts w:eastAsia="Times New Roman" w:cstheme="minorHAnsi"/>
          <w:b/>
          <w:kern w:val="2"/>
          <w:lang w:eastAsia="zh-CN"/>
        </w:rPr>
        <w:t>Termin d</w:t>
      </w:r>
      <w:r w:rsidR="00571BCD">
        <w:rPr>
          <w:rFonts w:eastAsia="Times New Roman" w:cstheme="minorHAnsi"/>
          <w:b/>
          <w:kern w:val="2"/>
          <w:lang w:eastAsia="zh-CN"/>
        </w:rPr>
        <w:t xml:space="preserve">ostawy wynosi ……………………………….. (4, 6 lub 8 </w:t>
      </w:r>
      <w:r w:rsidRPr="00A93350">
        <w:rPr>
          <w:rFonts w:eastAsia="Times New Roman" w:cstheme="minorHAnsi"/>
          <w:b/>
          <w:kern w:val="2"/>
          <w:lang w:eastAsia="zh-CN"/>
        </w:rPr>
        <w:t>tygodni) *</w:t>
      </w:r>
    </w:p>
    <w:p w:rsidR="00214D6D" w:rsidRPr="00941718" w:rsidRDefault="00214D6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bookmarkStart w:id="0" w:name="_GoBack"/>
      <w:bookmarkEnd w:id="0"/>
    </w:p>
    <w:p w:rsidR="00F34C12" w:rsidRDefault="00EF4A33" w:rsidP="006D5CAD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 xml:space="preserve"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</w:t>
      </w:r>
      <w:r w:rsidRPr="00941718">
        <w:rPr>
          <w:rFonts w:eastAsia="Times New Roman" w:cstheme="minorHAnsi"/>
          <w:color w:val="000000"/>
          <w:kern w:val="2"/>
          <w:lang w:eastAsia="pl-PL"/>
        </w:rPr>
        <w:lastRenderedPageBreak/>
        <w:t>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6D5CAD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6D5CAD" w:rsidRPr="00941718" w:rsidRDefault="006D5CAD" w:rsidP="006D5CAD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874C8F">
        <w:rPr>
          <w:rFonts w:eastAsia="Times New Roman" w:cstheme="minorHAnsi"/>
          <w:kern w:val="2"/>
          <w:lang w:eastAsia="zh-CN"/>
        </w:rPr>
      </w:r>
      <w:r w:rsidR="00874C8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</w:t>
      </w:r>
      <w:proofErr w:type="spellStart"/>
      <w:r w:rsidRPr="00941718">
        <w:rPr>
          <w:rFonts w:eastAsia="Times New Roman" w:cstheme="minorHAnsi"/>
          <w:kern w:val="2"/>
          <w:lang w:eastAsia="zh-CN"/>
        </w:rPr>
        <w:t>Mikroprzedsiębiorca</w:t>
      </w:r>
      <w:proofErr w:type="spellEnd"/>
      <w:r w:rsidRPr="00941718">
        <w:rPr>
          <w:rFonts w:eastAsia="Times New Roman" w:cstheme="minorHAnsi"/>
          <w:kern w:val="2"/>
          <w:lang w:eastAsia="zh-CN"/>
        </w:rPr>
        <w:t>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874C8F">
        <w:rPr>
          <w:rFonts w:eastAsia="Times New Roman" w:cstheme="minorHAnsi"/>
          <w:kern w:val="2"/>
          <w:lang w:eastAsia="zh-CN"/>
        </w:rPr>
      </w:r>
      <w:r w:rsidR="00874C8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874C8F">
        <w:rPr>
          <w:rFonts w:eastAsia="Times New Roman" w:cstheme="minorHAnsi"/>
          <w:kern w:val="2"/>
          <w:lang w:eastAsia="zh-CN"/>
        </w:rPr>
      </w:r>
      <w:r w:rsidR="00874C8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874C8F">
        <w:rPr>
          <w:rFonts w:eastAsia="Times New Roman" w:cstheme="minorHAnsi"/>
          <w:kern w:val="2"/>
          <w:lang w:eastAsia="zh-CN"/>
        </w:rPr>
      </w:r>
      <w:r w:rsidR="00874C8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874C8F">
        <w:rPr>
          <w:rFonts w:eastAsia="Times New Roman" w:cstheme="minorHAnsi"/>
          <w:kern w:val="2"/>
          <w:lang w:eastAsia="zh-CN"/>
        </w:rPr>
      </w:r>
      <w:r w:rsidR="00874C8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874C8F">
        <w:rPr>
          <w:rFonts w:eastAsia="Times New Roman" w:cstheme="minorHAnsi"/>
          <w:kern w:val="2"/>
          <w:lang w:eastAsia="zh-CN"/>
        </w:rPr>
      </w:r>
      <w:r w:rsidR="00874C8F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AF5B9D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C8F" w:rsidRDefault="00874C8F" w:rsidP="00EF4A33">
      <w:pPr>
        <w:spacing w:after="0" w:line="240" w:lineRule="auto"/>
      </w:pPr>
      <w:r>
        <w:separator/>
      </w:r>
    </w:p>
  </w:endnote>
  <w:endnote w:type="continuationSeparator" w:id="0">
    <w:p w:rsidR="00874C8F" w:rsidRDefault="00874C8F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.5pt;height:48pt" o:ole="">
              <v:imagedata r:id="rId1" o:title=""/>
            </v:shape>
            <o:OLEObject Type="Embed" ProgID="Unknown" ShapeID="_x0000_i1025" DrawAspect="Content" ObjectID="_1798437358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571BCD">
          <w:rPr>
            <w:noProof/>
          </w:rPr>
          <w:t>4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C8F" w:rsidRDefault="00874C8F" w:rsidP="00EF4A33">
      <w:pPr>
        <w:spacing w:after="0" w:line="240" w:lineRule="auto"/>
      </w:pPr>
      <w:r>
        <w:separator/>
      </w:r>
    </w:p>
  </w:footnote>
  <w:footnote w:type="continuationSeparator" w:id="0">
    <w:p w:rsidR="00874C8F" w:rsidRDefault="00874C8F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14D6D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71BCD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5F0A"/>
    <w:rsid w:val="006A673E"/>
    <w:rsid w:val="006D5CAD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74C8F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AF5B9D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Listapunktowana21">
    <w:name w:val="Lista punktowana 21"/>
    <w:basedOn w:val="Normalny"/>
    <w:rsid w:val="006D5CAD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1047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76</cp:revision>
  <cp:lastPrinted>2024-08-21T12:46:00Z</cp:lastPrinted>
  <dcterms:created xsi:type="dcterms:W3CDTF">2021-01-30T18:42:00Z</dcterms:created>
  <dcterms:modified xsi:type="dcterms:W3CDTF">2025-01-15T08:09:00Z</dcterms:modified>
</cp:coreProperties>
</file>