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826E8" w14:textId="3D93C627" w:rsidR="00111FC8" w:rsidRPr="00C1463B" w:rsidRDefault="00A176F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573294">
        <w:rPr>
          <w:bCs/>
          <w:iCs/>
          <w:sz w:val="20"/>
          <w:szCs w:val="20"/>
        </w:rPr>
        <w:t>25</w:t>
      </w:r>
      <w:r w:rsidRPr="00111FC8">
        <w:rPr>
          <w:bCs/>
          <w:iCs/>
          <w:sz w:val="20"/>
          <w:szCs w:val="20"/>
        </w:rPr>
        <w:t>/2</w:t>
      </w:r>
      <w:r w:rsidR="004F566E">
        <w:rPr>
          <w:bCs/>
          <w:iCs/>
          <w:sz w:val="20"/>
          <w:szCs w:val="20"/>
        </w:rPr>
        <w:t>5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</w:t>
      </w:r>
      <w:r w:rsidR="00257B8C">
        <w:rPr>
          <w:bCs/>
          <w:iCs/>
          <w:sz w:val="20"/>
          <w:szCs w:val="20"/>
        </w:rPr>
        <w:tab/>
        <w:t xml:space="preserve">         </w:t>
      </w:r>
      <w:r w:rsidR="00111FC8" w:rsidRPr="00257B8C">
        <w:rPr>
          <w:b/>
          <w:i/>
          <w:sz w:val="20"/>
          <w:szCs w:val="20"/>
        </w:rPr>
        <w:t xml:space="preserve">Załącznik </w:t>
      </w:r>
      <w:r w:rsidR="00257B8C" w:rsidRPr="00257B8C">
        <w:rPr>
          <w:b/>
          <w:i/>
          <w:sz w:val="20"/>
          <w:szCs w:val="20"/>
        </w:rPr>
        <w:t>n</w:t>
      </w:r>
      <w:r w:rsidR="00111FC8" w:rsidRPr="00257B8C">
        <w:rPr>
          <w:b/>
          <w:i/>
          <w:sz w:val="20"/>
          <w:szCs w:val="20"/>
        </w:rPr>
        <w:t>r</w:t>
      </w:r>
      <w:r w:rsidR="004F566E">
        <w:rPr>
          <w:b/>
          <w:i/>
          <w:sz w:val="20"/>
          <w:szCs w:val="20"/>
        </w:rPr>
        <w:t xml:space="preserve"> </w:t>
      </w:r>
      <w:r w:rsidR="00573294">
        <w:rPr>
          <w:b/>
          <w:i/>
          <w:sz w:val="20"/>
          <w:szCs w:val="20"/>
        </w:rPr>
        <w:t>4</w:t>
      </w:r>
      <w:r w:rsidR="00111FC8" w:rsidRPr="00257B8C">
        <w:rPr>
          <w:b/>
          <w:i/>
          <w:sz w:val="20"/>
          <w:szCs w:val="20"/>
        </w:rPr>
        <w:t xml:space="preserve"> do SWZ</w:t>
      </w:r>
    </w:p>
    <w:p w14:paraId="40716B7E" w14:textId="37859E3D" w:rsidR="008C25D1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  <w:t xml:space="preserve">        </w:t>
      </w:r>
    </w:p>
    <w:p w14:paraId="7F10750D" w14:textId="77777777" w:rsidR="00C1463B" w:rsidRPr="00C1463B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</w:p>
    <w:p w14:paraId="7EBD86C8" w14:textId="77777777" w:rsidR="00FB01D1" w:rsidRDefault="00FB01D1" w:rsidP="00111FC8">
      <w:pPr>
        <w:pStyle w:val="Standard"/>
        <w:rPr>
          <w:rFonts w:eastAsia="Calibri, Calibri"/>
          <w:bCs/>
          <w:i/>
          <w:iCs/>
          <w:color w:val="000000"/>
          <w:sz w:val="20"/>
          <w:szCs w:val="20"/>
        </w:rPr>
      </w:pPr>
    </w:p>
    <w:p w14:paraId="3673C1F4" w14:textId="7952F63D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7900"/>
      </w:tblGrid>
      <w:tr w:rsidR="00111FC8" w:rsidRPr="00D9535B" w14:paraId="7C5B3DC2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11E48B61" w14:textId="1D4CADC3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73EE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2pt;height:18pt" o:ole="">
                  <v:imagedata r:id="rId7" o:title=""/>
                </v:shape>
                <w:control r:id="rId8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C3C4A2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</w:tr>
      <w:tr w:rsidR="00111FC8" w:rsidRPr="00D9535B" w14:paraId="46CB4D03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535D438C" w14:textId="0594A580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228EBA5F">
                <v:shape id="_x0000_i1039" type="#_x0000_t75" style="width:16.2pt;height:18pt" o:ole="">
                  <v:imagedata r:id="rId7" o:title=""/>
                </v:shape>
                <w:control r:id="rId9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BF5264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11FC8" w:rsidRPr="00D9535B" w14:paraId="72B56E44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00563B4B" w14:textId="58811E12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8908C54">
                <v:shape id="_x0000_i1041" type="#_x0000_t75" style="width:16.2pt;height:18pt" o:ole="">
                  <v:imagedata r:id="rId7" o:title=""/>
                </v:shape>
                <w:control r:id="rId10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2D5F80" w14:textId="77777777" w:rsidR="00111FC8" w:rsidRPr="00D9535B" w:rsidRDefault="00111FC8" w:rsidP="0013173B">
            <w:pPr>
              <w:pStyle w:val="Default"/>
              <w:spacing w:after="30"/>
              <w:rPr>
                <w:rFonts w:ascii="Arial" w:hAnsi="Arial" w:cs="Arial"/>
                <w:sz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</w:rPr>
              <w:t>Podmiot udostępniający zasoby</w:t>
            </w:r>
          </w:p>
        </w:tc>
      </w:tr>
    </w:tbl>
    <w:p w14:paraId="35541AD5" w14:textId="77777777" w:rsidR="00111FC8" w:rsidRPr="00D9535B" w:rsidRDefault="00111FC8" w:rsidP="00111FC8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76963CE9" w14:textId="77777777" w:rsidR="00111FC8" w:rsidRPr="00D9535B" w:rsidRDefault="00111FC8" w:rsidP="00111FC8">
      <w:pPr>
        <w:pStyle w:val="Default"/>
        <w:rPr>
          <w:rFonts w:ascii="Arial" w:hAnsi="Arial" w:cs="Arial"/>
          <w:sz w:val="6"/>
          <w:szCs w:val="6"/>
        </w:rPr>
      </w:pPr>
    </w:p>
    <w:p w14:paraId="7CABA72F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20"/>
        </w:rPr>
      </w:pPr>
      <w:r w:rsidRPr="00D9535B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6039AFAE" w14:textId="77777777" w:rsidR="00111FC8" w:rsidRPr="00D9535B" w:rsidRDefault="00111FC8" w:rsidP="00111FC8">
      <w:pPr>
        <w:pStyle w:val="Default"/>
        <w:rPr>
          <w:rFonts w:ascii="Arial" w:hAnsi="Arial" w:cs="Arial"/>
          <w:b/>
          <w:bCs/>
          <w:sz w:val="20"/>
        </w:rPr>
      </w:pPr>
      <w:r w:rsidRPr="00D9535B">
        <w:rPr>
          <w:rFonts w:ascii="Arial" w:hAnsi="Arial" w:cs="Arial"/>
          <w:b/>
          <w:bCs/>
          <w:sz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098"/>
      </w:tblGrid>
      <w:tr w:rsidR="00111FC8" w:rsidRPr="00D9535B" w14:paraId="787E8F1C" w14:textId="77777777" w:rsidTr="0013173B">
        <w:tc>
          <w:tcPr>
            <w:tcW w:w="9812" w:type="dxa"/>
            <w:shd w:val="clear" w:color="auto" w:fill="auto"/>
          </w:tcPr>
          <w:p w14:paraId="20159EE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2A451B09" w14:textId="77777777" w:rsidR="00111FC8" w:rsidRPr="00D9535B" w:rsidRDefault="00111FC8" w:rsidP="00111FC8">
      <w:pPr>
        <w:pStyle w:val="Standard"/>
        <w:rPr>
          <w:sz w:val="6"/>
          <w:szCs w:val="6"/>
        </w:rPr>
      </w:pPr>
    </w:p>
    <w:p w14:paraId="382AF778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111FC8" w:rsidRPr="00D9535B" w14:paraId="0D92D52A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649035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FD2463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69A95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3F6C5D73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085C36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C6670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C12A0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40BE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8A790D7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EDA2F9C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9DA59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4A4C72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63692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C62921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24ABA8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7F4A7F19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615CE0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4B1BF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93EB51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50B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A0C24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1997D01C" w14:textId="77777777" w:rsidTr="0013173B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FAE9B3" w14:textId="77777777" w:rsidR="00111FC8" w:rsidRPr="00D9535B" w:rsidRDefault="00111FC8" w:rsidP="0013173B">
            <w:pPr>
              <w:pStyle w:val="Standard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1FE46F8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2389D10" w14:textId="77777777" w:rsidTr="0013173B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1786E1" w14:textId="77777777" w:rsidR="00111FC8" w:rsidRPr="00D9535B" w:rsidRDefault="00111FC8" w:rsidP="0013173B">
            <w:pPr>
              <w:pStyle w:val="Standard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9E553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2012A418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OŚWIADCZENIE</w:t>
      </w:r>
    </w:p>
    <w:p w14:paraId="062DE42B" w14:textId="0786F742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sz w:val="20"/>
        </w:rPr>
      </w:pP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na podstawie art. 125 ust. 1</w:t>
      </w:r>
      <w:r w:rsidRPr="00111FC8">
        <w:rPr>
          <w:rFonts w:ascii="Arial" w:hAnsi="Arial" w:cs="Arial"/>
          <w:sz w:val="20"/>
        </w:rPr>
        <w:t xml:space="preserve"> </w:t>
      </w: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ustawy z dn. 11 września 2019 r. Prawo zamówień publicznych</w:t>
      </w:r>
    </w:p>
    <w:p w14:paraId="299708FC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DOTYCZĄCE PRZESŁANEK WYKLUCZENIA</w:t>
      </w:r>
    </w:p>
    <w:p w14:paraId="22406A57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oraz</w:t>
      </w:r>
    </w:p>
    <w:p w14:paraId="1C3C4753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SPEŁNIANIA WARUNKÓW UDZIAŁU W POSTĘPOWANIU</w:t>
      </w:r>
    </w:p>
    <w:p w14:paraId="4F890C13" w14:textId="77777777" w:rsidR="00111FC8" w:rsidRPr="00D9535B" w:rsidRDefault="00111FC8" w:rsidP="00111FC8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14C46661" w14:textId="5C14827B" w:rsidR="00D65DCD" w:rsidRPr="00D65DCD" w:rsidRDefault="00111FC8" w:rsidP="00D65DCD">
      <w:pPr>
        <w:pStyle w:val="Standard"/>
        <w:spacing w:line="240" w:lineRule="atLeast"/>
        <w:jc w:val="center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publicznego, pn.:</w:t>
      </w:r>
    </w:p>
    <w:p w14:paraId="50296D21" w14:textId="77777777" w:rsidR="00573294" w:rsidRPr="00573294" w:rsidRDefault="00573294" w:rsidP="00573294">
      <w:pPr>
        <w:pStyle w:val="Standard"/>
        <w:jc w:val="center"/>
        <w:rPr>
          <w:b/>
          <w:bCs/>
          <w:sz w:val="20"/>
          <w:szCs w:val="20"/>
        </w:rPr>
      </w:pPr>
      <w:r w:rsidRPr="00573294">
        <w:rPr>
          <w:b/>
          <w:bCs/>
          <w:sz w:val="20"/>
          <w:szCs w:val="20"/>
        </w:rPr>
        <w:t xml:space="preserve">Opracowanie kompletnej dokumentacji projektowo-kosztorysowej dla zadania </w:t>
      </w:r>
    </w:p>
    <w:p w14:paraId="096AB40F" w14:textId="604C5AEF" w:rsidR="009B41F4" w:rsidRPr="004F566E" w:rsidRDefault="00573294" w:rsidP="00573294">
      <w:pPr>
        <w:pStyle w:val="Standard"/>
        <w:jc w:val="center"/>
        <w:rPr>
          <w:b/>
          <w:bCs/>
          <w:sz w:val="20"/>
          <w:szCs w:val="20"/>
        </w:rPr>
      </w:pPr>
      <w:r w:rsidRPr="00573294">
        <w:rPr>
          <w:b/>
          <w:bCs/>
          <w:sz w:val="20"/>
          <w:szCs w:val="20"/>
        </w:rPr>
        <w:t>pn. „Przebudowa przepustu w ciągu drogi powiatowej nr 1701S ul. Blanowska na cieku Strumień – sporządzenie dokumentacji”</w:t>
      </w:r>
    </w:p>
    <w:p w14:paraId="70E34705" w14:textId="14F75171" w:rsidR="00D65DCD" w:rsidRDefault="00D65DCD" w:rsidP="009B41F4">
      <w:pPr>
        <w:pStyle w:val="Standard"/>
        <w:jc w:val="left"/>
        <w:rPr>
          <w:sz w:val="20"/>
          <w:szCs w:val="20"/>
        </w:rPr>
      </w:pPr>
    </w:p>
    <w:p w14:paraId="2921CC6F" w14:textId="69655E65" w:rsidR="00111FC8" w:rsidRPr="00D9535B" w:rsidRDefault="00111FC8" w:rsidP="00D65DCD">
      <w:pPr>
        <w:pStyle w:val="Standard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O</w:t>
      </w:r>
      <w:r w:rsidRPr="00D9535B">
        <w:rPr>
          <w:sz w:val="20"/>
          <w:szCs w:val="20"/>
        </w:rPr>
        <w:t>świadczam, co następuje:</w:t>
      </w:r>
    </w:p>
    <w:p w14:paraId="10AC872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sz w:val="12"/>
          <w:szCs w:val="12"/>
        </w:rPr>
      </w:pPr>
    </w:p>
    <w:p w14:paraId="45C9D249" w14:textId="77777777" w:rsidR="00111FC8" w:rsidRPr="00D9535B" w:rsidRDefault="00111FC8" w:rsidP="00111FC8">
      <w:pPr>
        <w:spacing w:line="240" w:lineRule="atLeast"/>
        <w:jc w:val="both"/>
        <w:rPr>
          <w:rFonts w:ascii="Arial" w:hAnsi="Arial"/>
          <w:b/>
          <w:sz w:val="20"/>
          <w:szCs w:val="20"/>
          <w:u w:val="single"/>
        </w:rPr>
      </w:pPr>
      <w:r w:rsidRPr="00D9535B">
        <w:rPr>
          <w:rFonts w:ascii="Arial" w:hAnsi="Arial"/>
          <w:b/>
          <w:sz w:val="20"/>
          <w:szCs w:val="20"/>
          <w:u w:val="single"/>
        </w:rPr>
        <w:t>OŚWIADCZENIA WYKONAWCY W ZAKRESIE:</w:t>
      </w:r>
    </w:p>
    <w:p w14:paraId="6A9522AB" w14:textId="77777777" w:rsidR="00111FC8" w:rsidRPr="00D9535B" w:rsidRDefault="00111FC8" w:rsidP="00111FC8">
      <w:pPr>
        <w:pStyle w:val="Akapitzlist"/>
        <w:ind w:left="0"/>
        <w:rPr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111FC8" w:rsidRPr="00D9535B" w14:paraId="70C2581F" w14:textId="77777777" w:rsidTr="0013173B">
        <w:tc>
          <w:tcPr>
            <w:tcW w:w="9072" w:type="dxa"/>
            <w:shd w:val="clear" w:color="auto" w:fill="D9D9D9" w:themeFill="background1" w:themeFillShade="D9"/>
          </w:tcPr>
          <w:p w14:paraId="765FE664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 w:line="276" w:lineRule="auto"/>
              <w:ind w:left="426" w:hanging="426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Przesłanek wykluczenia z postępowania: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  <w:p w14:paraId="58167639" w14:textId="77777777" w:rsidR="00111FC8" w:rsidRPr="00D9535B" w:rsidRDefault="00111FC8" w:rsidP="0013173B">
            <w:pPr>
              <w:pStyle w:val="Akapitzlist"/>
              <w:spacing w:line="276" w:lineRule="auto"/>
              <w:ind w:left="0"/>
              <w:rPr>
                <w:b/>
                <w:sz w:val="16"/>
                <w:szCs w:val="16"/>
              </w:rPr>
            </w:pPr>
          </w:p>
        </w:tc>
      </w:tr>
    </w:tbl>
    <w:p w14:paraId="6ABBA14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Cs/>
          <w:sz w:val="8"/>
          <w:szCs w:val="8"/>
        </w:rPr>
      </w:pPr>
    </w:p>
    <w:p w14:paraId="3B274975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art. 108 ust 1 ustawy Pzp.</w:t>
      </w:r>
    </w:p>
    <w:p w14:paraId="6D39E278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109 ust. 1 pkt 4 ustawy Pzp.  </w:t>
      </w:r>
    </w:p>
    <w:p w14:paraId="60B2150C" w14:textId="16E6C808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przesłanek wskazanych w art.  7 ust. 1 ustawy z dnia 13 kwietnia 2022</w:t>
      </w:r>
      <w:r w:rsidR="005A6C26">
        <w:rPr>
          <w:sz w:val="20"/>
          <w:szCs w:val="20"/>
        </w:rPr>
        <w:t xml:space="preserve"> </w:t>
      </w:r>
      <w:r w:rsidRPr="00D9535B">
        <w:rPr>
          <w:sz w:val="20"/>
          <w:szCs w:val="20"/>
        </w:rPr>
        <w:t xml:space="preserve">r. </w:t>
      </w:r>
      <w:r w:rsidRPr="00D9535B">
        <w:rPr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2ADE4627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zachodzą w stosunku do mnie podstawy wykluczenia z postępowania na podstawie art. ….. ustawy Pzp </w:t>
      </w:r>
      <w:r w:rsidRPr="00D9535B">
        <w:rPr>
          <w:i/>
          <w:iCs/>
          <w:sz w:val="20"/>
          <w:szCs w:val="20"/>
        </w:rPr>
        <w:t>(</w:t>
      </w:r>
      <w:r w:rsidRPr="00D9535B">
        <w:rPr>
          <w:i/>
          <w:iCs/>
          <w:sz w:val="16"/>
          <w:szCs w:val="16"/>
        </w:rPr>
        <w:t>podać mającą zastosowanie podstawę wykluczenia spośród wymienionych w art. 108 ust. 1 pkt 1, 2, 5 lub art. 109 ust. 1 pkt 4 ustawy Pzp</w:t>
      </w:r>
      <w:r w:rsidRPr="00D9535B">
        <w:rPr>
          <w:i/>
          <w:iCs/>
          <w:sz w:val="20"/>
          <w:szCs w:val="20"/>
        </w:rPr>
        <w:t xml:space="preserve">). </w:t>
      </w:r>
      <w:r w:rsidRPr="00D9535B">
        <w:rPr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39FA72C5" w14:textId="2EDD33E9" w:rsidR="00257B8C" w:rsidRPr="009B41F4" w:rsidRDefault="00111FC8" w:rsidP="009B41F4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………………………………………………………………………………………………….</w:t>
      </w:r>
    </w:p>
    <w:p w14:paraId="2F1E5073" w14:textId="3B4DFD4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Wyjaśniam fakty i okoliczności, o których mowa w art. 110 ust. 2 pkt  2 ustawy Pzp.:</w:t>
      </w:r>
    </w:p>
    <w:p w14:paraId="390114C2" w14:textId="11450550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lastRenderedPageBreak/>
        <w:t>…………………………………………………………………………………………………………………</w:t>
      </w:r>
      <w:r w:rsidR="00257B8C">
        <w:rPr>
          <w:sz w:val="20"/>
          <w:szCs w:val="20"/>
        </w:rPr>
        <w:t>...</w:t>
      </w:r>
      <w:r w:rsidRPr="00D9535B">
        <w:rPr>
          <w:sz w:val="20"/>
          <w:szCs w:val="20"/>
        </w:rPr>
        <w:t>………………………………………………</w:t>
      </w:r>
      <w:r w:rsidR="00257B8C">
        <w:rPr>
          <w:sz w:val="20"/>
          <w:szCs w:val="20"/>
        </w:rPr>
        <w:t>…………………………………………………………………...</w:t>
      </w:r>
    </w:p>
    <w:p w14:paraId="79862D2A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Podjąłem następujące kroki, o których mowa w art. 110 ust. 2 pkt  3 ustawy Pzp.:</w:t>
      </w:r>
    </w:p>
    <w:p w14:paraId="2B7FAA88" w14:textId="625BA97B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088F0255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5BBDEA10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/>
              <w:ind w:left="284" w:hanging="284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Spełniania warunków udziału w postępowaniu: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1FC94CAB" w14:textId="77777777" w:rsidR="00111FC8" w:rsidRPr="00D9535B" w:rsidRDefault="00111FC8" w:rsidP="0013173B">
            <w:pPr>
              <w:spacing w:line="240" w:lineRule="atLeast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715931EB" w14:textId="77777777" w:rsidR="00111FC8" w:rsidRPr="00E03A27" w:rsidRDefault="00111FC8" w:rsidP="00E03A27">
      <w:pPr>
        <w:rPr>
          <w:b/>
          <w:sz w:val="20"/>
          <w:szCs w:val="20"/>
        </w:rPr>
      </w:pPr>
    </w:p>
    <w:p w14:paraId="05DD09A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spełniam warunki udziału w postępowaniu określone przez Zamawiającego </w:t>
      </w:r>
      <w:r w:rsidRPr="00D9535B">
        <w:rPr>
          <w:sz w:val="20"/>
          <w:szCs w:val="20"/>
        </w:rPr>
        <w:br/>
        <w:t>w  SWZ oraz Ogłoszeniu o zamówieniu.</w:t>
      </w:r>
    </w:p>
    <w:p w14:paraId="0BC8C45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 celu wykazania spełniania warunków udziału w postępowaniu, określonych przez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 xml:space="preserve">amawiającego w SWZ oraz Ogłoszeniu o zamówieniu, polegam na zasobach następującego/-ych podmiotu/-ów: </w:t>
      </w:r>
    </w:p>
    <w:p w14:paraId="3021ABBB" w14:textId="15C58209" w:rsidR="00111FC8" w:rsidRPr="00D9535B" w:rsidRDefault="00111FC8" w:rsidP="009B41F4">
      <w:pPr>
        <w:pStyle w:val="Akapitzlist"/>
        <w:spacing w:after="0"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6C5E227" w14:textId="77777777" w:rsidR="00111FC8" w:rsidRPr="00D9535B" w:rsidRDefault="00111FC8" w:rsidP="009B41F4">
      <w:pPr>
        <w:pStyle w:val="Akapitzlist"/>
        <w:spacing w:after="0"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>(podać pełną nazwę/firmę, adres, a także w zależności od podmiotu: NIP/PESEL, KRS/CEiDG)</w:t>
      </w:r>
      <w:r w:rsidRPr="00D9535B">
        <w:rPr>
          <w:sz w:val="20"/>
          <w:szCs w:val="20"/>
        </w:rPr>
        <w:t>,</w:t>
      </w:r>
    </w:p>
    <w:p w14:paraId="104CCC20" w14:textId="77777777" w:rsidR="009B41F4" w:rsidRDefault="009B41F4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4081B501" w14:textId="58109C6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 xml:space="preserve">w następującym zakresie: </w:t>
      </w:r>
    </w:p>
    <w:p w14:paraId="4B09C21A" w14:textId="551A4ED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50683803" w14:textId="6D4F511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9399964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 xml:space="preserve">(wskazać podmiot i określić odpowiedni zakres dla wskazanego podmiotu). </w:t>
      </w:r>
    </w:p>
    <w:p w14:paraId="69692505" w14:textId="74D7BEF0" w:rsidR="00111FC8" w:rsidRPr="002C5981" w:rsidRDefault="00111FC8" w:rsidP="002C5981">
      <w:pPr>
        <w:pStyle w:val="Akapitzlist"/>
        <w:spacing w:line="276" w:lineRule="auto"/>
        <w:ind w:left="284"/>
        <w:rPr>
          <w:i/>
          <w:color w:val="FF0000"/>
          <w:sz w:val="18"/>
          <w:szCs w:val="18"/>
        </w:rPr>
      </w:pPr>
      <w:r w:rsidRPr="00D9535B">
        <w:rPr>
          <w:i/>
          <w:color w:val="FF0000"/>
          <w:sz w:val="18"/>
          <w:szCs w:val="18"/>
        </w:rPr>
        <w:t>Uwaga!</w:t>
      </w:r>
      <w:r w:rsidR="002C5981">
        <w:rPr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>W sytuacji</w:t>
      </w:r>
      <w:r w:rsidR="002C5981">
        <w:rPr>
          <w:i/>
          <w:color w:val="FF0000"/>
          <w:sz w:val="18"/>
          <w:szCs w:val="18"/>
        </w:rPr>
        <w:t>,</w:t>
      </w:r>
      <w:r w:rsidRPr="002C5981">
        <w:rPr>
          <w:i/>
          <w:color w:val="FF0000"/>
          <w:sz w:val="18"/>
          <w:szCs w:val="18"/>
        </w:rPr>
        <w:t xml:space="preserve"> o której mowa w pkt 2, należy również złożyć </w:t>
      </w:r>
      <w:r w:rsidRPr="002C5981">
        <w:rPr>
          <w:b/>
          <w:bCs/>
          <w:i/>
          <w:color w:val="FF0000"/>
          <w:sz w:val="18"/>
          <w:szCs w:val="18"/>
        </w:rPr>
        <w:t>oświadczenie podmiot</w:t>
      </w:r>
      <w:r w:rsidR="00D65DCD">
        <w:rPr>
          <w:b/>
          <w:bCs/>
          <w:i/>
          <w:color w:val="FF0000"/>
          <w:sz w:val="18"/>
          <w:szCs w:val="18"/>
        </w:rPr>
        <w:t>u</w:t>
      </w:r>
      <w:r w:rsidRPr="002C5981">
        <w:rPr>
          <w:b/>
          <w:bCs/>
          <w:i/>
          <w:color w:val="FF0000"/>
          <w:sz w:val="18"/>
          <w:szCs w:val="18"/>
        </w:rPr>
        <w:t xml:space="preserve"> udostępniając</w:t>
      </w:r>
      <w:r w:rsidR="00D65DCD">
        <w:rPr>
          <w:b/>
          <w:bCs/>
          <w:i/>
          <w:color w:val="FF0000"/>
          <w:sz w:val="18"/>
          <w:szCs w:val="18"/>
        </w:rPr>
        <w:t>ego</w:t>
      </w:r>
      <w:r w:rsidRPr="002C5981">
        <w:rPr>
          <w:b/>
          <w:bCs/>
          <w:i/>
          <w:color w:val="FF0000"/>
          <w:sz w:val="18"/>
          <w:szCs w:val="18"/>
        </w:rPr>
        <w:t xml:space="preserve"> zasoby  (</w:t>
      </w:r>
      <w:r w:rsidR="00D65DCD">
        <w:rPr>
          <w:b/>
          <w:bCs/>
          <w:i/>
          <w:color w:val="FF0000"/>
          <w:sz w:val="18"/>
          <w:szCs w:val="18"/>
        </w:rPr>
        <w:t xml:space="preserve">według wzoru niniejszego </w:t>
      </w:r>
      <w:r w:rsidRPr="002C5981">
        <w:rPr>
          <w:b/>
          <w:bCs/>
          <w:i/>
          <w:color w:val="FF0000"/>
          <w:sz w:val="18"/>
          <w:szCs w:val="18"/>
        </w:rPr>
        <w:t>Załącznik</w:t>
      </w:r>
      <w:r w:rsidR="00D65DCD">
        <w:rPr>
          <w:b/>
          <w:bCs/>
          <w:i/>
          <w:color w:val="FF0000"/>
          <w:sz w:val="18"/>
          <w:szCs w:val="18"/>
        </w:rPr>
        <w:t>a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="00257B8C">
        <w:rPr>
          <w:b/>
          <w:bCs/>
          <w:i/>
          <w:color w:val="FF0000"/>
          <w:sz w:val="18"/>
          <w:szCs w:val="18"/>
        </w:rPr>
        <w:t>n</w:t>
      </w:r>
      <w:r w:rsidRPr="002C5981">
        <w:rPr>
          <w:b/>
          <w:bCs/>
          <w:i/>
          <w:color w:val="FF0000"/>
          <w:sz w:val="18"/>
          <w:szCs w:val="18"/>
        </w:rPr>
        <w:t xml:space="preserve">r </w:t>
      </w:r>
      <w:r w:rsidR="00573294">
        <w:rPr>
          <w:b/>
          <w:bCs/>
          <w:i/>
          <w:color w:val="FF0000"/>
          <w:sz w:val="18"/>
          <w:szCs w:val="18"/>
        </w:rPr>
        <w:t>4</w:t>
      </w:r>
      <w:r w:rsidR="00D65DCD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b/>
          <w:bCs/>
          <w:i/>
          <w:color w:val="FF0000"/>
          <w:sz w:val="18"/>
          <w:szCs w:val="18"/>
        </w:rPr>
        <w:t>do SWZ</w:t>
      </w:r>
      <w:r w:rsidR="00D65DCD">
        <w:rPr>
          <w:b/>
          <w:bCs/>
          <w:i/>
          <w:color w:val="FF0000"/>
          <w:sz w:val="18"/>
          <w:szCs w:val="18"/>
        </w:rPr>
        <w:t>, zaznaczając w nagłówku właściwy podmio</w:t>
      </w:r>
      <w:r w:rsidR="00D65DCD" w:rsidRPr="00D65DCD">
        <w:rPr>
          <w:b/>
          <w:bCs/>
          <w:i/>
          <w:color w:val="FF0000"/>
          <w:sz w:val="18"/>
          <w:szCs w:val="18"/>
        </w:rPr>
        <w:t>t</w:t>
      </w:r>
      <w:r w:rsidRPr="00D65DCD">
        <w:rPr>
          <w:b/>
          <w:bCs/>
          <w:i/>
          <w:color w:val="FF0000"/>
          <w:sz w:val="18"/>
          <w:szCs w:val="18"/>
        </w:rPr>
        <w:t>)</w:t>
      </w:r>
      <w:r w:rsidRPr="002C5981">
        <w:rPr>
          <w:i/>
          <w:color w:val="FF0000"/>
          <w:sz w:val="18"/>
          <w:szCs w:val="18"/>
        </w:rPr>
        <w:t xml:space="preserve"> wraz z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 xml:space="preserve">zobowiązaniem podmiotu udostępniającego zasoby  </w:t>
      </w:r>
      <w:r w:rsidRPr="002C5981">
        <w:rPr>
          <w:b/>
          <w:bCs/>
          <w:i/>
          <w:color w:val="FF0000"/>
          <w:sz w:val="18"/>
          <w:szCs w:val="18"/>
        </w:rPr>
        <w:t xml:space="preserve">(Załącznik </w:t>
      </w:r>
      <w:r w:rsidR="00257B8C">
        <w:rPr>
          <w:b/>
          <w:bCs/>
          <w:i/>
          <w:color w:val="FF0000"/>
          <w:sz w:val="18"/>
          <w:szCs w:val="18"/>
        </w:rPr>
        <w:t>n</w:t>
      </w:r>
      <w:r w:rsidRPr="002C5981">
        <w:rPr>
          <w:b/>
          <w:bCs/>
          <w:i/>
          <w:color w:val="FF0000"/>
          <w:sz w:val="18"/>
          <w:szCs w:val="18"/>
        </w:rPr>
        <w:t xml:space="preserve">r </w:t>
      </w:r>
      <w:r w:rsidR="00573294">
        <w:rPr>
          <w:b/>
          <w:bCs/>
          <w:i/>
          <w:color w:val="FF0000"/>
          <w:sz w:val="18"/>
          <w:szCs w:val="18"/>
        </w:rPr>
        <w:t>8</w:t>
      </w:r>
      <w:r w:rsidRPr="002C5981">
        <w:rPr>
          <w:b/>
          <w:bCs/>
          <w:i/>
          <w:color w:val="FF0000"/>
          <w:sz w:val="18"/>
          <w:szCs w:val="18"/>
        </w:rPr>
        <w:t xml:space="preserve"> do SWZ)</w:t>
      </w:r>
      <w:r w:rsidRPr="002C5981">
        <w:rPr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759FEBB3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01BE282E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77182DBF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132237C7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22C2899D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wszystkie informacje podane w powyższych oświadczeniach są aktualne i zgodne </w:t>
      </w:r>
      <w:r>
        <w:rPr>
          <w:sz w:val="20"/>
          <w:szCs w:val="20"/>
        </w:rPr>
        <w:br/>
      </w:r>
      <w:r w:rsidRPr="00D9535B">
        <w:rPr>
          <w:sz w:val="20"/>
          <w:szCs w:val="20"/>
        </w:rPr>
        <w:t xml:space="preserve">z prawdą oraz zostały przedstawione z pełną świadomością konsekwencji wprowadzenia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błąd przy przedstawianiu informacji.</w:t>
      </w:r>
    </w:p>
    <w:p w14:paraId="1C2607FB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eastAsia="TimesNewRoman"/>
          <w:sz w:val="20"/>
          <w:szCs w:val="20"/>
        </w:rPr>
        <w:t xml:space="preserve">pod następującymi adresami internetowymi ogólnodostępnych i bezpłatnych baz danych: </w:t>
      </w:r>
      <w:r w:rsidRPr="00D9535B">
        <w:rPr>
          <w:rStyle w:val="Odwoanieprzypisudolnego"/>
          <w:rFonts w:eastAsia="TimesNewRoman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142"/>
      </w:tblGrid>
      <w:tr w:rsidR="00111FC8" w:rsidRPr="00D9535B" w14:paraId="4431F839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7A0CE7A5" w14:textId="2F0449B0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C6446BC">
                <v:shape id="_x0000_i1043" type="#_x0000_t75" style="width:16.2pt;height:18pt" o:ole="">
                  <v:imagedata r:id="rId7" o:title=""/>
                </v:shape>
                <w:control r:id="rId11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5C1F9F5F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111FC8" w:rsidRPr="00D9535B" w14:paraId="48F3DDE6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C0C6E16" w14:textId="0790EC9D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6DFA7A6D">
                <v:shape id="_x0000_i1045" type="#_x0000_t75" style="width:16.2pt;height:18pt" o:ole="">
                  <v:imagedata r:id="rId7" o:title=""/>
                </v:shape>
                <w:control r:id="rId12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3E8117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>(CEIDG)</w:t>
            </w:r>
          </w:p>
        </w:tc>
      </w:tr>
      <w:tr w:rsidR="00111FC8" w:rsidRPr="00D9535B" w14:paraId="0E71A1AD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E949333" w14:textId="739C4960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D37A986">
                <v:shape id="_x0000_i1047" type="#_x0000_t75" style="width:16.2pt;height:18pt" o:ole="">
                  <v:imagedata r:id="rId7" o:title=""/>
                </v:shape>
                <w:control r:id="rId13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34DFF2C8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3854141C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0C943ABC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0791D49" w14:textId="77777777" w:rsidR="00111FC8" w:rsidRPr="00D9535B" w:rsidRDefault="00111FC8" w:rsidP="005A6C26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</w:p>
    <w:p w14:paraId="61652A12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010BE95B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lub podpisem zaufanym lub podpisem osobistym.</w:t>
      </w:r>
    </w:p>
    <w:p w14:paraId="4104025A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sectPr w:rsidR="008C25D1" w:rsidRPr="005D0387" w:rsidSect="00FB01D1">
      <w:headerReference w:type="default" r:id="rId14"/>
      <w:footerReference w:type="first" r:id="rId15"/>
      <w:pgSz w:w="11906" w:h="16838"/>
      <w:pgMar w:top="851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E131" w14:textId="77777777" w:rsidR="0015246B" w:rsidRDefault="0015246B">
      <w:r>
        <w:separator/>
      </w:r>
    </w:p>
  </w:endnote>
  <w:endnote w:type="continuationSeparator" w:id="0">
    <w:p w14:paraId="58D44510" w14:textId="77777777" w:rsidR="0015246B" w:rsidRDefault="001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 'Arial Unicode MS'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altName w:val="Arial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F838" w14:textId="2EAB3668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6D1E5" w14:textId="77777777" w:rsidR="0015246B" w:rsidRDefault="0015246B">
      <w:r>
        <w:rPr>
          <w:color w:val="000000"/>
        </w:rPr>
        <w:separator/>
      </w:r>
    </w:p>
  </w:footnote>
  <w:footnote w:type="continuationSeparator" w:id="0">
    <w:p w14:paraId="4CE0B564" w14:textId="77777777" w:rsidR="0015246B" w:rsidRDefault="0015246B">
      <w:r>
        <w:continuationSeparator/>
      </w:r>
    </w:p>
  </w:footnote>
  <w:footnote w:id="1">
    <w:p w14:paraId="51DB1CAC" w14:textId="77777777" w:rsidR="00111FC8" w:rsidRPr="00645BEC" w:rsidRDefault="00111FC8" w:rsidP="00111FC8">
      <w:pPr>
        <w:pStyle w:val="Footnote"/>
        <w:rPr>
          <w:sz w:val="18"/>
          <w:szCs w:val="18"/>
        </w:rPr>
      </w:pPr>
      <w:r w:rsidRPr="00645BEC">
        <w:rPr>
          <w:rStyle w:val="Odwoanieprzypisudolnego"/>
        </w:rPr>
        <w:footnoteRef/>
      </w:r>
      <w:r w:rsidRPr="00645BEC">
        <w:t xml:space="preserve"> </w:t>
      </w:r>
      <w:r w:rsidRPr="00645BEC">
        <w:rPr>
          <w:sz w:val="18"/>
          <w:szCs w:val="18"/>
        </w:rPr>
        <w:t>zaznaczyć właściwe</w:t>
      </w:r>
    </w:p>
  </w:footnote>
  <w:footnote w:id="2">
    <w:p w14:paraId="5DE7DFF4" w14:textId="69FC1E3B" w:rsidR="00111FC8" w:rsidRDefault="00111FC8" w:rsidP="00111FC8">
      <w:pPr>
        <w:pStyle w:val="Tekstprzypisudolnego"/>
        <w:rPr>
          <w:rFonts w:ascii="Arial" w:hAnsi="Arial" w:cs="Arial"/>
          <w:i/>
          <w:iCs/>
          <w:sz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</w:rPr>
        <w:t>niepotrzebne skreślić</w:t>
      </w:r>
    </w:p>
    <w:p w14:paraId="0820A3DD" w14:textId="673B145F" w:rsidR="005A6C26" w:rsidRDefault="005A6C26" w:rsidP="00111FC8">
      <w:pPr>
        <w:pStyle w:val="Tekstprzypisudolnego"/>
        <w:rPr>
          <w:rFonts w:ascii="Arial" w:hAnsi="Arial" w:cs="Arial"/>
          <w:i/>
          <w:iCs/>
          <w:sz w:val="18"/>
        </w:rPr>
      </w:pPr>
    </w:p>
    <w:p w14:paraId="60897E77" w14:textId="77777777" w:rsidR="005A6C26" w:rsidRPr="00465A64" w:rsidRDefault="005A6C26" w:rsidP="00111FC8">
      <w:pPr>
        <w:pStyle w:val="Tekstprzypisudolnego"/>
      </w:pPr>
    </w:p>
  </w:footnote>
  <w:footnote w:id="3">
    <w:p w14:paraId="23877BF1" w14:textId="77777777" w:rsidR="00111FC8" w:rsidRPr="00D9535B" w:rsidRDefault="00111FC8" w:rsidP="00111FC8">
      <w:pPr>
        <w:pStyle w:val="Footnote"/>
        <w:rPr>
          <w:i/>
          <w:iCs/>
          <w:sz w:val="18"/>
          <w:szCs w:val="18"/>
        </w:rPr>
      </w:pPr>
      <w:r w:rsidRPr="00D9535B">
        <w:rPr>
          <w:rStyle w:val="Odwoanieprzypisudolnego"/>
          <w:i/>
          <w:iCs/>
        </w:rPr>
        <w:footnoteRef/>
      </w:r>
      <w:r w:rsidRPr="00D9535B">
        <w:rPr>
          <w:i/>
          <w:iCs/>
        </w:rPr>
        <w:t xml:space="preserve"> </w:t>
      </w:r>
      <w:r w:rsidRPr="00D9535B">
        <w:rPr>
          <w:i/>
          <w:iCs/>
          <w:sz w:val="18"/>
          <w:szCs w:val="18"/>
        </w:rPr>
        <w:t>niepotrzebne skreślić</w:t>
      </w:r>
    </w:p>
  </w:footnote>
  <w:footnote w:id="4">
    <w:p w14:paraId="1FAAA066" w14:textId="77777777" w:rsidR="00111FC8" w:rsidRDefault="00111FC8" w:rsidP="00111FC8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0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0"/>
  </w:num>
  <w:num w:numId="2" w16cid:durableId="808286093">
    <w:abstractNumId w:val="12"/>
  </w:num>
  <w:num w:numId="3" w16cid:durableId="839274509">
    <w:abstractNumId w:val="15"/>
  </w:num>
  <w:num w:numId="4" w16cid:durableId="973758674">
    <w:abstractNumId w:val="11"/>
  </w:num>
  <w:num w:numId="5" w16cid:durableId="328212994">
    <w:abstractNumId w:val="18"/>
  </w:num>
  <w:num w:numId="6" w16cid:durableId="1733236122">
    <w:abstractNumId w:val="6"/>
  </w:num>
  <w:num w:numId="7" w16cid:durableId="2028747865">
    <w:abstractNumId w:val="3"/>
  </w:num>
  <w:num w:numId="8" w16cid:durableId="1367674773">
    <w:abstractNumId w:val="19"/>
  </w:num>
  <w:num w:numId="9" w16cid:durableId="2112120361">
    <w:abstractNumId w:val="14"/>
  </w:num>
  <w:num w:numId="10" w16cid:durableId="70742991">
    <w:abstractNumId w:val="16"/>
  </w:num>
  <w:num w:numId="11" w16cid:durableId="624234569">
    <w:abstractNumId w:val="9"/>
  </w:num>
  <w:num w:numId="12" w16cid:durableId="1856382668">
    <w:abstractNumId w:val="4"/>
  </w:num>
  <w:num w:numId="13" w16cid:durableId="126244391">
    <w:abstractNumId w:val="8"/>
  </w:num>
  <w:num w:numId="14" w16cid:durableId="2146920707">
    <w:abstractNumId w:val="0"/>
  </w:num>
  <w:num w:numId="15" w16cid:durableId="291909335">
    <w:abstractNumId w:val="17"/>
  </w:num>
  <w:num w:numId="16" w16cid:durableId="144323636">
    <w:abstractNumId w:val="2"/>
  </w:num>
  <w:num w:numId="17" w16cid:durableId="882327077">
    <w:abstractNumId w:val="5"/>
  </w:num>
  <w:num w:numId="18" w16cid:durableId="2090733241">
    <w:abstractNumId w:val="1"/>
  </w:num>
  <w:num w:numId="19" w16cid:durableId="1869954492">
    <w:abstractNumId w:val="20"/>
  </w:num>
  <w:num w:numId="20" w16cid:durableId="452132952">
    <w:abstractNumId w:val="13"/>
  </w:num>
  <w:num w:numId="21" w16cid:durableId="1903561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3843"/>
    <w:rsid w:val="000D5DFB"/>
    <w:rsid w:val="000F204A"/>
    <w:rsid w:val="00111FC8"/>
    <w:rsid w:val="00115D00"/>
    <w:rsid w:val="0015246B"/>
    <w:rsid w:val="001711D9"/>
    <w:rsid w:val="001D77DB"/>
    <w:rsid w:val="00201CDE"/>
    <w:rsid w:val="00203EC4"/>
    <w:rsid w:val="002139D0"/>
    <w:rsid w:val="00257B8C"/>
    <w:rsid w:val="0027023C"/>
    <w:rsid w:val="00272702"/>
    <w:rsid w:val="00286BAF"/>
    <w:rsid w:val="002929D5"/>
    <w:rsid w:val="00297EE3"/>
    <w:rsid w:val="002A17EF"/>
    <w:rsid w:val="002C5981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B34EB"/>
    <w:rsid w:val="004B7297"/>
    <w:rsid w:val="004E39A6"/>
    <w:rsid w:val="004F02E1"/>
    <w:rsid w:val="004F0BD2"/>
    <w:rsid w:val="004F566E"/>
    <w:rsid w:val="005055BF"/>
    <w:rsid w:val="005571B4"/>
    <w:rsid w:val="00573294"/>
    <w:rsid w:val="005735EF"/>
    <w:rsid w:val="00594736"/>
    <w:rsid w:val="005A59B7"/>
    <w:rsid w:val="005A6C26"/>
    <w:rsid w:val="005A777B"/>
    <w:rsid w:val="005A7EC2"/>
    <w:rsid w:val="005C6FA5"/>
    <w:rsid w:val="005D0387"/>
    <w:rsid w:val="00615C86"/>
    <w:rsid w:val="006373EF"/>
    <w:rsid w:val="006430B3"/>
    <w:rsid w:val="0072678C"/>
    <w:rsid w:val="0079797D"/>
    <w:rsid w:val="007A2F88"/>
    <w:rsid w:val="00817DB2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B41F4"/>
    <w:rsid w:val="009D0DEF"/>
    <w:rsid w:val="009E09FA"/>
    <w:rsid w:val="009E1ED3"/>
    <w:rsid w:val="00A005C0"/>
    <w:rsid w:val="00A113D3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C5E64"/>
    <w:rsid w:val="00BD07F4"/>
    <w:rsid w:val="00BF3754"/>
    <w:rsid w:val="00BF5976"/>
    <w:rsid w:val="00BF7BE6"/>
    <w:rsid w:val="00C13513"/>
    <w:rsid w:val="00C1463B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2B02"/>
    <w:rsid w:val="00D23965"/>
    <w:rsid w:val="00D35478"/>
    <w:rsid w:val="00D43901"/>
    <w:rsid w:val="00D65DCD"/>
    <w:rsid w:val="00DB1B37"/>
    <w:rsid w:val="00DE25AB"/>
    <w:rsid w:val="00DE4D7F"/>
    <w:rsid w:val="00DF5CCF"/>
    <w:rsid w:val="00E03A27"/>
    <w:rsid w:val="00E3608C"/>
    <w:rsid w:val="00E4323C"/>
    <w:rsid w:val="00E541DC"/>
    <w:rsid w:val="00E93B11"/>
    <w:rsid w:val="00ED4977"/>
    <w:rsid w:val="00EE2AEF"/>
    <w:rsid w:val="00EF545C"/>
    <w:rsid w:val="00F27AB5"/>
    <w:rsid w:val="00F34733"/>
    <w:rsid w:val="00F95230"/>
    <w:rsid w:val="00FB01D1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Zaneta</cp:lastModifiedBy>
  <cp:revision>29</cp:revision>
  <cp:lastPrinted>2022-07-25T06:22:00Z</cp:lastPrinted>
  <dcterms:created xsi:type="dcterms:W3CDTF">2022-07-26T11:55:00Z</dcterms:created>
  <dcterms:modified xsi:type="dcterms:W3CDTF">2025-05-07T10:18:00Z</dcterms:modified>
</cp:coreProperties>
</file>