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BB500" w14:textId="77777777" w:rsidR="00575541" w:rsidRDefault="00575541" w:rsidP="00396C39">
      <w:pPr>
        <w:spacing w:after="160" w:line="259" w:lineRule="auto"/>
        <w:rPr>
          <w:rFonts w:ascii="Arial" w:eastAsia="Cambria" w:hAnsi="Arial" w:cs="Arial"/>
          <w:b/>
          <w:kern w:val="0"/>
          <w:sz w:val="22"/>
          <w:szCs w:val="22"/>
          <w14:ligatures w14:val="none"/>
        </w:rPr>
      </w:pPr>
    </w:p>
    <w:p w14:paraId="3081C61B" w14:textId="1269F7FF" w:rsidR="00396C39" w:rsidRPr="00396C39" w:rsidRDefault="00396C39" w:rsidP="00396C39">
      <w:pPr>
        <w:spacing w:after="160" w:line="259" w:lineRule="auto"/>
        <w:rPr>
          <w:rFonts w:ascii="Arial" w:eastAsia="Cambria" w:hAnsi="Arial" w:cs="Arial"/>
          <w:b/>
          <w:kern w:val="0"/>
          <w:sz w:val="22"/>
          <w:szCs w:val="22"/>
          <w14:ligatures w14:val="none"/>
        </w:rPr>
      </w:pPr>
      <w:r w:rsidRPr="00396C39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 xml:space="preserve">Nr sprawy </w:t>
      </w:r>
      <w:bookmarkStart w:id="1" w:name="_Hlk159914124"/>
      <w:bookmarkStart w:id="2" w:name="_Hlk188255129"/>
      <w:r w:rsidR="00575541">
        <w:rPr>
          <w:rFonts w:ascii="Arial" w:eastAsia="Cambria" w:hAnsi="Arial" w:cs="Arial"/>
          <w:b/>
          <w:kern w:val="0"/>
          <w:sz w:val="22"/>
          <w:szCs w:val="22"/>
          <w:lang w:eastAsia="zh-CN"/>
          <w14:ligatures w14:val="none"/>
        </w:rPr>
        <w:t>AP-272-TP-33</w:t>
      </w:r>
      <w:r w:rsidRPr="00396C39">
        <w:rPr>
          <w:rFonts w:ascii="Arial" w:eastAsia="Cambria" w:hAnsi="Arial" w:cs="Arial"/>
          <w:b/>
          <w:kern w:val="0"/>
          <w:sz w:val="22"/>
          <w:szCs w:val="22"/>
          <w:lang w:eastAsia="zh-CN"/>
          <w14:ligatures w14:val="none"/>
        </w:rPr>
        <w:t>/202</w:t>
      </w:r>
      <w:bookmarkEnd w:id="1"/>
      <w:r w:rsidRPr="00396C39">
        <w:rPr>
          <w:rFonts w:ascii="Arial" w:eastAsia="Cambria" w:hAnsi="Arial" w:cs="Arial"/>
          <w:b/>
          <w:kern w:val="0"/>
          <w:sz w:val="22"/>
          <w:szCs w:val="22"/>
          <w:lang w:eastAsia="zh-CN"/>
          <w14:ligatures w14:val="none"/>
        </w:rPr>
        <w:t>5</w:t>
      </w:r>
      <w:bookmarkEnd w:id="2"/>
      <w:r w:rsidRPr="00396C39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ab/>
      </w:r>
      <w:r w:rsidRPr="00396C39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ab/>
      </w:r>
      <w:r w:rsidRPr="00396C39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ab/>
      </w:r>
      <w:r w:rsidRPr="00396C39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ab/>
      </w:r>
      <w:r w:rsidRPr="00396C39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ab/>
        <w:t xml:space="preserve">Załącznik nr </w:t>
      </w:r>
      <w:r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>5</w:t>
      </w:r>
      <w:r w:rsidRPr="00396C39">
        <w:rPr>
          <w:rFonts w:ascii="Arial" w:eastAsia="Cambria" w:hAnsi="Arial" w:cs="Arial"/>
          <w:b/>
          <w:kern w:val="0"/>
          <w:sz w:val="22"/>
          <w:szCs w:val="22"/>
          <w14:ligatures w14:val="none"/>
        </w:rPr>
        <w:t xml:space="preserve"> do SWZ</w:t>
      </w:r>
    </w:p>
    <w:p w14:paraId="7D99D4FE" w14:textId="77777777" w:rsidR="00396C39" w:rsidRPr="00396C39" w:rsidRDefault="00396C39" w:rsidP="00396C39">
      <w:pPr>
        <w:tabs>
          <w:tab w:val="left" w:pos="6612"/>
        </w:tabs>
        <w:spacing w:after="160" w:line="259" w:lineRule="auto"/>
        <w:rPr>
          <w:rFonts w:ascii="Arial" w:eastAsia="Cambria" w:hAnsi="Arial" w:cs="Arial"/>
          <w:kern w:val="0"/>
          <w:sz w:val="22"/>
          <w:szCs w:val="22"/>
          <w14:ligatures w14:val="none"/>
        </w:rPr>
      </w:pPr>
    </w:p>
    <w:p w14:paraId="10A24A78" w14:textId="77777777" w:rsidR="00575541" w:rsidRDefault="00575541" w:rsidP="00396C39">
      <w:pPr>
        <w:spacing w:line="259" w:lineRule="auto"/>
        <w:jc w:val="center"/>
        <w:rPr>
          <w:rFonts w:ascii="Arial" w:eastAsia="Cambria" w:hAnsi="Arial" w:cs="Arial"/>
          <w:b/>
          <w:bCs/>
          <w:kern w:val="0"/>
          <w:sz w:val="22"/>
          <w:szCs w:val="22"/>
          <w:u w:val="single"/>
          <w14:ligatures w14:val="none"/>
        </w:rPr>
      </w:pPr>
    </w:p>
    <w:p w14:paraId="118D16A7" w14:textId="073B7FCB" w:rsidR="00396C39" w:rsidRDefault="004C4154" w:rsidP="00396C39">
      <w:pPr>
        <w:spacing w:line="259" w:lineRule="auto"/>
        <w:jc w:val="center"/>
        <w:rPr>
          <w:rFonts w:ascii="Arial" w:eastAsia="Cambria" w:hAnsi="Arial" w:cs="Arial"/>
          <w:b/>
          <w:bCs/>
          <w:kern w:val="0"/>
          <w:sz w:val="22"/>
          <w:szCs w:val="22"/>
          <w14:ligatures w14:val="none"/>
        </w:rPr>
      </w:pPr>
      <w:r w:rsidRPr="00513370">
        <w:rPr>
          <w:rFonts w:ascii="Arial" w:eastAsia="Cambria" w:hAnsi="Arial" w:cs="Arial"/>
          <w:b/>
          <w:bCs/>
          <w:kern w:val="0"/>
          <w:sz w:val="22"/>
          <w:szCs w:val="22"/>
          <w:u w:val="single"/>
          <w14:ligatures w14:val="none"/>
        </w:rPr>
        <w:t>Zobowiązanie inne</w:t>
      </w:r>
      <w:r w:rsidR="00513370" w:rsidRPr="00513370">
        <w:rPr>
          <w:rFonts w:ascii="Arial" w:eastAsia="Cambria" w:hAnsi="Arial" w:cs="Arial"/>
          <w:b/>
          <w:bCs/>
          <w:kern w:val="0"/>
          <w:sz w:val="22"/>
          <w:szCs w:val="22"/>
          <w:u w:val="single"/>
          <w14:ligatures w14:val="none"/>
        </w:rPr>
        <w:t>go</w:t>
      </w:r>
      <w:r w:rsidRPr="00513370">
        <w:rPr>
          <w:rFonts w:ascii="Arial" w:eastAsia="Cambria" w:hAnsi="Arial" w:cs="Arial"/>
          <w:b/>
          <w:bCs/>
          <w:kern w:val="0"/>
          <w:sz w:val="22"/>
          <w:szCs w:val="22"/>
          <w:u w:val="single"/>
          <w14:ligatures w14:val="none"/>
        </w:rPr>
        <w:t xml:space="preserve"> podmiotu do oddania do dyspozycji Wykonawcy niezbędnych zasobów na potrzeby realizacji zamówienia</w:t>
      </w:r>
      <w:r w:rsidRPr="00343328">
        <w:rPr>
          <w:rFonts w:ascii="Arial" w:eastAsia="Cambria" w:hAnsi="Arial" w:cs="Arial"/>
          <w:b/>
          <w:bCs/>
          <w:kern w:val="0"/>
          <w:sz w:val="22"/>
          <w:szCs w:val="22"/>
          <w14:ligatures w14:val="none"/>
        </w:rPr>
        <w:t xml:space="preserve">: </w:t>
      </w:r>
    </w:p>
    <w:p w14:paraId="02BA8F98" w14:textId="77777777" w:rsidR="00513370" w:rsidRPr="00343328" w:rsidRDefault="00513370" w:rsidP="00396C39">
      <w:pPr>
        <w:spacing w:line="259" w:lineRule="auto"/>
        <w:jc w:val="center"/>
        <w:rPr>
          <w:rFonts w:ascii="Arial" w:eastAsia="Cambria" w:hAnsi="Arial" w:cs="Arial"/>
          <w:b/>
          <w:bCs/>
          <w:kern w:val="0"/>
          <w:sz w:val="22"/>
          <w:szCs w:val="22"/>
          <w14:ligatures w14:val="none"/>
        </w:rPr>
      </w:pPr>
    </w:p>
    <w:p w14:paraId="17E7209A" w14:textId="77777777" w:rsidR="00575541" w:rsidRDefault="00575541" w:rsidP="00396C39">
      <w:pPr>
        <w:jc w:val="center"/>
        <w:rPr>
          <w:rFonts w:ascii="Arial" w:eastAsia="Calibri" w:hAnsi="Arial" w:cs="Arial"/>
          <w:b/>
          <w:sz w:val="22"/>
          <w:szCs w:val="22"/>
          <w:lang w:eastAsia="zh-CN"/>
        </w:rPr>
      </w:pPr>
      <w:bookmarkStart w:id="3" w:name="_Hlk189559028"/>
    </w:p>
    <w:bookmarkEnd w:id="3"/>
    <w:p w14:paraId="49515893" w14:textId="415DBF6A" w:rsidR="00513370" w:rsidRPr="00343328" w:rsidRDefault="00575541" w:rsidP="00396C39">
      <w:pPr>
        <w:jc w:val="center"/>
        <w:rPr>
          <w:rFonts w:ascii="Arial" w:eastAsia="Calibri" w:hAnsi="Arial" w:cs="Arial"/>
          <w:b/>
          <w:kern w:val="0"/>
          <w:sz w:val="22"/>
          <w:szCs w:val="22"/>
          <w14:ligatures w14:val="none"/>
        </w:rPr>
      </w:pPr>
      <w:r w:rsidRPr="00575541">
        <w:rPr>
          <w:rFonts w:ascii="Arial" w:eastAsia="Times New Roman" w:hAnsi="Arial" w:cs="Arial"/>
          <w:b/>
          <w:bCs/>
          <w:kern w:val="0"/>
          <w:sz w:val="22"/>
          <w:szCs w:val="22"/>
          <w:lang w:eastAsia="ar-SA"/>
          <w14:ligatures w14:val="none"/>
        </w:rPr>
        <w:t>Modernizacja auli w budynku Wydziału Elektrotechniki i Informatyki w dwóch zadaniach: zadanie 1 – modernizacja auli nr 401, zadanie 2 – modernizacja auli nr 402 z holem przed aulami w formule „zaprojektuj i wybuduj”</w:t>
      </w:r>
      <w:bookmarkStart w:id="4" w:name="_GoBack"/>
      <w:bookmarkEnd w:id="4"/>
    </w:p>
    <w:p w14:paraId="7D7E42D6" w14:textId="77777777" w:rsidR="00396C39" w:rsidRDefault="00396C39" w:rsidP="00396C39">
      <w:pPr>
        <w:rPr>
          <w:rFonts w:ascii="Arial" w:eastAsia="Cambria" w:hAnsi="Arial" w:cs="Arial"/>
          <w:b/>
          <w:kern w:val="0"/>
          <w:sz w:val="20"/>
          <w:szCs w:val="20"/>
          <w14:ligatures w14:val="none"/>
        </w:rPr>
      </w:pPr>
    </w:p>
    <w:p w14:paraId="343D41D1" w14:textId="7CD19397" w:rsidR="00396C39" w:rsidRPr="00396C39" w:rsidRDefault="00396C39" w:rsidP="00396C39">
      <w:pPr>
        <w:rPr>
          <w:rFonts w:ascii="Arial" w:eastAsia="Cambria" w:hAnsi="Arial" w:cs="Arial"/>
          <w:b/>
          <w:kern w:val="0"/>
          <w:sz w:val="20"/>
          <w:szCs w:val="20"/>
          <w14:ligatures w14:val="none"/>
        </w:rPr>
      </w:pPr>
      <w:r w:rsidRPr="00396C39">
        <w:rPr>
          <w:rFonts w:ascii="Arial" w:eastAsia="Cambria" w:hAnsi="Arial" w:cs="Arial"/>
          <w:b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</w:t>
      </w:r>
    </w:p>
    <w:p w14:paraId="2D12C9E4" w14:textId="77777777" w:rsidR="00396C39" w:rsidRPr="00396C39" w:rsidRDefault="00396C39" w:rsidP="00396C39">
      <w:pPr>
        <w:jc w:val="both"/>
        <w:rPr>
          <w:rFonts w:ascii="Arial" w:eastAsia="Cambria" w:hAnsi="Arial" w:cs="Arial"/>
          <w:b/>
          <w:kern w:val="0"/>
          <w:sz w:val="18"/>
          <w:szCs w:val="18"/>
          <w14:ligatures w14:val="none"/>
        </w:rPr>
      </w:pPr>
      <w:r w:rsidRPr="00396C39">
        <w:rPr>
          <w:rFonts w:ascii="Arial" w:eastAsia="Cambria" w:hAnsi="Arial" w:cs="Arial"/>
          <w:kern w:val="0"/>
          <w:sz w:val="18"/>
          <w:szCs w:val="18"/>
          <w14:ligatures w14:val="none"/>
        </w:rPr>
        <w:t>(nazwa podmiotu)</w:t>
      </w:r>
    </w:p>
    <w:p w14:paraId="44D7F6EF" w14:textId="049A9C12" w:rsidR="00396C39" w:rsidRPr="00396C39" w:rsidRDefault="00396C39" w:rsidP="00396C39">
      <w:pPr>
        <w:spacing w:before="240"/>
        <w:jc w:val="both"/>
        <w:rPr>
          <w:rFonts w:ascii="Arial" w:eastAsia="Cambria" w:hAnsi="Arial" w:cs="Arial"/>
          <w:b/>
          <w:kern w:val="0"/>
          <w:sz w:val="20"/>
          <w:szCs w:val="20"/>
          <w14:ligatures w14:val="none"/>
        </w:rPr>
      </w:pPr>
      <w:r w:rsidRPr="00396C39">
        <w:rPr>
          <w:rFonts w:ascii="Arial" w:eastAsia="Cambria" w:hAnsi="Arial" w:cs="Arial"/>
          <w:b/>
          <w:kern w:val="0"/>
          <w:sz w:val="20"/>
          <w:szCs w:val="20"/>
          <w14:ligatures w14:val="none"/>
        </w:rPr>
        <w:t>…………………………………………………..…………………………………………………………………</w:t>
      </w:r>
      <w:r>
        <w:rPr>
          <w:rFonts w:ascii="Arial" w:eastAsia="Cambria" w:hAnsi="Arial" w:cs="Arial"/>
          <w:b/>
          <w:kern w:val="0"/>
          <w:sz w:val="20"/>
          <w:szCs w:val="20"/>
          <w14:ligatures w14:val="none"/>
        </w:rPr>
        <w:t>…</w:t>
      </w:r>
    </w:p>
    <w:p w14:paraId="2C291720" w14:textId="77777777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18"/>
          <w:szCs w:val="18"/>
          <w14:ligatures w14:val="none"/>
        </w:rPr>
      </w:pPr>
      <w:r w:rsidRPr="00396C39">
        <w:rPr>
          <w:rFonts w:ascii="Arial" w:eastAsia="Cambria" w:hAnsi="Arial" w:cs="Arial"/>
          <w:kern w:val="0"/>
          <w:sz w:val="18"/>
          <w:szCs w:val="18"/>
          <w14:ligatures w14:val="none"/>
        </w:rPr>
        <w:t>(adres)</w:t>
      </w:r>
    </w:p>
    <w:p w14:paraId="3F68FA78" w14:textId="77777777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18"/>
          <w:szCs w:val="18"/>
          <w14:ligatures w14:val="none"/>
        </w:rPr>
      </w:pPr>
    </w:p>
    <w:p w14:paraId="395DB140" w14:textId="3404A007" w:rsidR="00396C39" w:rsidRPr="00396C39" w:rsidRDefault="00396C39" w:rsidP="00396C39">
      <w:pPr>
        <w:jc w:val="both"/>
        <w:rPr>
          <w:rFonts w:ascii="Arial" w:eastAsia="Cambria" w:hAnsi="Arial" w:cs="Arial"/>
          <w:b/>
          <w:kern w:val="0"/>
          <w:sz w:val="20"/>
          <w:szCs w:val="20"/>
          <w14:ligatures w14:val="none"/>
        </w:rPr>
      </w:pPr>
      <w:r w:rsidRPr="00343328">
        <w:rPr>
          <w:rFonts w:ascii="Arial" w:eastAsia="Cambria" w:hAnsi="Arial" w:cs="Arial"/>
          <w:kern w:val="0"/>
          <w:sz w:val="22"/>
          <w:szCs w:val="22"/>
          <w14:ligatures w14:val="none"/>
        </w:rPr>
        <w:t>oświadczam, że Wykonawca</w:t>
      </w:r>
      <w:r w:rsidRPr="00396C39">
        <w:rPr>
          <w:rFonts w:ascii="Arial" w:eastAsia="Cambria" w:hAnsi="Arial" w:cs="Arial"/>
          <w:b/>
          <w:kern w:val="0"/>
          <w:sz w:val="20"/>
          <w:szCs w:val="20"/>
          <w14:ligatures w14:val="none"/>
        </w:rPr>
        <w:t>……………………………..…………………………………………………</w:t>
      </w:r>
      <w:r>
        <w:rPr>
          <w:rFonts w:ascii="Arial" w:eastAsia="Cambria" w:hAnsi="Arial" w:cs="Arial"/>
          <w:b/>
          <w:kern w:val="0"/>
          <w:sz w:val="20"/>
          <w:szCs w:val="20"/>
          <w14:ligatures w14:val="none"/>
        </w:rPr>
        <w:t>…</w:t>
      </w:r>
    </w:p>
    <w:p w14:paraId="5A65AE0E" w14:textId="77777777" w:rsidR="00396C39" w:rsidRPr="00396C39" w:rsidRDefault="00396C39" w:rsidP="00396C39">
      <w:pPr>
        <w:ind w:left="4920"/>
        <w:jc w:val="both"/>
        <w:rPr>
          <w:rFonts w:ascii="Arial" w:eastAsia="Cambria" w:hAnsi="Arial" w:cs="Arial"/>
          <w:kern w:val="0"/>
          <w:sz w:val="18"/>
          <w:szCs w:val="18"/>
          <w14:ligatures w14:val="none"/>
        </w:rPr>
      </w:pPr>
      <w:r w:rsidRPr="00396C39">
        <w:rPr>
          <w:rFonts w:ascii="Arial" w:eastAsia="Cambria" w:hAnsi="Arial" w:cs="Arial"/>
          <w:kern w:val="0"/>
          <w:sz w:val="18"/>
          <w:szCs w:val="18"/>
          <w14:ligatures w14:val="none"/>
        </w:rPr>
        <w:t>(nazwa i adres wykonawcy)</w:t>
      </w:r>
    </w:p>
    <w:p w14:paraId="09D325B5" w14:textId="77777777" w:rsidR="00396C39" w:rsidRPr="00396C39" w:rsidRDefault="00396C39" w:rsidP="00396C39">
      <w:pPr>
        <w:ind w:left="4920"/>
        <w:jc w:val="both"/>
        <w:rPr>
          <w:rFonts w:ascii="Arial" w:eastAsia="Cambria" w:hAnsi="Arial" w:cs="Arial"/>
          <w:kern w:val="0"/>
          <w:sz w:val="18"/>
          <w:szCs w:val="18"/>
          <w14:ligatures w14:val="none"/>
        </w:rPr>
      </w:pPr>
    </w:p>
    <w:p w14:paraId="045A4356" w14:textId="75C9B9D0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0"/>
          <w:szCs w:val="20"/>
          <w14:ligatures w14:val="none"/>
        </w:rPr>
      </w:pPr>
      <w:r w:rsidRPr="00343328">
        <w:rPr>
          <w:rFonts w:ascii="Arial" w:eastAsia="Cambria" w:hAnsi="Arial" w:cs="Arial"/>
          <w:kern w:val="0"/>
          <w:sz w:val="22"/>
          <w:szCs w:val="22"/>
          <w14:ligatures w14:val="none"/>
        </w:rPr>
        <w:t>może polegać na</w:t>
      </w:r>
      <w:r w:rsidRPr="00396C39">
        <w:rPr>
          <w:rFonts w:ascii="Arial" w:eastAsia="Cambria" w:hAnsi="Arial" w:cs="Arial"/>
          <w:kern w:val="0"/>
          <w:sz w:val="20"/>
          <w:szCs w:val="20"/>
          <w14:ligatures w14:val="none"/>
        </w:rPr>
        <w:t>. …………………………………………………………………………….…………………</w:t>
      </w:r>
      <w:r>
        <w:rPr>
          <w:rFonts w:ascii="Arial" w:eastAsia="Cambria" w:hAnsi="Arial" w:cs="Arial"/>
          <w:kern w:val="0"/>
          <w:sz w:val="20"/>
          <w:szCs w:val="20"/>
          <w14:ligatures w14:val="none"/>
        </w:rPr>
        <w:t>…</w:t>
      </w:r>
    </w:p>
    <w:p w14:paraId="15D5DEA9" w14:textId="77777777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0"/>
          <w:szCs w:val="20"/>
          <w14:ligatures w14:val="none"/>
        </w:rPr>
      </w:pPr>
    </w:p>
    <w:p w14:paraId="48CBB783" w14:textId="77777777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0"/>
          <w:szCs w:val="20"/>
          <w14:ligatures w14:val="none"/>
        </w:rPr>
      </w:pPr>
    </w:p>
    <w:p w14:paraId="4A4BE652" w14:textId="5AF81EA8" w:rsidR="00396C39" w:rsidRPr="00396C39" w:rsidRDefault="00396C39" w:rsidP="00396C39">
      <w:pPr>
        <w:ind w:right="-143"/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 xml:space="preserve">Zakres  </w:t>
      </w:r>
      <w:r w:rsidR="00812B1C">
        <w:rPr>
          <w:rFonts w:ascii="Arial" w:eastAsia="Cambria" w:hAnsi="Arial" w:cs="Arial"/>
          <w:kern w:val="0"/>
          <w:sz w:val="22"/>
          <w:szCs w:val="22"/>
          <w14:ligatures w14:val="none"/>
        </w:rPr>
        <w:t>udostępnianych</w:t>
      </w: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 xml:space="preserve"> zasobów innego podmiotu: ………………………………………......……</w:t>
      </w:r>
    </w:p>
    <w:p w14:paraId="5CCFA770" w14:textId="77777777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</w:p>
    <w:p w14:paraId="255750C0" w14:textId="71875B05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 xml:space="preserve">Sposób wykorzystania </w:t>
      </w:r>
      <w:r w:rsidR="00275FAF">
        <w:rPr>
          <w:rFonts w:ascii="Arial" w:eastAsia="Cambria" w:hAnsi="Arial" w:cs="Arial"/>
          <w:kern w:val="0"/>
          <w:sz w:val="22"/>
          <w:szCs w:val="22"/>
          <w14:ligatures w14:val="none"/>
        </w:rPr>
        <w:t>zasobów innego podmiotu, przez W</w:t>
      </w: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>ykonawcę, przy wykonywaniu zamówienia publicznego: …………………………………………………………….………..…………………………………………………………………..…...............................................................................................................</w:t>
      </w:r>
    </w:p>
    <w:p w14:paraId="21C1A028" w14:textId="77777777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</w:p>
    <w:p w14:paraId="1C29E02C" w14:textId="040A5D32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>Zakres i okres udziału innego podmiotu przy wykonywaniu zamówienia publicznego: ………………………..………...........................................................................................................</w:t>
      </w:r>
    </w:p>
    <w:p w14:paraId="0D89AFF6" w14:textId="77777777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</w:p>
    <w:p w14:paraId="763017C7" w14:textId="2A780A7F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>Określenie czy po</w:t>
      </w:r>
      <w:r w:rsidR="00275FAF">
        <w:rPr>
          <w:rFonts w:ascii="Arial" w:eastAsia="Cambria" w:hAnsi="Arial" w:cs="Arial"/>
          <w:kern w:val="0"/>
          <w:sz w:val="22"/>
          <w:szCs w:val="22"/>
          <w14:ligatures w14:val="none"/>
        </w:rPr>
        <w:t>dmiot, na zdolnościach którego W</w:t>
      </w: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>ykonawca polega, zrealizuje dostawy/usługi</w:t>
      </w:r>
      <w:r>
        <w:rPr>
          <w:rFonts w:ascii="Arial" w:eastAsia="Cambria" w:hAnsi="Arial" w:cs="Arial"/>
          <w:kern w:val="0"/>
          <w:sz w:val="22"/>
          <w:szCs w:val="22"/>
          <w14:ligatures w14:val="none"/>
        </w:rPr>
        <w:t>/roboty budowlane</w:t>
      </w: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>, których wskazane zdolności dotyczą: ……………………................................................................</w:t>
      </w:r>
    </w:p>
    <w:p w14:paraId="2E0D1BF7" w14:textId="77777777" w:rsidR="00396C39" w:rsidRPr="00396C39" w:rsidRDefault="00396C39" w:rsidP="00396C39">
      <w:pPr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</w:p>
    <w:p w14:paraId="47F69125" w14:textId="1377AB99" w:rsidR="00396C39" w:rsidRPr="00396C39" w:rsidRDefault="00396C39" w:rsidP="00396C39">
      <w:pPr>
        <w:spacing w:line="276" w:lineRule="auto"/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>Jednocześnie zobowią</w:t>
      </w:r>
      <w:r w:rsidR="00275FAF">
        <w:rPr>
          <w:rFonts w:ascii="Arial" w:eastAsia="Cambria" w:hAnsi="Arial" w:cs="Arial"/>
          <w:kern w:val="0"/>
          <w:sz w:val="22"/>
          <w:szCs w:val="22"/>
          <w14:ligatures w14:val="none"/>
        </w:rPr>
        <w:t>zuję się do oddania W</w:t>
      </w:r>
      <w:r w:rsidRPr="00396C39">
        <w:rPr>
          <w:rFonts w:ascii="Arial" w:eastAsia="Cambria" w:hAnsi="Arial" w:cs="Arial"/>
          <w:kern w:val="0"/>
          <w:sz w:val="22"/>
          <w:szCs w:val="22"/>
          <w14:ligatures w14:val="none"/>
        </w:rPr>
        <w:t>ykonawcy do dyspozycji niezbędnych zasobów na potrzeby realizacji zamówienia.</w:t>
      </w:r>
    </w:p>
    <w:p w14:paraId="592B1E0B" w14:textId="77777777" w:rsidR="00396C39" w:rsidRPr="00396C39" w:rsidRDefault="00396C39" w:rsidP="00396C39">
      <w:pPr>
        <w:spacing w:line="276" w:lineRule="auto"/>
        <w:jc w:val="both"/>
        <w:rPr>
          <w:rFonts w:ascii="Arial" w:eastAsia="Cambria" w:hAnsi="Arial" w:cs="Arial"/>
          <w:kern w:val="0"/>
          <w:sz w:val="22"/>
          <w:szCs w:val="22"/>
          <w14:ligatures w14:val="none"/>
        </w:rPr>
      </w:pPr>
    </w:p>
    <w:p w14:paraId="662C7186" w14:textId="0B2315AF" w:rsidR="00396C39" w:rsidRDefault="00396C39" w:rsidP="00396C39">
      <w:pPr>
        <w:spacing w:line="276" w:lineRule="auto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5C03A1FB" w14:textId="77777777" w:rsidR="00575541" w:rsidRPr="00396C39" w:rsidRDefault="00575541" w:rsidP="00396C39">
      <w:pPr>
        <w:spacing w:line="276" w:lineRule="auto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520C003D" w14:textId="77777777" w:rsidR="00396C39" w:rsidRPr="00396C39" w:rsidRDefault="00396C39" w:rsidP="00396C39">
      <w:pPr>
        <w:spacing w:after="200" w:line="276" w:lineRule="auto"/>
        <w:ind w:left="4395"/>
        <w:contextualSpacing/>
        <w:jc w:val="center"/>
        <w:rPr>
          <w:rFonts w:ascii="Arial" w:hAnsi="Arial" w:cs="Arial"/>
          <w:i/>
          <w:kern w:val="0"/>
          <w:sz w:val="16"/>
          <w:szCs w:val="16"/>
          <w14:ligatures w14:val="none"/>
        </w:rPr>
      </w:pPr>
      <w:r w:rsidRPr="00396C39">
        <w:rPr>
          <w:rFonts w:ascii="Arial" w:hAnsi="Arial" w:cs="Arial"/>
          <w:i/>
          <w:kern w:val="0"/>
          <w:sz w:val="16"/>
          <w:szCs w:val="16"/>
          <w14:ligatures w14:val="none"/>
        </w:rPr>
        <w:t>…….……………………………………………….</w:t>
      </w:r>
    </w:p>
    <w:p w14:paraId="317206D8" w14:textId="77777777" w:rsidR="00396C39" w:rsidRPr="00396C39" w:rsidRDefault="00396C39" w:rsidP="00396C39">
      <w:pPr>
        <w:spacing w:after="200" w:line="276" w:lineRule="auto"/>
        <w:ind w:left="4395"/>
        <w:contextualSpacing/>
        <w:jc w:val="center"/>
        <w:rPr>
          <w:rFonts w:ascii="Arial" w:hAnsi="Arial" w:cs="Arial"/>
          <w:kern w:val="0"/>
          <w:sz w:val="20"/>
          <w:szCs w:val="20"/>
          <w14:ligatures w14:val="none"/>
        </w:rPr>
      </w:pPr>
      <w:r w:rsidRPr="00396C39">
        <w:rPr>
          <w:rFonts w:ascii="Arial" w:hAnsi="Arial" w:cs="Arial"/>
          <w:i/>
          <w:kern w:val="0"/>
          <w:sz w:val="16"/>
          <w:szCs w:val="16"/>
          <w14:ligatures w14:val="none"/>
        </w:rPr>
        <w:t xml:space="preserve">Dokument musi zostać opatrzony  elektronicznym  podpisem kwalifikowanym, podpisem zaufanym lub podpisem osobistym </w:t>
      </w:r>
      <w:r w:rsidRPr="00513370">
        <w:rPr>
          <w:rFonts w:ascii="Arial" w:hAnsi="Arial" w:cs="Arial"/>
          <w:b/>
          <w:i/>
          <w:kern w:val="0"/>
          <w:sz w:val="16"/>
          <w:szCs w:val="16"/>
          <w14:ligatures w14:val="none"/>
        </w:rPr>
        <w:t>osoby/osób uprawnionej/-</w:t>
      </w:r>
      <w:proofErr w:type="spellStart"/>
      <w:r w:rsidRPr="00513370">
        <w:rPr>
          <w:rFonts w:ascii="Arial" w:hAnsi="Arial" w:cs="Arial"/>
          <w:b/>
          <w:i/>
          <w:kern w:val="0"/>
          <w:sz w:val="16"/>
          <w:szCs w:val="16"/>
          <w14:ligatures w14:val="none"/>
        </w:rPr>
        <w:t>ych</w:t>
      </w:r>
      <w:proofErr w:type="spellEnd"/>
      <w:r w:rsidRPr="00513370">
        <w:rPr>
          <w:rFonts w:ascii="Arial" w:hAnsi="Arial" w:cs="Arial"/>
          <w:b/>
          <w:i/>
          <w:kern w:val="0"/>
          <w:sz w:val="16"/>
          <w:szCs w:val="16"/>
          <w14:ligatures w14:val="none"/>
        </w:rPr>
        <w:t xml:space="preserve"> do reprezentacji podmiotu udostępniającego zasób</w:t>
      </w:r>
    </w:p>
    <w:p w14:paraId="3EDECE12" w14:textId="0DAF3BF7" w:rsidR="007848DF" w:rsidRPr="00396C39" w:rsidRDefault="007848DF" w:rsidP="00396C39"/>
    <w:sectPr w:rsidR="007848DF" w:rsidRPr="00396C39" w:rsidSect="00513370">
      <w:footerReference w:type="default" r:id="rId8"/>
      <w:headerReference w:type="first" r:id="rId9"/>
      <w:footerReference w:type="first" r:id="rId10"/>
      <w:pgSz w:w="11906" w:h="16838"/>
      <w:pgMar w:top="851" w:right="1134" w:bottom="851" w:left="1418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76BAE" w14:textId="77777777" w:rsidR="006E5080" w:rsidRDefault="006E5080" w:rsidP="0061788B">
      <w:r>
        <w:separator/>
      </w:r>
    </w:p>
  </w:endnote>
  <w:endnote w:type="continuationSeparator" w:id="0">
    <w:p w14:paraId="693EFD5C" w14:textId="77777777" w:rsidR="006E5080" w:rsidRDefault="006E5080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1150942"/>
      <w:docPartObj>
        <w:docPartGallery w:val="Page Numbers (Bottom of Page)"/>
        <w:docPartUnique/>
      </w:docPartObj>
    </w:sdtPr>
    <w:sdtEndPr/>
    <w:sdtContent>
      <w:p w14:paraId="020D4AAC" w14:textId="5143D1C1" w:rsidR="007848DF" w:rsidRDefault="007848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096D7" w14:textId="272D243E" w:rsidR="007848DF" w:rsidRPr="00B64FBF" w:rsidRDefault="007848DF" w:rsidP="00B64FBF">
    <w:pPr>
      <w:pStyle w:val="Stopka"/>
    </w:pPr>
    <w:r w:rsidRPr="00B64FB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1365C" w14:textId="77777777" w:rsidR="006E5080" w:rsidRDefault="006E5080" w:rsidP="0061788B">
      <w:bookmarkStart w:id="0" w:name="_Hlk187750592"/>
      <w:bookmarkEnd w:id="0"/>
      <w:r>
        <w:separator/>
      </w:r>
    </w:p>
  </w:footnote>
  <w:footnote w:type="continuationSeparator" w:id="0">
    <w:p w14:paraId="5A18167F" w14:textId="77777777" w:rsidR="006E5080" w:rsidRDefault="006E5080" w:rsidP="0061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A9DC7" w14:textId="74F23234" w:rsidR="007848DF" w:rsidRDefault="007848DF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0A7CFBB1" wp14:editId="77D06015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3806B9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18"/>
        <w:szCs w:val="18"/>
      </w:rPr>
    </w:lvl>
  </w:abstractNum>
  <w:abstractNum w:abstractNumId="1" w15:restartNumberingAfterBreak="0">
    <w:nsid w:val="00000004"/>
    <w:multiLevelType w:val="singleLevel"/>
    <w:tmpl w:val="DECE1EA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09"/>
    <w:multiLevelType w:val="multilevel"/>
    <w:tmpl w:val="01A692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0"/>
        <w:szCs w:val="20"/>
        <w:lang w:eastAsia="zh-CN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8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mbria" w:eastAsia="Times New Roman" w:hAnsi="Cambria" w:cs="Times New Roman"/>
        <w:b w:val="0"/>
        <w:sz w:val="20"/>
        <w:szCs w:val="20"/>
      </w:rPr>
    </w:lvl>
  </w:abstractNum>
  <w:abstractNum w:abstractNumId="9" w15:restartNumberingAfterBreak="0">
    <w:nsid w:val="0394030A"/>
    <w:multiLevelType w:val="hybridMultilevel"/>
    <w:tmpl w:val="1F461A78"/>
    <w:lvl w:ilvl="0" w:tplc="AE1CE53C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Cambria" w:hAnsi="Cambria" w:cs="Arial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3E21E32"/>
    <w:multiLevelType w:val="multilevel"/>
    <w:tmpl w:val="F48415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7B14E4D"/>
    <w:multiLevelType w:val="hybridMultilevel"/>
    <w:tmpl w:val="F8568B28"/>
    <w:lvl w:ilvl="0" w:tplc="E48E9C70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87395C"/>
    <w:multiLevelType w:val="hybridMultilevel"/>
    <w:tmpl w:val="FD6821B8"/>
    <w:lvl w:ilvl="0" w:tplc="130AD930">
      <w:start w:val="2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DE2CCD"/>
    <w:multiLevelType w:val="hybridMultilevel"/>
    <w:tmpl w:val="BDBEB4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27971BD"/>
    <w:multiLevelType w:val="hybridMultilevel"/>
    <w:tmpl w:val="6694BCB4"/>
    <w:lvl w:ilvl="0" w:tplc="C3E821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8A460D"/>
    <w:multiLevelType w:val="hybridMultilevel"/>
    <w:tmpl w:val="511896C4"/>
    <w:lvl w:ilvl="0" w:tplc="A1B057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AB28B2"/>
    <w:multiLevelType w:val="hybridMultilevel"/>
    <w:tmpl w:val="E14E23FC"/>
    <w:lvl w:ilvl="0" w:tplc="BA7A8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7538D3"/>
    <w:multiLevelType w:val="hybridMultilevel"/>
    <w:tmpl w:val="B0A41C06"/>
    <w:lvl w:ilvl="0" w:tplc="26FA9A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916998"/>
    <w:multiLevelType w:val="multilevel"/>
    <w:tmpl w:val="619C15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1EB66021"/>
    <w:multiLevelType w:val="hybridMultilevel"/>
    <w:tmpl w:val="168423CE"/>
    <w:lvl w:ilvl="0" w:tplc="82FA1BFE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C65317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EF0DB2"/>
    <w:multiLevelType w:val="multilevel"/>
    <w:tmpl w:val="DF9CED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34" w:hanging="1800"/>
      </w:pPr>
      <w:rPr>
        <w:rFonts w:hint="default"/>
      </w:rPr>
    </w:lvl>
  </w:abstractNum>
  <w:abstractNum w:abstractNumId="23" w15:restartNumberingAfterBreak="0">
    <w:nsid w:val="35ED777D"/>
    <w:multiLevelType w:val="hybridMultilevel"/>
    <w:tmpl w:val="78B67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3E483F"/>
    <w:multiLevelType w:val="hybridMultilevel"/>
    <w:tmpl w:val="D13216BE"/>
    <w:lvl w:ilvl="0" w:tplc="BA7A81EA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F6832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63035"/>
    <w:multiLevelType w:val="hybridMultilevel"/>
    <w:tmpl w:val="3E6403D8"/>
    <w:lvl w:ilvl="0" w:tplc="5C9658B4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505F47"/>
    <w:multiLevelType w:val="hybridMultilevel"/>
    <w:tmpl w:val="BDBC4A06"/>
    <w:lvl w:ilvl="0" w:tplc="AEFEBF96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C49FD"/>
    <w:multiLevelType w:val="hybridMultilevel"/>
    <w:tmpl w:val="6BCE5BA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99569D"/>
    <w:multiLevelType w:val="hybridMultilevel"/>
    <w:tmpl w:val="EDA20C72"/>
    <w:lvl w:ilvl="0" w:tplc="813EA9EA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43C3A52"/>
    <w:multiLevelType w:val="multilevel"/>
    <w:tmpl w:val="D060A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Calibri" w:hAnsi="Calibri" w:cs="Calibri" w:hint="default"/>
        <w:color w:val="000000"/>
        <w:sz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Calibri" w:hAnsi="Calibri" w:cs="Calibri" w:hint="default"/>
        <w:color w:val="000000"/>
        <w:sz w:val="2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Calibri" w:hAnsi="Calibri" w:cs="Calibri" w:hint="default"/>
        <w:color w:val="000000"/>
        <w:sz w:val="2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Calibri" w:hAnsi="Calibri" w:cs="Calibri" w:hint="default"/>
        <w:color w:val="000000"/>
        <w:sz w:val="2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Calibri" w:hAnsi="Calibri" w:cs="Calibri" w:hint="default"/>
        <w:color w:val="00000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Calibri" w:hAnsi="Calibri" w:cs="Calibri" w:hint="default"/>
        <w:color w:val="00000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Calibri" w:hAnsi="Calibri" w:cs="Calibri" w:hint="default"/>
        <w:color w:val="000000"/>
        <w:sz w:val="20"/>
      </w:rPr>
    </w:lvl>
  </w:abstractNum>
  <w:abstractNum w:abstractNumId="32" w15:restartNumberingAfterBreak="0">
    <w:nsid w:val="544817FB"/>
    <w:multiLevelType w:val="hybridMultilevel"/>
    <w:tmpl w:val="6AA4A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C416AE"/>
    <w:multiLevelType w:val="hybridMultilevel"/>
    <w:tmpl w:val="71EE1BF4"/>
    <w:lvl w:ilvl="0" w:tplc="A7E69B56">
      <w:start w:val="1"/>
      <w:numFmt w:val="decimal"/>
      <w:lvlText w:val="%1)"/>
      <w:lvlJc w:val="left"/>
      <w:pPr>
        <w:ind w:left="644" w:hanging="360"/>
      </w:pPr>
      <w:rPr>
        <w:rFonts w:eastAsia="Calibri" w:cs="Cambria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C5F69EE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F419F4"/>
    <w:multiLevelType w:val="multilevel"/>
    <w:tmpl w:val="50ECFD3E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36" w15:restartNumberingAfterBreak="0">
    <w:nsid w:val="64D913CA"/>
    <w:multiLevelType w:val="hybridMultilevel"/>
    <w:tmpl w:val="9E90921E"/>
    <w:lvl w:ilvl="0" w:tplc="015A2890">
      <w:start w:val="1"/>
      <w:numFmt w:val="decimal"/>
      <w:lvlText w:val="%1."/>
      <w:lvlJc w:val="left"/>
      <w:pPr>
        <w:ind w:left="720" w:hanging="360"/>
      </w:pPr>
      <w:rPr>
        <w:rFonts w:eastAsia="Times New Roman" w:cs="Cambria"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84328"/>
    <w:multiLevelType w:val="hybridMultilevel"/>
    <w:tmpl w:val="2E28387E"/>
    <w:lvl w:ilvl="0" w:tplc="161A2F9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34D8A"/>
    <w:multiLevelType w:val="multilevel"/>
    <w:tmpl w:val="FD6CC160"/>
    <w:lvl w:ilvl="0">
      <w:start w:val="1"/>
      <w:numFmt w:val="decimal"/>
      <w:lvlText w:val="%1."/>
      <w:lvlJc w:val="left"/>
      <w:pPr>
        <w:tabs>
          <w:tab w:val="num" w:pos="284"/>
        </w:tabs>
        <w:ind w:left="928" w:hanging="360"/>
      </w:pPr>
      <w:rPr>
        <w:rFonts w:ascii="Cambria" w:eastAsia="Calibri" w:hAnsi="Cambria" w:cs="Calibr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b w:val="0"/>
        <w:i/>
        <w:strike w:val="0"/>
        <w:dstrike w:val="0"/>
        <w:sz w:val="20"/>
        <w:szCs w:val="20"/>
        <w:u w:val="none" w:color="000000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40" w:hanging="180"/>
      </w:pPr>
    </w:lvl>
  </w:abstractNum>
  <w:abstractNum w:abstractNumId="39" w15:restartNumberingAfterBreak="0">
    <w:nsid w:val="725902FD"/>
    <w:multiLevelType w:val="multilevel"/>
    <w:tmpl w:val="0132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0" w15:restartNumberingAfterBreak="0">
    <w:nsid w:val="72B12F5D"/>
    <w:multiLevelType w:val="hybridMultilevel"/>
    <w:tmpl w:val="7BD03F7E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4F70A5B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C30BB"/>
    <w:multiLevelType w:val="hybridMultilevel"/>
    <w:tmpl w:val="4ED83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615524E"/>
    <w:multiLevelType w:val="hybridMultilevel"/>
    <w:tmpl w:val="6B6EE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EA2C5C"/>
    <w:multiLevelType w:val="hybridMultilevel"/>
    <w:tmpl w:val="C8A6413C"/>
    <w:lvl w:ilvl="0" w:tplc="DAC44776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A0671A"/>
    <w:multiLevelType w:val="hybridMultilevel"/>
    <w:tmpl w:val="58AC30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CA47C9E"/>
    <w:multiLevelType w:val="hybridMultilevel"/>
    <w:tmpl w:val="21C26E4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19"/>
  </w:num>
  <w:num w:numId="22">
    <w:abstractNumId w:val="36"/>
  </w:num>
  <w:num w:numId="23">
    <w:abstractNumId w:val="35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16"/>
  </w:num>
  <w:num w:numId="27">
    <w:abstractNumId w:val="22"/>
  </w:num>
  <w:num w:numId="28">
    <w:abstractNumId w:val="31"/>
  </w:num>
  <w:num w:numId="29">
    <w:abstractNumId w:val="37"/>
  </w:num>
  <w:num w:numId="30">
    <w:abstractNumId w:val="46"/>
  </w:num>
  <w:num w:numId="31">
    <w:abstractNumId w:val="30"/>
  </w:num>
  <w:num w:numId="32">
    <w:abstractNumId w:val="40"/>
  </w:num>
  <w:num w:numId="33">
    <w:abstractNumId w:val="10"/>
  </w:num>
  <w:num w:numId="34">
    <w:abstractNumId w:val="29"/>
  </w:num>
  <w:num w:numId="35">
    <w:abstractNumId w:val="24"/>
  </w:num>
  <w:num w:numId="36">
    <w:abstractNumId w:val="17"/>
  </w:num>
  <w:num w:numId="37">
    <w:abstractNumId w:val="32"/>
  </w:num>
  <w:num w:numId="38">
    <w:abstractNumId w:val="9"/>
  </w:num>
  <w:num w:numId="39">
    <w:abstractNumId w:val="11"/>
  </w:num>
  <w:num w:numId="40">
    <w:abstractNumId w:val="45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26"/>
  </w:num>
  <w:num w:numId="45">
    <w:abstractNumId w:val="20"/>
  </w:num>
  <w:num w:numId="46">
    <w:abstractNumId w:val="25"/>
  </w:num>
  <w:num w:numId="47">
    <w:abstractNumId w:val="27"/>
  </w:num>
  <w:num w:numId="48">
    <w:abstractNumId w:val="21"/>
  </w:num>
  <w:num w:numId="49">
    <w:abstractNumId w:val="41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8B"/>
    <w:rsid w:val="000809CD"/>
    <w:rsid w:val="000F0553"/>
    <w:rsid w:val="00275FAF"/>
    <w:rsid w:val="002A66BF"/>
    <w:rsid w:val="002A69BB"/>
    <w:rsid w:val="002A77E7"/>
    <w:rsid w:val="002D397A"/>
    <w:rsid w:val="00321310"/>
    <w:rsid w:val="00343328"/>
    <w:rsid w:val="00356548"/>
    <w:rsid w:val="0036797D"/>
    <w:rsid w:val="00396C39"/>
    <w:rsid w:val="003A1CE6"/>
    <w:rsid w:val="004C4154"/>
    <w:rsid w:val="00513370"/>
    <w:rsid w:val="00560DA4"/>
    <w:rsid w:val="00575541"/>
    <w:rsid w:val="005B6208"/>
    <w:rsid w:val="0061788B"/>
    <w:rsid w:val="00636210"/>
    <w:rsid w:val="006E5080"/>
    <w:rsid w:val="006E59EE"/>
    <w:rsid w:val="00701C1C"/>
    <w:rsid w:val="00707267"/>
    <w:rsid w:val="007848DF"/>
    <w:rsid w:val="008079B8"/>
    <w:rsid w:val="00812B1C"/>
    <w:rsid w:val="00843569"/>
    <w:rsid w:val="00886436"/>
    <w:rsid w:val="00895238"/>
    <w:rsid w:val="0091020E"/>
    <w:rsid w:val="00952385"/>
    <w:rsid w:val="009B0B8E"/>
    <w:rsid w:val="00A212FF"/>
    <w:rsid w:val="00A81AD8"/>
    <w:rsid w:val="00AA6409"/>
    <w:rsid w:val="00AA79B1"/>
    <w:rsid w:val="00B13285"/>
    <w:rsid w:val="00B467D1"/>
    <w:rsid w:val="00B64FBF"/>
    <w:rsid w:val="00B92FE6"/>
    <w:rsid w:val="00BB4624"/>
    <w:rsid w:val="00D665E8"/>
    <w:rsid w:val="00DD1586"/>
    <w:rsid w:val="00DD3DA1"/>
    <w:rsid w:val="00E26DCA"/>
    <w:rsid w:val="00E70AAA"/>
    <w:rsid w:val="00F17E91"/>
    <w:rsid w:val="00F6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4CF5DF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848DF"/>
    <w:pPr>
      <w:widowControl w:val="0"/>
      <w:autoSpaceDE w:val="0"/>
      <w:autoSpaceDN w:val="0"/>
      <w:ind w:left="785" w:right="783"/>
      <w:jc w:val="center"/>
      <w:outlineLvl w:val="0"/>
    </w:pPr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7848DF"/>
    <w:pPr>
      <w:widowControl w:val="0"/>
      <w:autoSpaceDE w:val="0"/>
      <w:autoSpaceDN w:val="0"/>
      <w:ind w:left="116"/>
      <w:outlineLvl w:val="1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48DF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848DF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48DF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Akapitzlist">
    <w:name w:val="List Paragraph"/>
    <w:aliases w:val="wypunktowanie,Normal,Akapit z listą3,Akapit z listą31,Wypunktowanie,List Paragraph,Normal2,L1,Numerowanie,sw tekst,2 heading,A_wyliczenie,K-P_odwolanie,Akapit z listą5,maz_wyliczenie,opis dzialania,Kolorowa lista — akcent 11,Normalny1,lp1"/>
    <w:basedOn w:val="Normalny"/>
    <w:link w:val="AkapitzlistZnak"/>
    <w:uiPriority w:val="34"/>
    <w:qFormat/>
    <w:rsid w:val="007848DF"/>
    <w:pPr>
      <w:widowControl w:val="0"/>
      <w:autoSpaceDE w:val="0"/>
      <w:autoSpaceDN w:val="0"/>
      <w:spacing w:before="37"/>
      <w:ind w:left="836" w:hanging="361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2 heading Znak,A_wyliczenie Znak,K-P_odwolanie Znak,Normalny1 Znak"/>
    <w:link w:val="Akapitzlist"/>
    <w:uiPriority w:val="34"/>
    <w:qFormat/>
    <w:locked/>
    <w:rsid w:val="007848D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DF"/>
    <w:pPr>
      <w:widowControl w:val="0"/>
      <w:autoSpaceDE w:val="0"/>
      <w:autoSpaceDN w:val="0"/>
    </w:pPr>
    <w:rPr>
      <w:rFonts w:ascii="Segoe UI" w:eastAsia="Arial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DF"/>
    <w:rPr>
      <w:rFonts w:ascii="Segoe UI" w:eastAsia="Arial" w:hAnsi="Segoe UI" w:cs="Segoe UI"/>
      <w:kern w:val="0"/>
      <w:sz w:val="18"/>
      <w:szCs w:val="18"/>
      <w14:ligatures w14:val="none"/>
    </w:rPr>
  </w:style>
  <w:style w:type="table" w:styleId="Tabela-Siatka">
    <w:name w:val="Table Grid"/>
    <w:basedOn w:val="Standardowy"/>
    <w:uiPriority w:val="39"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848DF"/>
    <w:rPr>
      <w:kern w:val="0"/>
      <w:sz w:val="22"/>
      <w:szCs w:val="22"/>
      <w:lang w:val="en-US"/>
      <w14:ligatures w14:val="none"/>
    </w:rPr>
  </w:style>
  <w:style w:type="character" w:customStyle="1" w:styleId="Znakiprzypiswdolnych">
    <w:name w:val="Znaki przypisów dolnych"/>
    <w:rsid w:val="007848D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7848D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848DF"/>
    <w:pPr>
      <w:widowControl w:val="0"/>
      <w:autoSpaceDE w:val="0"/>
      <w:autoSpaceDN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7848D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7848DF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7848D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8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markedcontent">
    <w:name w:val="markedcontent"/>
    <w:basedOn w:val="Domylnaczcionkaakapitu"/>
    <w:rsid w:val="007848DF"/>
  </w:style>
  <w:style w:type="character" w:customStyle="1" w:styleId="WW8Num16z0">
    <w:name w:val="WW8Num16z0"/>
    <w:rsid w:val="007848DF"/>
    <w:rPr>
      <w:rFonts w:ascii="Symbol" w:hAnsi="Symbol"/>
      <w:b w:val="0"/>
    </w:rPr>
  </w:style>
  <w:style w:type="paragraph" w:customStyle="1" w:styleId="xmsonormal">
    <w:name w:val="x_msonormal"/>
    <w:basedOn w:val="Normalny"/>
    <w:rsid w:val="007848D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526B28D-B035-4CC4-918C-E1ECA09BA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Justyna Chyżyńska</cp:lastModifiedBy>
  <cp:revision>20</cp:revision>
  <cp:lastPrinted>2025-03-10T14:16:00Z</cp:lastPrinted>
  <dcterms:created xsi:type="dcterms:W3CDTF">2025-01-29T10:48:00Z</dcterms:created>
  <dcterms:modified xsi:type="dcterms:W3CDTF">2025-03-24T11:35:00Z</dcterms:modified>
</cp:coreProperties>
</file>