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CE4E4F" w14:textId="2CCDAA33" w:rsidR="009A4512" w:rsidRPr="00F108EF" w:rsidRDefault="00655C87" w:rsidP="00655C87">
      <w:pPr>
        <w:pStyle w:val="Tekstpodstawowy2"/>
        <w:shd w:val="clear" w:color="auto" w:fill="D9D9D9" w:themeFill="background1" w:themeFillShade="D9"/>
        <w:spacing w:line="264" w:lineRule="auto"/>
        <w:ind w:left="0" w:firstLine="0"/>
        <w:jc w:val="center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b/>
          <w:sz w:val="22"/>
          <w:szCs w:val="21"/>
        </w:rPr>
        <w:t>I</w:t>
      </w:r>
      <w:r w:rsidRPr="00AE2471">
        <w:rPr>
          <w:rFonts w:ascii="Arial Narrow" w:hAnsi="Arial Narrow"/>
          <w:b/>
          <w:sz w:val="22"/>
          <w:szCs w:val="21"/>
        </w:rPr>
        <w:t xml:space="preserve">nstrukcja uruchomienia </w:t>
      </w:r>
      <w:r>
        <w:rPr>
          <w:rFonts w:ascii="Arial Narrow" w:hAnsi="Arial Narrow"/>
          <w:b/>
          <w:sz w:val="22"/>
          <w:szCs w:val="21"/>
        </w:rPr>
        <w:t>JEDZ</w:t>
      </w:r>
    </w:p>
    <w:p w14:paraId="559EF275" w14:textId="77777777" w:rsidR="009A4512" w:rsidRPr="0087648C" w:rsidRDefault="009A4512" w:rsidP="009A4512">
      <w:pPr>
        <w:rPr>
          <w:rFonts w:ascii="Arial Narrow" w:hAnsi="Arial Narrow"/>
          <w:sz w:val="22"/>
          <w:szCs w:val="21"/>
        </w:rPr>
      </w:pPr>
    </w:p>
    <w:p w14:paraId="4DC85077" w14:textId="77777777" w:rsidR="009A4512" w:rsidRPr="0087648C" w:rsidRDefault="008F545D" w:rsidP="009A4512">
      <w:pPr>
        <w:spacing w:after="120" w:line="252" w:lineRule="auto"/>
        <w:ind w:left="0" w:firstLine="0"/>
        <w:rPr>
          <w:rFonts w:ascii="Arial Narrow" w:hAnsi="Arial Narrow"/>
          <w:sz w:val="22"/>
          <w:szCs w:val="21"/>
        </w:rPr>
      </w:pPr>
      <w:r w:rsidRPr="0087648C">
        <w:rPr>
          <w:rFonts w:ascii="Arial Narrow" w:hAnsi="Arial Narrow"/>
          <w:sz w:val="22"/>
          <w:szCs w:val="21"/>
        </w:rPr>
        <w:t>Z</w:t>
      </w:r>
      <w:r w:rsidR="009A3027" w:rsidRPr="0087648C">
        <w:rPr>
          <w:rFonts w:ascii="Arial Narrow" w:hAnsi="Arial Narrow"/>
          <w:sz w:val="22"/>
          <w:szCs w:val="21"/>
        </w:rPr>
        <w:t xml:space="preserve">amieszczony na stronie internetowej Zamawiającego </w:t>
      </w:r>
      <w:r w:rsidR="009A4512" w:rsidRPr="0087648C">
        <w:rPr>
          <w:rFonts w:ascii="Arial Narrow" w:hAnsi="Arial Narrow"/>
          <w:sz w:val="22"/>
          <w:szCs w:val="21"/>
        </w:rPr>
        <w:t xml:space="preserve">formularza </w:t>
      </w:r>
      <w:r w:rsidR="007A0330">
        <w:rPr>
          <w:rFonts w:ascii="Arial Narrow" w:hAnsi="Arial Narrow"/>
          <w:sz w:val="22"/>
          <w:szCs w:val="21"/>
        </w:rPr>
        <w:t>JEDZ</w:t>
      </w:r>
      <w:r w:rsidR="009A4512" w:rsidRPr="0087648C">
        <w:rPr>
          <w:rFonts w:ascii="Arial Narrow" w:hAnsi="Arial Narrow"/>
          <w:sz w:val="22"/>
          <w:szCs w:val="21"/>
        </w:rPr>
        <w:t xml:space="preserve"> </w:t>
      </w:r>
      <w:r w:rsidR="009A3027" w:rsidRPr="0087648C">
        <w:rPr>
          <w:rFonts w:ascii="Arial Narrow" w:hAnsi="Arial Narrow"/>
          <w:sz w:val="22"/>
          <w:szCs w:val="21"/>
        </w:rPr>
        <w:t xml:space="preserve">w formacie XML </w:t>
      </w:r>
      <w:r w:rsidRPr="0087648C">
        <w:rPr>
          <w:rFonts w:ascii="Arial Narrow" w:hAnsi="Arial Narrow"/>
          <w:sz w:val="22"/>
          <w:szCs w:val="21"/>
        </w:rPr>
        <w:t xml:space="preserve">należy wypełnić </w:t>
      </w:r>
      <w:r w:rsidR="009A4512" w:rsidRPr="0087648C">
        <w:rPr>
          <w:rFonts w:ascii="Arial Narrow" w:hAnsi="Arial Narrow"/>
          <w:sz w:val="22"/>
          <w:szCs w:val="21"/>
        </w:rPr>
        <w:t xml:space="preserve">przy wykorzystaniu systemu dostępowego </w:t>
      </w:r>
      <w:r w:rsidR="009A3027" w:rsidRPr="0087648C">
        <w:rPr>
          <w:rFonts w:ascii="Arial Narrow" w:hAnsi="Arial Narrow"/>
          <w:sz w:val="22"/>
          <w:szCs w:val="21"/>
        </w:rPr>
        <w:t xml:space="preserve">zamieszczonego </w:t>
      </w:r>
      <w:r w:rsidR="007A0330" w:rsidRPr="0087648C">
        <w:rPr>
          <w:rFonts w:ascii="Arial Narrow" w:hAnsi="Arial Narrow"/>
          <w:sz w:val="22"/>
          <w:szCs w:val="21"/>
        </w:rPr>
        <w:t>na stronie</w:t>
      </w:r>
      <w:r w:rsidR="009A4512" w:rsidRPr="0087648C">
        <w:rPr>
          <w:rFonts w:ascii="Arial Narrow" w:hAnsi="Arial Narrow"/>
          <w:sz w:val="22"/>
          <w:szCs w:val="21"/>
        </w:rPr>
        <w:t xml:space="preserve"> internetowej:</w:t>
      </w:r>
    </w:p>
    <w:p w14:paraId="18C3B688" w14:textId="3472806F" w:rsidR="009A4512" w:rsidRPr="0087648C" w:rsidRDefault="009F355A" w:rsidP="009A4512">
      <w:pPr>
        <w:spacing w:after="120" w:line="252" w:lineRule="auto"/>
        <w:ind w:left="0" w:firstLine="0"/>
        <w:rPr>
          <w:rFonts w:ascii="Arial Narrow" w:hAnsi="Arial Narrow"/>
          <w:sz w:val="22"/>
          <w:szCs w:val="21"/>
        </w:rPr>
      </w:pPr>
      <w:hyperlink r:id="rId7" w:history="1">
        <w:r w:rsidR="008F2CE3" w:rsidRPr="00B160BD">
          <w:rPr>
            <w:rStyle w:val="Hipercze"/>
            <w:rFonts w:ascii="Arial Narrow" w:hAnsi="Arial Narrow"/>
            <w:sz w:val="22"/>
            <w:szCs w:val="21"/>
          </w:rPr>
          <w:t>https://espd.uzp.gov.pl/</w:t>
        </w:r>
      </w:hyperlink>
    </w:p>
    <w:p w14:paraId="273E35F5" w14:textId="77777777" w:rsidR="009A4512" w:rsidRPr="0087648C" w:rsidRDefault="009A4512" w:rsidP="009A4512">
      <w:pPr>
        <w:numPr>
          <w:ilvl w:val="0"/>
          <w:numId w:val="60"/>
        </w:numPr>
        <w:tabs>
          <w:tab w:val="clear" w:pos="720"/>
          <w:tab w:val="num" w:pos="426"/>
        </w:tabs>
        <w:spacing w:after="120" w:line="252" w:lineRule="auto"/>
        <w:ind w:left="426" w:hanging="426"/>
        <w:rPr>
          <w:rFonts w:ascii="Arial Narrow" w:hAnsi="Arial Narrow"/>
          <w:sz w:val="22"/>
          <w:szCs w:val="21"/>
        </w:rPr>
      </w:pPr>
      <w:r w:rsidRPr="0087648C">
        <w:rPr>
          <w:rFonts w:ascii="Arial Narrow" w:hAnsi="Arial Narrow"/>
          <w:sz w:val="22"/>
          <w:szCs w:val="21"/>
        </w:rPr>
        <w:t xml:space="preserve">Czynności jakie muszą zostać wykonane w celu wypełnienia </w:t>
      </w:r>
      <w:r w:rsidR="007A0330">
        <w:rPr>
          <w:rFonts w:ascii="Arial Narrow" w:hAnsi="Arial Narrow"/>
          <w:sz w:val="22"/>
          <w:szCs w:val="21"/>
        </w:rPr>
        <w:t>JEDZ:</w:t>
      </w:r>
    </w:p>
    <w:p w14:paraId="41A3A254" w14:textId="7E3E93DB" w:rsidR="009A4512" w:rsidRPr="00D15190" w:rsidRDefault="009A4512" w:rsidP="00D15190">
      <w:pPr>
        <w:numPr>
          <w:ilvl w:val="0"/>
          <w:numId w:val="61"/>
        </w:numPr>
        <w:tabs>
          <w:tab w:val="clear" w:pos="720"/>
          <w:tab w:val="num" w:pos="851"/>
        </w:tabs>
        <w:spacing w:after="120" w:line="252" w:lineRule="auto"/>
        <w:ind w:left="851" w:hanging="425"/>
        <w:rPr>
          <w:rFonts w:ascii="Arial Narrow" w:hAnsi="Arial Narrow"/>
          <w:sz w:val="22"/>
          <w:szCs w:val="21"/>
        </w:rPr>
      </w:pPr>
      <w:r w:rsidRPr="0087648C">
        <w:rPr>
          <w:rFonts w:ascii="Arial Narrow" w:hAnsi="Arial Narrow"/>
          <w:sz w:val="22"/>
          <w:szCs w:val="21"/>
        </w:rPr>
        <w:t>Ze strony internetowej</w:t>
      </w:r>
      <w:r w:rsidR="00D15190">
        <w:rPr>
          <w:rFonts w:ascii="Arial Narrow" w:hAnsi="Arial Narrow"/>
          <w:sz w:val="22"/>
          <w:szCs w:val="21"/>
        </w:rPr>
        <w:t xml:space="preserve"> </w:t>
      </w:r>
      <w:hyperlink r:id="rId8" w:history="1">
        <w:r w:rsidR="00E570CA" w:rsidRPr="00BA7FBB">
          <w:rPr>
            <w:rStyle w:val="Hipercze"/>
            <w:rFonts w:ascii="Arial Narrow" w:hAnsi="Arial Narrow" w:cs="Arial"/>
            <w:sz w:val="22"/>
            <w:szCs w:val="22"/>
            <w:shd w:val="clear" w:color="auto" w:fill="FFFFFF"/>
          </w:rPr>
          <w:t>https://platformazakupowa.pl/transakcja/1092186</w:t>
        </w:r>
      </w:hyperlink>
      <w:r w:rsidR="00E570CA">
        <w:rPr>
          <w:rStyle w:val="Hipercze"/>
          <w:rFonts w:ascii="Arial Narrow" w:hAnsi="Arial Narrow" w:cs="Arial"/>
          <w:sz w:val="22"/>
          <w:szCs w:val="22"/>
          <w:shd w:val="clear" w:color="auto" w:fill="FFFFFF"/>
        </w:rPr>
        <w:t>,</w:t>
      </w:r>
      <w:r w:rsidR="00D15190" w:rsidRPr="00D15190">
        <w:rPr>
          <w:rStyle w:val="Hipercze"/>
          <w:rFonts w:ascii="Arial Narrow" w:hAnsi="Arial Narrow" w:cs="Helv"/>
          <w:sz w:val="22"/>
          <w:szCs w:val="17"/>
          <w:u w:val="none"/>
        </w:rPr>
        <w:t xml:space="preserve"> </w:t>
      </w:r>
      <w:r w:rsidRPr="00D15190">
        <w:rPr>
          <w:rFonts w:ascii="Arial Narrow" w:hAnsi="Arial Narrow"/>
          <w:sz w:val="22"/>
          <w:szCs w:val="21"/>
        </w:rPr>
        <w:t>na której został udostępniony dokument SWZ wraz z załącznikami do przedmiotowego postępowania należy pobrać plik w formacie XML, o nazwie „Zał. nr</w:t>
      </w:r>
      <w:r w:rsidR="00481927" w:rsidRPr="00D15190">
        <w:rPr>
          <w:rFonts w:ascii="Arial Narrow" w:hAnsi="Arial Narrow"/>
          <w:sz w:val="22"/>
          <w:szCs w:val="21"/>
        </w:rPr>
        <w:t xml:space="preserve"> </w:t>
      </w:r>
      <w:r w:rsidR="0059769A">
        <w:rPr>
          <w:rFonts w:ascii="Arial Narrow" w:hAnsi="Arial Narrow"/>
          <w:sz w:val="22"/>
          <w:szCs w:val="21"/>
        </w:rPr>
        <w:t>6</w:t>
      </w:r>
      <w:r w:rsidR="00865BAF" w:rsidRPr="00D15190">
        <w:rPr>
          <w:rFonts w:ascii="Arial Narrow" w:hAnsi="Arial Narrow"/>
          <w:sz w:val="22"/>
          <w:szCs w:val="21"/>
        </w:rPr>
        <w:t xml:space="preserve"> </w:t>
      </w:r>
      <w:r w:rsidRPr="00D15190">
        <w:rPr>
          <w:rFonts w:ascii="Arial Narrow" w:hAnsi="Arial Narrow"/>
          <w:sz w:val="22"/>
          <w:szCs w:val="21"/>
        </w:rPr>
        <w:t xml:space="preserve">do SWZ - Jednolity Europejski Dokument Zamówień </w:t>
      </w:r>
      <w:r w:rsidR="00481927" w:rsidRPr="00D15190">
        <w:rPr>
          <w:rFonts w:ascii="Arial Narrow" w:hAnsi="Arial Narrow"/>
          <w:sz w:val="22"/>
          <w:szCs w:val="21"/>
        </w:rPr>
        <w:t>(</w:t>
      </w:r>
      <w:r w:rsidR="007A0330" w:rsidRPr="00D15190">
        <w:rPr>
          <w:rFonts w:ascii="Arial Narrow" w:hAnsi="Arial Narrow"/>
          <w:sz w:val="22"/>
          <w:szCs w:val="21"/>
        </w:rPr>
        <w:t>JEDZ)” -</w:t>
      </w:r>
      <w:r w:rsidRPr="00D15190">
        <w:rPr>
          <w:rFonts w:ascii="Arial Narrow" w:hAnsi="Arial Narrow"/>
          <w:sz w:val="22"/>
          <w:szCs w:val="21"/>
        </w:rPr>
        <w:t xml:space="preserve"> plik musi być zapisany na dysku </w:t>
      </w:r>
      <w:r w:rsidR="00AB5F62" w:rsidRPr="00D15190">
        <w:rPr>
          <w:rFonts w:ascii="Arial Narrow" w:hAnsi="Arial Narrow"/>
          <w:sz w:val="22"/>
          <w:szCs w:val="21"/>
        </w:rPr>
        <w:t>w</w:t>
      </w:r>
      <w:r w:rsidRPr="00D15190">
        <w:rPr>
          <w:rFonts w:ascii="Arial Narrow" w:hAnsi="Arial Narrow"/>
          <w:sz w:val="22"/>
          <w:szCs w:val="21"/>
        </w:rPr>
        <w:t>ykonawcy.</w:t>
      </w:r>
    </w:p>
    <w:p w14:paraId="3D974556" w14:textId="073F3AFC" w:rsidR="009A4512" w:rsidRPr="0087648C" w:rsidRDefault="009A4512" w:rsidP="009A4512">
      <w:pPr>
        <w:numPr>
          <w:ilvl w:val="0"/>
          <w:numId w:val="61"/>
        </w:numPr>
        <w:tabs>
          <w:tab w:val="clear" w:pos="720"/>
          <w:tab w:val="left" w:pos="851"/>
        </w:tabs>
        <w:spacing w:after="120" w:line="252" w:lineRule="auto"/>
        <w:ind w:left="851" w:hanging="425"/>
        <w:rPr>
          <w:rFonts w:ascii="Arial Narrow" w:hAnsi="Arial Narrow"/>
          <w:sz w:val="22"/>
          <w:szCs w:val="21"/>
        </w:rPr>
      </w:pPr>
      <w:r w:rsidRPr="0087648C">
        <w:rPr>
          <w:rFonts w:ascii="Arial Narrow" w:hAnsi="Arial Narrow"/>
          <w:sz w:val="22"/>
          <w:szCs w:val="21"/>
        </w:rPr>
        <w:t xml:space="preserve">Wejść na stronę </w:t>
      </w:r>
      <w:hyperlink r:id="rId9" w:history="1">
        <w:r w:rsidR="008F2CE3" w:rsidRPr="00B160BD">
          <w:rPr>
            <w:rStyle w:val="Hipercze"/>
            <w:rFonts w:ascii="Arial Narrow" w:hAnsi="Arial Narrow"/>
            <w:sz w:val="22"/>
            <w:szCs w:val="21"/>
          </w:rPr>
          <w:t>https://espd.uzp.gov.pl/</w:t>
        </w:r>
      </w:hyperlink>
      <w:r w:rsidR="008F2CE3">
        <w:rPr>
          <w:rFonts w:ascii="Arial Narrow" w:hAnsi="Arial Narrow"/>
          <w:sz w:val="22"/>
          <w:szCs w:val="21"/>
        </w:rPr>
        <w:t xml:space="preserve"> </w:t>
      </w:r>
      <w:r w:rsidRPr="0087648C">
        <w:rPr>
          <w:rFonts w:ascii="Arial Narrow" w:hAnsi="Arial Narrow"/>
          <w:sz w:val="22"/>
          <w:szCs w:val="21"/>
        </w:rPr>
        <w:t>(należy skopiować link i umieścić w przeglądarce internetowej).</w:t>
      </w:r>
    </w:p>
    <w:p w14:paraId="6F4BBF65" w14:textId="77777777" w:rsidR="009A4512" w:rsidRPr="0087648C" w:rsidRDefault="009A4512" w:rsidP="009A4512">
      <w:pPr>
        <w:numPr>
          <w:ilvl w:val="0"/>
          <w:numId w:val="61"/>
        </w:numPr>
        <w:tabs>
          <w:tab w:val="clear" w:pos="720"/>
          <w:tab w:val="left" w:pos="851"/>
        </w:tabs>
        <w:spacing w:after="120" w:line="252" w:lineRule="auto"/>
        <w:ind w:left="851" w:hanging="425"/>
        <w:rPr>
          <w:rFonts w:ascii="Arial Narrow" w:hAnsi="Arial Narrow"/>
          <w:sz w:val="22"/>
          <w:szCs w:val="21"/>
        </w:rPr>
      </w:pPr>
      <w:r w:rsidRPr="0087648C">
        <w:rPr>
          <w:rFonts w:ascii="Arial Narrow" w:hAnsi="Arial Narrow"/>
          <w:sz w:val="22"/>
          <w:szCs w:val="21"/>
        </w:rPr>
        <w:t>Wybrać odpowiednią wersję językową (</w:t>
      </w:r>
      <w:proofErr w:type="spellStart"/>
      <w:r w:rsidRPr="0087648C">
        <w:rPr>
          <w:rFonts w:ascii="Arial Narrow" w:hAnsi="Arial Narrow"/>
          <w:sz w:val="22"/>
          <w:szCs w:val="21"/>
        </w:rPr>
        <w:t>pl</w:t>
      </w:r>
      <w:proofErr w:type="spellEnd"/>
      <w:r w:rsidRPr="0087648C">
        <w:rPr>
          <w:rFonts w:ascii="Arial Narrow" w:hAnsi="Arial Narrow"/>
          <w:sz w:val="22"/>
          <w:szCs w:val="21"/>
        </w:rPr>
        <w:t xml:space="preserve"> - Polski).</w:t>
      </w:r>
      <w:bookmarkStart w:id="0" w:name="_GoBack"/>
      <w:bookmarkEnd w:id="0"/>
    </w:p>
    <w:p w14:paraId="47FA66A6" w14:textId="77777777" w:rsidR="009A4512" w:rsidRPr="0087648C" w:rsidRDefault="009A4512" w:rsidP="009A4512">
      <w:pPr>
        <w:numPr>
          <w:ilvl w:val="0"/>
          <w:numId w:val="61"/>
        </w:numPr>
        <w:tabs>
          <w:tab w:val="clear" w:pos="720"/>
          <w:tab w:val="left" w:pos="851"/>
        </w:tabs>
        <w:spacing w:after="120" w:line="252" w:lineRule="auto"/>
        <w:ind w:left="851" w:hanging="425"/>
        <w:rPr>
          <w:rFonts w:ascii="Arial Narrow" w:hAnsi="Arial Narrow"/>
          <w:sz w:val="22"/>
          <w:szCs w:val="21"/>
        </w:rPr>
      </w:pPr>
      <w:r w:rsidRPr="0087648C">
        <w:rPr>
          <w:rFonts w:ascii="Arial Narrow" w:hAnsi="Arial Narrow"/>
          <w:sz w:val="22"/>
          <w:szCs w:val="21"/>
        </w:rPr>
        <w:t>Wybrać opcję „JESTEM WYKONAWCĄ</w:t>
      </w:r>
      <w:r w:rsidR="007A0330" w:rsidRPr="0087648C">
        <w:rPr>
          <w:rFonts w:ascii="Arial Narrow" w:hAnsi="Arial Narrow"/>
          <w:sz w:val="22"/>
          <w:szCs w:val="21"/>
        </w:rPr>
        <w:t>”.</w:t>
      </w:r>
    </w:p>
    <w:p w14:paraId="6C40C9F1" w14:textId="77777777" w:rsidR="009A4512" w:rsidRPr="0087648C" w:rsidRDefault="009A4512" w:rsidP="009A4512">
      <w:pPr>
        <w:tabs>
          <w:tab w:val="left" w:pos="851"/>
        </w:tabs>
        <w:spacing w:after="120" w:line="252" w:lineRule="auto"/>
        <w:ind w:left="851" w:firstLine="0"/>
        <w:rPr>
          <w:rFonts w:ascii="Arial Narrow" w:hAnsi="Arial Narrow"/>
          <w:sz w:val="22"/>
          <w:szCs w:val="21"/>
        </w:rPr>
      </w:pPr>
      <w:r w:rsidRPr="0087648C">
        <w:rPr>
          <w:rFonts w:ascii="Arial Narrow" w:hAnsi="Arial Narrow"/>
          <w:b/>
          <w:sz w:val="22"/>
          <w:szCs w:val="21"/>
        </w:rPr>
        <w:t>Uwaga:</w:t>
      </w:r>
      <w:r w:rsidRPr="0087648C">
        <w:rPr>
          <w:rFonts w:ascii="Arial Narrow" w:hAnsi="Arial Narrow"/>
          <w:sz w:val="22"/>
          <w:szCs w:val="21"/>
        </w:rPr>
        <w:t xml:space="preserve"> Powyższą opcję należy również zaznaczyć w przypadku, gdy formularz </w:t>
      </w:r>
      <w:r w:rsidR="007A0330">
        <w:rPr>
          <w:rFonts w:ascii="Arial Narrow" w:hAnsi="Arial Narrow"/>
          <w:sz w:val="22"/>
          <w:szCs w:val="21"/>
        </w:rPr>
        <w:t>JEDZ</w:t>
      </w:r>
      <w:r w:rsidRPr="0087648C">
        <w:rPr>
          <w:rFonts w:ascii="Arial Narrow" w:hAnsi="Arial Narrow"/>
          <w:sz w:val="22"/>
          <w:szCs w:val="21"/>
        </w:rPr>
        <w:t xml:space="preserve"> wypełnia podwykonawca wskazany w </w:t>
      </w:r>
      <w:r w:rsidR="007A0330">
        <w:rPr>
          <w:rFonts w:ascii="Arial Narrow" w:hAnsi="Arial Narrow"/>
          <w:sz w:val="22"/>
          <w:szCs w:val="21"/>
        </w:rPr>
        <w:t>JEDZ</w:t>
      </w:r>
      <w:r w:rsidR="00422A8D">
        <w:rPr>
          <w:rFonts w:ascii="Arial Narrow" w:hAnsi="Arial Narrow"/>
          <w:sz w:val="22"/>
          <w:szCs w:val="21"/>
        </w:rPr>
        <w:t xml:space="preserve"> </w:t>
      </w:r>
      <w:r w:rsidR="007A0330">
        <w:rPr>
          <w:rFonts w:ascii="Arial Narrow" w:hAnsi="Arial Narrow"/>
          <w:sz w:val="22"/>
          <w:szCs w:val="21"/>
        </w:rPr>
        <w:t>wykonawcy</w:t>
      </w:r>
      <w:r w:rsidRPr="0087648C">
        <w:rPr>
          <w:rFonts w:ascii="Arial Narrow" w:hAnsi="Arial Narrow"/>
          <w:sz w:val="22"/>
          <w:szCs w:val="21"/>
        </w:rPr>
        <w:t>.</w:t>
      </w:r>
    </w:p>
    <w:p w14:paraId="0C900203" w14:textId="72760D4A" w:rsidR="009A4512" w:rsidRPr="0087648C" w:rsidRDefault="009A4512" w:rsidP="009A4512">
      <w:pPr>
        <w:numPr>
          <w:ilvl w:val="0"/>
          <w:numId w:val="61"/>
        </w:numPr>
        <w:tabs>
          <w:tab w:val="clear" w:pos="720"/>
          <w:tab w:val="left" w:pos="851"/>
        </w:tabs>
        <w:spacing w:after="120" w:line="252" w:lineRule="auto"/>
        <w:ind w:left="851" w:hanging="425"/>
        <w:rPr>
          <w:rFonts w:ascii="Arial Narrow" w:hAnsi="Arial Narrow"/>
          <w:sz w:val="22"/>
          <w:szCs w:val="21"/>
        </w:rPr>
      </w:pPr>
      <w:r w:rsidRPr="0087648C">
        <w:rPr>
          <w:rFonts w:ascii="Arial Narrow" w:hAnsi="Arial Narrow"/>
          <w:sz w:val="22"/>
          <w:szCs w:val="21"/>
        </w:rPr>
        <w:t xml:space="preserve">Następnie </w:t>
      </w:r>
      <w:r w:rsidR="00AB5F62">
        <w:rPr>
          <w:rFonts w:ascii="Arial Narrow" w:hAnsi="Arial Narrow"/>
          <w:sz w:val="22"/>
          <w:szCs w:val="21"/>
        </w:rPr>
        <w:t>w</w:t>
      </w:r>
      <w:r w:rsidRPr="0087648C">
        <w:rPr>
          <w:rFonts w:ascii="Arial Narrow" w:hAnsi="Arial Narrow"/>
          <w:sz w:val="22"/>
          <w:szCs w:val="21"/>
        </w:rPr>
        <w:t xml:space="preserve">ykonawca musi zaznaczyć pole „Zaimportować </w:t>
      </w:r>
      <w:r w:rsidR="007A0330">
        <w:rPr>
          <w:rFonts w:ascii="Arial Narrow" w:hAnsi="Arial Narrow"/>
          <w:sz w:val="22"/>
          <w:szCs w:val="21"/>
        </w:rPr>
        <w:t>JEDZ</w:t>
      </w:r>
      <w:r w:rsidRPr="0087648C">
        <w:rPr>
          <w:rFonts w:ascii="Arial Narrow" w:hAnsi="Arial Narrow"/>
          <w:sz w:val="22"/>
          <w:szCs w:val="21"/>
        </w:rPr>
        <w:t>”.</w:t>
      </w:r>
    </w:p>
    <w:p w14:paraId="0BA9F074" w14:textId="77777777" w:rsidR="009A4512" w:rsidRPr="0087648C" w:rsidRDefault="009A4512" w:rsidP="009A4512">
      <w:pPr>
        <w:numPr>
          <w:ilvl w:val="0"/>
          <w:numId w:val="61"/>
        </w:numPr>
        <w:tabs>
          <w:tab w:val="clear" w:pos="720"/>
          <w:tab w:val="left" w:pos="851"/>
        </w:tabs>
        <w:spacing w:after="120" w:line="252" w:lineRule="auto"/>
        <w:ind w:left="851" w:hanging="425"/>
        <w:rPr>
          <w:rFonts w:ascii="Arial Narrow" w:hAnsi="Arial Narrow"/>
          <w:sz w:val="22"/>
          <w:szCs w:val="21"/>
        </w:rPr>
      </w:pPr>
      <w:r w:rsidRPr="0087648C">
        <w:rPr>
          <w:rFonts w:ascii="Arial Narrow" w:hAnsi="Arial Narrow"/>
          <w:sz w:val="22"/>
          <w:szCs w:val="21"/>
        </w:rPr>
        <w:t xml:space="preserve">Wykonawca musi „załadować dokument” poprzez wybór dokumentu zapisanego na dysku, </w:t>
      </w:r>
      <w:r w:rsidR="00481927" w:rsidRPr="0087648C">
        <w:rPr>
          <w:rFonts w:ascii="Arial Narrow" w:hAnsi="Arial Narrow"/>
          <w:sz w:val="22"/>
          <w:szCs w:val="21"/>
        </w:rPr>
        <w:t>o którym mowa w ppkt 1</w:t>
      </w:r>
      <w:r w:rsidRPr="0087648C">
        <w:rPr>
          <w:rFonts w:ascii="Arial Narrow" w:hAnsi="Arial Narrow"/>
          <w:sz w:val="22"/>
          <w:szCs w:val="21"/>
        </w:rPr>
        <w:t>.</w:t>
      </w:r>
    </w:p>
    <w:p w14:paraId="117A50EF" w14:textId="77777777" w:rsidR="009A4512" w:rsidRPr="0087648C" w:rsidRDefault="009A4512" w:rsidP="009A4512">
      <w:pPr>
        <w:numPr>
          <w:ilvl w:val="0"/>
          <w:numId w:val="61"/>
        </w:numPr>
        <w:tabs>
          <w:tab w:val="clear" w:pos="720"/>
          <w:tab w:val="left" w:pos="851"/>
        </w:tabs>
        <w:spacing w:after="120" w:line="252" w:lineRule="auto"/>
        <w:ind w:left="851" w:hanging="425"/>
        <w:rPr>
          <w:rFonts w:ascii="Arial Narrow" w:hAnsi="Arial Narrow"/>
          <w:sz w:val="22"/>
          <w:szCs w:val="21"/>
        </w:rPr>
      </w:pPr>
      <w:r w:rsidRPr="0087648C">
        <w:rPr>
          <w:rFonts w:ascii="Arial Narrow" w:hAnsi="Arial Narrow"/>
          <w:sz w:val="22"/>
          <w:szCs w:val="21"/>
        </w:rPr>
        <w:t>Po dokonaniu powyższych czynności należy wcisnąć przycisk „DALEJ”.</w:t>
      </w:r>
    </w:p>
    <w:p w14:paraId="1C7F9C8B" w14:textId="7EACB7A3" w:rsidR="009A4512" w:rsidRPr="00AE2471" w:rsidRDefault="00656461" w:rsidP="00656461">
      <w:pPr>
        <w:numPr>
          <w:ilvl w:val="0"/>
          <w:numId w:val="61"/>
        </w:numPr>
        <w:tabs>
          <w:tab w:val="clear" w:pos="720"/>
          <w:tab w:val="left" w:pos="851"/>
        </w:tabs>
        <w:spacing w:after="120" w:line="252" w:lineRule="auto"/>
        <w:ind w:left="851" w:hanging="425"/>
        <w:rPr>
          <w:rFonts w:ascii="Arial Narrow" w:hAnsi="Arial Narrow"/>
          <w:sz w:val="22"/>
          <w:szCs w:val="21"/>
        </w:rPr>
      </w:pPr>
      <w:r w:rsidRPr="00AE2471">
        <w:rPr>
          <w:rFonts w:ascii="Arial Narrow" w:hAnsi="Arial Narrow"/>
          <w:sz w:val="22"/>
          <w:szCs w:val="21"/>
        </w:rPr>
        <w:t>Wypełnić formularz, zapisać na dysku wypełnion</w:t>
      </w:r>
      <w:r w:rsidR="0087648C" w:rsidRPr="00AE2471">
        <w:rPr>
          <w:rFonts w:ascii="Arial Narrow" w:hAnsi="Arial Narrow"/>
          <w:sz w:val="22"/>
          <w:szCs w:val="21"/>
        </w:rPr>
        <w:t>y formularz</w:t>
      </w:r>
      <w:r w:rsidRPr="00AE2471">
        <w:rPr>
          <w:rFonts w:ascii="Arial Narrow" w:hAnsi="Arial Narrow"/>
          <w:sz w:val="22"/>
          <w:szCs w:val="21"/>
        </w:rPr>
        <w:t xml:space="preserve">, dalej postępować zgodnie z wytycznymi zawartymi </w:t>
      </w:r>
      <w:r w:rsidRPr="00AE2471">
        <w:rPr>
          <w:rFonts w:ascii="Arial Narrow" w:hAnsi="Arial Narrow"/>
          <w:sz w:val="22"/>
          <w:szCs w:val="21"/>
        </w:rPr>
        <w:br/>
      </w:r>
      <w:r w:rsidR="007A0330" w:rsidRPr="00AE2471">
        <w:rPr>
          <w:rFonts w:ascii="Arial Narrow" w:hAnsi="Arial Narrow"/>
          <w:sz w:val="22"/>
          <w:szCs w:val="21"/>
        </w:rPr>
        <w:t>w pkt</w:t>
      </w:r>
      <w:r w:rsidRPr="00AE2471">
        <w:rPr>
          <w:rFonts w:ascii="Arial Narrow" w:hAnsi="Arial Narrow"/>
          <w:sz w:val="22"/>
          <w:szCs w:val="21"/>
        </w:rPr>
        <w:t xml:space="preserve"> </w:t>
      </w:r>
      <w:r w:rsidR="003B591F">
        <w:rPr>
          <w:rFonts w:ascii="Arial Narrow" w:hAnsi="Arial Narrow"/>
          <w:sz w:val="22"/>
          <w:szCs w:val="21"/>
        </w:rPr>
        <w:t>12.2.</w:t>
      </w:r>
      <w:r w:rsidR="00085FF2">
        <w:rPr>
          <w:rFonts w:ascii="Arial Narrow" w:hAnsi="Arial Narrow"/>
          <w:sz w:val="22"/>
          <w:szCs w:val="21"/>
        </w:rPr>
        <w:t>2</w:t>
      </w:r>
      <w:r w:rsidRPr="00AE2471">
        <w:rPr>
          <w:rFonts w:ascii="Arial Narrow" w:hAnsi="Arial Narrow"/>
          <w:sz w:val="22"/>
          <w:szCs w:val="21"/>
        </w:rPr>
        <w:t xml:space="preserve"> SWZ.</w:t>
      </w:r>
    </w:p>
    <w:p w14:paraId="66A5516B" w14:textId="1FC6782B" w:rsidR="009A4512" w:rsidRDefault="009A4512" w:rsidP="009A4512">
      <w:pPr>
        <w:numPr>
          <w:ilvl w:val="0"/>
          <w:numId w:val="60"/>
        </w:numPr>
        <w:tabs>
          <w:tab w:val="clear" w:pos="720"/>
          <w:tab w:val="num" w:pos="426"/>
        </w:tabs>
        <w:spacing w:after="120" w:line="252" w:lineRule="auto"/>
        <w:ind w:left="426" w:hanging="426"/>
        <w:rPr>
          <w:rFonts w:ascii="Arial Narrow" w:hAnsi="Arial Narrow"/>
          <w:sz w:val="22"/>
          <w:szCs w:val="21"/>
        </w:rPr>
      </w:pPr>
      <w:r w:rsidRPr="0087648C">
        <w:rPr>
          <w:rFonts w:ascii="Arial Narrow" w:hAnsi="Arial Narrow"/>
          <w:sz w:val="22"/>
          <w:szCs w:val="21"/>
        </w:rPr>
        <w:t xml:space="preserve">Przy wypełnianiu formularza </w:t>
      </w:r>
      <w:r w:rsidR="007A0330">
        <w:rPr>
          <w:rFonts w:ascii="Arial Narrow" w:hAnsi="Arial Narrow"/>
          <w:sz w:val="22"/>
          <w:szCs w:val="21"/>
        </w:rPr>
        <w:t>JEDZ</w:t>
      </w:r>
      <w:r w:rsidRPr="0087648C">
        <w:rPr>
          <w:rFonts w:ascii="Arial Narrow" w:hAnsi="Arial Narrow"/>
          <w:sz w:val="22"/>
          <w:szCs w:val="21"/>
        </w:rPr>
        <w:t xml:space="preserve"> wykonawcy mogą skorzystać z </w:t>
      </w:r>
      <w:r w:rsidR="007A2A9A">
        <w:rPr>
          <w:rFonts w:ascii="Arial Narrow" w:hAnsi="Arial Narrow"/>
          <w:sz w:val="22"/>
          <w:szCs w:val="21"/>
        </w:rPr>
        <w:t>„</w:t>
      </w:r>
      <w:hyperlink r:id="rId10" w:tooltip="Instrukcja wypełnienia JEDZ/ESPD ustawa Pzp 2019 wersja z 29.04.2022" w:history="1">
        <w:r w:rsidR="00A62E63" w:rsidRPr="00A62E63">
          <w:rPr>
            <w:rStyle w:val="Hipercze"/>
            <w:rFonts w:ascii="Arial Narrow" w:hAnsi="Arial Narrow"/>
            <w:bCs/>
            <w:sz w:val="22"/>
            <w:szCs w:val="21"/>
          </w:rPr>
          <w:t>Instrukcja wypełnienia JEDZ/ESPD ustawa Pzp 2019 wersja z 29.04.2022</w:t>
        </w:r>
      </w:hyperlink>
      <w:r w:rsidR="007A2A9A">
        <w:rPr>
          <w:rFonts w:ascii="Arial Narrow" w:hAnsi="Arial Narrow"/>
          <w:sz w:val="22"/>
          <w:szCs w:val="21"/>
        </w:rPr>
        <w:t xml:space="preserve">” </w:t>
      </w:r>
      <w:r w:rsidRPr="0087648C">
        <w:rPr>
          <w:rFonts w:ascii="Arial Narrow" w:hAnsi="Arial Narrow"/>
          <w:sz w:val="22"/>
          <w:szCs w:val="21"/>
        </w:rPr>
        <w:t xml:space="preserve">zamieszczonej </w:t>
      </w:r>
      <w:r w:rsidR="00647278" w:rsidRPr="0087648C">
        <w:rPr>
          <w:rFonts w:ascii="Arial Narrow" w:hAnsi="Arial Narrow"/>
          <w:sz w:val="22"/>
          <w:szCs w:val="21"/>
        </w:rPr>
        <w:t>na stronie internetowej Urzędu</w:t>
      </w:r>
      <w:r w:rsidRPr="0087648C">
        <w:rPr>
          <w:rFonts w:ascii="Arial Narrow" w:hAnsi="Arial Narrow"/>
          <w:sz w:val="22"/>
          <w:szCs w:val="21"/>
        </w:rPr>
        <w:t xml:space="preserve"> Zamówień Publicznych</w:t>
      </w:r>
      <w:r w:rsidR="007A2A9A">
        <w:rPr>
          <w:rFonts w:ascii="Arial Narrow" w:hAnsi="Arial Narrow"/>
          <w:sz w:val="22"/>
          <w:szCs w:val="21"/>
        </w:rPr>
        <w:t>.</w:t>
      </w:r>
    </w:p>
    <w:sectPr w:rsidR="009A4512" w:rsidSect="00246BCA">
      <w:headerReference w:type="default" r:id="rId11"/>
      <w:footerReference w:type="even" r:id="rId12"/>
      <w:footerReference w:type="default" r:id="rId13"/>
      <w:pgSz w:w="11906" w:h="16838"/>
      <w:pgMar w:top="567" w:right="709" w:bottom="851" w:left="1134" w:header="284" w:footer="28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7A7A32" w14:textId="77777777" w:rsidR="009F355A" w:rsidRDefault="009F355A">
      <w:r>
        <w:separator/>
      </w:r>
    </w:p>
  </w:endnote>
  <w:endnote w:type="continuationSeparator" w:id="0">
    <w:p w14:paraId="5F2F895A" w14:textId="77777777" w:rsidR="009F355A" w:rsidRDefault="009F3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A63B2" w14:textId="5FA025AB" w:rsidR="001E79FC" w:rsidRDefault="00B4767F" w:rsidP="006958C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E79F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73DC1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8DF7C01" w14:textId="77777777" w:rsidR="00D0382D" w:rsidRDefault="00D0382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50E59" w14:textId="77777777" w:rsidR="00D0382D" w:rsidRDefault="00D76299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79651130" wp14:editId="35516708">
              <wp:simplePos x="0" y="0"/>
              <wp:positionH relativeFrom="page">
                <wp:posOffset>6898005</wp:posOffset>
              </wp:positionH>
              <wp:positionV relativeFrom="paragraph">
                <wp:posOffset>635</wp:posOffset>
              </wp:positionV>
              <wp:extent cx="210185" cy="147955"/>
              <wp:effectExtent l="1905" t="635" r="6985" b="381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185" cy="1479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EA7CD8" w14:textId="77777777" w:rsidR="00D0382D" w:rsidRPr="001E79FC" w:rsidRDefault="00D0382D" w:rsidP="001E79F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65113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43.15pt;margin-top:.05pt;width:16.55pt;height:11.6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" stroked="f">
              <v:fill opacity="0"/>
              <v:textbox inset="0,0,0,0">
                <w:txbxContent>
                  <w:p w14:paraId="0EEA7CD8" w14:textId="77777777" w:rsidR="00D0382D" w:rsidRPr="001E79FC" w:rsidRDefault="00D0382D" w:rsidP="001E79FC"/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9C1B98" w14:textId="77777777" w:rsidR="009F355A" w:rsidRDefault="009F355A">
      <w:r>
        <w:separator/>
      </w:r>
    </w:p>
  </w:footnote>
  <w:footnote w:type="continuationSeparator" w:id="0">
    <w:p w14:paraId="5FADC456" w14:textId="77777777" w:rsidR="009F355A" w:rsidRDefault="009F35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23C36" w14:textId="75D15AAA" w:rsidR="00D0382D" w:rsidRDefault="003A7F0F" w:rsidP="005258E6">
    <w:pPr>
      <w:pStyle w:val="Nagwek"/>
      <w:rPr>
        <w:rFonts w:ascii="Arial Narrow" w:hAnsi="Arial Narrow"/>
        <w:b/>
        <w:sz w:val="21"/>
        <w:szCs w:val="21"/>
      </w:rPr>
    </w:pPr>
    <w:r>
      <w:rPr>
        <w:rFonts w:ascii="Arial Narrow" w:hAnsi="Arial Narrow" w:cs="Tahoma"/>
        <w:sz w:val="21"/>
        <w:szCs w:val="21"/>
      </w:rPr>
      <w:t>N</w:t>
    </w:r>
    <w:r w:rsidR="006E18E7" w:rsidRPr="00F108EF">
      <w:rPr>
        <w:rFonts w:ascii="Arial Narrow" w:hAnsi="Arial Narrow" w:cs="Tahoma"/>
        <w:sz w:val="21"/>
        <w:szCs w:val="21"/>
      </w:rPr>
      <w:t xml:space="preserve">umer </w:t>
    </w:r>
    <w:r>
      <w:rPr>
        <w:rFonts w:ascii="Arial Narrow" w:hAnsi="Arial Narrow" w:cs="Tahoma"/>
        <w:sz w:val="21"/>
        <w:szCs w:val="21"/>
      </w:rPr>
      <w:t>referencyjny</w:t>
    </w:r>
    <w:r w:rsidR="006E18E7" w:rsidRPr="00F108EF">
      <w:rPr>
        <w:rFonts w:ascii="Arial Narrow" w:hAnsi="Arial Narrow" w:cs="Tahoma"/>
        <w:sz w:val="21"/>
        <w:szCs w:val="21"/>
      </w:rPr>
      <w:t xml:space="preserve"> </w:t>
    </w:r>
    <w:r w:rsidR="007A2A9A">
      <w:rPr>
        <w:rFonts w:ascii="Arial Narrow" w:hAnsi="Arial Narrow"/>
        <w:b/>
        <w:sz w:val="21"/>
        <w:szCs w:val="21"/>
      </w:rPr>
      <w:t>ZZP.2380.</w:t>
    </w:r>
    <w:r>
      <w:rPr>
        <w:rFonts w:ascii="Arial Narrow" w:hAnsi="Arial Narrow"/>
        <w:b/>
        <w:sz w:val="21"/>
        <w:szCs w:val="21"/>
      </w:rPr>
      <w:t>1</w:t>
    </w:r>
    <w:r w:rsidR="00E570CA">
      <w:rPr>
        <w:rFonts w:ascii="Arial Narrow" w:hAnsi="Arial Narrow"/>
        <w:b/>
        <w:sz w:val="21"/>
        <w:szCs w:val="21"/>
      </w:rPr>
      <w:t>0</w:t>
    </w:r>
    <w:r w:rsidR="007A2A9A">
      <w:rPr>
        <w:rFonts w:ascii="Arial Narrow" w:hAnsi="Arial Narrow"/>
        <w:b/>
        <w:sz w:val="21"/>
        <w:szCs w:val="21"/>
      </w:rPr>
      <w:t>.202</w:t>
    </w:r>
    <w:r>
      <w:rPr>
        <w:rFonts w:ascii="Arial Narrow" w:hAnsi="Arial Narrow"/>
        <w:b/>
        <w:sz w:val="21"/>
        <w:szCs w:val="21"/>
      </w:rPr>
      <w:t>5</w:t>
    </w:r>
  </w:p>
  <w:p w14:paraId="45C699D7" w14:textId="77777777" w:rsidR="005258E6" w:rsidRPr="005258E6" w:rsidRDefault="005258E6" w:rsidP="005258E6">
    <w:pPr>
      <w:pStyle w:val="Nagwek"/>
      <w:rPr>
        <w:rFonts w:ascii="Arial Narrow" w:hAnsi="Arial Narrow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FCC40AE"/>
    <w:name w:val="WW8Num2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singleLevel"/>
    <w:tmpl w:val="66984438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b/>
        <w:i w:val="0"/>
        <w:sz w:val="19"/>
        <w:szCs w:val="19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0"/>
      <w:numFmt w:val="decimal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12" w15:restartNumberingAfterBreak="0">
    <w:nsid w:val="0000000D"/>
    <w:multiLevelType w:val="singleLevel"/>
    <w:tmpl w:val="608EB16E"/>
    <w:name w:val="WW8Num13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14" w15:restartNumberingAfterBreak="0">
    <w:nsid w:val="0000000F"/>
    <w:multiLevelType w:val="multilevel"/>
    <w:tmpl w:val="D2BE78AE"/>
    <w:name w:val="WW8Num15"/>
    <w:lvl w:ilvl="0">
      <w:start w:val="14"/>
      <w:numFmt w:val="upperRoman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363"/>
        </w:tabs>
        <w:ind w:left="0" w:firstLine="0"/>
      </w:pPr>
    </w:lvl>
    <w:lvl w:ilvl="2">
      <w:start w:val="14"/>
      <w:numFmt w:val="decimal"/>
      <w:lvlText w:val="%3."/>
      <w:lvlJc w:val="left"/>
      <w:pPr>
        <w:tabs>
          <w:tab w:val="num" w:pos="357"/>
        </w:tabs>
        <w:ind w:left="0" w:firstLine="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0000010"/>
    <w:multiLevelType w:val="multilevel"/>
    <w:tmpl w:val="D662EB16"/>
    <w:name w:val="WW8Num16"/>
    <w:lvl w:ilvl="0">
      <w:start w:val="1"/>
      <w:numFmt w:val="decimal"/>
      <w:lvlText w:val="%1."/>
      <w:lvlJc w:val="left"/>
      <w:pPr>
        <w:tabs>
          <w:tab w:val="num" w:pos="502"/>
        </w:tabs>
        <w:ind w:left="357" w:hanging="35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3"/>
      </w:pPr>
    </w:lvl>
    <w:lvl w:ilvl="2">
      <w:start w:val="5"/>
      <w:numFmt w:val="decimal"/>
      <w:lvlText w:val="%3."/>
      <w:lvlJc w:val="left"/>
      <w:pPr>
        <w:tabs>
          <w:tab w:val="num" w:pos="357"/>
        </w:tabs>
        <w:ind w:left="357" w:firstLine="0"/>
      </w:pPr>
      <w:rPr>
        <w:rFonts w:ascii="Cambria" w:hAnsi="Cambria" w:cs="Cambria"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22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23" w15:restartNumberingAfterBreak="0">
    <w:nsid w:val="00000019"/>
    <w:multiLevelType w:val="singleLevel"/>
    <w:tmpl w:val="8EA6FD9A"/>
    <w:name w:val="WW8Num26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0000001A"/>
    <w:multiLevelType w:val="multilevel"/>
    <w:tmpl w:val="8ACACE78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3"/>
      <w:numFmt w:val="decimal"/>
      <w:isLgl/>
      <w:lvlText w:val="%1.%2"/>
      <w:lvlJc w:val="left"/>
      <w:pPr>
        <w:ind w:left="1089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3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7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78" w:hanging="1800"/>
      </w:pPr>
      <w:rPr>
        <w:rFonts w:hint="default"/>
      </w:rPr>
    </w:lvl>
  </w:abstractNum>
  <w:abstractNum w:abstractNumId="25" w15:restartNumberingAfterBreak="0">
    <w:nsid w:val="0000001B"/>
    <w:multiLevelType w:val="multilevel"/>
    <w:tmpl w:val="1BECAF48"/>
    <w:name w:val="WW8Num28"/>
    <w:lvl w:ilvl="0">
      <w:start w:val="3"/>
      <w:numFmt w:val="upperRoman"/>
      <w:lvlText w:val="%1."/>
      <w:lvlJc w:val="left"/>
      <w:pPr>
        <w:tabs>
          <w:tab w:val="num" w:pos="0"/>
        </w:tabs>
        <w:ind w:left="720" w:hanging="720"/>
      </w:pPr>
      <w:rPr>
        <w:b/>
        <w:color w:val="auto"/>
        <w:sz w:val="19"/>
        <w:szCs w:val="19"/>
      </w:rPr>
    </w:lvl>
    <w:lvl w:ilvl="1"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3"/>
      <w:numFmt w:val="upperRoman"/>
      <w:lvlText w:val="%4&gt;"/>
      <w:lvlJc w:val="left"/>
      <w:pPr>
        <w:tabs>
          <w:tab w:val="num" w:pos="3022"/>
        </w:tabs>
        <w:ind w:left="3022" w:hanging="72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382" w:hanging="360"/>
      </w:pPr>
    </w:lvl>
    <w:lvl w:ilvl="5" w:tentative="1">
      <w:start w:val="1"/>
      <w:numFmt w:val="lowerRoman"/>
      <w:lvlText w:val="%6."/>
      <w:lvlJc w:val="right"/>
      <w:pPr>
        <w:ind w:left="4102" w:hanging="180"/>
      </w:pPr>
    </w:lvl>
    <w:lvl w:ilvl="6">
      <w:start w:val="3"/>
      <w:numFmt w:val="decimal"/>
      <w:lvlText w:val="%7."/>
      <w:lvlJc w:val="left"/>
      <w:pPr>
        <w:ind w:left="4822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542" w:hanging="360"/>
      </w:pPr>
    </w:lvl>
    <w:lvl w:ilvl="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0000001C"/>
    <w:multiLevelType w:val="singleLevel"/>
    <w:tmpl w:val="0000001C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27" w15:restartNumberingAfterBreak="0">
    <w:nsid w:val="0000001D"/>
    <w:multiLevelType w:val="single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8" w15:restartNumberingAfterBreak="0">
    <w:nsid w:val="0000001E"/>
    <w:multiLevelType w:val="singleLevel"/>
    <w:tmpl w:val="0000001E"/>
    <w:name w:val="WW8Num31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29" w15:restartNumberingAfterBreak="0">
    <w:nsid w:val="00000020"/>
    <w:multiLevelType w:val="singleLevel"/>
    <w:tmpl w:val="00000020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30" w15:restartNumberingAfterBreak="0">
    <w:nsid w:val="00000021"/>
    <w:multiLevelType w:val="multilevel"/>
    <w:tmpl w:val="65E8D11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ahoma" w:hint="default"/>
      </w:rPr>
    </w:lvl>
  </w:abstractNum>
  <w:abstractNum w:abstractNumId="31" w15:restartNumberingAfterBreak="0">
    <w:nsid w:val="00000022"/>
    <w:multiLevelType w:val="singleLevel"/>
    <w:tmpl w:val="00000022"/>
    <w:name w:val="WW8Num35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32" w15:restartNumberingAfterBreak="0">
    <w:nsid w:val="00000023"/>
    <w:multiLevelType w:val="multilevel"/>
    <w:tmpl w:val="5DB2EF8E"/>
    <w:name w:val="WW8Num36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3"/>
      <w:numFmt w:val="decimal"/>
      <w:isLgl/>
      <w:lvlText w:val="%1.%2."/>
      <w:lvlJc w:val="left"/>
      <w:pPr>
        <w:ind w:left="1243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4" w:hanging="1800"/>
      </w:pPr>
      <w:rPr>
        <w:rFonts w:hint="default"/>
      </w:rPr>
    </w:lvl>
  </w:abstractNum>
  <w:abstractNum w:abstractNumId="33" w15:restartNumberingAfterBreak="0">
    <w:nsid w:val="00000024"/>
    <w:multiLevelType w:val="multilevel"/>
    <w:tmpl w:val="28BE5EFA"/>
    <w:name w:val="WW8Num37"/>
    <w:lvl w:ilvl="0">
      <w:start w:val="4"/>
      <w:numFmt w:val="decimal"/>
      <w:lvlText w:val="%1."/>
      <w:lvlJc w:val="left"/>
      <w:pPr>
        <w:tabs>
          <w:tab w:val="num" w:pos="357"/>
        </w:tabs>
        <w:ind w:left="0" w:firstLine="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>
      <w:start w:val="10"/>
      <w:numFmt w:val="upperRoman"/>
      <w:lvlText w:val="%3."/>
      <w:lvlJc w:val="left"/>
      <w:pPr>
        <w:tabs>
          <w:tab w:val="num" w:pos="567"/>
        </w:tabs>
        <w:ind w:left="0" w:firstLine="0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0" w:firstLine="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4" w15:restartNumberingAfterBreak="0">
    <w:nsid w:val="00000025"/>
    <w:multiLevelType w:val="singleLevel"/>
    <w:tmpl w:val="00000025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36" w15:restartNumberingAfterBreak="0">
    <w:nsid w:val="00000027"/>
    <w:multiLevelType w:val="singleLevel"/>
    <w:tmpl w:val="00000027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</w:lvl>
  </w:abstractNum>
  <w:abstractNum w:abstractNumId="37" w15:restartNumberingAfterBreak="0">
    <w:nsid w:val="00000028"/>
    <w:multiLevelType w:val="singleLevel"/>
    <w:tmpl w:val="00000028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8" w15:restartNumberingAfterBreak="0">
    <w:nsid w:val="00000029"/>
    <w:multiLevelType w:val="singleLevel"/>
    <w:tmpl w:val="00000029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9" w15:restartNumberingAfterBreak="0">
    <w:nsid w:val="0000002A"/>
    <w:multiLevelType w:val="singleLevel"/>
    <w:tmpl w:val="0000002A"/>
    <w:name w:val="WW8Num43"/>
    <w:lvl w:ilvl="0">
      <w:start w:val="5"/>
      <w:numFmt w:val="decimal"/>
      <w:lvlText w:val="%1."/>
      <w:lvlJc w:val="left"/>
      <w:pPr>
        <w:tabs>
          <w:tab w:val="num" w:pos="0"/>
        </w:tabs>
        <w:ind w:left="2880" w:hanging="360"/>
      </w:pPr>
    </w:lvl>
  </w:abstractNum>
  <w:abstractNum w:abstractNumId="40" w15:restartNumberingAfterBreak="0">
    <w:nsid w:val="0000002B"/>
    <w:multiLevelType w:val="singleLevel"/>
    <w:tmpl w:val="0000002B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Times New Roman" w:hAnsi="Cambria" w:cs="Times New Roman"/>
      </w:rPr>
    </w:lvl>
  </w:abstractNum>
  <w:abstractNum w:abstractNumId="41" w15:restartNumberingAfterBreak="0">
    <w:nsid w:val="0000002C"/>
    <w:multiLevelType w:val="singleLevel"/>
    <w:tmpl w:val="0000002C"/>
    <w:name w:val="WW8Num45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42" w15:restartNumberingAfterBreak="0">
    <w:nsid w:val="0000002D"/>
    <w:multiLevelType w:val="singleLevel"/>
    <w:tmpl w:val="13D4292A"/>
    <w:name w:val="WW8Num4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</w:abstractNum>
  <w:abstractNum w:abstractNumId="43" w15:restartNumberingAfterBreak="0">
    <w:nsid w:val="0000002E"/>
    <w:multiLevelType w:val="singleLevel"/>
    <w:tmpl w:val="0000002E"/>
    <w:name w:val="WW8Num47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44" w15:restartNumberingAfterBreak="0">
    <w:nsid w:val="0000002F"/>
    <w:multiLevelType w:val="singleLevel"/>
    <w:tmpl w:val="0000002F"/>
    <w:name w:val="WW8Num48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45" w15:restartNumberingAfterBreak="0">
    <w:nsid w:val="00000030"/>
    <w:multiLevelType w:val="singleLevel"/>
    <w:tmpl w:val="00000030"/>
    <w:name w:val="WW8Num4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6" w15:restartNumberingAfterBreak="0">
    <w:nsid w:val="00000032"/>
    <w:multiLevelType w:val="singleLevel"/>
    <w:tmpl w:val="00000032"/>
    <w:name w:val="WW8Num52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47" w15:restartNumberingAfterBreak="0">
    <w:nsid w:val="00000033"/>
    <w:multiLevelType w:val="singleLevel"/>
    <w:tmpl w:val="00000033"/>
    <w:name w:val="WW8Num53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48" w15:restartNumberingAfterBreak="0">
    <w:nsid w:val="00000034"/>
    <w:multiLevelType w:val="singleLevel"/>
    <w:tmpl w:val="00000034"/>
    <w:name w:val="WW8Num54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49" w15:restartNumberingAfterBreak="0">
    <w:nsid w:val="00000035"/>
    <w:multiLevelType w:val="singleLevel"/>
    <w:tmpl w:val="00000035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0" w15:restartNumberingAfterBreak="0">
    <w:nsid w:val="00000036"/>
    <w:multiLevelType w:val="multilevel"/>
    <w:tmpl w:val="00000036"/>
    <w:name w:val="WW8Num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00000037"/>
    <w:multiLevelType w:val="singleLevel"/>
    <w:tmpl w:val="00000037"/>
    <w:name w:val="WW8Num57"/>
    <w:lvl w:ilvl="0">
      <w:start w:val="1"/>
      <w:numFmt w:val="decimal"/>
      <w:lvlText w:val="%1)"/>
      <w:lvlJc w:val="left"/>
      <w:pPr>
        <w:tabs>
          <w:tab w:val="num" w:pos="0"/>
        </w:tabs>
        <w:ind w:left="1147" w:hanging="360"/>
      </w:pPr>
    </w:lvl>
  </w:abstractNum>
  <w:abstractNum w:abstractNumId="52" w15:restartNumberingAfterBreak="0">
    <w:nsid w:val="00000038"/>
    <w:multiLevelType w:val="singleLevel"/>
    <w:tmpl w:val="00000038"/>
    <w:name w:val="WW8Num5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</w:abstractNum>
  <w:abstractNum w:abstractNumId="53" w15:restartNumberingAfterBreak="0">
    <w:nsid w:val="00000039"/>
    <w:multiLevelType w:val="singleLevel"/>
    <w:tmpl w:val="00000039"/>
    <w:name w:val="WW8Num5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4" w15:restartNumberingAfterBreak="0">
    <w:nsid w:val="0000003A"/>
    <w:multiLevelType w:val="singleLevel"/>
    <w:tmpl w:val="0000003A"/>
    <w:name w:val="WW8Num60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55" w15:restartNumberingAfterBreak="0">
    <w:nsid w:val="0000003B"/>
    <w:multiLevelType w:val="multilevel"/>
    <w:tmpl w:val="0000003B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6" w15:restartNumberingAfterBreak="0">
    <w:nsid w:val="0000003C"/>
    <w:multiLevelType w:val="singleLevel"/>
    <w:tmpl w:val="0000003C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57" w15:restartNumberingAfterBreak="0">
    <w:nsid w:val="0000003D"/>
    <w:multiLevelType w:val="singleLevel"/>
    <w:tmpl w:val="0000003D"/>
    <w:name w:val="WW8Num63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58" w15:restartNumberingAfterBreak="0">
    <w:nsid w:val="0000003E"/>
    <w:multiLevelType w:val="singleLevel"/>
    <w:tmpl w:val="0000003E"/>
    <w:name w:val="WW8Num64"/>
    <w:lvl w:ilvl="0">
      <w:start w:val="1"/>
      <w:numFmt w:val="decimal"/>
      <w:pStyle w:val="ProPublico"/>
      <w:lvlText w:val="%1."/>
      <w:lvlJc w:val="left"/>
      <w:pPr>
        <w:tabs>
          <w:tab w:val="num" w:pos="357"/>
        </w:tabs>
        <w:ind w:left="0" w:firstLine="0"/>
      </w:pPr>
    </w:lvl>
  </w:abstractNum>
  <w:abstractNum w:abstractNumId="59" w15:restartNumberingAfterBreak="0">
    <w:nsid w:val="0000003F"/>
    <w:multiLevelType w:val="multilevel"/>
    <w:tmpl w:val="0000003F"/>
    <w:name w:val="WW8Num6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00000040"/>
    <w:multiLevelType w:val="singleLevel"/>
    <w:tmpl w:val="00000040"/>
    <w:name w:val="WW8Num66"/>
    <w:lvl w:ilvl="0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b w:val="0"/>
      </w:rPr>
    </w:lvl>
  </w:abstractNum>
  <w:abstractNum w:abstractNumId="61" w15:restartNumberingAfterBreak="0">
    <w:nsid w:val="00000041"/>
    <w:multiLevelType w:val="singleLevel"/>
    <w:tmpl w:val="00000041"/>
    <w:name w:val="WW8Num67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62" w15:restartNumberingAfterBreak="0">
    <w:nsid w:val="00000042"/>
    <w:multiLevelType w:val="singleLevel"/>
    <w:tmpl w:val="00000042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1147" w:hanging="360"/>
      </w:pPr>
    </w:lvl>
  </w:abstractNum>
  <w:abstractNum w:abstractNumId="63" w15:restartNumberingAfterBreak="0">
    <w:nsid w:val="00000043"/>
    <w:multiLevelType w:val="singleLevel"/>
    <w:tmpl w:val="00000043"/>
    <w:name w:val="WW8Num6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64" w15:restartNumberingAfterBreak="0">
    <w:nsid w:val="00000044"/>
    <w:multiLevelType w:val="singleLevel"/>
    <w:tmpl w:val="00000044"/>
    <w:name w:val="WW8Num70"/>
    <w:lvl w:ilvl="0">
      <w:start w:val="7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65" w15:restartNumberingAfterBreak="0">
    <w:nsid w:val="00000045"/>
    <w:multiLevelType w:val="singleLevel"/>
    <w:tmpl w:val="00000038"/>
    <w:name w:val="WW8Num13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66" w15:restartNumberingAfterBreak="0">
    <w:nsid w:val="00000046"/>
    <w:multiLevelType w:val="singleLevel"/>
    <w:tmpl w:val="00000046"/>
    <w:name w:val="WW8Num72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67" w15:restartNumberingAfterBreak="0">
    <w:nsid w:val="00000047"/>
    <w:multiLevelType w:val="singleLevel"/>
    <w:tmpl w:val="00000047"/>
    <w:name w:val="WW8Num7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color w:val="auto"/>
      </w:rPr>
    </w:lvl>
  </w:abstractNum>
  <w:abstractNum w:abstractNumId="68" w15:restartNumberingAfterBreak="0">
    <w:nsid w:val="00000048"/>
    <w:multiLevelType w:val="singleLevel"/>
    <w:tmpl w:val="00000048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9" w15:restartNumberingAfterBreak="0">
    <w:nsid w:val="00000049"/>
    <w:multiLevelType w:val="singleLevel"/>
    <w:tmpl w:val="00000049"/>
    <w:name w:val="WW8Num75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70" w15:restartNumberingAfterBreak="0">
    <w:nsid w:val="0000004A"/>
    <w:multiLevelType w:val="singleLevel"/>
    <w:tmpl w:val="0000004A"/>
    <w:name w:val="WW8Num76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71" w15:restartNumberingAfterBreak="0">
    <w:nsid w:val="0000004B"/>
    <w:multiLevelType w:val="multilevel"/>
    <w:tmpl w:val="1DEA1058"/>
    <w:name w:val="WW8Num77"/>
    <w:lvl w:ilvl="0">
      <w:start w:val="1"/>
      <w:numFmt w:val="upperRoman"/>
      <w:lvlText w:val="%1."/>
      <w:lvlJc w:val="left"/>
      <w:pPr>
        <w:tabs>
          <w:tab w:val="num" w:pos="709"/>
        </w:tabs>
        <w:ind w:left="142" w:firstLine="0"/>
      </w:pPr>
      <w:rPr>
        <w:b/>
        <w:sz w:val="22"/>
        <w:szCs w:val="22"/>
      </w:rPr>
    </w:lvl>
    <w:lvl w:ilvl="1">
      <w:start w:val="3"/>
      <w:numFmt w:val="decimal"/>
      <w:isLgl/>
      <w:lvlText w:val="%1.%2"/>
      <w:lvlJc w:val="left"/>
      <w:pPr>
        <w:ind w:left="1089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3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7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78" w:hanging="1800"/>
      </w:pPr>
      <w:rPr>
        <w:rFonts w:hint="default"/>
      </w:rPr>
    </w:lvl>
  </w:abstractNum>
  <w:abstractNum w:abstractNumId="72" w15:restartNumberingAfterBreak="0">
    <w:nsid w:val="0000004C"/>
    <w:multiLevelType w:val="singleLevel"/>
    <w:tmpl w:val="0000004C"/>
    <w:name w:val="WW8Num7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</w:lvl>
  </w:abstractNum>
  <w:abstractNum w:abstractNumId="73" w15:restartNumberingAfterBreak="0">
    <w:nsid w:val="0000004D"/>
    <w:multiLevelType w:val="singleLevel"/>
    <w:tmpl w:val="0000004D"/>
    <w:name w:val="WW8Num7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74" w15:restartNumberingAfterBreak="0">
    <w:nsid w:val="0000004E"/>
    <w:multiLevelType w:val="singleLevel"/>
    <w:tmpl w:val="0000004E"/>
    <w:name w:val="WW8Num80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75" w15:restartNumberingAfterBreak="0">
    <w:nsid w:val="0000004F"/>
    <w:multiLevelType w:val="singleLevel"/>
    <w:tmpl w:val="0000004F"/>
    <w:name w:val="WW8Num81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76" w15:restartNumberingAfterBreak="0">
    <w:nsid w:val="00000050"/>
    <w:multiLevelType w:val="singleLevel"/>
    <w:tmpl w:val="00000050"/>
    <w:name w:val="WW8Num82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77" w15:restartNumberingAfterBreak="0">
    <w:nsid w:val="00000051"/>
    <w:multiLevelType w:val="singleLevel"/>
    <w:tmpl w:val="00000051"/>
    <w:name w:val="WW8Num83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78" w15:restartNumberingAfterBreak="0">
    <w:nsid w:val="00000052"/>
    <w:multiLevelType w:val="singleLevel"/>
    <w:tmpl w:val="00000052"/>
    <w:name w:val="WW8Num8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Cambria"/>
        <w:b w:val="0"/>
      </w:rPr>
    </w:lvl>
  </w:abstractNum>
  <w:abstractNum w:abstractNumId="79" w15:restartNumberingAfterBreak="0">
    <w:nsid w:val="00000053"/>
    <w:multiLevelType w:val="singleLevel"/>
    <w:tmpl w:val="00000053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80" w15:restartNumberingAfterBreak="0">
    <w:nsid w:val="00000054"/>
    <w:multiLevelType w:val="singleLevel"/>
    <w:tmpl w:val="00000054"/>
    <w:name w:val="WW8Num8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81" w15:restartNumberingAfterBreak="0">
    <w:nsid w:val="00000055"/>
    <w:multiLevelType w:val="singleLevel"/>
    <w:tmpl w:val="00000055"/>
    <w:name w:val="WW8Num87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82" w15:restartNumberingAfterBreak="0">
    <w:nsid w:val="00000056"/>
    <w:multiLevelType w:val="singleLevel"/>
    <w:tmpl w:val="00000056"/>
    <w:name w:val="WW8Num88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83" w15:restartNumberingAfterBreak="0">
    <w:nsid w:val="00000057"/>
    <w:multiLevelType w:val="singleLevel"/>
    <w:tmpl w:val="00000057"/>
    <w:name w:val="WW8Num8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84" w15:restartNumberingAfterBreak="0">
    <w:nsid w:val="00000058"/>
    <w:multiLevelType w:val="singleLevel"/>
    <w:tmpl w:val="00000058"/>
    <w:name w:val="WW8Num90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85" w15:restartNumberingAfterBreak="0">
    <w:nsid w:val="00000059"/>
    <w:multiLevelType w:val="singleLevel"/>
    <w:tmpl w:val="C69E4768"/>
    <w:name w:val="WW8Num9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</w:rPr>
    </w:lvl>
  </w:abstractNum>
  <w:abstractNum w:abstractNumId="86" w15:restartNumberingAfterBreak="0">
    <w:nsid w:val="0000005A"/>
    <w:multiLevelType w:val="singleLevel"/>
    <w:tmpl w:val="0000005A"/>
    <w:name w:val="WW8Num9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87" w15:restartNumberingAfterBreak="0">
    <w:nsid w:val="0000005B"/>
    <w:multiLevelType w:val="singleLevel"/>
    <w:tmpl w:val="5394C3A4"/>
    <w:name w:val="WW8Num95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mbria" w:hAnsi="Cambria" w:cs="Symbol" w:hint="default"/>
      </w:rPr>
    </w:lvl>
  </w:abstractNum>
  <w:abstractNum w:abstractNumId="88" w15:restartNumberingAfterBreak="0">
    <w:nsid w:val="0000005C"/>
    <w:multiLevelType w:val="singleLevel"/>
    <w:tmpl w:val="0000005C"/>
    <w:name w:val="WW8Num96"/>
    <w:lvl w:ilvl="0">
      <w:start w:val="1"/>
      <w:numFmt w:val="decimal"/>
      <w:lvlText w:val="%1)"/>
      <w:lvlJc w:val="left"/>
      <w:pPr>
        <w:tabs>
          <w:tab w:val="num" w:pos="0"/>
        </w:tabs>
        <w:ind w:left="1182" w:hanging="360"/>
      </w:pPr>
    </w:lvl>
  </w:abstractNum>
  <w:abstractNum w:abstractNumId="89" w15:restartNumberingAfterBreak="0">
    <w:nsid w:val="0000005D"/>
    <w:multiLevelType w:val="singleLevel"/>
    <w:tmpl w:val="0000005D"/>
    <w:name w:val="WW8Num98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90" w15:restartNumberingAfterBreak="0">
    <w:nsid w:val="0000005E"/>
    <w:multiLevelType w:val="singleLevel"/>
    <w:tmpl w:val="0000005E"/>
    <w:name w:val="WW8Num9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91" w15:restartNumberingAfterBreak="0">
    <w:nsid w:val="0000005F"/>
    <w:multiLevelType w:val="singleLevel"/>
    <w:tmpl w:val="0000005F"/>
    <w:name w:val="WW8Num10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92" w15:restartNumberingAfterBreak="0">
    <w:nsid w:val="00000060"/>
    <w:multiLevelType w:val="multilevel"/>
    <w:tmpl w:val="BBD68CA2"/>
    <w:name w:val="WW8Num10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4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cs="Tahoma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8"/>
        </w:tabs>
        <w:ind w:left="2138" w:hanging="720"/>
      </w:pPr>
      <w:rPr>
        <w:rFonts w:cs="Tahoma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47"/>
        </w:tabs>
        <w:ind w:left="2847" w:hanging="720"/>
      </w:pPr>
      <w:rPr>
        <w:rFonts w:cs="Tahoma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6"/>
        </w:tabs>
        <w:ind w:left="3916" w:hanging="1080"/>
      </w:pPr>
      <w:rPr>
        <w:rFonts w:cs="Tahoma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25"/>
        </w:tabs>
        <w:ind w:left="4625" w:hanging="1080"/>
      </w:pPr>
      <w:rPr>
        <w:rFonts w:cs="Tahoma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94"/>
        </w:tabs>
        <w:ind w:left="5694" w:hanging="1440"/>
      </w:pPr>
      <w:rPr>
        <w:rFonts w:cs="Tahoma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03"/>
        </w:tabs>
        <w:ind w:left="6403" w:hanging="1440"/>
      </w:pPr>
      <w:rPr>
        <w:rFonts w:cs="Tahoma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ahoma" w:hint="default"/>
      </w:rPr>
    </w:lvl>
  </w:abstractNum>
  <w:abstractNum w:abstractNumId="93" w15:restartNumberingAfterBreak="0">
    <w:nsid w:val="00000061"/>
    <w:multiLevelType w:val="singleLevel"/>
    <w:tmpl w:val="00000061"/>
    <w:name w:val="WW8Num102"/>
    <w:lvl w:ilvl="0">
      <w:start w:val="1"/>
      <w:numFmt w:val="bullet"/>
      <w:lvlText w:val="-"/>
      <w:lvlJc w:val="left"/>
      <w:pPr>
        <w:tabs>
          <w:tab w:val="num" w:pos="0"/>
        </w:tabs>
        <w:ind w:left="1996" w:hanging="360"/>
      </w:pPr>
      <w:rPr>
        <w:rFonts w:ascii="Cambria" w:hAnsi="Cambria" w:cs="Cambria"/>
      </w:rPr>
    </w:lvl>
  </w:abstractNum>
  <w:abstractNum w:abstractNumId="94" w15:restartNumberingAfterBreak="0">
    <w:nsid w:val="00000062"/>
    <w:multiLevelType w:val="singleLevel"/>
    <w:tmpl w:val="00000062"/>
    <w:name w:val="WW8Num103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95" w15:restartNumberingAfterBreak="0">
    <w:nsid w:val="00000063"/>
    <w:multiLevelType w:val="singleLevel"/>
    <w:tmpl w:val="00000063"/>
    <w:name w:val="WW8Num104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96" w15:restartNumberingAfterBreak="0">
    <w:nsid w:val="00000064"/>
    <w:multiLevelType w:val="singleLevel"/>
    <w:tmpl w:val="E0442F6C"/>
    <w:name w:val="WW8Num105"/>
    <w:lvl w:ilvl="0">
      <w:start w:val="12"/>
      <w:numFmt w:val="upperRoman"/>
      <w:lvlText w:val="%1."/>
      <w:lvlJc w:val="left"/>
      <w:pPr>
        <w:tabs>
          <w:tab w:val="num" w:pos="567"/>
        </w:tabs>
        <w:ind w:left="0" w:firstLine="0"/>
      </w:pPr>
      <w:rPr>
        <w:b/>
      </w:rPr>
    </w:lvl>
  </w:abstractNum>
  <w:abstractNum w:abstractNumId="97" w15:restartNumberingAfterBreak="0">
    <w:nsid w:val="00000065"/>
    <w:multiLevelType w:val="singleLevel"/>
    <w:tmpl w:val="00000065"/>
    <w:name w:val="WW8Num106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Cambria" w:hAnsi="Cambria" w:cs="Times New Roman"/>
      </w:rPr>
    </w:lvl>
  </w:abstractNum>
  <w:abstractNum w:abstractNumId="98" w15:restartNumberingAfterBreak="0">
    <w:nsid w:val="00000066"/>
    <w:multiLevelType w:val="multilevel"/>
    <w:tmpl w:val="940407E6"/>
    <w:name w:val="WW8Num107"/>
    <w:lvl w:ilvl="0">
      <w:start w:val="2"/>
      <w:numFmt w:val="decimal"/>
      <w:lvlText w:val="%1."/>
      <w:lvlJc w:val="left"/>
      <w:pPr>
        <w:tabs>
          <w:tab w:val="num" w:pos="0"/>
        </w:tabs>
        <w:ind w:left="288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99" w15:restartNumberingAfterBreak="0">
    <w:nsid w:val="00000067"/>
    <w:multiLevelType w:val="singleLevel"/>
    <w:tmpl w:val="00000067"/>
    <w:name w:val="WW8Num108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100" w15:restartNumberingAfterBreak="0">
    <w:nsid w:val="00000068"/>
    <w:multiLevelType w:val="singleLevel"/>
    <w:tmpl w:val="00000068"/>
    <w:name w:val="WW8Num109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1" w15:restartNumberingAfterBreak="0">
    <w:nsid w:val="00000069"/>
    <w:multiLevelType w:val="singleLevel"/>
    <w:tmpl w:val="00000069"/>
    <w:name w:val="WW8Num1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b w:val="0"/>
      </w:rPr>
    </w:lvl>
  </w:abstractNum>
  <w:abstractNum w:abstractNumId="102" w15:restartNumberingAfterBreak="0">
    <w:nsid w:val="0000006A"/>
    <w:multiLevelType w:val="singleLevel"/>
    <w:tmpl w:val="0000006A"/>
    <w:name w:val="WW8Num111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103" w15:restartNumberingAfterBreak="0">
    <w:nsid w:val="0000006B"/>
    <w:multiLevelType w:val="singleLevel"/>
    <w:tmpl w:val="0000006B"/>
    <w:name w:val="WW8Num112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104" w15:restartNumberingAfterBreak="0">
    <w:nsid w:val="0000006C"/>
    <w:multiLevelType w:val="singleLevel"/>
    <w:tmpl w:val="0000006C"/>
    <w:name w:val="WW8Num113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105" w15:restartNumberingAfterBreak="0">
    <w:nsid w:val="0000006D"/>
    <w:multiLevelType w:val="singleLevel"/>
    <w:tmpl w:val="0000006D"/>
    <w:name w:val="WW8Num115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106" w15:restartNumberingAfterBreak="0">
    <w:nsid w:val="0000006E"/>
    <w:multiLevelType w:val="singleLevel"/>
    <w:tmpl w:val="0000006E"/>
    <w:name w:val="WW8Num116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hAnsi="Cambria" w:cs="Times New Roman"/>
      </w:rPr>
    </w:lvl>
  </w:abstractNum>
  <w:abstractNum w:abstractNumId="107" w15:restartNumberingAfterBreak="0">
    <w:nsid w:val="0000006F"/>
    <w:multiLevelType w:val="singleLevel"/>
    <w:tmpl w:val="0000006F"/>
    <w:name w:val="WW8Num117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108" w15:restartNumberingAfterBreak="0">
    <w:nsid w:val="00000070"/>
    <w:multiLevelType w:val="singleLevel"/>
    <w:tmpl w:val="00000070"/>
    <w:name w:val="WW8Num118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109" w15:restartNumberingAfterBreak="0">
    <w:nsid w:val="00000071"/>
    <w:multiLevelType w:val="singleLevel"/>
    <w:tmpl w:val="00000071"/>
    <w:name w:val="WW8Num119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110" w15:restartNumberingAfterBreak="0">
    <w:nsid w:val="00000072"/>
    <w:multiLevelType w:val="singleLevel"/>
    <w:tmpl w:val="00000072"/>
    <w:name w:val="WW8Num120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111" w15:restartNumberingAfterBreak="0">
    <w:nsid w:val="00000073"/>
    <w:multiLevelType w:val="singleLevel"/>
    <w:tmpl w:val="00000073"/>
    <w:name w:val="WW8Num121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hAnsi="Cambria" w:cs="Times New Roman"/>
        <w:color w:val="auto"/>
      </w:rPr>
    </w:lvl>
  </w:abstractNum>
  <w:abstractNum w:abstractNumId="112" w15:restartNumberingAfterBreak="0">
    <w:nsid w:val="00000074"/>
    <w:multiLevelType w:val="multilevel"/>
    <w:tmpl w:val="8B84BB30"/>
    <w:name w:val="WW8Num12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ahoma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ahoma"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ahoma"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ahoma"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ahoma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ahoma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ahoma" w:hint="default"/>
        <w:b w:val="0"/>
      </w:rPr>
    </w:lvl>
  </w:abstractNum>
  <w:abstractNum w:abstractNumId="113" w15:restartNumberingAfterBreak="0">
    <w:nsid w:val="00000075"/>
    <w:multiLevelType w:val="singleLevel"/>
    <w:tmpl w:val="711006C8"/>
    <w:name w:val="WW8Num1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sz w:val="19"/>
        <w:szCs w:val="19"/>
      </w:rPr>
    </w:lvl>
  </w:abstractNum>
  <w:abstractNum w:abstractNumId="114" w15:restartNumberingAfterBreak="0">
    <w:nsid w:val="00000076"/>
    <w:multiLevelType w:val="singleLevel"/>
    <w:tmpl w:val="00000076"/>
    <w:name w:val="WW8Num124"/>
    <w:lvl w:ilvl="0">
      <w:start w:val="1"/>
      <w:numFmt w:val="lowerLetter"/>
      <w:lvlText w:val="%1)"/>
      <w:lvlJc w:val="left"/>
      <w:pPr>
        <w:tabs>
          <w:tab w:val="num" w:pos="0"/>
        </w:tabs>
        <w:ind w:left="785" w:hanging="360"/>
      </w:pPr>
    </w:lvl>
  </w:abstractNum>
  <w:abstractNum w:abstractNumId="115" w15:restartNumberingAfterBreak="0">
    <w:nsid w:val="00000077"/>
    <w:multiLevelType w:val="singleLevel"/>
    <w:tmpl w:val="00000077"/>
    <w:name w:val="WW8Num125"/>
    <w:lvl w:ilvl="0">
      <w:start w:val="2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Cambria" w:hAnsi="Cambria" w:cs="Times New Roman"/>
      </w:rPr>
    </w:lvl>
  </w:abstractNum>
  <w:abstractNum w:abstractNumId="116" w15:restartNumberingAfterBreak="0">
    <w:nsid w:val="00000078"/>
    <w:multiLevelType w:val="singleLevel"/>
    <w:tmpl w:val="00000078"/>
    <w:name w:val="WW8Num126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117" w15:restartNumberingAfterBreak="0">
    <w:nsid w:val="00000079"/>
    <w:multiLevelType w:val="singleLevel"/>
    <w:tmpl w:val="00000079"/>
    <w:name w:val="WW8Num127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118" w15:restartNumberingAfterBreak="0">
    <w:nsid w:val="0000007A"/>
    <w:multiLevelType w:val="multilevel"/>
    <w:tmpl w:val="37763426"/>
    <w:name w:val="WW8Num128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  <w:rPr>
        <w:rFonts w:ascii="Cambria" w:eastAsia="Times New Roman" w:hAnsi="Cambria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19" w15:restartNumberingAfterBreak="0">
    <w:nsid w:val="0000007B"/>
    <w:multiLevelType w:val="singleLevel"/>
    <w:tmpl w:val="0000007B"/>
    <w:name w:val="WW8Num12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20" w15:restartNumberingAfterBreak="0">
    <w:nsid w:val="0000007C"/>
    <w:multiLevelType w:val="singleLevel"/>
    <w:tmpl w:val="0000007C"/>
    <w:name w:val="WW8Num131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121" w15:restartNumberingAfterBreak="0">
    <w:nsid w:val="0000007D"/>
    <w:multiLevelType w:val="singleLevel"/>
    <w:tmpl w:val="0000007D"/>
    <w:name w:val="WW8Num1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22" w15:restartNumberingAfterBreak="0">
    <w:nsid w:val="0000007E"/>
    <w:multiLevelType w:val="singleLevel"/>
    <w:tmpl w:val="0000007E"/>
    <w:name w:val="WW8Num1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23" w15:restartNumberingAfterBreak="0">
    <w:nsid w:val="0000007F"/>
    <w:multiLevelType w:val="multilevel"/>
    <w:tmpl w:val="0000007F"/>
    <w:name w:val="WW8Num134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63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00000080"/>
    <w:multiLevelType w:val="multilevel"/>
    <w:tmpl w:val="00000080"/>
    <w:name w:val="WW8Num13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5" w15:restartNumberingAfterBreak="0">
    <w:nsid w:val="00000081"/>
    <w:multiLevelType w:val="multilevel"/>
    <w:tmpl w:val="7884F36C"/>
    <w:name w:val="WW8Num136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26" w15:restartNumberingAfterBreak="0">
    <w:nsid w:val="00000082"/>
    <w:multiLevelType w:val="multilevel"/>
    <w:tmpl w:val="00000082"/>
    <w:name w:val="WW8Num137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425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7" w15:restartNumberingAfterBreak="0">
    <w:nsid w:val="00000083"/>
    <w:multiLevelType w:val="multilevel"/>
    <w:tmpl w:val="00000083"/>
    <w:name w:val="WW8Num138"/>
    <w:lvl w:ilvl="0">
      <w:start w:val="1"/>
      <w:numFmt w:val="decimal"/>
      <w:lvlText w:val="%1)"/>
      <w:lvlJc w:val="left"/>
      <w:pPr>
        <w:tabs>
          <w:tab w:val="num" w:pos="0"/>
        </w:tabs>
        <w:ind w:left="11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5" w:hanging="180"/>
      </w:pPr>
    </w:lvl>
  </w:abstractNum>
  <w:abstractNum w:abstractNumId="128" w15:restartNumberingAfterBreak="0">
    <w:nsid w:val="00000084"/>
    <w:multiLevelType w:val="multilevel"/>
    <w:tmpl w:val="00000084"/>
    <w:name w:val="WW8Num13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9" w15:restartNumberingAfterBreak="0">
    <w:nsid w:val="00000085"/>
    <w:multiLevelType w:val="multilevel"/>
    <w:tmpl w:val="00000085"/>
    <w:name w:val="WW8Num140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0" w15:restartNumberingAfterBreak="0">
    <w:nsid w:val="018165C7"/>
    <w:multiLevelType w:val="hybridMultilevel"/>
    <w:tmpl w:val="8CC6F5BA"/>
    <w:lvl w:ilvl="0" w:tplc="DBECA1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mbria" w:hAnsi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 w15:restartNumberingAfterBreak="0">
    <w:nsid w:val="02A07476"/>
    <w:multiLevelType w:val="hybridMultilevel"/>
    <w:tmpl w:val="81181854"/>
    <w:lvl w:ilvl="0" w:tplc="21FC19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050377E1"/>
    <w:multiLevelType w:val="multilevel"/>
    <w:tmpl w:val="DB0615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0"/>
        </w:tabs>
        <w:ind w:left="107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7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6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5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176" w:hanging="1440"/>
      </w:pPr>
      <w:rPr>
        <w:rFonts w:hint="default"/>
        <w:b/>
      </w:rPr>
    </w:lvl>
  </w:abstractNum>
  <w:abstractNum w:abstractNumId="133" w15:restartNumberingAfterBreak="0">
    <w:nsid w:val="09095323"/>
    <w:multiLevelType w:val="multilevel"/>
    <w:tmpl w:val="00982C40"/>
    <w:name w:val="WW8Num163"/>
    <w:lvl w:ilvl="0">
      <w:start w:val="8"/>
      <w:numFmt w:val="decimal"/>
      <w:lvlText w:val="%1."/>
      <w:lvlJc w:val="left"/>
      <w:pPr>
        <w:tabs>
          <w:tab w:val="num" w:pos="502"/>
        </w:tabs>
        <w:ind w:left="357" w:hanging="35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3"/>
      </w:pPr>
      <w:rPr>
        <w:rFonts w:hint="default"/>
      </w:rPr>
    </w:lvl>
    <w:lvl w:ilvl="2">
      <w:start w:val="5"/>
      <w:numFmt w:val="decimal"/>
      <w:lvlText w:val="%3."/>
      <w:lvlJc w:val="left"/>
      <w:pPr>
        <w:tabs>
          <w:tab w:val="num" w:pos="357"/>
        </w:tabs>
        <w:ind w:left="357" w:firstLine="0"/>
      </w:pPr>
      <w:rPr>
        <w:rFonts w:ascii="Cambria" w:hAnsi="Cambria" w:cs="Cambria" w:hint="default"/>
        <w:color w:val="auto"/>
        <w:sz w:val="20"/>
        <w:szCs w:val="20"/>
      </w:rPr>
    </w:lvl>
    <w:lvl w:ilvl="3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4" w15:restartNumberingAfterBreak="0">
    <w:nsid w:val="0C107238"/>
    <w:multiLevelType w:val="hybridMultilevel"/>
    <w:tmpl w:val="124E99F2"/>
    <w:lvl w:ilvl="0" w:tplc="F7F89B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0CF70CFF"/>
    <w:multiLevelType w:val="hybridMultilevel"/>
    <w:tmpl w:val="AE64C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0E707EA5"/>
    <w:multiLevelType w:val="multilevel"/>
    <w:tmpl w:val="57D615B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4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8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524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987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048" w:hanging="1440"/>
      </w:pPr>
      <w:rPr>
        <w:rFonts w:hint="default"/>
      </w:rPr>
    </w:lvl>
  </w:abstractNum>
  <w:abstractNum w:abstractNumId="137" w15:restartNumberingAfterBreak="0">
    <w:nsid w:val="0F5D1224"/>
    <w:multiLevelType w:val="hybridMultilevel"/>
    <w:tmpl w:val="40ECFAE8"/>
    <w:lvl w:ilvl="0" w:tplc="791814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1436165A"/>
    <w:multiLevelType w:val="multilevel"/>
    <w:tmpl w:val="352081CE"/>
    <w:name w:val="WW8Num1632"/>
    <w:lvl w:ilvl="0">
      <w:start w:val="1"/>
      <w:numFmt w:val="decimal"/>
      <w:lvlText w:val="%1."/>
      <w:lvlJc w:val="left"/>
      <w:pPr>
        <w:tabs>
          <w:tab w:val="num" w:pos="502"/>
        </w:tabs>
        <w:ind w:left="357" w:hanging="35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3"/>
      </w:pPr>
      <w:rPr>
        <w:rFonts w:hint="default"/>
      </w:rPr>
    </w:lvl>
    <w:lvl w:ilvl="2">
      <w:start w:val="5"/>
      <w:numFmt w:val="decimal"/>
      <w:lvlText w:val="%3."/>
      <w:lvlJc w:val="left"/>
      <w:pPr>
        <w:tabs>
          <w:tab w:val="num" w:pos="357"/>
        </w:tabs>
        <w:ind w:left="357" w:firstLine="0"/>
      </w:pPr>
      <w:rPr>
        <w:rFonts w:ascii="Cambria" w:hAnsi="Cambria" w:cs="Cambria" w:hint="default"/>
        <w:color w:val="auto"/>
        <w:sz w:val="20"/>
        <w:szCs w:val="20"/>
      </w:rPr>
    </w:lvl>
    <w:lvl w:ilvl="3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9" w15:restartNumberingAfterBreak="0">
    <w:nsid w:val="152144CC"/>
    <w:multiLevelType w:val="hybridMultilevel"/>
    <w:tmpl w:val="C81C5D10"/>
    <w:lvl w:ilvl="0" w:tplc="791814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19C84ECD"/>
    <w:multiLevelType w:val="multilevel"/>
    <w:tmpl w:val="2174D9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01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1" w15:restartNumberingAfterBreak="0">
    <w:nsid w:val="1D267A48"/>
    <w:multiLevelType w:val="hybridMultilevel"/>
    <w:tmpl w:val="31DC1300"/>
    <w:lvl w:ilvl="0" w:tplc="1300610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2" w15:restartNumberingAfterBreak="0">
    <w:nsid w:val="20994ED5"/>
    <w:multiLevelType w:val="multilevel"/>
    <w:tmpl w:val="AC20E5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  <w:b/>
      </w:rPr>
    </w:lvl>
  </w:abstractNum>
  <w:abstractNum w:abstractNumId="143" w15:restartNumberingAfterBreak="0">
    <w:nsid w:val="20F46B58"/>
    <w:multiLevelType w:val="multilevel"/>
    <w:tmpl w:val="B46078B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4" w15:restartNumberingAfterBreak="0">
    <w:nsid w:val="21EF05FE"/>
    <w:multiLevelType w:val="multilevel"/>
    <w:tmpl w:val="8C065F9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45" w15:restartNumberingAfterBreak="0">
    <w:nsid w:val="22F018E0"/>
    <w:multiLevelType w:val="hybridMultilevel"/>
    <w:tmpl w:val="2362C346"/>
    <w:name w:val="WW8Num16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24017294"/>
    <w:multiLevelType w:val="hybridMultilevel"/>
    <w:tmpl w:val="9AC04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778FA5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7BEDF6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28503B21"/>
    <w:multiLevelType w:val="hybridMultilevel"/>
    <w:tmpl w:val="3B7C4C66"/>
    <w:lvl w:ilvl="0" w:tplc="26945B8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mbria" w:hAnsi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 w15:restartNumberingAfterBreak="0">
    <w:nsid w:val="29A303F0"/>
    <w:multiLevelType w:val="singleLevel"/>
    <w:tmpl w:val="108AE8CC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Cambria" w:eastAsia="Times New Roman" w:hAnsi="Cambria" w:cs="Times New Roman" w:hint="default"/>
      </w:rPr>
    </w:lvl>
  </w:abstractNum>
  <w:abstractNum w:abstractNumId="149" w15:restartNumberingAfterBreak="0">
    <w:nsid w:val="2D5F4BF7"/>
    <w:multiLevelType w:val="hybridMultilevel"/>
    <w:tmpl w:val="0122EA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0" w15:restartNumberingAfterBreak="0">
    <w:nsid w:val="3030661C"/>
    <w:multiLevelType w:val="hybridMultilevel"/>
    <w:tmpl w:val="D3EC8B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0FD082D"/>
    <w:multiLevelType w:val="hybridMultilevel"/>
    <w:tmpl w:val="5E86D024"/>
    <w:lvl w:ilvl="0" w:tplc="4E6A8F5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ahoma" w:hint="default"/>
        <w:b w:val="0"/>
        <w:color w:val="000000"/>
        <w:sz w:val="20"/>
      </w:rPr>
    </w:lvl>
    <w:lvl w:ilvl="1" w:tplc="AE1841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5983F99"/>
    <w:multiLevelType w:val="multilevel"/>
    <w:tmpl w:val="463E1A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153" w15:restartNumberingAfterBreak="0">
    <w:nsid w:val="375A399E"/>
    <w:multiLevelType w:val="multilevel"/>
    <w:tmpl w:val="3B06AB30"/>
    <w:lvl w:ilvl="0">
      <w:start w:val="15"/>
      <w:numFmt w:val="decimal"/>
      <w:lvlText w:val="%1."/>
      <w:lvlJc w:val="left"/>
      <w:pPr>
        <w:ind w:left="405" w:hanging="405"/>
      </w:pPr>
      <w:rPr>
        <w:rFonts w:cs="Cambria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Cambr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Cambr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Cambr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mbr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Cambr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Cambr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Cambri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Cambria" w:hint="default"/>
      </w:rPr>
    </w:lvl>
  </w:abstractNum>
  <w:abstractNum w:abstractNumId="154" w15:restartNumberingAfterBreak="0">
    <w:nsid w:val="38AB25C0"/>
    <w:multiLevelType w:val="multilevel"/>
    <w:tmpl w:val="778E203E"/>
    <w:lvl w:ilvl="0">
      <w:start w:val="2"/>
      <w:numFmt w:val="decimal"/>
      <w:lvlText w:val="%1."/>
      <w:lvlJc w:val="center"/>
      <w:pPr>
        <w:ind w:left="360" w:hanging="360"/>
      </w:pPr>
      <w:rPr>
        <w:rFonts w:hint="default"/>
        <w:b w:val="0"/>
        <w:color w:val="auto"/>
      </w:rPr>
    </w:lvl>
    <w:lvl w:ilvl="1">
      <w:start w:val="9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5" w15:restartNumberingAfterBreak="0">
    <w:nsid w:val="406D4482"/>
    <w:multiLevelType w:val="hybridMultilevel"/>
    <w:tmpl w:val="D3D891A0"/>
    <w:lvl w:ilvl="0" w:tplc="04150011">
      <w:start w:val="1"/>
      <w:numFmt w:val="decimal"/>
      <w:lvlText w:val="%1)"/>
      <w:lvlJc w:val="left"/>
      <w:pPr>
        <w:ind w:left="11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 w15:restartNumberingAfterBreak="0">
    <w:nsid w:val="4588288A"/>
    <w:multiLevelType w:val="multilevel"/>
    <w:tmpl w:val="B9020616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cs="Arial" w:hint="default"/>
      </w:rPr>
    </w:lvl>
  </w:abstractNum>
  <w:abstractNum w:abstractNumId="157" w15:restartNumberingAfterBreak="0">
    <w:nsid w:val="47A719C1"/>
    <w:multiLevelType w:val="hybridMultilevel"/>
    <w:tmpl w:val="809E8B0C"/>
    <w:lvl w:ilvl="0" w:tplc="548E24F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A0A2A82"/>
    <w:multiLevelType w:val="multilevel"/>
    <w:tmpl w:val="F2DEB070"/>
    <w:lvl w:ilvl="0">
      <w:start w:val="1"/>
      <w:numFmt w:val="upperRoman"/>
      <w:lvlText w:val="%1."/>
      <w:lvlJc w:val="left"/>
      <w:pPr>
        <w:tabs>
          <w:tab w:val="num" w:pos="3259"/>
        </w:tabs>
        <w:ind w:left="3117" w:hanging="567"/>
      </w:pPr>
      <w:rPr>
        <w:rFonts w:ascii="Cambria" w:hAnsi="Cambria"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478"/>
        </w:tabs>
        <w:ind w:left="3401" w:hanging="851"/>
      </w:pPr>
      <w:rPr>
        <w:rFonts w:ascii="Cambria" w:eastAsia="Times New Roman" w:hAnsi="Cambria"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4890"/>
        </w:tabs>
        <w:ind w:left="3684" w:hanging="1134"/>
      </w:pPr>
      <w:rPr>
        <w:rFonts w:ascii="Cambria" w:hAnsi="Cambria" w:hint="default"/>
        <w:b w:val="0"/>
        <w:color w:val="auto"/>
      </w:rPr>
    </w:lvl>
    <w:lvl w:ilvl="3">
      <w:start w:val="1"/>
      <w:numFmt w:val="ordinal"/>
      <w:lvlText w:val="%1.%2.%3.%4"/>
      <w:lvlJc w:val="left"/>
      <w:pPr>
        <w:tabs>
          <w:tab w:val="num" w:pos="5430"/>
        </w:tabs>
        <w:ind w:left="3968" w:hanging="1418"/>
      </w:pPr>
      <w:rPr>
        <w:rFonts w:ascii="Cambria" w:hAnsi="Cambria" w:hint="default"/>
        <w:b w:val="0"/>
      </w:rPr>
    </w:lvl>
    <w:lvl w:ilvl="4">
      <w:start w:val="1"/>
      <w:numFmt w:val="ordinal"/>
      <w:lvlText w:val="%1.%2.%3.%4%5"/>
      <w:lvlJc w:val="left"/>
      <w:pPr>
        <w:tabs>
          <w:tab w:val="num" w:pos="6150"/>
        </w:tabs>
        <w:ind w:left="61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70"/>
        </w:tabs>
        <w:ind w:left="68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90"/>
        </w:tabs>
        <w:ind w:left="75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10"/>
        </w:tabs>
        <w:ind w:left="83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30"/>
        </w:tabs>
        <w:ind w:left="9030" w:hanging="180"/>
      </w:pPr>
      <w:rPr>
        <w:rFonts w:hint="default"/>
      </w:rPr>
    </w:lvl>
  </w:abstractNum>
  <w:abstractNum w:abstractNumId="159" w15:restartNumberingAfterBreak="0">
    <w:nsid w:val="4A25203D"/>
    <w:multiLevelType w:val="hybridMultilevel"/>
    <w:tmpl w:val="443E6CA2"/>
    <w:lvl w:ilvl="0" w:tplc="2754338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50812ACD"/>
    <w:multiLevelType w:val="hybridMultilevel"/>
    <w:tmpl w:val="8034ACE4"/>
    <w:lvl w:ilvl="0" w:tplc="1352ABA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mbria" w:hAnsi="Cambria" w:hint="default"/>
        <w:i w:val="0"/>
        <w:dstrike w:val="0"/>
        <w:sz w:val="20"/>
      </w:rPr>
    </w:lvl>
    <w:lvl w:ilvl="1" w:tplc="D34A5E66">
      <w:start w:val="1"/>
      <w:numFmt w:val="decimal"/>
      <w:lvlText w:val="%2)"/>
      <w:lvlJc w:val="left"/>
      <w:pPr>
        <w:tabs>
          <w:tab w:val="num" w:pos="782"/>
        </w:tabs>
        <w:ind w:left="782" w:hanging="357"/>
      </w:pPr>
      <w:rPr>
        <w:rFonts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1" w15:restartNumberingAfterBreak="0">
    <w:nsid w:val="50872197"/>
    <w:multiLevelType w:val="hybridMultilevel"/>
    <w:tmpl w:val="9CDAC798"/>
    <w:lvl w:ilvl="0" w:tplc="C2722F1C">
      <w:start w:val="1"/>
      <w:numFmt w:val="decimal"/>
      <w:lvlText w:val="%1."/>
      <w:lvlJc w:val="left"/>
      <w:pPr>
        <w:ind w:left="720" w:hanging="360"/>
      </w:pPr>
    </w:lvl>
    <w:lvl w:ilvl="1" w:tplc="9490C746">
      <w:start w:val="1"/>
      <w:numFmt w:val="lowerLetter"/>
      <w:lvlText w:val="%2."/>
      <w:lvlJc w:val="left"/>
      <w:pPr>
        <w:ind w:left="1440" w:hanging="360"/>
      </w:pPr>
    </w:lvl>
    <w:lvl w:ilvl="2" w:tplc="57AA894A">
      <w:start w:val="1"/>
      <w:numFmt w:val="lowerRoman"/>
      <w:lvlText w:val="%3."/>
      <w:lvlJc w:val="right"/>
      <w:pPr>
        <w:ind w:left="2160" w:hanging="180"/>
      </w:pPr>
    </w:lvl>
    <w:lvl w:ilvl="3" w:tplc="5B14A752">
      <w:start w:val="1"/>
      <w:numFmt w:val="decimal"/>
      <w:lvlText w:val="%4."/>
      <w:lvlJc w:val="left"/>
      <w:pPr>
        <w:ind w:left="2880" w:hanging="360"/>
      </w:pPr>
    </w:lvl>
    <w:lvl w:ilvl="4" w:tplc="926CD524">
      <w:start w:val="1"/>
      <w:numFmt w:val="lowerLetter"/>
      <w:lvlText w:val="%5."/>
      <w:lvlJc w:val="left"/>
      <w:pPr>
        <w:ind w:left="3600" w:hanging="360"/>
      </w:pPr>
    </w:lvl>
    <w:lvl w:ilvl="5" w:tplc="73AE484A">
      <w:start w:val="1"/>
      <w:numFmt w:val="lowerRoman"/>
      <w:lvlText w:val="%6."/>
      <w:lvlJc w:val="right"/>
      <w:pPr>
        <w:ind w:left="4320" w:hanging="180"/>
      </w:pPr>
    </w:lvl>
    <w:lvl w:ilvl="6" w:tplc="93FE0646">
      <w:start w:val="1"/>
      <w:numFmt w:val="decimal"/>
      <w:lvlText w:val="%7."/>
      <w:lvlJc w:val="left"/>
      <w:pPr>
        <w:ind w:left="5040" w:hanging="360"/>
      </w:pPr>
    </w:lvl>
    <w:lvl w:ilvl="7" w:tplc="1C08DD96">
      <w:start w:val="1"/>
      <w:numFmt w:val="lowerLetter"/>
      <w:lvlText w:val="%8."/>
      <w:lvlJc w:val="left"/>
      <w:pPr>
        <w:ind w:left="5760" w:hanging="360"/>
      </w:pPr>
    </w:lvl>
    <w:lvl w:ilvl="8" w:tplc="4E267B98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519F13CB"/>
    <w:multiLevelType w:val="multilevel"/>
    <w:tmpl w:val="9754E6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63" w15:restartNumberingAfterBreak="0">
    <w:nsid w:val="51AB47F0"/>
    <w:multiLevelType w:val="multilevel"/>
    <w:tmpl w:val="80D297B8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41" w:hanging="585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22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8" w:hanging="1440"/>
      </w:pPr>
      <w:rPr>
        <w:rFonts w:hint="default"/>
      </w:rPr>
    </w:lvl>
  </w:abstractNum>
  <w:abstractNum w:abstractNumId="164" w15:restartNumberingAfterBreak="0">
    <w:nsid w:val="5367658D"/>
    <w:multiLevelType w:val="hybridMultilevel"/>
    <w:tmpl w:val="4862535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 w15:restartNumberingAfterBreak="0">
    <w:nsid w:val="56316D99"/>
    <w:multiLevelType w:val="hybridMultilevel"/>
    <w:tmpl w:val="739CBBD0"/>
    <w:lvl w:ilvl="0" w:tplc="D04EE496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6" w15:restartNumberingAfterBreak="0">
    <w:nsid w:val="59A66F13"/>
    <w:multiLevelType w:val="multilevel"/>
    <w:tmpl w:val="85822E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  <w:color w:val="auto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ahoma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ahoma" w:hint="default"/>
        <w:color w:val="00B05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ahoma" w:hint="default"/>
        <w:color w:val="00B05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ahoma" w:hint="default"/>
        <w:color w:val="00B05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ahoma" w:hint="default"/>
        <w:color w:val="00B05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ahoma" w:hint="default"/>
        <w:color w:val="00B05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ahoma" w:hint="default"/>
        <w:color w:val="00B05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ahoma" w:hint="default"/>
        <w:color w:val="00B050"/>
      </w:rPr>
    </w:lvl>
  </w:abstractNum>
  <w:abstractNum w:abstractNumId="167" w15:restartNumberingAfterBreak="0">
    <w:nsid w:val="5B093913"/>
    <w:multiLevelType w:val="hybridMultilevel"/>
    <w:tmpl w:val="D362FEAA"/>
    <w:lvl w:ilvl="0" w:tplc="B3E2658E">
      <w:start w:val="1"/>
      <w:numFmt w:val="decimal"/>
      <w:lvlText w:val="%1)"/>
      <w:lvlJc w:val="left"/>
      <w:pPr>
        <w:tabs>
          <w:tab w:val="num" w:pos="783"/>
        </w:tabs>
        <w:ind w:left="783" w:hanging="357"/>
      </w:pPr>
      <w:rPr>
        <w:rFonts w:hint="default"/>
      </w:rPr>
    </w:lvl>
    <w:lvl w:ilvl="1" w:tplc="B574A7AA">
      <w:start w:val="2"/>
      <w:numFmt w:val="decimal"/>
      <w:lvlText w:val="%2."/>
      <w:lvlJc w:val="center"/>
      <w:pPr>
        <w:tabs>
          <w:tab w:val="num" w:pos="357"/>
        </w:tabs>
        <w:ind w:left="357" w:hanging="357"/>
      </w:pPr>
      <w:rPr>
        <w:rFonts w:ascii="Cambria" w:hAnsi="Cambria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8" w15:restartNumberingAfterBreak="0">
    <w:nsid w:val="5D74084D"/>
    <w:multiLevelType w:val="hybridMultilevel"/>
    <w:tmpl w:val="63E494FA"/>
    <w:name w:val="WW8Num162"/>
    <w:lvl w:ilvl="0" w:tplc="61E87C0C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65FE608A">
      <w:start w:val="1"/>
      <w:numFmt w:val="lowerLetter"/>
      <w:lvlText w:val="%2."/>
      <w:lvlJc w:val="left"/>
      <w:pPr>
        <w:ind w:left="1364" w:hanging="360"/>
      </w:pPr>
    </w:lvl>
    <w:lvl w:ilvl="2" w:tplc="298A12F4">
      <w:start w:val="1"/>
      <w:numFmt w:val="lowerRoman"/>
      <w:lvlText w:val="%3."/>
      <w:lvlJc w:val="right"/>
      <w:pPr>
        <w:ind w:left="2084" w:hanging="180"/>
      </w:pPr>
    </w:lvl>
    <w:lvl w:ilvl="3" w:tplc="91D04116">
      <w:start w:val="1"/>
      <w:numFmt w:val="decimal"/>
      <w:lvlText w:val="%4."/>
      <w:lvlJc w:val="left"/>
      <w:pPr>
        <w:ind w:left="2804" w:hanging="360"/>
      </w:pPr>
    </w:lvl>
    <w:lvl w:ilvl="4" w:tplc="353C8B38">
      <w:start w:val="1"/>
      <w:numFmt w:val="lowerLetter"/>
      <w:lvlText w:val="%5."/>
      <w:lvlJc w:val="left"/>
      <w:pPr>
        <w:ind w:left="3524" w:hanging="360"/>
      </w:pPr>
    </w:lvl>
    <w:lvl w:ilvl="5" w:tplc="674EACEE">
      <w:start w:val="1"/>
      <w:numFmt w:val="lowerRoman"/>
      <w:lvlText w:val="%6."/>
      <w:lvlJc w:val="right"/>
      <w:pPr>
        <w:ind w:left="4244" w:hanging="180"/>
      </w:pPr>
    </w:lvl>
    <w:lvl w:ilvl="6" w:tplc="C8C0076C">
      <w:start w:val="1"/>
      <w:numFmt w:val="decimal"/>
      <w:lvlText w:val="%7."/>
      <w:lvlJc w:val="left"/>
      <w:pPr>
        <w:ind w:left="4964" w:hanging="360"/>
      </w:pPr>
    </w:lvl>
    <w:lvl w:ilvl="7" w:tplc="2356029C">
      <w:start w:val="1"/>
      <w:numFmt w:val="lowerLetter"/>
      <w:lvlText w:val="%8."/>
      <w:lvlJc w:val="left"/>
      <w:pPr>
        <w:ind w:left="5684" w:hanging="360"/>
      </w:pPr>
    </w:lvl>
    <w:lvl w:ilvl="8" w:tplc="8EE2F024">
      <w:start w:val="1"/>
      <w:numFmt w:val="lowerRoman"/>
      <w:lvlText w:val="%9."/>
      <w:lvlJc w:val="right"/>
      <w:pPr>
        <w:ind w:left="6404" w:hanging="180"/>
      </w:pPr>
    </w:lvl>
  </w:abstractNum>
  <w:abstractNum w:abstractNumId="169" w15:restartNumberingAfterBreak="0">
    <w:nsid w:val="5D8F74F4"/>
    <w:multiLevelType w:val="hybridMultilevel"/>
    <w:tmpl w:val="114CF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1682AC9"/>
    <w:multiLevelType w:val="hybridMultilevel"/>
    <w:tmpl w:val="221E64D6"/>
    <w:lvl w:ilvl="0" w:tplc="7A2A3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1" w15:restartNumberingAfterBreak="0">
    <w:nsid w:val="64915987"/>
    <w:multiLevelType w:val="hybridMultilevel"/>
    <w:tmpl w:val="91B679B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29BEAA72">
      <w:start w:val="13"/>
      <w:numFmt w:val="upperRoman"/>
      <w:lvlText w:val="%2."/>
      <w:lvlJc w:val="left"/>
      <w:pPr>
        <w:tabs>
          <w:tab w:val="num" w:pos="2651"/>
        </w:tabs>
        <w:ind w:left="2651" w:hanging="720"/>
      </w:pPr>
      <w:rPr>
        <w:rFonts w:hint="default"/>
        <w:b/>
        <w:w w:val="100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2" w15:restartNumberingAfterBreak="0">
    <w:nsid w:val="65425A04"/>
    <w:multiLevelType w:val="multilevel"/>
    <w:tmpl w:val="D98204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3" w15:restartNumberingAfterBreak="0">
    <w:nsid w:val="68542EB6"/>
    <w:multiLevelType w:val="hybridMultilevel"/>
    <w:tmpl w:val="78CC91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BDF1220"/>
    <w:multiLevelType w:val="hybridMultilevel"/>
    <w:tmpl w:val="0528143C"/>
    <w:name w:val="WW8Num282"/>
    <w:lvl w:ilvl="0" w:tplc="4330DC60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8264C214">
      <w:start w:val="1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  <w:w w:val="1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DD02304"/>
    <w:multiLevelType w:val="multilevel"/>
    <w:tmpl w:val="F07A2A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6" w15:restartNumberingAfterBreak="0">
    <w:nsid w:val="71DD6E9B"/>
    <w:multiLevelType w:val="multilevel"/>
    <w:tmpl w:val="F5B23F1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  <w:color w:val="auto"/>
      </w:rPr>
    </w:lvl>
  </w:abstractNum>
  <w:abstractNum w:abstractNumId="177" w15:restartNumberingAfterBreak="0">
    <w:nsid w:val="76DF193F"/>
    <w:multiLevelType w:val="multilevel"/>
    <w:tmpl w:val="98B4D9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78" w15:restartNumberingAfterBreak="0">
    <w:nsid w:val="780D6F0A"/>
    <w:multiLevelType w:val="hybridMultilevel"/>
    <w:tmpl w:val="054C9FDA"/>
    <w:lvl w:ilvl="0" w:tplc="0415000F">
      <w:start w:val="1"/>
      <w:numFmt w:val="lowerLetter"/>
      <w:lvlText w:val="%1)"/>
      <w:lvlJc w:val="left"/>
      <w:pPr>
        <w:ind w:left="1181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901" w:hanging="360"/>
      </w:pPr>
    </w:lvl>
    <w:lvl w:ilvl="2" w:tplc="0415001B" w:tentative="1">
      <w:start w:val="1"/>
      <w:numFmt w:val="lowerRoman"/>
      <w:lvlText w:val="%3."/>
      <w:lvlJc w:val="right"/>
      <w:pPr>
        <w:ind w:left="2621" w:hanging="180"/>
      </w:pPr>
    </w:lvl>
    <w:lvl w:ilvl="3" w:tplc="0415000F" w:tentative="1">
      <w:start w:val="1"/>
      <w:numFmt w:val="decimal"/>
      <w:lvlText w:val="%4."/>
      <w:lvlJc w:val="left"/>
      <w:pPr>
        <w:ind w:left="3341" w:hanging="360"/>
      </w:pPr>
    </w:lvl>
    <w:lvl w:ilvl="4" w:tplc="04150019" w:tentative="1">
      <w:start w:val="1"/>
      <w:numFmt w:val="lowerLetter"/>
      <w:lvlText w:val="%5."/>
      <w:lvlJc w:val="left"/>
      <w:pPr>
        <w:ind w:left="4061" w:hanging="360"/>
      </w:pPr>
    </w:lvl>
    <w:lvl w:ilvl="5" w:tplc="0415001B" w:tentative="1">
      <w:start w:val="1"/>
      <w:numFmt w:val="lowerRoman"/>
      <w:lvlText w:val="%6."/>
      <w:lvlJc w:val="right"/>
      <w:pPr>
        <w:ind w:left="4781" w:hanging="180"/>
      </w:pPr>
    </w:lvl>
    <w:lvl w:ilvl="6" w:tplc="0415000F" w:tentative="1">
      <w:start w:val="1"/>
      <w:numFmt w:val="decimal"/>
      <w:lvlText w:val="%7."/>
      <w:lvlJc w:val="left"/>
      <w:pPr>
        <w:ind w:left="5501" w:hanging="360"/>
      </w:pPr>
    </w:lvl>
    <w:lvl w:ilvl="7" w:tplc="04150019" w:tentative="1">
      <w:start w:val="1"/>
      <w:numFmt w:val="lowerLetter"/>
      <w:lvlText w:val="%8."/>
      <w:lvlJc w:val="left"/>
      <w:pPr>
        <w:ind w:left="6221" w:hanging="360"/>
      </w:pPr>
    </w:lvl>
    <w:lvl w:ilvl="8" w:tplc="0415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179" w15:restartNumberingAfterBreak="0">
    <w:nsid w:val="78AA6C07"/>
    <w:multiLevelType w:val="hybridMultilevel"/>
    <w:tmpl w:val="656C75A2"/>
    <w:lvl w:ilvl="0" w:tplc="49FEFB0E">
      <w:start w:val="2"/>
      <w:numFmt w:val="none"/>
      <w:lvlText w:val="a)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E45D9A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mbria" w:eastAsia="Times New Roman" w:hAnsi="Cambria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A0F58D4"/>
    <w:multiLevelType w:val="hybridMultilevel"/>
    <w:tmpl w:val="51E663EE"/>
    <w:lvl w:ilvl="0" w:tplc="5AD61D16">
      <w:start w:val="1"/>
      <w:numFmt w:val="decimal"/>
      <w:lvlText w:val="%1)"/>
      <w:lvlJc w:val="left"/>
      <w:pPr>
        <w:tabs>
          <w:tab w:val="num" w:pos="783"/>
        </w:tabs>
        <w:ind w:left="783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1" w15:restartNumberingAfterBreak="0">
    <w:nsid w:val="7A707425"/>
    <w:multiLevelType w:val="multilevel"/>
    <w:tmpl w:val="0192A7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82" w15:restartNumberingAfterBreak="0">
    <w:nsid w:val="7D445E1F"/>
    <w:multiLevelType w:val="hybridMultilevel"/>
    <w:tmpl w:val="3B081CEA"/>
    <w:lvl w:ilvl="0" w:tplc="04C097E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3" w15:restartNumberingAfterBreak="0">
    <w:nsid w:val="7DB96E2F"/>
    <w:multiLevelType w:val="multilevel"/>
    <w:tmpl w:val="11541EE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ahoma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ahoma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ahoma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ahoma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ahoma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ahoma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ahoma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ahoma" w:hint="default"/>
        <w:b w:val="0"/>
      </w:rPr>
    </w:lvl>
  </w:abstractNum>
  <w:abstractNum w:abstractNumId="184" w15:restartNumberingAfterBreak="0">
    <w:nsid w:val="7F471D3B"/>
    <w:multiLevelType w:val="hybridMultilevel"/>
    <w:tmpl w:val="B762D98A"/>
    <w:lvl w:ilvl="0" w:tplc="02189E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25"/>
  </w:num>
  <w:num w:numId="4">
    <w:abstractNumId w:val="30"/>
  </w:num>
  <w:num w:numId="5">
    <w:abstractNumId w:val="58"/>
  </w:num>
  <w:num w:numId="6">
    <w:abstractNumId w:val="71"/>
  </w:num>
  <w:num w:numId="7">
    <w:abstractNumId w:val="98"/>
  </w:num>
  <w:num w:numId="8">
    <w:abstractNumId w:val="109"/>
  </w:num>
  <w:num w:numId="9">
    <w:abstractNumId w:val="112"/>
  </w:num>
  <w:num w:numId="10">
    <w:abstractNumId w:val="118"/>
  </w:num>
  <w:num w:numId="11">
    <w:abstractNumId w:val="126"/>
  </w:num>
  <w:num w:numId="12">
    <w:abstractNumId w:val="158"/>
  </w:num>
  <w:num w:numId="13">
    <w:abstractNumId w:val="166"/>
  </w:num>
  <w:num w:numId="14">
    <w:abstractNumId w:val="139"/>
  </w:num>
  <w:num w:numId="15">
    <w:abstractNumId w:val="150"/>
  </w:num>
  <w:num w:numId="16">
    <w:abstractNumId w:val="137"/>
  </w:num>
  <w:num w:numId="17">
    <w:abstractNumId w:val="157"/>
  </w:num>
  <w:num w:numId="18">
    <w:abstractNumId w:val="146"/>
  </w:num>
  <w:num w:numId="19">
    <w:abstractNumId w:val="159"/>
  </w:num>
  <w:num w:numId="20">
    <w:abstractNumId w:val="161"/>
  </w:num>
  <w:num w:numId="21">
    <w:abstractNumId w:val="149"/>
  </w:num>
  <w:num w:numId="22">
    <w:abstractNumId w:val="165"/>
  </w:num>
  <w:num w:numId="23">
    <w:abstractNumId w:val="167"/>
  </w:num>
  <w:num w:numId="24">
    <w:abstractNumId w:val="184"/>
  </w:num>
  <w:num w:numId="25">
    <w:abstractNumId w:val="141"/>
  </w:num>
  <w:num w:numId="26">
    <w:abstractNumId w:val="135"/>
  </w:num>
  <w:num w:numId="27">
    <w:abstractNumId w:val="134"/>
  </w:num>
  <w:num w:numId="28">
    <w:abstractNumId w:val="180"/>
  </w:num>
  <w:num w:numId="29">
    <w:abstractNumId w:val="160"/>
  </w:num>
  <w:num w:numId="30">
    <w:abstractNumId w:val="147"/>
  </w:num>
  <w:num w:numId="31">
    <w:abstractNumId w:val="130"/>
  </w:num>
  <w:num w:numId="32">
    <w:abstractNumId w:val="169"/>
  </w:num>
  <w:num w:numId="33">
    <w:abstractNumId w:val="148"/>
    <w:lvlOverride w:ilvl="0">
      <w:startOverride w:val="1"/>
    </w:lvlOverride>
  </w:num>
  <w:num w:numId="34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171"/>
  </w:num>
  <w:num w:numId="37">
    <w:abstractNumId w:val="132"/>
  </w:num>
  <w:num w:numId="38">
    <w:abstractNumId w:val="140"/>
  </w:num>
  <w:num w:numId="39">
    <w:abstractNumId w:val="172"/>
  </w:num>
  <w:num w:numId="40">
    <w:abstractNumId w:val="163"/>
  </w:num>
  <w:num w:numId="41">
    <w:abstractNumId w:val="136"/>
  </w:num>
  <w:num w:numId="42">
    <w:abstractNumId w:val="154"/>
  </w:num>
  <w:num w:numId="43">
    <w:abstractNumId w:val="178"/>
  </w:num>
  <w:num w:numId="44">
    <w:abstractNumId w:val="152"/>
  </w:num>
  <w:num w:numId="45">
    <w:abstractNumId w:val="162"/>
  </w:num>
  <w:num w:numId="46">
    <w:abstractNumId w:val="151"/>
  </w:num>
  <w:num w:numId="47">
    <w:abstractNumId w:val="156"/>
  </w:num>
  <w:num w:numId="48">
    <w:abstractNumId w:val="153"/>
  </w:num>
  <w:num w:numId="49">
    <w:abstractNumId w:val="181"/>
  </w:num>
  <w:num w:numId="50">
    <w:abstractNumId w:val="182"/>
  </w:num>
  <w:num w:numId="51">
    <w:abstractNumId w:val="142"/>
  </w:num>
  <w:num w:numId="52">
    <w:abstractNumId w:val="176"/>
  </w:num>
  <w:num w:numId="53">
    <w:abstractNumId w:val="144"/>
  </w:num>
  <w:num w:numId="54">
    <w:abstractNumId w:val="143"/>
  </w:num>
  <w:num w:numId="55">
    <w:abstractNumId w:val="183"/>
  </w:num>
  <w:num w:numId="56">
    <w:abstractNumId w:val="175"/>
  </w:num>
  <w:num w:numId="57">
    <w:abstractNumId w:val="177"/>
  </w:num>
  <w:num w:numId="58">
    <w:abstractNumId w:val="179"/>
  </w:num>
  <w:num w:numId="59">
    <w:abstractNumId w:val="170"/>
  </w:num>
  <w:num w:numId="60">
    <w:abstractNumId w:val="131"/>
  </w:num>
  <w:num w:numId="61">
    <w:abstractNumId w:val="164"/>
  </w:num>
  <w:num w:numId="62">
    <w:abstractNumId w:val="17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25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E9C"/>
    <w:rsid w:val="00002E32"/>
    <w:rsid w:val="000173B7"/>
    <w:rsid w:val="0002499A"/>
    <w:rsid w:val="00025053"/>
    <w:rsid w:val="00026778"/>
    <w:rsid w:val="00030462"/>
    <w:rsid w:val="00031332"/>
    <w:rsid w:val="0003300E"/>
    <w:rsid w:val="0003458B"/>
    <w:rsid w:val="00040838"/>
    <w:rsid w:val="000431DF"/>
    <w:rsid w:val="0004465A"/>
    <w:rsid w:val="00046447"/>
    <w:rsid w:val="00050A02"/>
    <w:rsid w:val="00051441"/>
    <w:rsid w:val="0005640F"/>
    <w:rsid w:val="0006188B"/>
    <w:rsid w:val="00062E3B"/>
    <w:rsid w:val="00071BB8"/>
    <w:rsid w:val="00072E89"/>
    <w:rsid w:val="00080ABD"/>
    <w:rsid w:val="0008217A"/>
    <w:rsid w:val="00083FB7"/>
    <w:rsid w:val="000841FC"/>
    <w:rsid w:val="00085F09"/>
    <w:rsid w:val="00085FF2"/>
    <w:rsid w:val="0009088B"/>
    <w:rsid w:val="000973BC"/>
    <w:rsid w:val="000A0660"/>
    <w:rsid w:val="000A07E4"/>
    <w:rsid w:val="000A26E1"/>
    <w:rsid w:val="000A498C"/>
    <w:rsid w:val="000A6714"/>
    <w:rsid w:val="000A7A34"/>
    <w:rsid w:val="000B00E1"/>
    <w:rsid w:val="000B1257"/>
    <w:rsid w:val="000B4CA0"/>
    <w:rsid w:val="000B5D92"/>
    <w:rsid w:val="000B7FFD"/>
    <w:rsid w:val="000C14BC"/>
    <w:rsid w:val="000C2A41"/>
    <w:rsid w:val="000E0662"/>
    <w:rsid w:val="000E09C2"/>
    <w:rsid w:val="000E223C"/>
    <w:rsid w:val="000E6508"/>
    <w:rsid w:val="000F5371"/>
    <w:rsid w:val="00100936"/>
    <w:rsid w:val="00103249"/>
    <w:rsid w:val="00103F03"/>
    <w:rsid w:val="00104892"/>
    <w:rsid w:val="00111F34"/>
    <w:rsid w:val="00116393"/>
    <w:rsid w:val="00123C2A"/>
    <w:rsid w:val="0013469D"/>
    <w:rsid w:val="00136480"/>
    <w:rsid w:val="00136BD4"/>
    <w:rsid w:val="00137713"/>
    <w:rsid w:val="00141D96"/>
    <w:rsid w:val="00143D30"/>
    <w:rsid w:val="0014787A"/>
    <w:rsid w:val="00164F73"/>
    <w:rsid w:val="00165983"/>
    <w:rsid w:val="00165AD8"/>
    <w:rsid w:val="00170880"/>
    <w:rsid w:val="001723EB"/>
    <w:rsid w:val="0017349E"/>
    <w:rsid w:val="00176A04"/>
    <w:rsid w:val="00181544"/>
    <w:rsid w:val="00183B2D"/>
    <w:rsid w:val="00184B42"/>
    <w:rsid w:val="00184F2D"/>
    <w:rsid w:val="00187C46"/>
    <w:rsid w:val="00190B63"/>
    <w:rsid w:val="0019285C"/>
    <w:rsid w:val="001955D7"/>
    <w:rsid w:val="00196CBB"/>
    <w:rsid w:val="001A1C88"/>
    <w:rsid w:val="001A32A9"/>
    <w:rsid w:val="001A613E"/>
    <w:rsid w:val="001A7AF2"/>
    <w:rsid w:val="001B2D66"/>
    <w:rsid w:val="001B32B5"/>
    <w:rsid w:val="001B4AB3"/>
    <w:rsid w:val="001B4CFD"/>
    <w:rsid w:val="001B7567"/>
    <w:rsid w:val="001C36E3"/>
    <w:rsid w:val="001C5312"/>
    <w:rsid w:val="001C6D08"/>
    <w:rsid w:val="001C6D75"/>
    <w:rsid w:val="001D261B"/>
    <w:rsid w:val="001D3B0F"/>
    <w:rsid w:val="001D4614"/>
    <w:rsid w:val="001D5CE2"/>
    <w:rsid w:val="001D61D2"/>
    <w:rsid w:val="001D64EE"/>
    <w:rsid w:val="001D66C6"/>
    <w:rsid w:val="001E01B7"/>
    <w:rsid w:val="001E1D1E"/>
    <w:rsid w:val="001E4B4B"/>
    <w:rsid w:val="001E79FC"/>
    <w:rsid w:val="001F0BB5"/>
    <w:rsid w:val="001F5909"/>
    <w:rsid w:val="001F77E2"/>
    <w:rsid w:val="002022CD"/>
    <w:rsid w:val="002107BC"/>
    <w:rsid w:val="002116DB"/>
    <w:rsid w:val="00211782"/>
    <w:rsid w:val="00213AD1"/>
    <w:rsid w:val="0021605B"/>
    <w:rsid w:val="00216220"/>
    <w:rsid w:val="00220472"/>
    <w:rsid w:val="00222A07"/>
    <w:rsid w:val="00227CCD"/>
    <w:rsid w:val="00231DAF"/>
    <w:rsid w:val="00231EC1"/>
    <w:rsid w:val="00232EFE"/>
    <w:rsid w:val="00237D07"/>
    <w:rsid w:val="00246743"/>
    <w:rsid w:val="00246BCA"/>
    <w:rsid w:val="00251203"/>
    <w:rsid w:val="00254308"/>
    <w:rsid w:val="00255777"/>
    <w:rsid w:val="002571B7"/>
    <w:rsid w:val="00263BB4"/>
    <w:rsid w:val="00264329"/>
    <w:rsid w:val="00270D5B"/>
    <w:rsid w:val="002721C3"/>
    <w:rsid w:val="0027587B"/>
    <w:rsid w:val="002775EB"/>
    <w:rsid w:val="00280610"/>
    <w:rsid w:val="00283DC4"/>
    <w:rsid w:val="00284EC2"/>
    <w:rsid w:val="002868E1"/>
    <w:rsid w:val="00291159"/>
    <w:rsid w:val="002965FA"/>
    <w:rsid w:val="002B21FC"/>
    <w:rsid w:val="002C11E5"/>
    <w:rsid w:val="002C2FD7"/>
    <w:rsid w:val="002C350C"/>
    <w:rsid w:val="002C6251"/>
    <w:rsid w:val="002C708F"/>
    <w:rsid w:val="002D06F3"/>
    <w:rsid w:val="002D21AE"/>
    <w:rsid w:val="002D355F"/>
    <w:rsid w:val="002D4603"/>
    <w:rsid w:val="002D477D"/>
    <w:rsid w:val="002E0606"/>
    <w:rsid w:val="002E163B"/>
    <w:rsid w:val="002F03B0"/>
    <w:rsid w:val="002F13CD"/>
    <w:rsid w:val="002F2E6D"/>
    <w:rsid w:val="002F3169"/>
    <w:rsid w:val="002F386D"/>
    <w:rsid w:val="003074CC"/>
    <w:rsid w:val="00313DB3"/>
    <w:rsid w:val="00322F11"/>
    <w:rsid w:val="00322FFD"/>
    <w:rsid w:val="00325881"/>
    <w:rsid w:val="00325D86"/>
    <w:rsid w:val="0032620E"/>
    <w:rsid w:val="003268F8"/>
    <w:rsid w:val="00327AC6"/>
    <w:rsid w:val="00330038"/>
    <w:rsid w:val="003310B5"/>
    <w:rsid w:val="00335C75"/>
    <w:rsid w:val="00341336"/>
    <w:rsid w:val="00342639"/>
    <w:rsid w:val="00343063"/>
    <w:rsid w:val="00343AD7"/>
    <w:rsid w:val="003440D7"/>
    <w:rsid w:val="003458EF"/>
    <w:rsid w:val="0035245C"/>
    <w:rsid w:val="003527CC"/>
    <w:rsid w:val="003539B0"/>
    <w:rsid w:val="003549DA"/>
    <w:rsid w:val="00354A83"/>
    <w:rsid w:val="00356C3F"/>
    <w:rsid w:val="003579C4"/>
    <w:rsid w:val="003600A8"/>
    <w:rsid w:val="00363796"/>
    <w:rsid w:val="00363C78"/>
    <w:rsid w:val="003706BD"/>
    <w:rsid w:val="00373DF6"/>
    <w:rsid w:val="00374857"/>
    <w:rsid w:val="00374BA1"/>
    <w:rsid w:val="00374E80"/>
    <w:rsid w:val="00374F07"/>
    <w:rsid w:val="00376EB5"/>
    <w:rsid w:val="00380FC3"/>
    <w:rsid w:val="00381FA6"/>
    <w:rsid w:val="0038293C"/>
    <w:rsid w:val="00382A09"/>
    <w:rsid w:val="00383E0F"/>
    <w:rsid w:val="003856EC"/>
    <w:rsid w:val="00385FF4"/>
    <w:rsid w:val="003866D4"/>
    <w:rsid w:val="00390630"/>
    <w:rsid w:val="00391692"/>
    <w:rsid w:val="00391D5C"/>
    <w:rsid w:val="003A2A5F"/>
    <w:rsid w:val="003A3B73"/>
    <w:rsid w:val="003A3D9A"/>
    <w:rsid w:val="003A3EB4"/>
    <w:rsid w:val="003A48AE"/>
    <w:rsid w:val="003A5852"/>
    <w:rsid w:val="003A5B66"/>
    <w:rsid w:val="003A7F0F"/>
    <w:rsid w:val="003B348E"/>
    <w:rsid w:val="003B4337"/>
    <w:rsid w:val="003B4A06"/>
    <w:rsid w:val="003B591F"/>
    <w:rsid w:val="003C0CE9"/>
    <w:rsid w:val="003C398E"/>
    <w:rsid w:val="003C4429"/>
    <w:rsid w:val="003C6AC2"/>
    <w:rsid w:val="003C6CBB"/>
    <w:rsid w:val="003C77D2"/>
    <w:rsid w:val="003C79AC"/>
    <w:rsid w:val="003C7B46"/>
    <w:rsid w:val="003D1F8E"/>
    <w:rsid w:val="003D3FC3"/>
    <w:rsid w:val="003E01B0"/>
    <w:rsid w:val="003E158E"/>
    <w:rsid w:val="003E4448"/>
    <w:rsid w:val="003E7714"/>
    <w:rsid w:val="003E7ADC"/>
    <w:rsid w:val="003F0A44"/>
    <w:rsid w:val="003F11D6"/>
    <w:rsid w:val="00400A6B"/>
    <w:rsid w:val="00400FC0"/>
    <w:rsid w:val="00407349"/>
    <w:rsid w:val="004077AF"/>
    <w:rsid w:val="004119AA"/>
    <w:rsid w:val="00413089"/>
    <w:rsid w:val="00413695"/>
    <w:rsid w:val="004158BA"/>
    <w:rsid w:val="00416E0D"/>
    <w:rsid w:val="00417618"/>
    <w:rsid w:val="00421956"/>
    <w:rsid w:val="004224E0"/>
    <w:rsid w:val="00422A8D"/>
    <w:rsid w:val="00423823"/>
    <w:rsid w:val="0042542C"/>
    <w:rsid w:val="00434D0F"/>
    <w:rsid w:val="00434F14"/>
    <w:rsid w:val="00435A7E"/>
    <w:rsid w:val="00436135"/>
    <w:rsid w:val="00441ED2"/>
    <w:rsid w:val="00444BB6"/>
    <w:rsid w:val="0045462E"/>
    <w:rsid w:val="004546A6"/>
    <w:rsid w:val="0045474F"/>
    <w:rsid w:val="004575A7"/>
    <w:rsid w:val="00457900"/>
    <w:rsid w:val="00461036"/>
    <w:rsid w:val="00461B54"/>
    <w:rsid w:val="00475756"/>
    <w:rsid w:val="0047733D"/>
    <w:rsid w:val="00481927"/>
    <w:rsid w:val="00481F95"/>
    <w:rsid w:val="00482302"/>
    <w:rsid w:val="004851DA"/>
    <w:rsid w:val="00491BD7"/>
    <w:rsid w:val="00492651"/>
    <w:rsid w:val="00493384"/>
    <w:rsid w:val="004A070C"/>
    <w:rsid w:val="004A2378"/>
    <w:rsid w:val="004A29EE"/>
    <w:rsid w:val="004A3CFA"/>
    <w:rsid w:val="004B2FD7"/>
    <w:rsid w:val="004B5173"/>
    <w:rsid w:val="004C4743"/>
    <w:rsid w:val="004C6227"/>
    <w:rsid w:val="004C7ABF"/>
    <w:rsid w:val="004D069E"/>
    <w:rsid w:val="004D3AC3"/>
    <w:rsid w:val="004D3C38"/>
    <w:rsid w:val="004D461B"/>
    <w:rsid w:val="004D63EB"/>
    <w:rsid w:val="004E232B"/>
    <w:rsid w:val="004E68F9"/>
    <w:rsid w:val="004E6FCF"/>
    <w:rsid w:val="004F017C"/>
    <w:rsid w:val="004F28D1"/>
    <w:rsid w:val="004F3A1E"/>
    <w:rsid w:val="004F49D9"/>
    <w:rsid w:val="004F6BCE"/>
    <w:rsid w:val="00500378"/>
    <w:rsid w:val="005032FB"/>
    <w:rsid w:val="00504DBA"/>
    <w:rsid w:val="00507A11"/>
    <w:rsid w:val="0051380F"/>
    <w:rsid w:val="00514095"/>
    <w:rsid w:val="00517330"/>
    <w:rsid w:val="00521325"/>
    <w:rsid w:val="00522A1C"/>
    <w:rsid w:val="005231C3"/>
    <w:rsid w:val="00524ED5"/>
    <w:rsid w:val="005258E6"/>
    <w:rsid w:val="00527976"/>
    <w:rsid w:val="00530626"/>
    <w:rsid w:val="005307A6"/>
    <w:rsid w:val="00535FE0"/>
    <w:rsid w:val="0054440C"/>
    <w:rsid w:val="00551C64"/>
    <w:rsid w:val="00555C25"/>
    <w:rsid w:val="005575D0"/>
    <w:rsid w:val="00560983"/>
    <w:rsid w:val="00561999"/>
    <w:rsid w:val="00561A32"/>
    <w:rsid w:val="00561A60"/>
    <w:rsid w:val="00562A11"/>
    <w:rsid w:val="005637FA"/>
    <w:rsid w:val="005664A2"/>
    <w:rsid w:val="0056657C"/>
    <w:rsid w:val="00573DC1"/>
    <w:rsid w:val="00575537"/>
    <w:rsid w:val="0057630E"/>
    <w:rsid w:val="0057710E"/>
    <w:rsid w:val="00580452"/>
    <w:rsid w:val="00585042"/>
    <w:rsid w:val="0059769A"/>
    <w:rsid w:val="005B0087"/>
    <w:rsid w:val="005B06AB"/>
    <w:rsid w:val="005B38DB"/>
    <w:rsid w:val="005B3A8E"/>
    <w:rsid w:val="005B5B9F"/>
    <w:rsid w:val="005B5D6E"/>
    <w:rsid w:val="005C1328"/>
    <w:rsid w:val="005D0A0B"/>
    <w:rsid w:val="005D41D5"/>
    <w:rsid w:val="005D4C04"/>
    <w:rsid w:val="005E00BE"/>
    <w:rsid w:val="005E0982"/>
    <w:rsid w:val="005E3A51"/>
    <w:rsid w:val="005E53A8"/>
    <w:rsid w:val="005E548C"/>
    <w:rsid w:val="005E5977"/>
    <w:rsid w:val="005F074C"/>
    <w:rsid w:val="005F71FB"/>
    <w:rsid w:val="005F72FC"/>
    <w:rsid w:val="005F73B3"/>
    <w:rsid w:val="00601AF0"/>
    <w:rsid w:val="006059D6"/>
    <w:rsid w:val="00606921"/>
    <w:rsid w:val="006069A0"/>
    <w:rsid w:val="00607476"/>
    <w:rsid w:val="006108E1"/>
    <w:rsid w:val="00613770"/>
    <w:rsid w:val="00620D73"/>
    <w:rsid w:val="00620F4D"/>
    <w:rsid w:val="006373C3"/>
    <w:rsid w:val="00646761"/>
    <w:rsid w:val="00646A67"/>
    <w:rsid w:val="00646F16"/>
    <w:rsid w:val="00647278"/>
    <w:rsid w:val="00653730"/>
    <w:rsid w:val="00654BAF"/>
    <w:rsid w:val="00655401"/>
    <w:rsid w:val="00655812"/>
    <w:rsid w:val="00655C87"/>
    <w:rsid w:val="0065645C"/>
    <w:rsid w:val="00656461"/>
    <w:rsid w:val="00661B8D"/>
    <w:rsid w:val="00661D03"/>
    <w:rsid w:val="00666746"/>
    <w:rsid w:val="00667F29"/>
    <w:rsid w:val="00672600"/>
    <w:rsid w:val="00673E1B"/>
    <w:rsid w:val="00674946"/>
    <w:rsid w:val="0067676C"/>
    <w:rsid w:val="00680465"/>
    <w:rsid w:val="00681169"/>
    <w:rsid w:val="00683C0A"/>
    <w:rsid w:val="00687351"/>
    <w:rsid w:val="00692403"/>
    <w:rsid w:val="00694D2D"/>
    <w:rsid w:val="006958C6"/>
    <w:rsid w:val="00695B5F"/>
    <w:rsid w:val="006A23D9"/>
    <w:rsid w:val="006A33C9"/>
    <w:rsid w:val="006A34A5"/>
    <w:rsid w:val="006A5ECD"/>
    <w:rsid w:val="006A7E4C"/>
    <w:rsid w:val="006B12E5"/>
    <w:rsid w:val="006B208A"/>
    <w:rsid w:val="006B22A4"/>
    <w:rsid w:val="006C11D0"/>
    <w:rsid w:val="006C48D7"/>
    <w:rsid w:val="006C79C4"/>
    <w:rsid w:val="006D48C2"/>
    <w:rsid w:val="006E18E7"/>
    <w:rsid w:val="006E22DF"/>
    <w:rsid w:val="006E7EEF"/>
    <w:rsid w:val="006F00CC"/>
    <w:rsid w:val="006F5F11"/>
    <w:rsid w:val="006F66DC"/>
    <w:rsid w:val="0070104B"/>
    <w:rsid w:val="00704B5F"/>
    <w:rsid w:val="00706ABF"/>
    <w:rsid w:val="00707CD5"/>
    <w:rsid w:val="00707E5C"/>
    <w:rsid w:val="00710357"/>
    <w:rsid w:val="00722A88"/>
    <w:rsid w:val="007236AC"/>
    <w:rsid w:val="00724614"/>
    <w:rsid w:val="00725980"/>
    <w:rsid w:val="00727E16"/>
    <w:rsid w:val="00730500"/>
    <w:rsid w:val="00731E97"/>
    <w:rsid w:val="007354C7"/>
    <w:rsid w:val="00743D9F"/>
    <w:rsid w:val="00747689"/>
    <w:rsid w:val="00753928"/>
    <w:rsid w:val="00754C98"/>
    <w:rsid w:val="00755A48"/>
    <w:rsid w:val="00756153"/>
    <w:rsid w:val="0076509E"/>
    <w:rsid w:val="0076526F"/>
    <w:rsid w:val="0077162A"/>
    <w:rsid w:val="00771D28"/>
    <w:rsid w:val="007756F6"/>
    <w:rsid w:val="0077635C"/>
    <w:rsid w:val="00780092"/>
    <w:rsid w:val="007850EF"/>
    <w:rsid w:val="00791F6E"/>
    <w:rsid w:val="007928E6"/>
    <w:rsid w:val="00793541"/>
    <w:rsid w:val="007940AF"/>
    <w:rsid w:val="00794566"/>
    <w:rsid w:val="00794DA1"/>
    <w:rsid w:val="007A0330"/>
    <w:rsid w:val="007A2A9A"/>
    <w:rsid w:val="007A354E"/>
    <w:rsid w:val="007B04CC"/>
    <w:rsid w:val="007B2AE0"/>
    <w:rsid w:val="007C038C"/>
    <w:rsid w:val="007C070F"/>
    <w:rsid w:val="007C5A9F"/>
    <w:rsid w:val="007C61CA"/>
    <w:rsid w:val="007C6D9A"/>
    <w:rsid w:val="007C790B"/>
    <w:rsid w:val="007D200C"/>
    <w:rsid w:val="007D6F62"/>
    <w:rsid w:val="007E0031"/>
    <w:rsid w:val="007E0E42"/>
    <w:rsid w:val="007E6561"/>
    <w:rsid w:val="007F0A08"/>
    <w:rsid w:val="007F24E4"/>
    <w:rsid w:val="007F2614"/>
    <w:rsid w:val="007F3A47"/>
    <w:rsid w:val="007F4546"/>
    <w:rsid w:val="007F4F3D"/>
    <w:rsid w:val="007F6073"/>
    <w:rsid w:val="007F63B2"/>
    <w:rsid w:val="007F7AF4"/>
    <w:rsid w:val="0080021F"/>
    <w:rsid w:val="00804CE5"/>
    <w:rsid w:val="00816C2C"/>
    <w:rsid w:val="0082206D"/>
    <w:rsid w:val="0082243C"/>
    <w:rsid w:val="00824598"/>
    <w:rsid w:val="008300C1"/>
    <w:rsid w:val="0083141B"/>
    <w:rsid w:val="008317EB"/>
    <w:rsid w:val="0083351D"/>
    <w:rsid w:val="008336A3"/>
    <w:rsid w:val="0083608F"/>
    <w:rsid w:val="008367D9"/>
    <w:rsid w:val="00836BFB"/>
    <w:rsid w:val="00836C51"/>
    <w:rsid w:val="008451A3"/>
    <w:rsid w:val="00847EF0"/>
    <w:rsid w:val="00847F26"/>
    <w:rsid w:val="00850B1B"/>
    <w:rsid w:val="0085413A"/>
    <w:rsid w:val="00854847"/>
    <w:rsid w:val="008567FC"/>
    <w:rsid w:val="0086010F"/>
    <w:rsid w:val="0086378C"/>
    <w:rsid w:val="00865116"/>
    <w:rsid w:val="008651E6"/>
    <w:rsid w:val="00865BAF"/>
    <w:rsid w:val="0087029B"/>
    <w:rsid w:val="00873DB0"/>
    <w:rsid w:val="0087648C"/>
    <w:rsid w:val="00883882"/>
    <w:rsid w:val="008867AF"/>
    <w:rsid w:val="008927EA"/>
    <w:rsid w:val="00894414"/>
    <w:rsid w:val="0089680F"/>
    <w:rsid w:val="0089718B"/>
    <w:rsid w:val="008A193C"/>
    <w:rsid w:val="008A2124"/>
    <w:rsid w:val="008A3973"/>
    <w:rsid w:val="008A6C03"/>
    <w:rsid w:val="008B0F20"/>
    <w:rsid w:val="008B341F"/>
    <w:rsid w:val="008B7D22"/>
    <w:rsid w:val="008B7D9D"/>
    <w:rsid w:val="008C26EC"/>
    <w:rsid w:val="008C6253"/>
    <w:rsid w:val="008D1FB7"/>
    <w:rsid w:val="008E1DF4"/>
    <w:rsid w:val="008E62EF"/>
    <w:rsid w:val="008E70A0"/>
    <w:rsid w:val="008F2CE3"/>
    <w:rsid w:val="008F2E7E"/>
    <w:rsid w:val="008F43FB"/>
    <w:rsid w:val="008F45BA"/>
    <w:rsid w:val="008F4BCC"/>
    <w:rsid w:val="008F545D"/>
    <w:rsid w:val="008F6982"/>
    <w:rsid w:val="00900C4F"/>
    <w:rsid w:val="00903534"/>
    <w:rsid w:val="00904D93"/>
    <w:rsid w:val="00910448"/>
    <w:rsid w:val="00912A6C"/>
    <w:rsid w:val="00913A70"/>
    <w:rsid w:val="00913D39"/>
    <w:rsid w:val="009158D9"/>
    <w:rsid w:val="00915A7C"/>
    <w:rsid w:val="00920EBC"/>
    <w:rsid w:val="009210C7"/>
    <w:rsid w:val="00922F20"/>
    <w:rsid w:val="00926A27"/>
    <w:rsid w:val="00926E43"/>
    <w:rsid w:val="00933602"/>
    <w:rsid w:val="00933628"/>
    <w:rsid w:val="00933E6F"/>
    <w:rsid w:val="009348F0"/>
    <w:rsid w:val="00934E6F"/>
    <w:rsid w:val="00935223"/>
    <w:rsid w:val="00940561"/>
    <w:rsid w:val="00941C9B"/>
    <w:rsid w:val="00943610"/>
    <w:rsid w:val="009539C4"/>
    <w:rsid w:val="009548D1"/>
    <w:rsid w:val="00955E1B"/>
    <w:rsid w:val="009614EE"/>
    <w:rsid w:val="009658C7"/>
    <w:rsid w:val="00966706"/>
    <w:rsid w:val="00966832"/>
    <w:rsid w:val="009730EB"/>
    <w:rsid w:val="009773FB"/>
    <w:rsid w:val="00977CD0"/>
    <w:rsid w:val="00981739"/>
    <w:rsid w:val="00981EC4"/>
    <w:rsid w:val="00983886"/>
    <w:rsid w:val="009838A4"/>
    <w:rsid w:val="009864F6"/>
    <w:rsid w:val="00993FA5"/>
    <w:rsid w:val="00994538"/>
    <w:rsid w:val="009965EE"/>
    <w:rsid w:val="009972A7"/>
    <w:rsid w:val="009A1310"/>
    <w:rsid w:val="009A3027"/>
    <w:rsid w:val="009A4512"/>
    <w:rsid w:val="009A6F29"/>
    <w:rsid w:val="009B0E56"/>
    <w:rsid w:val="009B1DD4"/>
    <w:rsid w:val="009B53F9"/>
    <w:rsid w:val="009B7A0F"/>
    <w:rsid w:val="009B7FBB"/>
    <w:rsid w:val="009C2A73"/>
    <w:rsid w:val="009C2B0F"/>
    <w:rsid w:val="009C3A81"/>
    <w:rsid w:val="009C40AC"/>
    <w:rsid w:val="009D0EA0"/>
    <w:rsid w:val="009D25D8"/>
    <w:rsid w:val="009D39DD"/>
    <w:rsid w:val="009D5C50"/>
    <w:rsid w:val="009E077C"/>
    <w:rsid w:val="009E42CF"/>
    <w:rsid w:val="009E54EF"/>
    <w:rsid w:val="009F355A"/>
    <w:rsid w:val="009F5600"/>
    <w:rsid w:val="00A01A12"/>
    <w:rsid w:val="00A024F1"/>
    <w:rsid w:val="00A03D03"/>
    <w:rsid w:val="00A05A36"/>
    <w:rsid w:val="00A13319"/>
    <w:rsid w:val="00A150FA"/>
    <w:rsid w:val="00A20B2D"/>
    <w:rsid w:val="00A21ED4"/>
    <w:rsid w:val="00A23F89"/>
    <w:rsid w:val="00A25598"/>
    <w:rsid w:val="00A25D83"/>
    <w:rsid w:val="00A27F10"/>
    <w:rsid w:val="00A30269"/>
    <w:rsid w:val="00A30678"/>
    <w:rsid w:val="00A3245F"/>
    <w:rsid w:val="00A33ADC"/>
    <w:rsid w:val="00A42B73"/>
    <w:rsid w:val="00A438D6"/>
    <w:rsid w:val="00A4559E"/>
    <w:rsid w:val="00A45DB6"/>
    <w:rsid w:val="00A52554"/>
    <w:rsid w:val="00A53C0C"/>
    <w:rsid w:val="00A53CCE"/>
    <w:rsid w:val="00A563C3"/>
    <w:rsid w:val="00A61066"/>
    <w:rsid w:val="00A62E63"/>
    <w:rsid w:val="00A62FE2"/>
    <w:rsid w:val="00A642DC"/>
    <w:rsid w:val="00A64BEC"/>
    <w:rsid w:val="00A7093C"/>
    <w:rsid w:val="00A75167"/>
    <w:rsid w:val="00A842D2"/>
    <w:rsid w:val="00A850B0"/>
    <w:rsid w:val="00A86B49"/>
    <w:rsid w:val="00A92D08"/>
    <w:rsid w:val="00A938E6"/>
    <w:rsid w:val="00A9500C"/>
    <w:rsid w:val="00A96D52"/>
    <w:rsid w:val="00A971F6"/>
    <w:rsid w:val="00AA3326"/>
    <w:rsid w:val="00AA5064"/>
    <w:rsid w:val="00AB3004"/>
    <w:rsid w:val="00AB36D4"/>
    <w:rsid w:val="00AB4EE8"/>
    <w:rsid w:val="00AB5F62"/>
    <w:rsid w:val="00AC2EC2"/>
    <w:rsid w:val="00AD21F2"/>
    <w:rsid w:val="00AD6DE5"/>
    <w:rsid w:val="00AE2471"/>
    <w:rsid w:val="00AE2C47"/>
    <w:rsid w:val="00AE332C"/>
    <w:rsid w:val="00AE36B8"/>
    <w:rsid w:val="00AE72C5"/>
    <w:rsid w:val="00AE76F1"/>
    <w:rsid w:val="00AF5E66"/>
    <w:rsid w:val="00AF70E8"/>
    <w:rsid w:val="00AF7831"/>
    <w:rsid w:val="00B0260F"/>
    <w:rsid w:val="00B0283E"/>
    <w:rsid w:val="00B05549"/>
    <w:rsid w:val="00B05FBB"/>
    <w:rsid w:val="00B06069"/>
    <w:rsid w:val="00B15841"/>
    <w:rsid w:val="00B17513"/>
    <w:rsid w:val="00B17EE0"/>
    <w:rsid w:val="00B31D22"/>
    <w:rsid w:val="00B32B55"/>
    <w:rsid w:val="00B33F0C"/>
    <w:rsid w:val="00B34C63"/>
    <w:rsid w:val="00B35903"/>
    <w:rsid w:val="00B35DEE"/>
    <w:rsid w:val="00B36553"/>
    <w:rsid w:val="00B40D7D"/>
    <w:rsid w:val="00B4320A"/>
    <w:rsid w:val="00B4329C"/>
    <w:rsid w:val="00B4417B"/>
    <w:rsid w:val="00B4767F"/>
    <w:rsid w:val="00B50BD4"/>
    <w:rsid w:val="00B5343A"/>
    <w:rsid w:val="00B57B11"/>
    <w:rsid w:val="00B6549B"/>
    <w:rsid w:val="00B66204"/>
    <w:rsid w:val="00B67840"/>
    <w:rsid w:val="00B70570"/>
    <w:rsid w:val="00B71DDA"/>
    <w:rsid w:val="00B810C4"/>
    <w:rsid w:val="00B84A43"/>
    <w:rsid w:val="00B8637B"/>
    <w:rsid w:val="00B875FA"/>
    <w:rsid w:val="00B95430"/>
    <w:rsid w:val="00B96ED3"/>
    <w:rsid w:val="00BA08E1"/>
    <w:rsid w:val="00BA151F"/>
    <w:rsid w:val="00BA29A4"/>
    <w:rsid w:val="00BA3246"/>
    <w:rsid w:val="00BA5A96"/>
    <w:rsid w:val="00BA730B"/>
    <w:rsid w:val="00BB0AF1"/>
    <w:rsid w:val="00BB194C"/>
    <w:rsid w:val="00BB3991"/>
    <w:rsid w:val="00BB3EE3"/>
    <w:rsid w:val="00BC02D3"/>
    <w:rsid w:val="00BC53CD"/>
    <w:rsid w:val="00BC567E"/>
    <w:rsid w:val="00BC6E43"/>
    <w:rsid w:val="00BD01B6"/>
    <w:rsid w:val="00BD174B"/>
    <w:rsid w:val="00BD17BB"/>
    <w:rsid w:val="00BD365A"/>
    <w:rsid w:val="00BD45E1"/>
    <w:rsid w:val="00BD57C3"/>
    <w:rsid w:val="00BE048E"/>
    <w:rsid w:val="00BE1DAF"/>
    <w:rsid w:val="00BE46FC"/>
    <w:rsid w:val="00BF0F13"/>
    <w:rsid w:val="00BF5625"/>
    <w:rsid w:val="00C008BB"/>
    <w:rsid w:val="00C01D2E"/>
    <w:rsid w:val="00C03096"/>
    <w:rsid w:val="00C0474B"/>
    <w:rsid w:val="00C048C1"/>
    <w:rsid w:val="00C120C0"/>
    <w:rsid w:val="00C121C1"/>
    <w:rsid w:val="00C1355B"/>
    <w:rsid w:val="00C15B79"/>
    <w:rsid w:val="00C1751F"/>
    <w:rsid w:val="00C17800"/>
    <w:rsid w:val="00C17C0F"/>
    <w:rsid w:val="00C17CE1"/>
    <w:rsid w:val="00C23958"/>
    <w:rsid w:val="00C30238"/>
    <w:rsid w:val="00C303AD"/>
    <w:rsid w:val="00C30A0C"/>
    <w:rsid w:val="00C35984"/>
    <w:rsid w:val="00C4333F"/>
    <w:rsid w:val="00C43A0B"/>
    <w:rsid w:val="00C447D0"/>
    <w:rsid w:val="00C45D2F"/>
    <w:rsid w:val="00C47656"/>
    <w:rsid w:val="00C519F4"/>
    <w:rsid w:val="00C5260C"/>
    <w:rsid w:val="00C52731"/>
    <w:rsid w:val="00C5596A"/>
    <w:rsid w:val="00C636C5"/>
    <w:rsid w:val="00C65B9B"/>
    <w:rsid w:val="00C764C2"/>
    <w:rsid w:val="00C80DC4"/>
    <w:rsid w:val="00C815DF"/>
    <w:rsid w:val="00C867BF"/>
    <w:rsid w:val="00C936CA"/>
    <w:rsid w:val="00C96070"/>
    <w:rsid w:val="00CA032C"/>
    <w:rsid w:val="00CA0A89"/>
    <w:rsid w:val="00CA2998"/>
    <w:rsid w:val="00CA53C7"/>
    <w:rsid w:val="00CB1966"/>
    <w:rsid w:val="00CB7081"/>
    <w:rsid w:val="00CC0A65"/>
    <w:rsid w:val="00CC6E39"/>
    <w:rsid w:val="00CC6F79"/>
    <w:rsid w:val="00CD02E0"/>
    <w:rsid w:val="00CD3905"/>
    <w:rsid w:val="00CD5938"/>
    <w:rsid w:val="00CD7AE5"/>
    <w:rsid w:val="00CE0957"/>
    <w:rsid w:val="00CE39B3"/>
    <w:rsid w:val="00CE4535"/>
    <w:rsid w:val="00CE671C"/>
    <w:rsid w:val="00CF1CF2"/>
    <w:rsid w:val="00CF440B"/>
    <w:rsid w:val="00CF6E78"/>
    <w:rsid w:val="00D00910"/>
    <w:rsid w:val="00D02FD2"/>
    <w:rsid w:val="00D0382D"/>
    <w:rsid w:val="00D10133"/>
    <w:rsid w:val="00D150BE"/>
    <w:rsid w:val="00D15190"/>
    <w:rsid w:val="00D177B1"/>
    <w:rsid w:val="00D25DED"/>
    <w:rsid w:val="00D30F52"/>
    <w:rsid w:val="00D31908"/>
    <w:rsid w:val="00D33382"/>
    <w:rsid w:val="00D40CA0"/>
    <w:rsid w:val="00D41E04"/>
    <w:rsid w:val="00D42329"/>
    <w:rsid w:val="00D46349"/>
    <w:rsid w:val="00D47AED"/>
    <w:rsid w:val="00D5316D"/>
    <w:rsid w:val="00D533B4"/>
    <w:rsid w:val="00D570FA"/>
    <w:rsid w:val="00D6412E"/>
    <w:rsid w:val="00D66F75"/>
    <w:rsid w:val="00D72592"/>
    <w:rsid w:val="00D76299"/>
    <w:rsid w:val="00D815F8"/>
    <w:rsid w:val="00D83667"/>
    <w:rsid w:val="00D83D6C"/>
    <w:rsid w:val="00D86EC8"/>
    <w:rsid w:val="00D925BD"/>
    <w:rsid w:val="00D92C8A"/>
    <w:rsid w:val="00D93A3F"/>
    <w:rsid w:val="00D93C11"/>
    <w:rsid w:val="00DA3575"/>
    <w:rsid w:val="00DA3BEE"/>
    <w:rsid w:val="00DA4644"/>
    <w:rsid w:val="00DA6285"/>
    <w:rsid w:val="00DA6E46"/>
    <w:rsid w:val="00DB1CE4"/>
    <w:rsid w:val="00DB5034"/>
    <w:rsid w:val="00DC1123"/>
    <w:rsid w:val="00DC1179"/>
    <w:rsid w:val="00DC45DE"/>
    <w:rsid w:val="00DC4F5E"/>
    <w:rsid w:val="00DC5171"/>
    <w:rsid w:val="00DC7986"/>
    <w:rsid w:val="00DD1E18"/>
    <w:rsid w:val="00DD2E07"/>
    <w:rsid w:val="00DD7333"/>
    <w:rsid w:val="00DD751A"/>
    <w:rsid w:val="00DD7AE5"/>
    <w:rsid w:val="00DE0CD4"/>
    <w:rsid w:val="00DE1986"/>
    <w:rsid w:val="00DE2C49"/>
    <w:rsid w:val="00DE41AE"/>
    <w:rsid w:val="00DE6B77"/>
    <w:rsid w:val="00DE7720"/>
    <w:rsid w:val="00DE78FA"/>
    <w:rsid w:val="00DF4732"/>
    <w:rsid w:val="00DF5AC9"/>
    <w:rsid w:val="00DF6184"/>
    <w:rsid w:val="00DF7D79"/>
    <w:rsid w:val="00E000BC"/>
    <w:rsid w:val="00E00698"/>
    <w:rsid w:val="00E01C90"/>
    <w:rsid w:val="00E0365C"/>
    <w:rsid w:val="00E0614D"/>
    <w:rsid w:val="00E075CE"/>
    <w:rsid w:val="00E115E1"/>
    <w:rsid w:val="00E115E6"/>
    <w:rsid w:val="00E16354"/>
    <w:rsid w:val="00E163C9"/>
    <w:rsid w:val="00E25E0A"/>
    <w:rsid w:val="00E33C34"/>
    <w:rsid w:val="00E342AF"/>
    <w:rsid w:val="00E40604"/>
    <w:rsid w:val="00E41D47"/>
    <w:rsid w:val="00E43C59"/>
    <w:rsid w:val="00E46351"/>
    <w:rsid w:val="00E50B54"/>
    <w:rsid w:val="00E50E70"/>
    <w:rsid w:val="00E52F3F"/>
    <w:rsid w:val="00E570CA"/>
    <w:rsid w:val="00E60A75"/>
    <w:rsid w:val="00E65577"/>
    <w:rsid w:val="00E66214"/>
    <w:rsid w:val="00E728D7"/>
    <w:rsid w:val="00E72F4F"/>
    <w:rsid w:val="00E73674"/>
    <w:rsid w:val="00E7548B"/>
    <w:rsid w:val="00E77C6D"/>
    <w:rsid w:val="00E81C86"/>
    <w:rsid w:val="00E874D2"/>
    <w:rsid w:val="00E92EAD"/>
    <w:rsid w:val="00E94FE7"/>
    <w:rsid w:val="00EA0718"/>
    <w:rsid w:val="00EA424E"/>
    <w:rsid w:val="00EA5AD3"/>
    <w:rsid w:val="00EB0984"/>
    <w:rsid w:val="00EB0FFB"/>
    <w:rsid w:val="00EB3060"/>
    <w:rsid w:val="00EB55E9"/>
    <w:rsid w:val="00EB5652"/>
    <w:rsid w:val="00EC11A7"/>
    <w:rsid w:val="00ED286B"/>
    <w:rsid w:val="00ED450D"/>
    <w:rsid w:val="00ED63C8"/>
    <w:rsid w:val="00ED713D"/>
    <w:rsid w:val="00EE0267"/>
    <w:rsid w:val="00EE24CA"/>
    <w:rsid w:val="00EE2EC3"/>
    <w:rsid w:val="00EE3167"/>
    <w:rsid w:val="00EF0EAC"/>
    <w:rsid w:val="00EF3161"/>
    <w:rsid w:val="00EF3E2F"/>
    <w:rsid w:val="00EF6C4F"/>
    <w:rsid w:val="00F021EB"/>
    <w:rsid w:val="00F02C96"/>
    <w:rsid w:val="00F044F4"/>
    <w:rsid w:val="00F105AB"/>
    <w:rsid w:val="00F108EF"/>
    <w:rsid w:val="00F123CD"/>
    <w:rsid w:val="00F132A6"/>
    <w:rsid w:val="00F13A61"/>
    <w:rsid w:val="00F13E7D"/>
    <w:rsid w:val="00F14056"/>
    <w:rsid w:val="00F15D7E"/>
    <w:rsid w:val="00F1729F"/>
    <w:rsid w:val="00F226C8"/>
    <w:rsid w:val="00F238C2"/>
    <w:rsid w:val="00F2425A"/>
    <w:rsid w:val="00F2720C"/>
    <w:rsid w:val="00F27E29"/>
    <w:rsid w:val="00F43B63"/>
    <w:rsid w:val="00F45A68"/>
    <w:rsid w:val="00F54189"/>
    <w:rsid w:val="00F54867"/>
    <w:rsid w:val="00F55429"/>
    <w:rsid w:val="00F55754"/>
    <w:rsid w:val="00F56008"/>
    <w:rsid w:val="00F62521"/>
    <w:rsid w:val="00F70296"/>
    <w:rsid w:val="00F703F3"/>
    <w:rsid w:val="00F70A56"/>
    <w:rsid w:val="00F7631F"/>
    <w:rsid w:val="00F76813"/>
    <w:rsid w:val="00F77D85"/>
    <w:rsid w:val="00F804B1"/>
    <w:rsid w:val="00F822F6"/>
    <w:rsid w:val="00F83D44"/>
    <w:rsid w:val="00F86DD1"/>
    <w:rsid w:val="00F87792"/>
    <w:rsid w:val="00F92C55"/>
    <w:rsid w:val="00F93D29"/>
    <w:rsid w:val="00FA36B8"/>
    <w:rsid w:val="00FA74F4"/>
    <w:rsid w:val="00FB518B"/>
    <w:rsid w:val="00FC2E9C"/>
    <w:rsid w:val="00FC3F8C"/>
    <w:rsid w:val="00FC4247"/>
    <w:rsid w:val="00FC5D31"/>
    <w:rsid w:val="00FC66F1"/>
    <w:rsid w:val="00FE247B"/>
    <w:rsid w:val="00FE4470"/>
    <w:rsid w:val="00FF0CF1"/>
    <w:rsid w:val="00FF2E0F"/>
    <w:rsid w:val="00FF44BB"/>
    <w:rsid w:val="00FF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6071FBA"/>
  <w15:docId w15:val="{84AC9ADC-0981-4671-8694-D14B88391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43AD7"/>
    <w:pPr>
      <w:suppressAutoHyphens/>
      <w:ind w:left="425" w:hanging="425"/>
      <w:jc w:val="both"/>
    </w:pPr>
    <w:rPr>
      <w:rFonts w:ascii="Cambria" w:hAnsi="Cambria" w:cs="Cambria"/>
      <w:lang w:eastAsia="ar-SA"/>
    </w:rPr>
  </w:style>
  <w:style w:type="paragraph" w:styleId="Nagwek1">
    <w:name w:val="heading 1"/>
    <w:basedOn w:val="Normalny"/>
    <w:next w:val="Normalny"/>
    <w:qFormat/>
    <w:rsid w:val="00B4767F"/>
    <w:pPr>
      <w:keepNext/>
      <w:numPr>
        <w:numId w:val="1"/>
      </w:numPr>
      <w:tabs>
        <w:tab w:val="clear" w:pos="0"/>
        <w:tab w:val="left" w:pos="360"/>
      </w:tabs>
      <w:ind w:left="360" w:hanging="425"/>
      <w:jc w:val="center"/>
      <w:outlineLvl w:val="0"/>
    </w:pPr>
    <w:rPr>
      <w:b/>
      <w:sz w:val="26"/>
      <w:szCs w:val="24"/>
    </w:rPr>
  </w:style>
  <w:style w:type="paragraph" w:styleId="Nagwek2">
    <w:name w:val="heading 2"/>
    <w:basedOn w:val="Normalny"/>
    <w:next w:val="Normalny"/>
    <w:qFormat/>
    <w:rsid w:val="00B4767F"/>
    <w:pPr>
      <w:keepNext/>
      <w:numPr>
        <w:ilvl w:val="1"/>
        <w:numId w:val="1"/>
      </w:numPr>
      <w:spacing w:before="240" w:after="60"/>
      <w:outlineLvl w:val="1"/>
    </w:pPr>
    <w:rPr>
      <w:rFonts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4767F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4767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1">
    <w:name w:val="WW8Num2z1"/>
    <w:rsid w:val="00B4767F"/>
    <w:rPr>
      <w:b w:val="0"/>
    </w:rPr>
  </w:style>
  <w:style w:type="character" w:customStyle="1" w:styleId="WW8Num3z0">
    <w:name w:val="WW8Num3z0"/>
    <w:rsid w:val="00B4767F"/>
    <w:rPr>
      <w:b/>
      <w:i w:val="0"/>
      <w:sz w:val="20"/>
    </w:rPr>
  </w:style>
  <w:style w:type="character" w:customStyle="1" w:styleId="WW8Num7z0">
    <w:name w:val="WW8Num7z0"/>
    <w:rsid w:val="00B4767F"/>
    <w:rPr>
      <w:color w:val="auto"/>
      <w:sz w:val="20"/>
    </w:rPr>
  </w:style>
  <w:style w:type="character" w:customStyle="1" w:styleId="WW8Num16z0">
    <w:name w:val="WW8Num16z0"/>
    <w:rsid w:val="00B4767F"/>
    <w:rPr>
      <w:b w:val="0"/>
    </w:rPr>
  </w:style>
  <w:style w:type="character" w:customStyle="1" w:styleId="WW8Num16z2">
    <w:name w:val="WW8Num16z2"/>
    <w:rsid w:val="00B4767F"/>
    <w:rPr>
      <w:rFonts w:ascii="Cambria" w:hAnsi="Cambria" w:cs="Cambria"/>
      <w:color w:val="auto"/>
      <w:sz w:val="20"/>
      <w:szCs w:val="20"/>
    </w:rPr>
  </w:style>
  <w:style w:type="character" w:customStyle="1" w:styleId="WW8Num20z0">
    <w:name w:val="WW8Num20z0"/>
    <w:rsid w:val="00B4767F"/>
    <w:rPr>
      <w:b w:val="0"/>
    </w:rPr>
  </w:style>
  <w:style w:type="character" w:customStyle="1" w:styleId="WW8Num23z0">
    <w:name w:val="WW8Num23z0"/>
    <w:rsid w:val="00B4767F"/>
    <w:rPr>
      <w:color w:val="auto"/>
    </w:rPr>
  </w:style>
  <w:style w:type="character" w:customStyle="1" w:styleId="WW8Num28z0">
    <w:name w:val="WW8Num28z0"/>
    <w:rsid w:val="00B4767F"/>
    <w:rPr>
      <w:b/>
    </w:rPr>
  </w:style>
  <w:style w:type="character" w:customStyle="1" w:styleId="WW8Num36z0">
    <w:name w:val="WW8Num36z0"/>
    <w:rsid w:val="00B4767F"/>
    <w:rPr>
      <w:b w:val="0"/>
    </w:rPr>
  </w:style>
  <w:style w:type="character" w:customStyle="1" w:styleId="WW8Num37z0">
    <w:name w:val="WW8Num37z0"/>
    <w:rsid w:val="00B4767F"/>
    <w:rPr>
      <w:color w:val="auto"/>
    </w:rPr>
  </w:style>
  <w:style w:type="character" w:customStyle="1" w:styleId="WW8Num44z0">
    <w:name w:val="WW8Num44z0"/>
    <w:rsid w:val="00B4767F"/>
    <w:rPr>
      <w:rFonts w:ascii="Cambria" w:eastAsia="Times New Roman" w:hAnsi="Cambria" w:cs="Times New Roman"/>
    </w:rPr>
  </w:style>
  <w:style w:type="character" w:customStyle="1" w:styleId="WW8Num46z0">
    <w:name w:val="WW8Num46z0"/>
    <w:rsid w:val="00B4767F"/>
    <w:rPr>
      <w:b w:val="0"/>
    </w:rPr>
  </w:style>
  <w:style w:type="character" w:customStyle="1" w:styleId="WW8Num65z1">
    <w:name w:val="WW8Num65z1"/>
    <w:rsid w:val="00B4767F"/>
    <w:rPr>
      <w:rFonts w:cs="Times New Roman"/>
    </w:rPr>
  </w:style>
  <w:style w:type="character" w:customStyle="1" w:styleId="WW8Num66z0">
    <w:name w:val="WW8Num66z0"/>
    <w:rsid w:val="00B4767F"/>
    <w:rPr>
      <w:b w:val="0"/>
    </w:rPr>
  </w:style>
  <w:style w:type="character" w:customStyle="1" w:styleId="WW8Num73z0">
    <w:name w:val="WW8Num73z0"/>
    <w:rsid w:val="00B4767F"/>
    <w:rPr>
      <w:color w:val="auto"/>
    </w:rPr>
  </w:style>
  <w:style w:type="character" w:customStyle="1" w:styleId="WW8Num77z0">
    <w:name w:val="WW8Num77z0"/>
    <w:rsid w:val="00B4767F"/>
    <w:rPr>
      <w:b/>
      <w:sz w:val="22"/>
      <w:szCs w:val="22"/>
    </w:rPr>
  </w:style>
  <w:style w:type="character" w:customStyle="1" w:styleId="WW8Num84z0">
    <w:name w:val="WW8Num84z0"/>
    <w:rsid w:val="00B4767F"/>
    <w:rPr>
      <w:rFonts w:cs="Cambria"/>
      <w:b w:val="0"/>
    </w:rPr>
  </w:style>
  <w:style w:type="character" w:customStyle="1" w:styleId="WW8Num91z0">
    <w:name w:val="WW8Num91z0"/>
    <w:rsid w:val="00B4767F"/>
    <w:rPr>
      <w:sz w:val="20"/>
    </w:rPr>
  </w:style>
  <w:style w:type="character" w:customStyle="1" w:styleId="WW8Num95z0">
    <w:name w:val="WW8Num95z0"/>
    <w:rsid w:val="00B4767F"/>
    <w:rPr>
      <w:rFonts w:ascii="Symbol" w:hAnsi="Symbol" w:cs="Symbol"/>
    </w:rPr>
  </w:style>
  <w:style w:type="character" w:customStyle="1" w:styleId="WW8Num97z0">
    <w:name w:val="WW8Num97z0"/>
    <w:rsid w:val="00B4767F"/>
    <w:rPr>
      <w:b w:val="0"/>
      <w:color w:val="auto"/>
    </w:rPr>
  </w:style>
  <w:style w:type="character" w:customStyle="1" w:styleId="WW8Num102z0">
    <w:name w:val="WW8Num102z0"/>
    <w:rsid w:val="00B4767F"/>
    <w:rPr>
      <w:rFonts w:ascii="Cambria" w:hAnsi="Cambria" w:cs="Cambria"/>
    </w:rPr>
  </w:style>
  <w:style w:type="character" w:customStyle="1" w:styleId="WW8Num104z0">
    <w:name w:val="WW8Num104z0"/>
    <w:rsid w:val="00B4767F"/>
    <w:rPr>
      <w:rFonts w:ascii="Times New Roman" w:hAnsi="Times New Roman" w:cs="Times New Roman"/>
    </w:rPr>
  </w:style>
  <w:style w:type="character" w:customStyle="1" w:styleId="WW8Num106z0">
    <w:name w:val="WW8Num106z0"/>
    <w:rsid w:val="00B4767F"/>
    <w:rPr>
      <w:rFonts w:ascii="Cambria" w:hAnsi="Cambria" w:cs="Times New Roman"/>
    </w:rPr>
  </w:style>
  <w:style w:type="character" w:customStyle="1" w:styleId="WW8Num107z0">
    <w:name w:val="WW8Num107z0"/>
    <w:rsid w:val="00B4767F"/>
    <w:rPr>
      <w:b w:val="0"/>
    </w:rPr>
  </w:style>
  <w:style w:type="character" w:customStyle="1" w:styleId="WW8Num110z0">
    <w:name w:val="WW8Num110z0"/>
    <w:rsid w:val="00B4767F"/>
    <w:rPr>
      <w:b w:val="0"/>
    </w:rPr>
  </w:style>
  <w:style w:type="character" w:customStyle="1" w:styleId="WW8Num116z0">
    <w:name w:val="WW8Num116z0"/>
    <w:rsid w:val="00B4767F"/>
    <w:rPr>
      <w:rFonts w:ascii="Cambria" w:hAnsi="Cambria" w:cs="Times New Roman"/>
    </w:rPr>
  </w:style>
  <w:style w:type="character" w:customStyle="1" w:styleId="WW8Num121z0">
    <w:name w:val="WW8Num121z0"/>
    <w:rsid w:val="00B4767F"/>
    <w:rPr>
      <w:rFonts w:ascii="Cambria" w:hAnsi="Cambria" w:cs="Times New Roman"/>
      <w:color w:val="auto"/>
    </w:rPr>
  </w:style>
  <w:style w:type="character" w:customStyle="1" w:styleId="WW8Num122z0">
    <w:name w:val="WW8Num122z0"/>
    <w:rsid w:val="00B4767F"/>
    <w:rPr>
      <w:b w:val="0"/>
    </w:rPr>
  </w:style>
  <w:style w:type="character" w:customStyle="1" w:styleId="WW8Num123z0">
    <w:name w:val="WW8Num123z0"/>
    <w:rsid w:val="00B4767F"/>
    <w:rPr>
      <w:b/>
      <w:sz w:val="22"/>
      <w:szCs w:val="22"/>
    </w:rPr>
  </w:style>
  <w:style w:type="character" w:customStyle="1" w:styleId="WW8Num125z0">
    <w:name w:val="WW8Num125z0"/>
    <w:rsid w:val="00B4767F"/>
    <w:rPr>
      <w:rFonts w:ascii="Cambria" w:hAnsi="Cambria" w:cs="Times New Roman"/>
    </w:rPr>
  </w:style>
  <w:style w:type="character" w:customStyle="1" w:styleId="WW8Num137z0">
    <w:name w:val="WW8Num137z0"/>
    <w:rsid w:val="00B4767F"/>
    <w:rPr>
      <w:strike w:val="0"/>
      <w:dstrike w:val="0"/>
    </w:rPr>
  </w:style>
  <w:style w:type="character" w:customStyle="1" w:styleId="WW8Num139z0">
    <w:name w:val="WW8Num139z0"/>
    <w:rsid w:val="00B4767F"/>
    <w:rPr>
      <w:color w:val="auto"/>
    </w:rPr>
  </w:style>
  <w:style w:type="character" w:customStyle="1" w:styleId="WW8Num1z0">
    <w:name w:val="WW8Num1z0"/>
    <w:rsid w:val="00B4767F"/>
    <w:rPr>
      <w:rFonts w:ascii="Symbol" w:hAnsi="Symbol" w:cs="Symbol"/>
    </w:rPr>
  </w:style>
  <w:style w:type="character" w:customStyle="1" w:styleId="WW8Num3z1">
    <w:name w:val="WW8Num3z1"/>
    <w:rsid w:val="00B4767F"/>
    <w:rPr>
      <w:b w:val="0"/>
      <w:i w:val="0"/>
      <w:color w:val="auto"/>
      <w:sz w:val="20"/>
    </w:rPr>
  </w:style>
  <w:style w:type="character" w:customStyle="1" w:styleId="WW8Num4z0">
    <w:name w:val="WW8Num4z0"/>
    <w:rsid w:val="00B4767F"/>
    <w:rPr>
      <w:rFonts w:ascii="Cambria" w:hAnsi="Cambria" w:cs="Cambria"/>
      <w:sz w:val="20"/>
    </w:rPr>
  </w:style>
  <w:style w:type="character" w:customStyle="1" w:styleId="WW8Num5z0">
    <w:name w:val="WW8Num5z0"/>
    <w:rsid w:val="00B4767F"/>
    <w:rPr>
      <w:rFonts w:ascii="Cambria" w:hAnsi="Cambria" w:cs="Cambria"/>
      <w:color w:val="auto"/>
      <w:sz w:val="20"/>
    </w:rPr>
  </w:style>
  <w:style w:type="character" w:customStyle="1" w:styleId="WW8Num6z1">
    <w:name w:val="WW8Num6z1"/>
    <w:rsid w:val="00B4767F"/>
    <w:rPr>
      <w:b w:val="0"/>
    </w:rPr>
  </w:style>
  <w:style w:type="character" w:customStyle="1" w:styleId="WW8Num10z0">
    <w:name w:val="WW8Num10z0"/>
    <w:rsid w:val="00B4767F"/>
    <w:rPr>
      <w:rFonts w:ascii="Cambria" w:hAnsi="Cambria" w:cs="Cambria"/>
      <w:color w:val="auto"/>
      <w:sz w:val="20"/>
    </w:rPr>
  </w:style>
  <w:style w:type="character" w:customStyle="1" w:styleId="WW8Num11z0">
    <w:name w:val="WW8Num11z0"/>
    <w:rsid w:val="00B4767F"/>
    <w:rPr>
      <w:rFonts w:ascii="Cambria" w:hAnsi="Cambria" w:cs="Cambria"/>
      <w:color w:val="auto"/>
      <w:sz w:val="20"/>
    </w:rPr>
  </w:style>
  <w:style w:type="character" w:customStyle="1" w:styleId="WW8Num12z1">
    <w:name w:val="WW8Num12z1"/>
    <w:rsid w:val="00B4767F"/>
    <w:rPr>
      <w:b w:val="0"/>
    </w:rPr>
  </w:style>
  <w:style w:type="character" w:customStyle="1" w:styleId="WW8Num13z0">
    <w:name w:val="WW8Num13z0"/>
    <w:rsid w:val="00B4767F"/>
    <w:rPr>
      <w:b w:val="0"/>
    </w:rPr>
  </w:style>
  <w:style w:type="character" w:customStyle="1" w:styleId="WW8Num14z0">
    <w:name w:val="WW8Num14z0"/>
    <w:rsid w:val="00B4767F"/>
    <w:rPr>
      <w:color w:val="auto"/>
    </w:rPr>
  </w:style>
  <w:style w:type="character" w:customStyle="1" w:styleId="WW8Num15z0">
    <w:name w:val="WW8Num15z0"/>
    <w:rsid w:val="00B4767F"/>
    <w:rPr>
      <w:color w:val="auto"/>
    </w:rPr>
  </w:style>
  <w:style w:type="character" w:customStyle="1" w:styleId="WW8Num22z0">
    <w:name w:val="WW8Num22z0"/>
    <w:rsid w:val="00B4767F"/>
    <w:rPr>
      <w:b w:val="0"/>
      <w:color w:val="auto"/>
    </w:rPr>
  </w:style>
  <w:style w:type="character" w:customStyle="1" w:styleId="WW8Num24z0">
    <w:name w:val="WW8Num24z0"/>
    <w:rsid w:val="00B4767F"/>
    <w:rPr>
      <w:color w:val="auto"/>
    </w:rPr>
  </w:style>
  <w:style w:type="character" w:customStyle="1" w:styleId="WW8Num25z0">
    <w:name w:val="WW8Num25z0"/>
    <w:rsid w:val="00B4767F"/>
    <w:rPr>
      <w:rFonts w:ascii="Cambria" w:hAnsi="Cambria" w:cs="Cambria"/>
      <w:sz w:val="20"/>
    </w:rPr>
  </w:style>
  <w:style w:type="character" w:customStyle="1" w:styleId="WW8Num30z0">
    <w:name w:val="WW8Num30z0"/>
    <w:rsid w:val="00B4767F"/>
    <w:rPr>
      <w:b w:val="0"/>
    </w:rPr>
  </w:style>
  <w:style w:type="character" w:customStyle="1" w:styleId="WW8Num30z1">
    <w:name w:val="WW8Num30z1"/>
    <w:rsid w:val="00B4767F"/>
    <w:rPr>
      <w:sz w:val="20"/>
    </w:rPr>
  </w:style>
  <w:style w:type="character" w:customStyle="1" w:styleId="WW8Num31z0">
    <w:name w:val="WW8Num31z0"/>
    <w:rsid w:val="00B4767F"/>
    <w:rPr>
      <w:rFonts w:ascii="Cambria" w:eastAsia="Times New Roman" w:hAnsi="Cambria" w:cs="Cambria"/>
      <w:b w:val="0"/>
      <w:bCs/>
      <w:i w:val="0"/>
      <w:caps w:val="0"/>
      <w:smallCaps w:val="0"/>
      <w:strike w:val="0"/>
      <w:dstrike w:val="0"/>
      <w:vanish w:val="0"/>
      <w:color w:val="auto"/>
      <w:position w:val="0"/>
      <w:sz w:val="20"/>
      <w:szCs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2z0">
    <w:name w:val="WW8Num32z0"/>
    <w:rsid w:val="00B4767F"/>
    <w:rPr>
      <w:rFonts w:ascii="Symbol" w:hAnsi="Symbol" w:cs="Symbol"/>
    </w:rPr>
  </w:style>
  <w:style w:type="character" w:customStyle="1" w:styleId="WW8Num32z1">
    <w:name w:val="WW8Num32z1"/>
    <w:rsid w:val="00B4767F"/>
    <w:rPr>
      <w:rFonts w:ascii="Courier New" w:hAnsi="Courier New" w:cs="Courier New"/>
    </w:rPr>
  </w:style>
  <w:style w:type="character" w:customStyle="1" w:styleId="WW8Num32z2">
    <w:name w:val="WW8Num32z2"/>
    <w:rsid w:val="00B4767F"/>
    <w:rPr>
      <w:rFonts w:ascii="Wingdings" w:hAnsi="Wingdings" w:cs="Wingdings"/>
    </w:rPr>
  </w:style>
  <w:style w:type="character" w:customStyle="1" w:styleId="WW8Num42z0">
    <w:name w:val="WW8Num42z0"/>
    <w:rsid w:val="00B4767F"/>
    <w:rPr>
      <w:rFonts w:ascii="Cambria" w:hAnsi="Cambria" w:cs="Cambria"/>
      <w:sz w:val="20"/>
    </w:rPr>
  </w:style>
  <w:style w:type="character" w:customStyle="1" w:styleId="WW8Num46z2">
    <w:name w:val="WW8Num46z2"/>
    <w:rsid w:val="00B4767F"/>
    <w:rPr>
      <w:rFonts w:ascii="Cambria" w:hAnsi="Cambria" w:cs="Cambria"/>
      <w:color w:val="auto"/>
      <w:sz w:val="20"/>
      <w:szCs w:val="20"/>
    </w:rPr>
  </w:style>
  <w:style w:type="character" w:customStyle="1" w:styleId="WW8Num51z0">
    <w:name w:val="WW8Num51z0"/>
    <w:rsid w:val="00B4767F"/>
    <w:rPr>
      <w:rFonts w:ascii="Cambria" w:hAnsi="Cambria" w:cs="Cambria"/>
      <w:sz w:val="20"/>
    </w:rPr>
  </w:style>
  <w:style w:type="character" w:customStyle="1" w:styleId="WW8Num54z0">
    <w:name w:val="WW8Num54z0"/>
    <w:rsid w:val="00B4767F"/>
    <w:rPr>
      <w:color w:val="auto"/>
    </w:rPr>
  </w:style>
  <w:style w:type="character" w:customStyle="1" w:styleId="WW8Num58z1">
    <w:name w:val="WW8Num58z1"/>
    <w:rsid w:val="00B4767F"/>
    <w:rPr>
      <w:rFonts w:cs="Courier New"/>
      <w:b w:val="0"/>
    </w:rPr>
  </w:style>
  <w:style w:type="character" w:customStyle="1" w:styleId="WW8Num60z0">
    <w:name w:val="WW8Num60z0"/>
    <w:rsid w:val="00B4767F"/>
    <w:rPr>
      <w:rFonts w:ascii="Cambria" w:hAnsi="Cambria" w:cs="Cambria"/>
      <w:sz w:val="20"/>
    </w:rPr>
  </w:style>
  <w:style w:type="character" w:customStyle="1" w:styleId="WW8Num61z0">
    <w:name w:val="WW8Num61z0"/>
    <w:rsid w:val="00B4767F"/>
    <w:rPr>
      <w:rFonts w:ascii="Cambria" w:hAnsi="Cambria" w:cs="Cambria"/>
      <w:sz w:val="20"/>
    </w:rPr>
  </w:style>
  <w:style w:type="character" w:customStyle="1" w:styleId="WW8Num62z0">
    <w:name w:val="WW8Num62z0"/>
    <w:rsid w:val="00B4767F"/>
    <w:rPr>
      <w:b/>
    </w:rPr>
  </w:style>
  <w:style w:type="character" w:customStyle="1" w:styleId="WW8Num62z1">
    <w:name w:val="WW8Num62z1"/>
    <w:rsid w:val="00B4767F"/>
    <w:rPr>
      <w:rFonts w:ascii="Symbol" w:eastAsia="Times New Roman" w:hAnsi="Symbol" w:cs="Times New Roman"/>
    </w:rPr>
  </w:style>
  <w:style w:type="character" w:customStyle="1" w:styleId="WW8Num65z0">
    <w:name w:val="WW8Num65z0"/>
    <w:rsid w:val="00B4767F"/>
    <w:rPr>
      <w:rFonts w:ascii="Cambria" w:hAnsi="Cambria" w:cs="Cambria"/>
      <w:sz w:val="20"/>
    </w:rPr>
  </w:style>
  <w:style w:type="character" w:customStyle="1" w:styleId="WW8Num69z0">
    <w:name w:val="WW8Num69z0"/>
    <w:rsid w:val="00B4767F"/>
    <w:rPr>
      <w:rFonts w:ascii="Cambria" w:hAnsi="Cambria" w:cs="Cambria"/>
      <w:sz w:val="20"/>
    </w:rPr>
  </w:style>
  <w:style w:type="character" w:customStyle="1" w:styleId="WW8Num72z0">
    <w:name w:val="WW8Num72z0"/>
    <w:rsid w:val="00B4767F"/>
    <w:rPr>
      <w:color w:val="auto"/>
      <w:sz w:val="20"/>
    </w:rPr>
  </w:style>
  <w:style w:type="character" w:customStyle="1" w:styleId="WW8Num80z0">
    <w:name w:val="WW8Num80z0"/>
    <w:rsid w:val="00B4767F"/>
    <w:rPr>
      <w:rFonts w:ascii="Symbol" w:hAnsi="Symbol" w:cs="Symbol"/>
    </w:rPr>
  </w:style>
  <w:style w:type="character" w:customStyle="1" w:styleId="WW8Num80z1">
    <w:name w:val="WW8Num80z1"/>
    <w:rsid w:val="00B4767F"/>
    <w:rPr>
      <w:rFonts w:ascii="Courier New" w:hAnsi="Courier New" w:cs="Courier New"/>
    </w:rPr>
  </w:style>
  <w:style w:type="character" w:customStyle="1" w:styleId="WW8Num80z2">
    <w:name w:val="WW8Num80z2"/>
    <w:rsid w:val="00B4767F"/>
    <w:rPr>
      <w:rFonts w:ascii="Wingdings" w:hAnsi="Wingdings" w:cs="Wingdings"/>
    </w:rPr>
  </w:style>
  <w:style w:type="character" w:customStyle="1" w:styleId="WW8Num82z0">
    <w:name w:val="WW8Num82z0"/>
    <w:rsid w:val="00B4767F"/>
    <w:rPr>
      <w:rFonts w:ascii="Cambria" w:eastAsia="Times New Roman" w:hAnsi="Cambria" w:cs="Times New Roman"/>
    </w:rPr>
  </w:style>
  <w:style w:type="character" w:customStyle="1" w:styleId="WW8Num89z0">
    <w:name w:val="WW8Num89z0"/>
    <w:rsid w:val="00B4767F"/>
    <w:rPr>
      <w:rFonts w:ascii="Cambria" w:hAnsi="Cambria" w:cs="Cambria"/>
      <w:sz w:val="20"/>
    </w:rPr>
  </w:style>
  <w:style w:type="character" w:customStyle="1" w:styleId="WW8Num92z0">
    <w:name w:val="WW8Num92z0"/>
    <w:rsid w:val="00B4767F"/>
    <w:rPr>
      <w:sz w:val="20"/>
    </w:rPr>
  </w:style>
  <w:style w:type="character" w:customStyle="1" w:styleId="WW8Num95z1">
    <w:name w:val="WW8Num95z1"/>
    <w:rsid w:val="00B4767F"/>
    <w:rPr>
      <w:rFonts w:ascii="Courier New" w:hAnsi="Courier New" w:cs="Courier New"/>
    </w:rPr>
  </w:style>
  <w:style w:type="character" w:customStyle="1" w:styleId="WW8Num95z2">
    <w:name w:val="WW8Num95z2"/>
    <w:rsid w:val="00B4767F"/>
    <w:rPr>
      <w:rFonts w:ascii="Wingdings" w:hAnsi="Wingdings" w:cs="Wingdings"/>
    </w:rPr>
  </w:style>
  <w:style w:type="character" w:customStyle="1" w:styleId="WW8Num105z0">
    <w:name w:val="WW8Num105z0"/>
    <w:rsid w:val="00B4767F"/>
    <w:rPr>
      <w:rFonts w:ascii="Cambria" w:hAnsi="Cambria" w:cs="Cambria"/>
      <w:sz w:val="20"/>
    </w:rPr>
  </w:style>
  <w:style w:type="character" w:customStyle="1" w:styleId="WW8Num107z1">
    <w:name w:val="WW8Num107z1"/>
    <w:rsid w:val="00B4767F"/>
    <w:rPr>
      <w:rFonts w:ascii="Courier New" w:hAnsi="Courier New" w:cs="Courier New"/>
    </w:rPr>
  </w:style>
  <w:style w:type="character" w:customStyle="1" w:styleId="WW8Num107z5">
    <w:name w:val="WW8Num107z5"/>
    <w:rsid w:val="00B4767F"/>
    <w:rPr>
      <w:rFonts w:ascii="Wingdings" w:hAnsi="Wingdings" w:cs="Wingdings"/>
    </w:rPr>
  </w:style>
  <w:style w:type="character" w:customStyle="1" w:styleId="WW8Num107z6">
    <w:name w:val="WW8Num107z6"/>
    <w:rsid w:val="00B4767F"/>
    <w:rPr>
      <w:rFonts w:ascii="Symbol" w:hAnsi="Symbol" w:cs="Symbol"/>
    </w:rPr>
  </w:style>
  <w:style w:type="character" w:customStyle="1" w:styleId="WW8Num108z1">
    <w:name w:val="WW8Num108z1"/>
    <w:rsid w:val="00B4767F"/>
    <w:rPr>
      <w:rFonts w:cs="Times New Roman"/>
    </w:rPr>
  </w:style>
  <w:style w:type="character" w:customStyle="1" w:styleId="WW8Num109z0">
    <w:name w:val="WW8Num109z0"/>
    <w:rsid w:val="00B4767F"/>
    <w:rPr>
      <w:rFonts w:ascii="Cambria" w:hAnsi="Cambria" w:cs="Cambria"/>
      <w:sz w:val="20"/>
    </w:rPr>
  </w:style>
  <w:style w:type="character" w:customStyle="1" w:styleId="WW8Num114z0">
    <w:name w:val="WW8Num114z0"/>
    <w:rsid w:val="00B4767F"/>
    <w:rPr>
      <w:rFonts w:ascii="Cambria" w:hAnsi="Cambria" w:cs="Cambria"/>
      <w:sz w:val="20"/>
    </w:rPr>
  </w:style>
  <w:style w:type="character" w:customStyle="1" w:styleId="WW8Num119z0">
    <w:name w:val="WW8Num119z0"/>
    <w:rsid w:val="00B4767F"/>
    <w:rPr>
      <w:rFonts w:ascii="Cambria" w:hAnsi="Cambria" w:cs="Times New Roman"/>
    </w:rPr>
  </w:style>
  <w:style w:type="character" w:customStyle="1" w:styleId="WW8Num123z1">
    <w:name w:val="WW8Num123z1"/>
    <w:rsid w:val="00B4767F"/>
    <w:rPr>
      <w:b w:val="0"/>
      <w:sz w:val="20"/>
      <w:szCs w:val="20"/>
    </w:rPr>
  </w:style>
  <w:style w:type="character" w:customStyle="1" w:styleId="WW8Num133z0">
    <w:name w:val="WW8Num133z0"/>
    <w:rsid w:val="00B4767F"/>
    <w:rPr>
      <w:rFonts w:ascii="Cambria" w:hAnsi="Cambria" w:cs="Cambria"/>
      <w:sz w:val="20"/>
    </w:rPr>
  </w:style>
  <w:style w:type="character" w:customStyle="1" w:styleId="WW8Num135z0">
    <w:name w:val="WW8Num135z0"/>
    <w:rsid w:val="00B4767F"/>
    <w:rPr>
      <w:i w:val="0"/>
    </w:rPr>
  </w:style>
  <w:style w:type="character" w:customStyle="1" w:styleId="WW8Num144z0">
    <w:name w:val="WW8Num144z0"/>
    <w:rsid w:val="00B4767F"/>
    <w:rPr>
      <w:rFonts w:ascii="Cambria" w:hAnsi="Cambria" w:cs="Cambria"/>
      <w:sz w:val="20"/>
    </w:rPr>
  </w:style>
  <w:style w:type="character" w:customStyle="1" w:styleId="WW8Num145z0">
    <w:name w:val="WW8Num145z0"/>
    <w:rsid w:val="00B4767F"/>
    <w:rPr>
      <w:sz w:val="20"/>
    </w:rPr>
  </w:style>
  <w:style w:type="character" w:customStyle="1" w:styleId="WW8Num151z0">
    <w:name w:val="WW8Num151z0"/>
    <w:rsid w:val="00B4767F"/>
    <w:rPr>
      <w:rFonts w:cs="OpenSymbol"/>
      <w:i w:val="0"/>
    </w:rPr>
  </w:style>
  <w:style w:type="character" w:customStyle="1" w:styleId="WW8Num153z0">
    <w:name w:val="WW8Num153z0"/>
    <w:rsid w:val="00B4767F"/>
    <w:rPr>
      <w:b w:val="0"/>
      <w:color w:val="auto"/>
    </w:rPr>
  </w:style>
  <w:style w:type="character" w:customStyle="1" w:styleId="WW8Num158z0">
    <w:name w:val="WW8Num158z0"/>
    <w:rsid w:val="00B4767F"/>
    <w:rPr>
      <w:rFonts w:ascii="Cambria" w:hAnsi="Cambria" w:cs="Cambria"/>
    </w:rPr>
  </w:style>
  <w:style w:type="character" w:customStyle="1" w:styleId="WW8Num160z0">
    <w:name w:val="WW8Num160z0"/>
    <w:rsid w:val="00B4767F"/>
    <w:rPr>
      <w:rFonts w:ascii="Times New Roman" w:hAnsi="Times New Roman" w:cs="Times New Roman"/>
    </w:rPr>
  </w:style>
  <w:style w:type="character" w:customStyle="1" w:styleId="WW8Num161z1">
    <w:name w:val="WW8Num161z1"/>
    <w:rsid w:val="00B4767F"/>
    <w:rPr>
      <w:color w:val="auto"/>
      <w:sz w:val="20"/>
    </w:rPr>
  </w:style>
  <w:style w:type="character" w:customStyle="1" w:styleId="WW8Num162z0">
    <w:name w:val="WW8Num162z0"/>
    <w:rsid w:val="00B4767F"/>
    <w:rPr>
      <w:rFonts w:ascii="Cambria" w:hAnsi="Cambria" w:cs="Times New Roman"/>
    </w:rPr>
  </w:style>
  <w:style w:type="character" w:customStyle="1" w:styleId="WW8Num163z0">
    <w:name w:val="WW8Num163z0"/>
    <w:rsid w:val="00B4767F"/>
    <w:rPr>
      <w:b w:val="0"/>
    </w:rPr>
  </w:style>
  <w:style w:type="character" w:customStyle="1" w:styleId="WW8Num167z0">
    <w:name w:val="WW8Num167z0"/>
    <w:rsid w:val="00B4767F"/>
    <w:rPr>
      <w:rFonts w:ascii="Cambria" w:hAnsi="Cambria" w:cs="Cambria"/>
      <w:sz w:val="20"/>
    </w:rPr>
  </w:style>
  <w:style w:type="character" w:customStyle="1" w:styleId="WW8Num168z0">
    <w:name w:val="WW8Num168z0"/>
    <w:rsid w:val="00B4767F"/>
    <w:rPr>
      <w:sz w:val="20"/>
      <w:szCs w:val="20"/>
    </w:rPr>
  </w:style>
  <w:style w:type="character" w:customStyle="1" w:styleId="WW8Num170z0">
    <w:name w:val="WW8Num170z0"/>
    <w:rsid w:val="00B4767F"/>
    <w:rPr>
      <w:rFonts w:ascii="Cambria" w:hAnsi="Cambria" w:cs="Cambria"/>
      <w:sz w:val="20"/>
    </w:rPr>
  </w:style>
  <w:style w:type="character" w:customStyle="1" w:styleId="WW8Num173z0">
    <w:name w:val="WW8Num173z0"/>
    <w:rsid w:val="00B4767F"/>
    <w:rPr>
      <w:rFonts w:ascii="Cambria" w:hAnsi="Cambria" w:cs="Cambria"/>
      <w:sz w:val="20"/>
    </w:rPr>
  </w:style>
  <w:style w:type="character" w:customStyle="1" w:styleId="WW8Num176z0">
    <w:name w:val="WW8Num176z0"/>
    <w:rsid w:val="00B4767F"/>
    <w:rPr>
      <w:rFonts w:ascii="Cambria" w:hAnsi="Cambria" w:cs="Times New Roman"/>
    </w:rPr>
  </w:style>
  <w:style w:type="character" w:customStyle="1" w:styleId="WW8Num182z0">
    <w:name w:val="WW8Num182z0"/>
    <w:rsid w:val="00B4767F"/>
    <w:rPr>
      <w:rFonts w:ascii="Cambria" w:hAnsi="Cambria" w:cs="Cambria"/>
      <w:sz w:val="20"/>
    </w:rPr>
  </w:style>
  <w:style w:type="character" w:customStyle="1" w:styleId="WW8Num183z0">
    <w:name w:val="WW8Num183z0"/>
    <w:rsid w:val="00B4767F"/>
    <w:rPr>
      <w:rFonts w:ascii="Cambria" w:hAnsi="Cambria" w:cs="Times New Roman"/>
      <w:color w:val="auto"/>
    </w:rPr>
  </w:style>
  <w:style w:type="character" w:customStyle="1" w:styleId="WW8Num184z0">
    <w:name w:val="WW8Num184z0"/>
    <w:rsid w:val="00B4767F"/>
    <w:rPr>
      <w:rFonts w:ascii="Cambria" w:hAnsi="Cambria" w:cs="Cambria"/>
      <w:sz w:val="20"/>
    </w:rPr>
  </w:style>
  <w:style w:type="character" w:customStyle="1" w:styleId="WW8Num185z0">
    <w:name w:val="WW8Num185z0"/>
    <w:rsid w:val="00B4767F"/>
    <w:rPr>
      <w:rFonts w:cs="Courier New"/>
      <w:b/>
    </w:rPr>
  </w:style>
  <w:style w:type="character" w:customStyle="1" w:styleId="WW8Num186z0">
    <w:name w:val="WW8Num186z0"/>
    <w:rsid w:val="00B4767F"/>
    <w:rPr>
      <w:b w:val="0"/>
    </w:rPr>
  </w:style>
  <w:style w:type="character" w:customStyle="1" w:styleId="WW8Num187z0">
    <w:name w:val="WW8Num187z0"/>
    <w:rsid w:val="00B4767F"/>
    <w:rPr>
      <w:i w:val="0"/>
      <w:color w:val="auto"/>
    </w:rPr>
  </w:style>
  <w:style w:type="character" w:customStyle="1" w:styleId="WW8Num188z0">
    <w:name w:val="WW8Num188z0"/>
    <w:rsid w:val="00B4767F"/>
    <w:rPr>
      <w:sz w:val="20"/>
    </w:rPr>
  </w:style>
  <w:style w:type="character" w:customStyle="1" w:styleId="WW8Num190z0">
    <w:name w:val="WW8Num190z0"/>
    <w:rsid w:val="00B4767F"/>
    <w:rPr>
      <w:rFonts w:ascii="Cambria" w:hAnsi="Cambria" w:cs="Times New Roman"/>
    </w:rPr>
  </w:style>
  <w:style w:type="character" w:customStyle="1" w:styleId="WW8Num194z3">
    <w:name w:val="WW8Num194z3"/>
    <w:rsid w:val="00B4767F"/>
    <w:rPr>
      <w:rFonts w:ascii="Cambria" w:hAnsi="Cambria" w:cs="Cambria"/>
      <w:sz w:val="20"/>
    </w:rPr>
  </w:style>
  <w:style w:type="character" w:customStyle="1" w:styleId="WW8Num196z0">
    <w:name w:val="WW8Num196z0"/>
    <w:rsid w:val="00B4767F"/>
    <w:rPr>
      <w:rFonts w:ascii="Cambria" w:hAnsi="Cambria" w:cs="Cambria"/>
      <w:sz w:val="20"/>
    </w:rPr>
  </w:style>
  <w:style w:type="character" w:customStyle="1" w:styleId="WW8Num200z0">
    <w:name w:val="WW8Num200z0"/>
    <w:rsid w:val="00B4767F"/>
    <w:rPr>
      <w:rFonts w:ascii="Cambria" w:hAnsi="Cambria" w:cs="Cambria"/>
      <w:sz w:val="20"/>
    </w:rPr>
  </w:style>
  <w:style w:type="character" w:customStyle="1" w:styleId="WW8Num201z0">
    <w:name w:val="WW8Num201z0"/>
    <w:rsid w:val="00B4767F"/>
    <w:rPr>
      <w:b/>
    </w:rPr>
  </w:style>
  <w:style w:type="character" w:customStyle="1" w:styleId="Domylnaczcionkaakapitu2">
    <w:name w:val="Domyślna czcionka akapitu2"/>
    <w:rsid w:val="00B4767F"/>
  </w:style>
  <w:style w:type="character" w:styleId="Hipercze">
    <w:name w:val="Hyperlink"/>
    <w:uiPriority w:val="99"/>
    <w:rsid w:val="00B4767F"/>
    <w:rPr>
      <w:color w:val="0000FF"/>
      <w:u w:val="single"/>
    </w:rPr>
  </w:style>
  <w:style w:type="character" w:styleId="Numerstrony">
    <w:name w:val="page number"/>
    <w:basedOn w:val="Domylnaczcionkaakapitu2"/>
    <w:rsid w:val="00B4767F"/>
  </w:style>
  <w:style w:type="character" w:customStyle="1" w:styleId="txt1">
    <w:name w:val="txt1"/>
    <w:rsid w:val="00B4767F"/>
    <w:rPr>
      <w:b w:val="0"/>
      <w:bCs w:val="0"/>
    </w:rPr>
  </w:style>
  <w:style w:type="character" w:customStyle="1" w:styleId="Tekstpodstawowywcity2Znak">
    <w:name w:val="Tekst podstawowy wcięty 2 Znak"/>
    <w:basedOn w:val="Domylnaczcionkaakapitu2"/>
    <w:rsid w:val="00B4767F"/>
  </w:style>
  <w:style w:type="character" w:customStyle="1" w:styleId="Tekstpodstawowywcity3Znak">
    <w:name w:val="Tekst podstawowy wcięty 3 Znak"/>
    <w:rsid w:val="00B4767F"/>
    <w:rPr>
      <w:sz w:val="16"/>
      <w:szCs w:val="16"/>
    </w:rPr>
  </w:style>
  <w:style w:type="character" w:customStyle="1" w:styleId="TekstprzypisukocowegoZnak">
    <w:name w:val="Tekst przypisu końcowego Znak"/>
    <w:basedOn w:val="Domylnaczcionkaakapitu2"/>
    <w:rsid w:val="00B4767F"/>
  </w:style>
  <w:style w:type="character" w:customStyle="1" w:styleId="Znakiprzypiswkocowych">
    <w:name w:val="Znaki przypisów końcowych"/>
    <w:rsid w:val="00B4767F"/>
    <w:rPr>
      <w:vertAlign w:val="superscript"/>
    </w:rPr>
  </w:style>
  <w:style w:type="character" w:customStyle="1" w:styleId="tytulnews">
    <w:name w:val="tytulnews"/>
    <w:basedOn w:val="Domylnaczcionkaakapitu2"/>
    <w:rsid w:val="00B4767F"/>
  </w:style>
  <w:style w:type="character" w:customStyle="1" w:styleId="h2">
    <w:name w:val="h2"/>
    <w:basedOn w:val="Domylnaczcionkaakapitu2"/>
    <w:rsid w:val="00B4767F"/>
  </w:style>
  <w:style w:type="character" w:customStyle="1" w:styleId="h1">
    <w:name w:val="h1"/>
    <w:basedOn w:val="Domylnaczcionkaakapitu2"/>
    <w:rsid w:val="00B4767F"/>
  </w:style>
  <w:style w:type="character" w:customStyle="1" w:styleId="StopkaZnak">
    <w:name w:val="Stopka Znak"/>
    <w:basedOn w:val="Domylnaczcionkaakapitu2"/>
    <w:rsid w:val="00B4767F"/>
  </w:style>
  <w:style w:type="character" w:customStyle="1" w:styleId="Znakiprzypiswdolnych">
    <w:name w:val="Znaki przypisów dolnych"/>
    <w:rsid w:val="00B4767F"/>
    <w:rPr>
      <w:vertAlign w:val="superscript"/>
    </w:rPr>
  </w:style>
  <w:style w:type="character" w:customStyle="1" w:styleId="Tekstpodstawowy2Znak">
    <w:name w:val="Tekst podstawowy 2 Znak"/>
    <w:rsid w:val="00B4767F"/>
    <w:rPr>
      <w:sz w:val="24"/>
    </w:rPr>
  </w:style>
  <w:style w:type="character" w:customStyle="1" w:styleId="Odwoaniedokomentarza1">
    <w:name w:val="Odwołanie do komentarza1"/>
    <w:rsid w:val="00B4767F"/>
    <w:rPr>
      <w:sz w:val="16"/>
      <w:szCs w:val="16"/>
    </w:rPr>
  </w:style>
  <w:style w:type="character" w:customStyle="1" w:styleId="TekstkomentarzaZnak">
    <w:name w:val="Tekst komentarza Znak"/>
    <w:basedOn w:val="Domylnaczcionkaakapitu2"/>
    <w:rsid w:val="00B4767F"/>
  </w:style>
  <w:style w:type="character" w:customStyle="1" w:styleId="TematkomentarzaZnak">
    <w:name w:val="Temat komentarza Znak"/>
    <w:rsid w:val="00B4767F"/>
    <w:rPr>
      <w:b/>
      <w:bCs/>
    </w:rPr>
  </w:style>
  <w:style w:type="character" w:customStyle="1" w:styleId="TekstprzypisudolnegoZnak">
    <w:name w:val="Tekst przypisu dolnego Znak"/>
    <w:basedOn w:val="Domylnaczcionkaakapitu2"/>
    <w:rsid w:val="00B4767F"/>
  </w:style>
  <w:style w:type="character" w:customStyle="1" w:styleId="Nagwek2Znak">
    <w:name w:val="Nagłówek 2 Znak"/>
    <w:rsid w:val="00B4767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podstawowywcityZnak">
    <w:name w:val="Tekst podstawowy wcięty Znak"/>
    <w:basedOn w:val="Domylnaczcionkaakapitu2"/>
    <w:rsid w:val="00B4767F"/>
  </w:style>
  <w:style w:type="character" w:customStyle="1" w:styleId="Nagwek3Znak">
    <w:name w:val="Nagłówek 3 Znak"/>
    <w:rsid w:val="00B4767F"/>
    <w:rPr>
      <w:rFonts w:ascii="Arial" w:hAnsi="Arial" w:cs="Arial"/>
      <w:b/>
      <w:bCs/>
      <w:sz w:val="26"/>
      <w:szCs w:val="26"/>
    </w:rPr>
  </w:style>
  <w:style w:type="character" w:customStyle="1" w:styleId="Nagwek1Znak">
    <w:name w:val="Nagłówek 1 Znak"/>
    <w:rsid w:val="00B4767F"/>
    <w:rPr>
      <w:b/>
      <w:sz w:val="26"/>
      <w:szCs w:val="24"/>
    </w:rPr>
  </w:style>
  <w:style w:type="character" w:customStyle="1" w:styleId="BezodstpwZnak">
    <w:name w:val="Bez odstępów Znak"/>
    <w:rsid w:val="00B4767F"/>
    <w:rPr>
      <w:rFonts w:ascii="Calibri" w:hAnsi="Calibri" w:cs="Calibri"/>
      <w:sz w:val="22"/>
      <w:szCs w:val="22"/>
      <w:lang w:val="pl-PL" w:eastAsia="ar-SA" w:bidi="ar-SA"/>
    </w:rPr>
  </w:style>
  <w:style w:type="character" w:customStyle="1" w:styleId="txt-new">
    <w:name w:val="txt-new"/>
    <w:basedOn w:val="Domylnaczcionkaakapitu2"/>
    <w:rsid w:val="00B4767F"/>
  </w:style>
  <w:style w:type="character" w:customStyle="1" w:styleId="luchili">
    <w:name w:val="luc_hili"/>
    <w:basedOn w:val="Domylnaczcionkaakapitu2"/>
    <w:rsid w:val="00B4767F"/>
  </w:style>
  <w:style w:type="character" w:customStyle="1" w:styleId="Znak2">
    <w:name w:val="Znak2"/>
    <w:rsid w:val="00B4767F"/>
    <w:rPr>
      <w:rFonts w:ascii="Times New Roman" w:eastAsia="Times New Roman" w:hAnsi="Times New Roman" w:cs="Times New Roman"/>
      <w:sz w:val="16"/>
      <w:szCs w:val="16"/>
    </w:rPr>
  </w:style>
  <w:style w:type="character" w:customStyle="1" w:styleId="ZnakZnak15">
    <w:name w:val="Znak Znak15"/>
    <w:rsid w:val="00B4767F"/>
    <w:rPr>
      <w:b/>
      <w:sz w:val="26"/>
      <w:szCs w:val="24"/>
    </w:rPr>
  </w:style>
  <w:style w:type="character" w:styleId="HTML-cytat">
    <w:name w:val="HTML Cite"/>
    <w:rsid w:val="00B4767F"/>
    <w:rPr>
      <w:i/>
      <w:iCs/>
    </w:rPr>
  </w:style>
  <w:style w:type="character" w:customStyle="1" w:styleId="tabulatory">
    <w:name w:val="tabulatory"/>
    <w:rsid w:val="00B4767F"/>
  </w:style>
  <w:style w:type="character" w:customStyle="1" w:styleId="Absatz-Standardschriftart">
    <w:name w:val="Absatz-Standardschriftart"/>
    <w:rsid w:val="00B4767F"/>
  </w:style>
  <w:style w:type="character" w:customStyle="1" w:styleId="WW8Num2z0">
    <w:name w:val="WW8Num2z0"/>
    <w:rsid w:val="00B4767F"/>
    <w:rPr>
      <w:rFonts w:ascii="Symbol" w:hAnsi="Symbol" w:cs="StarSymbol"/>
      <w:sz w:val="18"/>
      <w:szCs w:val="18"/>
    </w:rPr>
  </w:style>
  <w:style w:type="character" w:customStyle="1" w:styleId="WW-Absatz-Standardschriftart">
    <w:name w:val="WW-Absatz-Standardschriftart"/>
    <w:rsid w:val="00B4767F"/>
  </w:style>
  <w:style w:type="character" w:customStyle="1" w:styleId="WW-Absatz-Standardschriftart1">
    <w:name w:val="WW-Absatz-Standardschriftart1"/>
    <w:rsid w:val="00B4767F"/>
  </w:style>
  <w:style w:type="character" w:customStyle="1" w:styleId="WW-Absatz-Standardschriftart11">
    <w:name w:val="WW-Absatz-Standardschriftart11"/>
    <w:rsid w:val="00B4767F"/>
  </w:style>
  <w:style w:type="character" w:customStyle="1" w:styleId="WW-Absatz-Standardschriftart111">
    <w:name w:val="WW-Absatz-Standardschriftart111"/>
    <w:rsid w:val="00B4767F"/>
  </w:style>
  <w:style w:type="character" w:customStyle="1" w:styleId="WW-Absatz-Standardschriftart1111">
    <w:name w:val="WW-Absatz-Standardschriftart1111"/>
    <w:rsid w:val="00B4767F"/>
  </w:style>
  <w:style w:type="character" w:customStyle="1" w:styleId="WW-Absatz-Standardschriftart11111">
    <w:name w:val="WW-Absatz-Standardschriftart11111"/>
    <w:rsid w:val="00B4767F"/>
  </w:style>
  <w:style w:type="character" w:customStyle="1" w:styleId="Domylnaczcionkaakapitu1">
    <w:name w:val="Domyślna czcionka akapitu1"/>
    <w:rsid w:val="00B4767F"/>
  </w:style>
  <w:style w:type="character" w:customStyle="1" w:styleId="WW-Absatz-Standardschriftart111111">
    <w:name w:val="WW-Absatz-Standardschriftart111111"/>
    <w:rsid w:val="00B4767F"/>
  </w:style>
  <w:style w:type="character" w:customStyle="1" w:styleId="WW-Absatz-Standardschriftart1111111">
    <w:name w:val="WW-Absatz-Standardschriftart1111111"/>
    <w:rsid w:val="00B4767F"/>
  </w:style>
  <w:style w:type="character" w:customStyle="1" w:styleId="WW-Absatz-Standardschriftart11111111">
    <w:name w:val="WW-Absatz-Standardschriftart11111111"/>
    <w:rsid w:val="00B4767F"/>
  </w:style>
  <w:style w:type="character" w:customStyle="1" w:styleId="WW-Absatz-Standardschriftart111111111">
    <w:name w:val="WW-Absatz-Standardschriftart111111111"/>
    <w:rsid w:val="00B4767F"/>
  </w:style>
  <w:style w:type="character" w:customStyle="1" w:styleId="WW-Absatz-Standardschriftart1111111111">
    <w:name w:val="WW-Absatz-Standardschriftart1111111111"/>
    <w:rsid w:val="00B4767F"/>
  </w:style>
  <w:style w:type="character" w:customStyle="1" w:styleId="WW-Absatz-Standardschriftart11111111111">
    <w:name w:val="WW-Absatz-Standardschriftart11111111111"/>
    <w:rsid w:val="00B4767F"/>
  </w:style>
  <w:style w:type="character" w:customStyle="1" w:styleId="WW-Absatz-Standardschriftart111111111111">
    <w:name w:val="WW-Absatz-Standardschriftart111111111111"/>
    <w:rsid w:val="00B4767F"/>
  </w:style>
  <w:style w:type="character" w:customStyle="1" w:styleId="WW-Absatz-Standardschriftart1111111111111">
    <w:name w:val="WW-Absatz-Standardschriftart1111111111111"/>
    <w:rsid w:val="00B4767F"/>
  </w:style>
  <w:style w:type="character" w:customStyle="1" w:styleId="WW-Absatz-Standardschriftart11111111111111">
    <w:name w:val="WW-Absatz-Standardschriftart11111111111111"/>
    <w:rsid w:val="00B4767F"/>
  </w:style>
  <w:style w:type="character" w:customStyle="1" w:styleId="WW-Absatz-Standardschriftart111111111111111">
    <w:name w:val="WW-Absatz-Standardschriftart111111111111111"/>
    <w:rsid w:val="00B4767F"/>
  </w:style>
  <w:style w:type="character" w:customStyle="1" w:styleId="WW-Absatz-Standardschriftart1111111111111111">
    <w:name w:val="WW-Absatz-Standardschriftart1111111111111111"/>
    <w:rsid w:val="00B4767F"/>
  </w:style>
  <w:style w:type="character" w:customStyle="1" w:styleId="WW-Absatz-Standardschriftart11111111111111111">
    <w:name w:val="WW-Absatz-Standardschriftart11111111111111111"/>
    <w:rsid w:val="00B4767F"/>
  </w:style>
  <w:style w:type="character" w:customStyle="1" w:styleId="WW-Absatz-Standardschriftart111111111111111111">
    <w:name w:val="WW-Absatz-Standardschriftart111111111111111111"/>
    <w:rsid w:val="00B4767F"/>
  </w:style>
  <w:style w:type="character" w:customStyle="1" w:styleId="Znakinumeracji">
    <w:name w:val="Znaki numeracji"/>
    <w:rsid w:val="00B4767F"/>
  </w:style>
  <w:style w:type="character" w:customStyle="1" w:styleId="Symbolewypunktowania">
    <w:name w:val="Symbole wypunktowania"/>
    <w:rsid w:val="00B4767F"/>
    <w:rPr>
      <w:rFonts w:ascii="StarSymbol" w:eastAsia="StarSymbol" w:hAnsi="StarSymbol" w:cs="StarSymbol"/>
      <w:sz w:val="18"/>
      <w:szCs w:val="18"/>
    </w:rPr>
  </w:style>
  <w:style w:type="character" w:customStyle="1" w:styleId="TekstpodstawowyZnak">
    <w:name w:val="Tekst podstawowy Znak"/>
    <w:rsid w:val="00B4767F"/>
    <w:rPr>
      <w:rFonts w:ascii="Cambria" w:hAnsi="Cambria" w:cs="Cambria"/>
    </w:rPr>
  </w:style>
  <w:style w:type="character" w:customStyle="1" w:styleId="PodpisZnak">
    <w:name w:val="Podpis Znak"/>
    <w:rsid w:val="00B4767F"/>
    <w:rPr>
      <w:rFonts w:eastAsia="Lucida Sans Unicode"/>
      <w:i/>
      <w:iCs/>
    </w:rPr>
  </w:style>
  <w:style w:type="character" w:customStyle="1" w:styleId="TekstdymkaZnak">
    <w:name w:val="Tekst dymka Znak"/>
    <w:rsid w:val="00B4767F"/>
    <w:rPr>
      <w:rFonts w:ascii="Tahoma" w:hAnsi="Tahoma" w:cs="Tahoma"/>
      <w:sz w:val="16"/>
      <w:szCs w:val="16"/>
    </w:rPr>
  </w:style>
  <w:style w:type="character" w:customStyle="1" w:styleId="TytuZnak">
    <w:name w:val="Tytuł Znak"/>
    <w:rsid w:val="00B4767F"/>
    <w:rPr>
      <w:rFonts w:ascii="Cambria" w:hAnsi="Cambria" w:cs="Cambria"/>
      <w:b/>
      <w:sz w:val="36"/>
    </w:rPr>
  </w:style>
  <w:style w:type="character" w:customStyle="1" w:styleId="NagwekZnak">
    <w:name w:val="Nagłówek Znak"/>
    <w:rsid w:val="00B4767F"/>
    <w:rPr>
      <w:rFonts w:ascii="Cambria" w:hAnsi="Cambria" w:cs="Cambria"/>
    </w:rPr>
  </w:style>
  <w:style w:type="paragraph" w:customStyle="1" w:styleId="Nagwek10">
    <w:name w:val="Nagłówek1"/>
    <w:basedOn w:val="Normalny"/>
    <w:next w:val="Tekstpodstawowy"/>
    <w:rsid w:val="00B4767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B4767F"/>
    <w:pPr>
      <w:spacing w:after="120"/>
    </w:pPr>
  </w:style>
  <w:style w:type="paragraph" w:styleId="Lista">
    <w:name w:val="List"/>
    <w:basedOn w:val="Tekstpodstawowy"/>
    <w:rsid w:val="00B4767F"/>
    <w:pPr>
      <w:ind w:left="0" w:firstLine="0"/>
      <w:jc w:val="left"/>
    </w:pPr>
  </w:style>
  <w:style w:type="paragraph" w:customStyle="1" w:styleId="Podpis2">
    <w:name w:val="Podpis2"/>
    <w:basedOn w:val="Normalny"/>
    <w:rsid w:val="00B4767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B4767F"/>
    <w:pPr>
      <w:widowControl w:val="0"/>
      <w:suppressLineNumbers/>
      <w:ind w:left="0" w:firstLine="0"/>
      <w:jc w:val="left"/>
    </w:pPr>
    <w:rPr>
      <w:rFonts w:ascii="Times New Roman" w:eastAsia="Lucida Sans Unicode" w:hAnsi="Times New Roman" w:cs="Tahoma"/>
      <w:sz w:val="24"/>
    </w:rPr>
  </w:style>
  <w:style w:type="paragraph" w:customStyle="1" w:styleId="pkt">
    <w:name w:val="pkt"/>
    <w:basedOn w:val="Normalny"/>
    <w:rsid w:val="00B4767F"/>
    <w:pPr>
      <w:spacing w:before="60" w:after="60"/>
      <w:ind w:left="851" w:hanging="295"/>
    </w:pPr>
    <w:rPr>
      <w:sz w:val="24"/>
    </w:rPr>
  </w:style>
  <w:style w:type="paragraph" w:customStyle="1" w:styleId="Tekstpodstawowy23">
    <w:name w:val="Tekst podstawowy 23"/>
    <w:basedOn w:val="Normalny"/>
    <w:rsid w:val="00B4767F"/>
    <w:rPr>
      <w:sz w:val="24"/>
    </w:rPr>
  </w:style>
  <w:style w:type="paragraph" w:styleId="Tekstpodstawowywcity">
    <w:name w:val="Body Text Indent"/>
    <w:basedOn w:val="Normalny"/>
    <w:rsid w:val="00B4767F"/>
    <w:pPr>
      <w:spacing w:after="120"/>
      <w:ind w:left="283"/>
    </w:pPr>
  </w:style>
  <w:style w:type="paragraph" w:styleId="Nagwek">
    <w:name w:val="header"/>
    <w:basedOn w:val="Normalny"/>
    <w:link w:val="NagwekZnak1"/>
    <w:rsid w:val="00B4767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1"/>
    <w:rsid w:val="00B4767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B4767F"/>
    <w:rPr>
      <w:rFonts w:ascii="Tahoma" w:hAnsi="Tahoma" w:cs="Tahoma"/>
      <w:sz w:val="16"/>
      <w:szCs w:val="16"/>
    </w:rPr>
  </w:style>
  <w:style w:type="paragraph" w:customStyle="1" w:styleId="Standardowy1">
    <w:name w:val="Standardowy1"/>
    <w:rsid w:val="00B4767F"/>
    <w:pPr>
      <w:suppressAutoHyphens/>
      <w:ind w:left="425" w:hanging="425"/>
      <w:jc w:val="both"/>
    </w:pPr>
    <w:rPr>
      <w:rFonts w:eastAsia="Arial"/>
      <w:sz w:val="24"/>
      <w:lang w:eastAsia="ar-SA"/>
    </w:rPr>
  </w:style>
  <w:style w:type="paragraph" w:customStyle="1" w:styleId="ProPublico">
    <w:name w:val="ProPublico"/>
    <w:rsid w:val="00B4767F"/>
    <w:pPr>
      <w:numPr>
        <w:numId w:val="5"/>
      </w:numPr>
      <w:suppressAutoHyphens/>
      <w:spacing w:line="360" w:lineRule="auto"/>
      <w:jc w:val="both"/>
    </w:pPr>
    <w:rPr>
      <w:rFonts w:ascii="Arial" w:hAnsi="Arial" w:cs="Arial"/>
      <w:sz w:val="22"/>
      <w:lang w:eastAsia="ar-SA"/>
    </w:rPr>
  </w:style>
  <w:style w:type="paragraph" w:customStyle="1" w:styleId="Tekstpodstawowywcity22">
    <w:name w:val="Tekst podstawowy wcięty 22"/>
    <w:basedOn w:val="Normalny"/>
    <w:rsid w:val="00B4767F"/>
    <w:pPr>
      <w:spacing w:after="120" w:line="480" w:lineRule="auto"/>
      <w:ind w:left="283"/>
    </w:pPr>
  </w:style>
  <w:style w:type="paragraph" w:customStyle="1" w:styleId="Tekstpodstawowywcity32">
    <w:name w:val="Tekst podstawowy wcięty 32"/>
    <w:basedOn w:val="Normalny"/>
    <w:rsid w:val="00B4767F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rsid w:val="00B4767F"/>
    <w:pPr>
      <w:spacing w:before="100" w:after="100"/>
      <w:ind w:left="0" w:firstLine="0"/>
    </w:pPr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B4767F"/>
    <w:pPr>
      <w:suppressAutoHyphens/>
      <w:autoSpaceDE w:val="0"/>
      <w:ind w:left="567" w:hanging="567"/>
      <w:jc w:val="both"/>
    </w:pPr>
    <w:rPr>
      <w:color w:val="000000"/>
      <w:sz w:val="24"/>
      <w:szCs w:val="24"/>
      <w:lang w:eastAsia="ar-SA"/>
    </w:rPr>
  </w:style>
  <w:style w:type="paragraph" w:customStyle="1" w:styleId="ust">
    <w:name w:val="ust"/>
    <w:basedOn w:val="Default"/>
    <w:next w:val="Default"/>
    <w:rsid w:val="00B4767F"/>
    <w:rPr>
      <w:color w:val="auto"/>
    </w:rPr>
  </w:style>
  <w:style w:type="paragraph" w:styleId="Akapitzlist">
    <w:name w:val="List Paragraph"/>
    <w:basedOn w:val="Normalny"/>
    <w:qFormat/>
    <w:rsid w:val="00B4767F"/>
    <w:pPr>
      <w:ind w:left="720" w:firstLine="0"/>
      <w:jc w:val="left"/>
    </w:pPr>
  </w:style>
  <w:style w:type="paragraph" w:styleId="Tekstprzypisukocowego">
    <w:name w:val="endnote text"/>
    <w:basedOn w:val="Normalny"/>
    <w:rsid w:val="00B4767F"/>
  </w:style>
  <w:style w:type="paragraph" w:customStyle="1" w:styleId="Tekstpodstawowy31">
    <w:name w:val="Tekst podstawowy 31"/>
    <w:basedOn w:val="Normalny"/>
    <w:rsid w:val="00B4767F"/>
    <w:pPr>
      <w:ind w:left="0" w:firstLine="0"/>
    </w:pPr>
    <w:rPr>
      <w:rFonts w:ascii="Garamond" w:hAnsi="Garamond" w:cs="Garamond"/>
      <w:b/>
      <w:bCs/>
      <w:sz w:val="28"/>
    </w:rPr>
  </w:style>
  <w:style w:type="paragraph" w:customStyle="1" w:styleId="Tekstkomentarza1">
    <w:name w:val="Tekst komentarza1"/>
    <w:basedOn w:val="Normalny"/>
    <w:rsid w:val="00B4767F"/>
  </w:style>
  <w:style w:type="paragraph" w:styleId="Tematkomentarza">
    <w:name w:val="annotation subject"/>
    <w:basedOn w:val="Tekstkomentarza1"/>
    <w:next w:val="Tekstkomentarza1"/>
    <w:rsid w:val="00B4767F"/>
    <w:rPr>
      <w:b/>
      <w:bCs/>
    </w:rPr>
  </w:style>
  <w:style w:type="paragraph" w:styleId="Tekstprzypisudolnego">
    <w:name w:val="footnote text"/>
    <w:basedOn w:val="Normalny"/>
    <w:rsid w:val="00B4767F"/>
    <w:pPr>
      <w:ind w:left="0" w:firstLine="0"/>
      <w:jc w:val="left"/>
    </w:pPr>
  </w:style>
  <w:style w:type="paragraph" w:customStyle="1" w:styleId="Tekstpodstawowy21">
    <w:name w:val="Tekst podstawowy 21"/>
    <w:basedOn w:val="Normalny"/>
    <w:rsid w:val="00B4767F"/>
    <w:rPr>
      <w:sz w:val="24"/>
    </w:rPr>
  </w:style>
  <w:style w:type="paragraph" w:customStyle="1" w:styleId="Tekstpodstawowywcity21">
    <w:name w:val="Tekst podstawowy wcięty 21"/>
    <w:basedOn w:val="Normalny"/>
    <w:rsid w:val="00B4767F"/>
    <w:pPr>
      <w:spacing w:after="120" w:line="480" w:lineRule="auto"/>
      <w:ind w:left="283"/>
    </w:pPr>
  </w:style>
  <w:style w:type="paragraph" w:customStyle="1" w:styleId="Tekstpodstawowywcity31">
    <w:name w:val="Tekst podstawowy wcięty 31"/>
    <w:basedOn w:val="Normalny"/>
    <w:rsid w:val="00B4767F"/>
    <w:pPr>
      <w:spacing w:after="120"/>
      <w:ind w:left="283"/>
    </w:pPr>
    <w:rPr>
      <w:sz w:val="16"/>
      <w:szCs w:val="16"/>
    </w:rPr>
  </w:style>
  <w:style w:type="paragraph" w:styleId="Bezodstpw">
    <w:name w:val="No Spacing"/>
    <w:qFormat/>
    <w:rsid w:val="00B4767F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Tekstpodstawowy22">
    <w:name w:val="Tekst podstawowy 22"/>
    <w:basedOn w:val="Normalny"/>
    <w:rsid w:val="00B4767F"/>
    <w:rPr>
      <w:rFonts w:cs="Calibri"/>
      <w:sz w:val="24"/>
    </w:rPr>
  </w:style>
  <w:style w:type="paragraph" w:customStyle="1" w:styleId="ZnakZnakZnak">
    <w:name w:val="Znak Znak Znak"/>
    <w:basedOn w:val="Normalny"/>
    <w:rsid w:val="00B4767F"/>
    <w:pPr>
      <w:tabs>
        <w:tab w:val="left" w:pos="709"/>
      </w:tabs>
      <w:ind w:left="0" w:firstLine="0"/>
      <w:jc w:val="left"/>
    </w:pPr>
    <w:rPr>
      <w:rFonts w:ascii="Tahoma" w:hAnsi="Tahoma" w:cs="Tahoma"/>
      <w:sz w:val="24"/>
      <w:szCs w:val="24"/>
    </w:rPr>
  </w:style>
  <w:style w:type="paragraph" w:customStyle="1" w:styleId="Zwykytekst1">
    <w:name w:val="Zwykły tekst1"/>
    <w:basedOn w:val="Normalny"/>
    <w:rsid w:val="00B4767F"/>
    <w:pPr>
      <w:spacing w:line="200" w:lineRule="atLeast"/>
      <w:ind w:left="357" w:hanging="357"/>
    </w:pPr>
    <w:rPr>
      <w:rFonts w:ascii="Courier New" w:hAnsi="Courier New" w:cs="Courier New"/>
    </w:rPr>
  </w:style>
  <w:style w:type="paragraph" w:styleId="Podtytu">
    <w:name w:val="Subtitle"/>
    <w:basedOn w:val="Normalny"/>
    <w:next w:val="Tekstpodstawowy"/>
    <w:link w:val="PodtytuZnak"/>
    <w:qFormat/>
    <w:rsid w:val="00B4767F"/>
    <w:pPr>
      <w:spacing w:line="200" w:lineRule="atLeast"/>
      <w:ind w:left="357" w:hanging="357"/>
      <w:jc w:val="center"/>
    </w:pPr>
    <w:rPr>
      <w:b/>
      <w:sz w:val="28"/>
    </w:rPr>
  </w:style>
  <w:style w:type="paragraph" w:styleId="Tytu">
    <w:name w:val="Title"/>
    <w:basedOn w:val="Normalny"/>
    <w:next w:val="Podtytu"/>
    <w:link w:val="TytuZnak1"/>
    <w:qFormat/>
    <w:rsid w:val="00B4767F"/>
    <w:pPr>
      <w:spacing w:line="200" w:lineRule="atLeast"/>
      <w:ind w:left="357" w:hanging="357"/>
      <w:jc w:val="center"/>
    </w:pPr>
    <w:rPr>
      <w:b/>
      <w:sz w:val="36"/>
    </w:rPr>
  </w:style>
  <w:style w:type="paragraph" w:customStyle="1" w:styleId="xl26">
    <w:name w:val="xl26"/>
    <w:basedOn w:val="Normalny"/>
    <w:rsid w:val="00B4767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left="0" w:firstLine="0"/>
      <w:jc w:val="center"/>
    </w:pPr>
    <w:rPr>
      <w:b/>
      <w:sz w:val="24"/>
    </w:rPr>
  </w:style>
  <w:style w:type="paragraph" w:customStyle="1" w:styleId="FR3">
    <w:name w:val="FR3"/>
    <w:rsid w:val="00B4767F"/>
    <w:pPr>
      <w:widowControl w:val="0"/>
      <w:suppressAutoHyphens/>
      <w:spacing w:before="520" w:line="480" w:lineRule="auto"/>
      <w:ind w:left="320" w:hanging="320"/>
      <w:jc w:val="both"/>
    </w:pPr>
    <w:rPr>
      <w:rFonts w:ascii="Arial" w:hAnsi="Arial" w:cs="Arial"/>
      <w:i/>
      <w:lang w:eastAsia="ar-SA"/>
    </w:rPr>
  </w:style>
  <w:style w:type="paragraph" w:customStyle="1" w:styleId="StylTekstpodstawowyNiePogrubienie">
    <w:name w:val="Styl Tekst podstawowy + Nie Pogrubienie"/>
    <w:basedOn w:val="Tekstpodstawowy"/>
    <w:rsid w:val="00B4767F"/>
    <w:pPr>
      <w:widowControl w:val="0"/>
      <w:spacing w:after="0"/>
      <w:ind w:left="0" w:firstLine="0"/>
    </w:pPr>
    <w:rPr>
      <w:rFonts w:ascii="Arial" w:eastAsia="Lucida Sans Unicode" w:hAnsi="Arial" w:cs="Arial"/>
      <w:kern w:val="1"/>
    </w:rPr>
  </w:style>
  <w:style w:type="paragraph" w:customStyle="1" w:styleId="Akapitzlist1">
    <w:name w:val="Akapit z listą1"/>
    <w:basedOn w:val="Normalny"/>
    <w:rsid w:val="00B4767F"/>
    <w:pPr>
      <w:widowControl w:val="0"/>
      <w:ind w:left="720" w:firstLine="0"/>
      <w:jc w:val="left"/>
    </w:pPr>
    <w:rPr>
      <w:rFonts w:eastAsia="Lucida Sans Unicode"/>
      <w:kern w:val="1"/>
      <w:sz w:val="24"/>
      <w:szCs w:val="24"/>
      <w:lang w:val="en-US"/>
    </w:rPr>
  </w:style>
  <w:style w:type="paragraph" w:customStyle="1" w:styleId="ZnakZnakZnak0">
    <w:name w:val="Znak Znak Znak"/>
    <w:basedOn w:val="Normalny"/>
    <w:rsid w:val="00B4767F"/>
    <w:pPr>
      <w:tabs>
        <w:tab w:val="left" w:pos="709"/>
      </w:tabs>
      <w:ind w:left="0" w:firstLine="0"/>
      <w:jc w:val="left"/>
    </w:pPr>
    <w:rPr>
      <w:rFonts w:ascii="Tahoma" w:hAnsi="Tahoma" w:cs="Tahoma"/>
      <w:sz w:val="24"/>
      <w:szCs w:val="24"/>
    </w:rPr>
  </w:style>
  <w:style w:type="paragraph" w:customStyle="1" w:styleId="Zwykytekst2">
    <w:name w:val="Zwykły tekst2"/>
    <w:basedOn w:val="Normalny"/>
    <w:rsid w:val="00B4767F"/>
    <w:pPr>
      <w:spacing w:line="200" w:lineRule="atLeast"/>
      <w:ind w:left="357" w:hanging="357"/>
    </w:pPr>
    <w:rPr>
      <w:rFonts w:ascii="Courier New" w:hAnsi="Courier New" w:cs="Courier New"/>
    </w:rPr>
  </w:style>
  <w:style w:type="paragraph" w:customStyle="1" w:styleId="Podpis1">
    <w:name w:val="Podpis1"/>
    <w:basedOn w:val="Normalny"/>
    <w:rsid w:val="00B4767F"/>
    <w:pPr>
      <w:widowControl w:val="0"/>
      <w:suppressLineNumbers/>
      <w:spacing w:before="120" w:after="120"/>
      <w:ind w:left="0" w:firstLine="0"/>
      <w:jc w:val="left"/>
    </w:pPr>
    <w:rPr>
      <w:rFonts w:ascii="Times New Roman" w:eastAsia="Lucida Sans Unicode" w:hAnsi="Times New Roman" w:cs="Tahoma"/>
      <w:i/>
      <w:iCs/>
    </w:rPr>
  </w:style>
  <w:style w:type="paragraph" w:styleId="Podpis">
    <w:name w:val="Signature"/>
    <w:basedOn w:val="Normalny"/>
    <w:rsid w:val="00B4767F"/>
    <w:pPr>
      <w:widowControl w:val="0"/>
      <w:suppressLineNumbers/>
      <w:spacing w:before="120" w:after="120"/>
      <w:ind w:left="0" w:firstLine="0"/>
      <w:jc w:val="left"/>
    </w:pPr>
    <w:rPr>
      <w:rFonts w:ascii="Times New Roman" w:eastAsia="Lucida Sans Unicode" w:hAnsi="Times New Roman" w:cs="Times New Roman"/>
      <w:i/>
      <w:iCs/>
    </w:rPr>
  </w:style>
  <w:style w:type="paragraph" w:customStyle="1" w:styleId="Zawartoramki">
    <w:name w:val="Zawartość ramki"/>
    <w:basedOn w:val="Tekstpodstawowy"/>
    <w:rsid w:val="00B4767F"/>
  </w:style>
  <w:style w:type="paragraph" w:customStyle="1" w:styleId="Zawartotabeli">
    <w:name w:val="Zawartość tabeli"/>
    <w:basedOn w:val="Normalny"/>
    <w:rsid w:val="00B4767F"/>
    <w:pPr>
      <w:suppressLineNumbers/>
    </w:pPr>
  </w:style>
  <w:style w:type="paragraph" w:customStyle="1" w:styleId="Nagwektabeli">
    <w:name w:val="Nagłówek tabeli"/>
    <w:basedOn w:val="Zawartotabeli"/>
    <w:rsid w:val="00B4767F"/>
    <w:pPr>
      <w:jc w:val="center"/>
    </w:pPr>
    <w:rPr>
      <w:b/>
      <w:bCs/>
    </w:rPr>
  </w:style>
  <w:style w:type="character" w:styleId="Odwoanieprzypisukocowego">
    <w:name w:val="endnote reference"/>
    <w:uiPriority w:val="99"/>
    <w:semiHidden/>
    <w:unhideWhenUsed/>
    <w:rsid w:val="00CC6E39"/>
    <w:rPr>
      <w:vertAlign w:val="superscript"/>
    </w:rPr>
  </w:style>
  <w:style w:type="paragraph" w:styleId="Tekstpodstawowy2">
    <w:name w:val="Body Text 2"/>
    <w:basedOn w:val="Normalny"/>
    <w:rsid w:val="007928E6"/>
    <w:pPr>
      <w:spacing w:after="120" w:line="480" w:lineRule="auto"/>
    </w:pPr>
  </w:style>
  <w:style w:type="character" w:customStyle="1" w:styleId="StopkaZnak1">
    <w:name w:val="Stopka Znak1"/>
    <w:link w:val="Stopka"/>
    <w:rsid w:val="008A3973"/>
    <w:rPr>
      <w:rFonts w:ascii="Cambria" w:hAnsi="Cambria" w:cs="Cambria"/>
      <w:lang w:val="pl-PL" w:eastAsia="ar-SA" w:bidi="ar-SA"/>
    </w:rPr>
  </w:style>
  <w:style w:type="character" w:customStyle="1" w:styleId="NagwekZnak1">
    <w:name w:val="Nagłówek Znak1"/>
    <w:link w:val="Nagwek"/>
    <w:rsid w:val="003539B0"/>
    <w:rPr>
      <w:rFonts w:ascii="Cambria" w:hAnsi="Cambria" w:cs="Cambria"/>
      <w:lang w:val="pl-PL" w:eastAsia="ar-SA" w:bidi="ar-SA"/>
    </w:rPr>
  </w:style>
  <w:style w:type="character" w:customStyle="1" w:styleId="TytuZnak1">
    <w:name w:val="Tytuł Znak1"/>
    <w:link w:val="Tytu"/>
    <w:rsid w:val="00D0382D"/>
    <w:rPr>
      <w:rFonts w:ascii="Cambria" w:hAnsi="Cambria" w:cs="Cambria"/>
      <w:b/>
      <w:sz w:val="36"/>
      <w:lang w:val="pl-PL" w:eastAsia="ar-SA" w:bidi="ar-SA"/>
    </w:rPr>
  </w:style>
  <w:style w:type="character" w:customStyle="1" w:styleId="PodtytuZnak">
    <w:name w:val="Podtytuł Znak"/>
    <w:link w:val="Podtytu"/>
    <w:rsid w:val="00D0382D"/>
    <w:rPr>
      <w:rFonts w:ascii="Cambria" w:hAnsi="Cambria" w:cs="Cambria"/>
      <w:b/>
      <w:sz w:val="28"/>
      <w:lang w:val="pl-PL" w:eastAsia="ar-SA" w:bidi="ar-SA"/>
    </w:rPr>
  </w:style>
  <w:style w:type="paragraph" w:customStyle="1" w:styleId="divparagraph">
    <w:name w:val="div.paragraph"/>
    <w:uiPriority w:val="99"/>
    <w:rsid w:val="00C1355B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1519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A2A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7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15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72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89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51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43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7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9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0028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75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61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94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91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67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6571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2430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9297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9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8710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487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3524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380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1092186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espd.uzp.gov.pl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uzp.gov.pl/__data/assets/pdf_file/0022/54904/Jednolity-Europejski-Dokument-Zamowienia-instrukcja-2022.04.29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spd.uzp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Policja Państwowa RP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Wiesław Gordienko</dc:creator>
  <cp:lastModifiedBy>Paulina Bystrzycka</cp:lastModifiedBy>
  <cp:revision>2</cp:revision>
  <cp:lastPrinted>2023-04-11T08:48:00Z</cp:lastPrinted>
  <dcterms:created xsi:type="dcterms:W3CDTF">2025-04-11T05:53:00Z</dcterms:created>
  <dcterms:modified xsi:type="dcterms:W3CDTF">2025-04-11T05:53:00Z</dcterms:modified>
</cp:coreProperties>
</file>