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1A1C5530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2B42C8">
        <w:rPr>
          <w:rFonts w:ascii="Arial" w:hAnsi="Arial" w:cs="Arial"/>
          <w:bCs/>
          <w:sz w:val="20"/>
          <w:szCs w:val="20"/>
        </w:rPr>
        <w:t>4</w:t>
      </w:r>
      <w:r w:rsidR="00EC2A0B">
        <w:rPr>
          <w:rFonts w:ascii="Arial" w:hAnsi="Arial" w:cs="Arial"/>
          <w:bCs/>
          <w:sz w:val="20"/>
          <w:szCs w:val="20"/>
        </w:rPr>
        <w:t xml:space="preserve">, postępowanie </w:t>
      </w:r>
      <w:r w:rsidR="00D37280">
        <w:rPr>
          <w:rFonts w:ascii="Arial" w:hAnsi="Arial" w:cs="Arial"/>
          <w:bCs/>
          <w:sz w:val="20"/>
          <w:szCs w:val="20"/>
        </w:rPr>
        <w:t>9</w:t>
      </w:r>
      <w:r w:rsidR="009B4312">
        <w:rPr>
          <w:rFonts w:ascii="Arial" w:hAnsi="Arial" w:cs="Arial"/>
          <w:bCs/>
          <w:sz w:val="20"/>
          <w:szCs w:val="20"/>
        </w:rPr>
        <w:t>3</w:t>
      </w:r>
      <w:r w:rsidR="009B59DD">
        <w:rPr>
          <w:rFonts w:ascii="Arial" w:hAnsi="Arial" w:cs="Arial"/>
          <w:bCs/>
          <w:sz w:val="20"/>
          <w:szCs w:val="20"/>
        </w:rPr>
        <w:t>/PN/202</w:t>
      </w:r>
      <w:r w:rsidR="00D37280">
        <w:rPr>
          <w:rFonts w:ascii="Arial" w:hAnsi="Arial" w:cs="Arial"/>
          <w:bCs/>
          <w:sz w:val="20"/>
          <w:szCs w:val="20"/>
        </w:rPr>
        <w:t>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  <w:bookmarkStart w:id="0" w:name="_GoBack"/>
      <w:bookmarkEnd w:id="0"/>
    </w:p>
    <w:p w14:paraId="6B38F0FE" w14:textId="77777777" w:rsidR="00251432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 w:rsidRPr="00251432">
        <w:rPr>
          <w:rFonts w:ascii="Arial" w:hAnsi="Arial" w:cs="Arial"/>
          <w:b/>
        </w:rPr>
        <w:t>ZOBOWIĄZANIE PODMIOTU UDOSTĘPNIAJĄCEGO ZASOBY</w:t>
      </w:r>
    </w:p>
    <w:p w14:paraId="13CD7779" w14:textId="2D6E0BEC" w:rsidR="009B59DD" w:rsidRPr="00E7112A" w:rsidRDefault="00251432" w:rsidP="00AC612D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251432">
        <w:rPr>
          <w:rFonts w:ascii="Arial" w:hAnsi="Arial" w:cs="Arial"/>
          <w:b/>
        </w:rPr>
        <w:t xml:space="preserve"> w postępowaniu</w:t>
      </w:r>
      <w:r>
        <w:rPr>
          <w:rFonts w:cs="Calibri"/>
          <w:b/>
        </w:rPr>
        <w:t xml:space="preserve"> </w:t>
      </w:r>
      <w:r w:rsidRPr="00E7112A">
        <w:rPr>
          <w:rFonts w:ascii="Arial" w:hAnsi="Arial" w:cs="Arial"/>
          <w:b/>
          <w:bCs/>
        </w:rPr>
        <w:t>o udzielenie zamówienia</w:t>
      </w:r>
      <w:r w:rsidRPr="00E7112A">
        <w:rPr>
          <w:rFonts w:ascii="Arial" w:hAnsi="Arial" w:cs="Arial"/>
          <w:bCs/>
        </w:rPr>
        <w:t xml:space="preserve"> </w:t>
      </w:r>
      <w:r w:rsidRPr="00E7112A">
        <w:rPr>
          <w:rFonts w:ascii="Arial" w:hAnsi="Arial" w:cs="Arial"/>
          <w:b/>
          <w:bCs/>
        </w:rPr>
        <w:t>pn.:</w:t>
      </w:r>
    </w:p>
    <w:p w14:paraId="2C0FE537" w14:textId="424AC678" w:rsidR="00EC2A0B" w:rsidRPr="00AC612D" w:rsidRDefault="00EC2A0B" w:rsidP="00AC612D">
      <w:pPr>
        <w:autoSpaceDE w:val="0"/>
        <w:autoSpaceDN w:val="0"/>
        <w:spacing w:before="162" w:line="360" w:lineRule="auto"/>
        <w:ind w:left="388" w:right="313"/>
        <w:jc w:val="center"/>
        <w:rPr>
          <w:rFonts w:ascii="Arial" w:eastAsia="Arial" w:hAnsi="Arial" w:cs="Arial"/>
          <w:b/>
          <w:color w:val="auto"/>
          <w:lang w:eastAsia="en-US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AC612D" w:rsidRPr="00AC612D">
        <w:rPr>
          <w:rFonts w:ascii="Arial" w:eastAsia="Arial" w:hAnsi="Arial" w:cs="Arial"/>
          <w:b/>
          <w:color w:val="auto"/>
          <w:lang w:eastAsia="en-US"/>
        </w:rPr>
        <w:t>Dostawa drewna konstrukcyjnego wraz z rozładunkiem’’</w:t>
      </w:r>
    </w:p>
    <w:p w14:paraId="78D9406D" w14:textId="61097141" w:rsidR="00EC2A0B" w:rsidRPr="007F0909" w:rsidRDefault="00EC2A0B" w:rsidP="00EC2A0B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 (nr sprawy: </w:t>
      </w:r>
      <w:r w:rsidR="00AC612D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/PN/202</w:t>
      </w:r>
      <w:r w:rsidR="00AC612D">
        <w:rPr>
          <w:rFonts w:ascii="Arial" w:hAnsi="Arial" w:cs="Arial"/>
          <w:b/>
        </w:rPr>
        <w:t>5</w:t>
      </w:r>
      <w:r w:rsidRPr="007F0909">
        <w:rPr>
          <w:rFonts w:ascii="Arial" w:hAnsi="Arial" w:cs="Arial"/>
          <w:b/>
        </w:rPr>
        <w:t xml:space="preserve">)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4A08A78C" w:rsidR="00FE55A1" w:rsidRDefault="00FE55A1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</w:t>
      </w:r>
      <w:r w:rsidR="00251432">
        <w:rPr>
          <w:rFonts w:ascii="Arial" w:eastAsia="Calibri" w:hAnsi="Arial" w:cs="Arial"/>
          <w:b/>
          <w:lang w:eastAsia="en-US"/>
        </w:rPr>
        <w:t>8</w:t>
      </w:r>
      <w:r w:rsidR="0054112B" w:rsidRPr="00E7112A">
        <w:rPr>
          <w:rFonts w:ascii="Arial" w:eastAsia="Calibri" w:hAnsi="Arial" w:cs="Arial"/>
          <w:b/>
          <w:lang w:eastAsia="en-US"/>
        </w:rPr>
        <w:t xml:space="preserve"> ust. </w:t>
      </w:r>
      <w:r w:rsidR="00251432">
        <w:rPr>
          <w:rFonts w:ascii="Arial" w:eastAsia="Calibri" w:hAnsi="Arial" w:cs="Arial"/>
          <w:b/>
          <w:lang w:eastAsia="en-US"/>
        </w:rPr>
        <w:t>3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D22D82">
        <w:rPr>
          <w:rFonts w:ascii="Arial" w:hAnsi="Arial" w:cs="Arial"/>
          <w:lang w:eastAsia="en-US"/>
        </w:rPr>
        <w:t>Dz. U. z 202</w:t>
      </w:r>
      <w:r w:rsidR="00723258">
        <w:rPr>
          <w:rFonts w:ascii="Arial" w:hAnsi="Arial" w:cs="Arial"/>
          <w:lang w:eastAsia="en-US"/>
        </w:rPr>
        <w:t>4</w:t>
      </w:r>
      <w:r w:rsidR="009543C9">
        <w:rPr>
          <w:rFonts w:ascii="Arial" w:hAnsi="Arial" w:cs="Arial"/>
          <w:lang w:eastAsia="en-US"/>
        </w:rPr>
        <w:t xml:space="preserve"> r. poz. </w:t>
      </w:r>
      <w:r w:rsidR="00723258">
        <w:rPr>
          <w:rFonts w:ascii="Arial" w:hAnsi="Arial" w:cs="Arial"/>
          <w:lang w:eastAsia="en-US"/>
        </w:rPr>
        <w:t>1320</w:t>
      </w:r>
      <w:r w:rsidR="00E7112A">
        <w:rPr>
          <w:rFonts w:ascii="Arial" w:eastAsia="Calibri" w:hAnsi="Arial" w:cs="Arial"/>
          <w:lang w:eastAsia="en-US"/>
        </w:rPr>
        <w:t>):</w:t>
      </w:r>
    </w:p>
    <w:p w14:paraId="0402E6D9" w14:textId="77777777" w:rsidR="00251432" w:rsidRPr="00E7112A" w:rsidRDefault="00251432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</w:p>
    <w:p w14:paraId="501F6D18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Oświadczam że udostępniam Wykonawcy </w:t>
      </w:r>
      <w:r w:rsidRPr="00251432">
        <w:rPr>
          <w:rFonts w:ascii="Arial" w:hAnsi="Arial" w:cs="Arial"/>
          <w:sz w:val="22"/>
          <w:szCs w:val="22"/>
        </w:rPr>
        <w:tab/>
      </w:r>
    </w:p>
    <w:p w14:paraId="60A915E5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51B9ECC6" w14:textId="77777777" w:rsidR="00251432" w:rsidRDefault="00251432" w:rsidP="00251432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64BD4810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niezbędne zasoby </w:t>
      </w:r>
      <w:r w:rsidRPr="00251432">
        <w:rPr>
          <w:rFonts w:ascii="Arial" w:hAnsi="Arial" w:cs="Arial"/>
          <w:sz w:val="22"/>
          <w:szCs w:val="22"/>
        </w:rPr>
        <w:tab/>
      </w:r>
    </w:p>
    <w:p w14:paraId="4C826960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4211605E" w14:textId="5FCFC056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(zakres zasobów, które zostaną udostępnione Wykonawcy – zdolność techniczna lub zawodowa </w:t>
      </w:r>
    </w:p>
    <w:p w14:paraId="2FAABD7B" w14:textId="3EE83994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przy wykonywaniu przedmiotowego zamówienia.</w:t>
      </w:r>
    </w:p>
    <w:p w14:paraId="6DF5A766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4433EE87" w14:textId="77777777" w:rsidR="00251432" w:rsidRPr="00251432" w:rsidRDefault="00251432" w:rsidP="00251432">
      <w:pPr>
        <w:pStyle w:val="Zwykytekst1"/>
        <w:spacing w:before="120"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Oświadczam, że:</w:t>
      </w:r>
    </w:p>
    <w:p w14:paraId="17527887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51E69175" w14:textId="77777777" w:rsidR="00251432" w:rsidRDefault="00251432" w:rsidP="00251432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5671B1C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F87C056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05EA81CE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0827828" w14:textId="77777777" w:rsidR="00251432" w:rsidRDefault="00251432" w:rsidP="00251432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8485279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990D1CA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3CCE02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5C0846C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35A502E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66DC97D" w14:textId="73AF03B8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C2E9D3C" w14:textId="7D49811C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07EB0902" w14:textId="27D12892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E0E414F" w14:textId="4F379E6B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23C55CB8" w14:textId="77777777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606964D" w14:textId="298DF315" w:rsidR="00251432" w:rsidRPr="00251432" w:rsidRDefault="00251432" w:rsidP="00251432">
      <w:pPr>
        <w:spacing w:before="36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oświadczenie musi być opatrzone </w:t>
      </w:r>
      <w:r w:rsidR="00911CE2" w:rsidRPr="00251432">
        <w:rPr>
          <w:rFonts w:ascii="Arial" w:hAnsi="Arial" w:cs="Arial"/>
          <w:b/>
          <w:bCs/>
          <w:color w:val="FF0000"/>
          <w:sz w:val="22"/>
          <w:szCs w:val="22"/>
        </w:rPr>
        <w:t>kwalifikowanym podpisem elektronicznym</w:t>
      </w:r>
      <w:r w:rsidR="00911CE2" w:rsidRPr="0025143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przez podm</w:t>
      </w:r>
      <w:r>
        <w:rPr>
          <w:rFonts w:ascii="Arial" w:hAnsi="Arial" w:cs="Arial"/>
          <w:b/>
          <w:color w:val="FF0000"/>
          <w:sz w:val="22"/>
          <w:szCs w:val="22"/>
        </w:rPr>
        <w:t xml:space="preserve">iot udostępniający zasoby osobę lub osoby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uprawnione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do reprezentowania podmiotu udostępniającego zasoby </w:t>
      </w: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sectPr w:rsidR="00E7112A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B8604" w14:textId="77777777" w:rsidR="00DC2479" w:rsidRDefault="00DC2479">
      <w:r>
        <w:separator/>
      </w:r>
    </w:p>
    <w:p w14:paraId="7D211453" w14:textId="77777777" w:rsidR="00DC2479" w:rsidRDefault="00DC2479"/>
  </w:endnote>
  <w:endnote w:type="continuationSeparator" w:id="0">
    <w:p w14:paraId="52CB80C0" w14:textId="77777777" w:rsidR="00DC2479" w:rsidRDefault="00DC2479">
      <w:r>
        <w:continuationSeparator/>
      </w:r>
    </w:p>
    <w:p w14:paraId="641726EE" w14:textId="77777777" w:rsidR="00DC2479" w:rsidRDefault="00DC24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0917E2E6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A375F" w:rsidRPr="000A375F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52A47" w14:textId="77777777" w:rsidR="00DC2479" w:rsidRDefault="00DC2479">
      <w:r>
        <w:separator/>
      </w:r>
    </w:p>
    <w:p w14:paraId="7D63E551" w14:textId="77777777" w:rsidR="00DC2479" w:rsidRDefault="00DC2479"/>
  </w:footnote>
  <w:footnote w:type="continuationSeparator" w:id="0">
    <w:p w14:paraId="3DD8AC26" w14:textId="77777777" w:rsidR="00DC2479" w:rsidRDefault="00DC2479">
      <w:r>
        <w:continuationSeparator/>
      </w:r>
    </w:p>
    <w:p w14:paraId="3C50FFB4" w14:textId="77777777" w:rsidR="00DC2479" w:rsidRDefault="00DC24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7"/>
  </w:num>
  <w:num w:numId="9">
    <w:abstractNumId w:val="79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</w:num>
  <w:num w:numId="26">
    <w:abstractNumId w:val="61"/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1F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484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4B5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75F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3B67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10B4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5EF"/>
    <w:rsid w:val="0024751B"/>
    <w:rsid w:val="00247857"/>
    <w:rsid w:val="00247965"/>
    <w:rsid w:val="002501D8"/>
    <w:rsid w:val="00251432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5A71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2C8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1C0D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38B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695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22D5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3695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3258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6B7A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6988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CE2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847"/>
    <w:rsid w:val="00950E9E"/>
    <w:rsid w:val="00952103"/>
    <w:rsid w:val="00952D36"/>
    <w:rsid w:val="00952D95"/>
    <w:rsid w:val="00953849"/>
    <w:rsid w:val="00953A92"/>
    <w:rsid w:val="009543C9"/>
    <w:rsid w:val="00954B47"/>
    <w:rsid w:val="00956B51"/>
    <w:rsid w:val="00956DE9"/>
    <w:rsid w:val="0095712A"/>
    <w:rsid w:val="00957132"/>
    <w:rsid w:val="0095761A"/>
    <w:rsid w:val="00960216"/>
    <w:rsid w:val="009610E8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4312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07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C612D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0B4C"/>
    <w:rsid w:val="00B817E7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ECF"/>
    <w:rsid w:val="00D35F51"/>
    <w:rsid w:val="00D36266"/>
    <w:rsid w:val="00D3642F"/>
    <w:rsid w:val="00D3659E"/>
    <w:rsid w:val="00D36988"/>
    <w:rsid w:val="00D37280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36C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4B18"/>
    <w:rsid w:val="00DB5FBB"/>
    <w:rsid w:val="00DC00C1"/>
    <w:rsid w:val="00DC1766"/>
    <w:rsid w:val="00DC17EA"/>
    <w:rsid w:val="00DC1CA5"/>
    <w:rsid w:val="00DC1D16"/>
    <w:rsid w:val="00DC2479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2A0B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38EC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2D4"/>
    <w:rsid w:val="00F62A27"/>
    <w:rsid w:val="00F64AB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51432"/>
    <w:pPr>
      <w:widowControl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667F1-3FBA-4B99-BACF-F53BEBF4E8E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41C3349-DD16-467E-8771-6886DF22E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Choroszucha Paulina</cp:lastModifiedBy>
  <cp:revision>17</cp:revision>
  <cp:lastPrinted>2023-10-31T12:30:00Z</cp:lastPrinted>
  <dcterms:created xsi:type="dcterms:W3CDTF">2023-10-26T11:39:00Z</dcterms:created>
  <dcterms:modified xsi:type="dcterms:W3CDTF">2025-03-26T09:14:00Z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3443487b-6a36-4183-b31d-892f1ca57a7e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