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5023E23" w14:textId="77777777" w:rsidR="00E9679B" w:rsidRPr="005E3C93" w:rsidRDefault="00A74A9F" w:rsidP="005038A8">
      <w:pPr>
        <w:spacing w:line="276" w:lineRule="auto"/>
        <w:rPr>
          <w:rFonts w:ascii="Fira Sans" w:hAnsi="Fira Sans"/>
          <w:b/>
          <w:sz w:val="22"/>
          <w:szCs w:val="22"/>
        </w:rPr>
      </w:pPr>
      <w:r w:rsidRPr="005E3C93">
        <w:rPr>
          <w:rFonts w:ascii="Fira Sans" w:hAnsi="Fira Sans"/>
          <w:b/>
          <w:sz w:val="22"/>
          <w:szCs w:val="22"/>
        </w:rPr>
        <w:t xml:space="preserve">CZĘŚĆ </w:t>
      </w:r>
      <w:r w:rsidR="0087763B" w:rsidRPr="005E3C93">
        <w:rPr>
          <w:rFonts w:ascii="Fira Sans" w:hAnsi="Fira Sans"/>
          <w:b/>
          <w:sz w:val="22"/>
          <w:szCs w:val="22"/>
        </w:rPr>
        <w:t xml:space="preserve">II – </w:t>
      </w:r>
      <w:r w:rsidR="00906C2C" w:rsidRPr="005E3C93">
        <w:rPr>
          <w:rFonts w:ascii="Fira Sans" w:hAnsi="Fira Sans"/>
          <w:b/>
          <w:sz w:val="22"/>
          <w:szCs w:val="22"/>
        </w:rPr>
        <w:t>WZÓR UMOWY</w:t>
      </w:r>
    </w:p>
    <w:p w14:paraId="03D6F86C" w14:textId="45908F6C" w:rsidR="00A65997" w:rsidRPr="005E3C93" w:rsidRDefault="00CC70BA" w:rsidP="005038A8">
      <w:pPr>
        <w:pStyle w:val="Nagwek1"/>
        <w:tabs>
          <w:tab w:val="left" w:pos="2832"/>
        </w:tabs>
        <w:spacing w:line="276" w:lineRule="auto"/>
        <w:ind w:left="2832"/>
        <w:jc w:val="left"/>
        <w:rPr>
          <w:rFonts w:ascii="Fira Sans" w:hAnsi="Fira Sans"/>
          <w:b/>
          <w:i w:val="0"/>
          <w:sz w:val="22"/>
          <w:szCs w:val="22"/>
        </w:rPr>
      </w:pPr>
      <w:r w:rsidRPr="005E3C93">
        <w:rPr>
          <w:rFonts w:ascii="Fira Sans" w:hAnsi="Fira Sans"/>
          <w:b/>
          <w:i w:val="0"/>
          <w:sz w:val="22"/>
          <w:szCs w:val="22"/>
        </w:rPr>
        <w:t xml:space="preserve">UMOWA Nr </w:t>
      </w:r>
      <w:r w:rsidR="00402741">
        <w:rPr>
          <w:rFonts w:ascii="Fira Sans" w:hAnsi="Fira Sans"/>
          <w:b/>
          <w:i w:val="0"/>
          <w:sz w:val="22"/>
          <w:szCs w:val="22"/>
        </w:rPr>
        <w:t>11</w:t>
      </w:r>
      <w:r w:rsidR="001C4D57" w:rsidRPr="0079050D">
        <w:rPr>
          <w:rFonts w:ascii="Fira Sans" w:hAnsi="Fira Sans"/>
          <w:b/>
          <w:i w:val="0"/>
          <w:sz w:val="22"/>
          <w:szCs w:val="22"/>
        </w:rPr>
        <w:t>/</w:t>
      </w:r>
      <w:r w:rsidR="00DA24B0" w:rsidRPr="0079050D">
        <w:rPr>
          <w:rFonts w:ascii="Fira Sans" w:hAnsi="Fira Sans"/>
          <w:b/>
          <w:i w:val="0"/>
          <w:sz w:val="22"/>
          <w:szCs w:val="22"/>
        </w:rPr>
        <w:t>…</w:t>
      </w:r>
      <w:r w:rsidR="00212F52" w:rsidRPr="0079050D">
        <w:rPr>
          <w:rFonts w:ascii="Fira Sans" w:hAnsi="Fira Sans"/>
          <w:b/>
          <w:i w:val="0"/>
          <w:sz w:val="22"/>
          <w:szCs w:val="22"/>
        </w:rPr>
        <w:t>/</w:t>
      </w:r>
      <w:r w:rsidR="00AE7F94" w:rsidRPr="0079050D">
        <w:rPr>
          <w:rFonts w:ascii="Fira Sans" w:hAnsi="Fira Sans"/>
          <w:b/>
          <w:i w:val="0"/>
          <w:sz w:val="22"/>
          <w:szCs w:val="22"/>
        </w:rPr>
        <w:t>TP</w:t>
      </w:r>
      <w:r w:rsidR="006C3E9E" w:rsidRPr="0079050D">
        <w:rPr>
          <w:rFonts w:ascii="Fira Sans" w:hAnsi="Fira Sans"/>
          <w:b/>
          <w:i w:val="0"/>
          <w:sz w:val="22"/>
          <w:szCs w:val="22"/>
        </w:rPr>
        <w:t>/</w:t>
      </w:r>
      <w:r w:rsidR="00212F52" w:rsidRPr="0079050D">
        <w:rPr>
          <w:rFonts w:ascii="Fira Sans" w:hAnsi="Fira Sans"/>
          <w:b/>
          <w:i w:val="0"/>
          <w:sz w:val="22"/>
          <w:szCs w:val="22"/>
        </w:rPr>
        <w:t>20</w:t>
      </w:r>
      <w:r w:rsidR="00B7667D" w:rsidRPr="0079050D">
        <w:rPr>
          <w:rFonts w:ascii="Fira Sans" w:hAnsi="Fira Sans"/>
          <w:b/>
          <w:i w:val="0"/>
          <w:sz w:val="22"/>
          <w:szCs w:val="22"/>
        </w:rPr>
        <w:t>2</w:t>
      </w:r>
      <w:r w:rsidR="00641096" w:rsidRPr="0079050D">
        <w:rPr>
          <w:rFonts w:ascii="Fira Sans" w:hAnsi="Fira Sans"/>
          <w:b/>
          <w:i w:val="0"/>
          <w:sz w:val="22"/>
          <w:szCs w:val="22"/>
        </w:rPr>
        <w:t>5</w:t>
      </w:r>
    </w:p>
    <w:p w14:paraId="69050CB1" w14:textId="77777777" w:rsidR="001101CC" w:rsidRPr="005E3C93" w:rsidRDefault="001101CC" w:rsidP="005038A8">
      <w:pPr>
        <w:spacing w:line="276" w:lineRule="auto"/>
        <w:rPr>
          <w:rFonts w:ascii="Fira Sans" w:hAnsi="Fira Sans"/>
          <w:sz w:val="22"/>
          <w:szCs w:val="22"/>
        </w:rPr>
      </w:pPr>
    </w:p>
    <w:p w14:paraId="01C4CAC1" w14:textId="77777777" w:rsidR="00330906" w:rsidRPr="005E3C93" w:rsidRDefault="00330906" w:rsidP="005038A8">
      <w:pPr>
        <w:spacing w:line="276" w:lineRule="auto"/>
        <w:rPr>
          <w:rFonts w:ascii="Fira Sans" w:hAnsi="Fira Sans"/>
          <w:sz w:val="22"/>
          <w:szCs w:val="22"/>
        </w:rPr>
      </w:pPr>
      <w:r w:rsidRPr="005E3C93">
        <w:rPr>
          <w:rFonts w:ascii="Fira Sans" w:hAnsi="Fira Sans"/>
          <w:sz w:val="22"/>
          <w:szCs w:val="22"/>
        </w:rPr>
        <w:t>Zawarta w dniu .............. r. w Słupsku pomiędzy:</w:t>
      </w:r>
    </w:p>
    <w:p w14:paraId="75A30987" w14:textId="4008DC78" w:rsidR="0097394A" w:rsidRPr="005E3C93" w:rsidRDefault="0097394A" w:rsidP="005038A8">
      <w:pPr>
        <w:numPr>
          <w:ilvl w:val="0"/>
          <w:numId w:val="15"/>
        </w:numPr>
        <w:spacing w:line="276" w:lineRule="auto"/>
        <w:ind w:left="284" w:hanging="284"/>
        <w:jc w:val="both"/>
        <w:rPr>
          <w:rFonts w:ascii="Fira Sans" w:hAnsi="Fira Sans"/>
          <w:sz w:val="22"/>
          <w:szCs w:val="22"/>
        </w:rPr>
      </w:pPr>
      <w:r w:rsidRPr="005E3C93">
        <w:rPr>
          <w:rFonts w:ascii="Fira Sans" w:hAnsi="Fira Sans"/>
          <w:b/>
          <w:sz w:val="22"/>
          <w:szCs w:val="22"/>
        </w:rPr>
        <w:t>Wojewódzkim Szpitalem Specjalistycznym im. Janusza Korczaka w Słupsku Sp. z o.o.</w:t>
      </w:r>
      <w:r w:rsidRPr="005E3C93">
        <w:rPr>
          <w:rFonts w:ascii="Fira Sans" w:hAnsi="Fira Sans"/>
          <w:sz w:val="22"/>
          <w:szCs w:val="22"/>
        </w:rPr>
        <w:t xml:space="preserve">, wpisanym do KRS  pod nr 0000565090, nr REGON 770901511, nr NIP 8393179849 z siedzibą w Słupsku ul. </w:t>
      </w:r>
      <w:r w:rsidR="008946EA" w:rsidRPr="005E3C93">
        <w:rPr>
          <w:rFonts w:ascii="Fira Sans" w:hAnsi="Fira Sans"/>
          <w:sz w:val="22"/>
          <w:szCs w:val="22"/>
        </w:rPr>
        <w:t>Hubalczyków 1</w:t>
      </w:r>
      <w:r w:rsidRPr="005E3C93">
        <w:rPr>
          <w:rFonts w:ascii="Fira Sans" w:hAnsi="Fira Sans"/>
          <w:sz w:val="22"/>
          <w:szCs w:val="22"/>
        </w:rPr>
        <w:t>,</w:t>
      </w:r>
      <w:r w:rsidRPr="005E3C93">
        <w:rPr>
          <w:rFonts w:ascii="Fira Sans" w:hAnsi="Fira Sans"/>
          <w:b/>
          <w:sz w:val="22"/>
          <w:szCs w:val="22"/>
        </w:rPr>
        <w:t xml:space="preserve"> </w:t>
      </w:r>
      <w:r w:rsidRPr="005E3C93">
        <w:rPr>
          <w:rFonts w:ascii="Fira Sans" w:hAnsi="Fira Sans"/>
          <w:sz w:val="22"/>
          <w:szCs w:val="22"/>
        </w:rPr>
        <w:t xml:space="preserve">reprezentowanym przez: </w:t>
      </w:r>
    </w:p>
    <w:p w14:paraId="0AB181D3" w14:textId="77777777" w:rsidR="0097394A" w:rsidRPr="005E3C93" w:rsidRDefault="0097394A" w:rsidP="005038A8">
      <w:pPr>
        <w:suppressAutoHyphens w:val="0"/>
        <w:spacing w:line="276" w:lineRule="auto"/>
        <w:ind w:firstLine="284"/>
        <w:rPr>
          <w:rFonts w:ascii="Fira Sans" w:hAnsi="Fira Sans"/>
          <w:b/>
          <w:sz w:val="22"/>
          <w:szCs w:val="22"/>
        </w:rPr>
      </w:pPr>
      <w:r w:rsidRPr="005E3C93">
        <w:rPr>
          <w:rFonts w:ascii="Fira Sans" w:hAnsi="Fira Sans"/>
          <w:b/>
          <w:sz w:val="22"/>
          <w:szCs w:val="22"/>
        </w:rPr>
        <w:t xml:space="preserve">Andrzeja Sapińskiego – Prezesa Zarządu </w:t>
      </w:r>
    </w:p>
    <w:p w14:paraId="56CE36EB" w14:textId="77777777" w:rsidR="004B010E" w:rsidRPr="005E3C93" w:rsidRDefault="0097394A" w:rsidP="005038A8">
      <w:pPr>
        <w:suppressAutoHyphens w:val="0"/>
        <w:spacing w:line="276" w:lineRule="auto"/>
        <w:ind w:firstLine="284"/>
        <w:rPr>
          <w:rFonts w:ascii="Fira Sans" w:hAnsi="Fira Sans"/>
          <w:b/>
          <w:sz w:val="22"/>
          <w:szCs w:val="22"/>
        </w:rPr>
      </w:pPr>
      <w:r w:rsidRPr="005E3C93">
        <w:rPr>
          <w:rFonts w:ascii="Fira Sans" w:hAnsi="Fira Sans"/>
          <w:b/>
          <w:sz w:val="22"/>
          <w:szCs w:val="22"/>
        </w:rPr>
        <w:t xml:space="preserve">Anettę </w:t>
      </w:r>
      <w:proofErr w:type="spellStart"/>
      <w:r w:rsidRPr="005E3C93">
        <w:rPr>
          <w:rFonts w:ascii="Fira Sans" w:hAnsi="Fira Sans"/>
          <w:b/>
          <w:sz w:val="22"/>
          <w:szCs w:val="22"/>
        </w:rPr>
        <w:t>Barna</w:t>
      </w:r>
      <w:proofErr w:type="spellEnd"/>
      <w:r w:rsidRPr="005E3C93">
        <w:rPr>
          <w:rFonts w:ascii="Fira Sans" w:hAnsi="Fira Sans"/>
          <w:b/>
          <w:sz w:val="22"/>
          <w:szCs w:val="22"/>
        </w:rPr>
        <w:t xml:space="preserve"> </w:t>
      </w:r>
      <w:proofErr w:type="spellStart"/>
      <w:r w:rsidRPr="005E3C93">
        <w:rPr>
          <w:rFonts w:ascii="Fira Sans" w:hAnsi="Fira Sans"/>
          <w:b/>
          <w:sz w:val="22"/>
          <w:szCs w:val="22"/>
        </w:rPr>
        <w:t>Feszak</w:t>
      </w:r>
      <w:proofErr w:type="spellEnd"/>
      <w:r w:rsidRPr="005E3C93">
        <w:rPr>
          <w:rFonts w:ascii="Fira Sans" w:hAnsi="Fira Sans"/>
          <w:b/>
          <w:sz w:val="22"/>
          <w:szCs w:val="22"/>
        </w:rPr>
        <w:t xml:space="preserve"> – Wiceprezesa Zarządu</w:t>
      </w:r>
    </w:p>
    <w:p w14:paraId="401DC936" w14:textId="77777777" w:rsidR="00804619" w:rsidRPr="005E3C93" w:rsidRDefault="00804619" w:rsidP="005038A8">
      <w:pPr>
        <w:spacing w:line="276" w:lineRule="auto"/>
        <w:ind w:firstLine="284"/>
        <w:rPr>
          <w:rFonts w:ascii="Fira Sans" w:hAnsi="Fira Sans"/>
          <w:sz w:val="22"/>
          <w:szCs w:val="22"/>
        </w:rPr>
      </w:pPr>
    </w:p>
    <w:p w14:paraId="51BCEF6A" w14:textId="77777777" w:rsidR="00804619" w:rsidRPr="005E3C93" w:rsidRDefault="00CC70BA" w:rsidP="005038A8">
      <w:pPr>
        <w:spacing w:line="276" w:lineRule="auto"/>
        <w:ind w:firstLine="284"/>
        <w:rPr>
          <w:rFonts w:ascii="Fira Sans" w:hAnsi="Fira Sans"/>
          <w:sz w:val="22"/>
          <w:szCs w:val="22"/>
        </w:rPr>
      </w:pPr>
      <w:r w:rsidRPr="005E3C93">
        <w:rPr>
          <w:rFonts w:ascii="Fira Sans" w:hAnsi="Fira Sans"/>
          <w:sz w:val="22"/>
          <w:szCs w:val="22"/>
        </w:rPr>
        <w:t xml:space="preserve">zwanym w dalszej części umowy </w:t>
      </w:r>
      <w:r w:rsidRPr="005E3C93">
        <w:rPr>
          <w:rFonts w:ascii="Fira Sans" w:hAnsi="Fira Sans"/>
          <w:b/>
          <w:sz w:val="22"/>
          <w:szCs w:val="22"/>
        </w:rPr>
        <w:t>„ZAMAWIAJĄCYM”</w:t>
      </w:r>
      <w:r w:rsidRPr="005E3C93">
        <w:rPr>
          <w:rFonts w:ascii="Fira Sans" w:hAnsi="Fira Sans"/>
          <w:sz w:val="22"/>
          <w:szCs w:val="22"/>
        </w:rPr>
        <w:t xml:space="preserve">, </w:t>
      </w:r>
    </w:p>
    <w:p w14:paraId="58398455" w14:textId="77777777" w:rsidR="00804619" w:rsidRPr="005E3C93" w:rsidRDefault="00804619" w:rsidP="005038A8">
      <w:pPr>
        <w:spacing w:line="276" w:lineRule="auto"/>
        <w:rPr>
          <w:rFonts w:ascii="Fira Sans" w:hAnsi="Fira Sans"/>
          <w:sz w:val="22"/>
          <w:szCs w:val="22"/>
        </w:rPr>
      </w:pPr>
    </w:p>
    <w:p w14:paraId="31968E04" w14:textId="77777777" w:rsidR="00CC70BA" w:rsidRPr="005E3C93" w:rsidRDefault="00CC70BA" w:rsidP="005038A8">
      <w:pPr>
        <w:spacing w:line="276" w:lineRule="auto"/>
        <w:ind w:firstLine="284"/>
        <w:rPr>
          <w:rFonts w:ascii="Fira Sans" w:hAnsi="Fira Sans"/>
          <w:sz w:val="22"/>
          <w:szCs w:val="22"/>
        </w:rPr>
      </w:pPr>
      <w:r w:rsidRPr="005E3C93">
        <w:rPr>
          <w:rFonts w:ascii="Fira Sans" w:hAnsi="Fira Sans"/>
          <w:sz w:val="22"/>
          <w:szCs w:val="22"/>
        </w:rPr>
        <w:t>a:</w:t>
      </w:r>
    </w:p>
    <w:p w14:paraId="77D300D2" w14:textId="77777777" w:rsidR="00CC70BA" w:rsidRPr="005E3C93" w:rsidRDefault="00CC70BA" w:rsidP="005038A8">
      <w:pPr>
        <w:spacing w:line="276" w:lineRule="auto"/>
        <w:rPr>
          <w:rFonts w:ascii="Fira Sans" w:hAnsi="Fira Sans"/>
          <w:sz w:val="22"/>
          <w:szCs w:val="22"/>
        </w:rPr>
      </w:pPr>
    </w:p>
    <w:p w14:paraId="71437A30" w14:textId="4452F3D3" w:rsidR="00CC70BA" w:rsidRPr="005E3C93" w:rsidRDefault="00CC70BA" w:rsidP="005038A8">
      <w:pPr>
        <w:numPr>
          <w:ilvl w:val="0"/>
          <w:numId w:val="2"/>
        </w:numPr>
        <w:tabs>
          <w:tab w:val="left" w:pos="340"/>
        </w:tabs>
        <w:spacing w:line="276" w:lineRule="auto"/>
        <w:rPr>
          <w:rFonts w:ascii="Fira Sans" w:hAnsi="Fira Sans"/>
          <w:b/>
          <w:sz w:val="22"/>
          <w:szCs w:val="22"/>
        </w:rPr>
      </w:pPr>
      <w:r w:rsidRPr="005E3C93">
        <w:rPr>
          <w:rFonts w:ascii="Fira Sans" w:hAnsi="Fira Sans"/>
          <w:bCs/>
          <w:sz w:val="22"/>
          <w:szCs w:val="22"/>
        </w:rPr>
        <w:t>........................</w:t>
      </w:r>
      <w:r w:rsidR="00670972" w:rsidRPr="005E3C93">
        <w:rPr>
          <w:rFonts w:ascii="Fira Sans" w:hAnsi="Fira Sans"/>
          <w:bCs/>
          <w:sz w:val="22"/>
          <w:szCs w:val="22"/>
        </w:rPr>
        <w:t xml:space="preserve"> </w:t>
      </w:r>
      <w:r w:rsidRPr="005E3C93">
        <w:rPr>
          <w:rFonts w:ascii="Fira Sans" w:hAnsi="Fira Sans"/>
          <w:sz w:val="22"/>
          <w:szCs w:val="22"/>
        </w:rPr>
        <w:t>działającą na podstawie w</w:t>
      </w:r>
      <w:r w:rsidR="00B865DB" w:rsidRPr="005E3C93">
        <w:rPr>
          <w:rFonts w:ascii="Fira Sans" w:hAnsi="Fira Sans"/>
          <w:sz w:val="22"/>
          <w:szCs w:val="22"/>
        </w:rPr>
        <w:t xml:space="preserve">pisu do </w:t>
      </w:r>
      <w:r w:rsidR="00212F52" w:rsidRPr="005E3C93">
        <w:rPr>
          <w:rFonts w:ascii="Fira Sans" w:hAnsi="Fira Sans"/>
          <w:sz w:val="22"/>
          <w:szCs w:val="22"/>
        </w:rPr>
        <w:t xml:space="preserve">............ </w:t>
      </w:r>
      <w:r w:rsidRPr="005E3C93">
        <w:rPr>
          <w:rFonts w:ascii="Fira Sans" w:hAnsi="Fira Sans"/>
          <w:sz w:val="22"/>
          <w:szCs w:val="22"/>
        </w:rPr>
        <w:t>NIP: ....................</w:t>
      </w:r>
      <w:r w:rsidR="005E3C93" w:rsidRPr="005E3C93">
        <w:rPr>
          <w:rFonts w:ascii="Fira Sans" w:hAnsi="Fira Sans"/>
          <w:sz w:val="22"/>
          <w:szCs w:val="22"/>
        </w:rPr>
        <w:t>,</w:t>
      </w:r>
      <w:r w:rsidR="005E3C93">
        <w:rPr>
          <w:rFonts w:ascii="Fira Sans" w:hAnsi="Fira Sans"/>
          <w:sz w:val="22"/>
          <w:szCs w:val="22"/>
        </w:rPr>
        <w:t xml:space="preserve"> </w:t>
      </w:r>
      <w:r w:rsidRPr="005E3C93">
        <w:rPr>
          <w:rFonts w:ascii="Fira Sans" w:hAnsi="Fira Sans"/>
          <w:sz w:val="22"/>
          <w:szCs w:val="22"/>
        </w:rPr>
        <w:t>reprez</w:t>
      </w:r>
      <w:r w:rsidR="00C05212" w:rsidRPr="005E3C93">
        <w:rPr>
          <w:rFonts w:ascii="Fira Sans" w:hAnsi="Fira Sans"/>
          <w:sz w:val="22"/>
          <w:szCs w:val="22"/>
        </w:rPr>
        <w:t>entowaną przez</w:t>
      </w:r>
      <w:r w:rsidRPr="005E3C93">
        <w:rPr>
          <w:rFonts w:ascii="Fira Sans" w:hAnsi="Fira Sans"/>
          <w:sz w:val="22"/>
          <w:szCs w:val="22"/>
        </w:rPr>
        <w:t>:</w:t>
      </w:r>
    </w:p>
    <w:p w14:paraId="44B37B19" w14:textId="77777777" w:rsidR="00507215" w:rsidRPr="005E3C93" w:rsidRDefault="00507215" w:rsidP="005038A8">
      <w:pPr>
        <w:spacing w:line="276" w:lineRule="auto"/>
        <w:ind w:firstLine="340"/>
        <w:rPr>
          <w:rFonts w:ascii="Fira Sans" w:hAnsi="Fira Sans"/>
          <w:sz w:val="22"/>
          <w:szCs w:val="22"/>
        </w:rPr>
      </w:pPr>
    </w:p>
    <w:p w14:paraId="34864B12" w14:textId="77777777" w:rsidR="00507215" w:rsidRPr="005E3C93" w:rsidRDefault="00507215" w:rsidP="005038A8">
      <w:pPr>
        <w:spacing w:line="276" w:lineRule="auto"/>
        <w:ind w:firstLine="340"/>
        <w:rPr>
          <w:rFonts w:ascii="Fira Sans" w:hAnsi="Fira Sans"/>
          <w:sz w:val="22"/>
          <w:szCs w:val="22"/>
        </w:rPr>
      </w:pPr>
      <w:r w:rsidRPr="005E3C93">
        <w:rPr>
          <w:rFonts w:ascii="Fira Sans" w:hAnsi="Fira Sans"/>
          <w:sz w:val="22"/>
          <w:szCs w:val="22"/>
        </w:rPr>
        <w:t>..................................................................................</w:t>
      </w:r>
    </w:p>
    <w:p w14:paraId="1EFAB4FA" w14:textId="77777777" w:rsidR="00507215" w:rsidRPr="005E3C93" w:rsidRDefault="00507215" w:rsidP="005038A8">
      <w:pPr>
        <w:spacing w:line="276" w:lineRule="auto"/>
        <w:ind w:firstLine="340"/>
        <w:rPr>
          <w:rFonts w:ascii="Fira Sans" w:hAnsi="Fira Sans"/>
          <w:sz w:val="22"/>
          <w:szCs w:val="22"/>
        </w:rPr>
      </w:pPr>
    </w:p>
    <w:p w14:paraId="12FDA095" w14:textId="77777777" w:rsidR="00507215" w:rsidRPr="005E3C93" w:rsidRDefault="00507215" w:rsidP="005038A8">
      <w:pPr>
        <w:spacing w:line="276" w:lineRule="auto"/>
        <w:ind w:firstLine="340"/>
        <w:rPr>
          <w:rFonts w:ascii="Fira Sans" w:hAnsi="Fira Sans"/>
          <w:sz w:val="22"/>
          <w:szCs w:val="22"/>
        </w:rPr>
      </w:pPr>
      <w:r w:rsidRPr="005E3C93">
        <w:rPr>
          <w:rFonts w:ascii="Fira Sans" w:hAnsi="Fira Sans"/>
          <w:sz w:val="22"/>
          <w:szCs w:val="22"/>
        </w:rPr>
        <w:t>.................................................................................</w:t>
      </w:r>
    </w:p>
    <w:p w14:paraId="27062BBA" w14:textId="77777777" w:rsidR="00804619" w:rsidRPr="005E3C93" w:rsidRDefault="00804619" w:rsidP="005038A8">
      <w:pPr>
        <w:spacing w:line="276" w:lineRule="auto"/>
        <w:ind w:firstLine="340"/>
        <w:rPr>
          <w:rFonts w:ascii="Fira Sans" w:hAnsi="Fira Sans"/>
          <w:sz w:val="22"/>
          <w:szCs w:val="22"/>
        </w:rPr>
      </w:pPr>
    </w:p>
    <w:p w14:paraId="32C84FDE" w14:textId="77777777" w:rsidR="00CC70BA" w:rsidRPr="005E3C93" w:rsidRDefault="00CC70BA" w:rsidP="005038A8">
      <w:pPr>
        <w:spacing w:line="276" w:lineRule="auto"/>
        <w:ind w:firstLine="340"/>
        <w:rPr>
          <w:rFonts w:ascii="Fira Sans" w:hAnsi="Fira Sans"/>
          <w:sz w:val="22"/>
          <w:szCs w:val="22"/>
        </w:rPr>
      </w:pPr>
      <w:r w:rsidRPr="005E3C93">
        <w:rPr>
          <w:rFonts w:ascii="Fira Sans" w:hAnsi="Fira Sans"/>
          <w:sz w:val="22"/>
          <w:szCs w:val="22"/>
        </w:rPr>
        <w:t>zwaną w dalszej części umowy</w:t>
      </w:r>
      <w:r w:rsidRPr="005E3C93">
        <w:rPr>
          <w:rFonts w:ascii="Fira Sans" w:hAnsi="Fira Sans"/>
          <w:b/>
          <w:sz w:val="22"/>
          <w:szCs w:val="22"/>
        </w:rPr>
        <w:t xml:space="preserve"> „WYKONAWCĄ”,</w:t>
      </w:r>
      <w:r w:rsidRPr="005E3C93">
        <w:rPr>
          <w:rFonts w:ascii="Fira Sans" w:hAnsi="Fira Sans"/>
          <w:sz w:val="22"/>
          <w:szCs w:val="22"/>
        </w:rPr>
        <w:t xml:space="preserve"> o następującej treści:</w:t>
      </w:r>
    </w:p>
    <w:p w14:paraId="49ACD48F" w14:textId="77777777" w:rsidR="00CC70BA" w:rsidRPr="005E3C93" w:rsidRDefault="00CC70BA" w:rsidP="005038A8">
      <w:pPr>
        <w:pStyle w:val="Nagwek"/>
        <w:tabs>
          <w:tab w:val="clear" w:pos="4536"/>
          <w:tab w:val="clear" w:pos="9072"/>
          <w:tab w:val="left" w:pos="9360"/>
        </w:tabs>
        <w:spacing w:line="276" w:lineRule="auto"/>
        <w:rPr>
          <w:rFonts w:ascii="Fira Sans" w:hAnsi="Fira Sans"/>
          <w:b/>
          <w:i/>
          <w:sz w:val="22"/>
          <w:szCs w:val="22"/>
        </w:rPr>
      </w:pPr>
    </w:p>
    <w:p w14:paraId="066354C9" w14:textId="572BF2E7" w:rsidR="009511A3" w:rsidRPr="005E3C93" w:rsidRDefault="009511A3" w:rsidP="005038A8">
      <w:pPr>
        <w:pStyle w:val="Nagwek"/>
        <w:tabs>
          <w:tab w:val="clear" w:pos="4536"/>
          <w:tab w:val="clear" w:pos="9072"/>
          <w:tab w:val="left" w:pos="9360"/>
        </w:tabs>
        <w:spacing w:line="276" w:lineRule="auto"/>
        <w:jc w:val="both"/>
        <w:rPr>
          <w:rFonts w:ascii="Fira Sans" w:hAnsi="Fira Sans"/>
          <w:b/>
          <w:i/>
          <w:sz w:val="22"/>
          <w:szCs w:val="22"/>
        </w:rPr>
      </w:pPr>
      <w:r w:rsidRPr="005E3C93">
        <w:rPr>
          <w:rFonts w:ascii="Fira Sans" w:hAnsi="Fira Sans"/>
          <w:sz w:val="22"/>
          <w:szCs w:val="22"/>
        </w:rPr>
        <w:t xml:space="preserve">Umowa została zawarta na podstawie przeprowadzonego postępowania o udzielenie zamówienia publicznego </w:t>
      </w:r>
      <w:r w:rsidR="001101CC" w:rsidRPr="00402741">
        <w:rPr>
          <w:rFonts w:ascii="Fira Sans" w:hAnsi="Fira Sans"/>
          <w:sz w:val="22"/>
          <w:szCs w:val="22"/>
        </w:rPr>
        <w:t xml:space="preserve">nr </w:t>
      </w:r>
      <w:r w:rsidR="00402741" w:rsidRPr="00402741">
        <w:rPr>
          <w:rFonts w:ascii="Fira Sans" w:hAnsi="Fira Sans"/>
          <w:sz w:val="22"/>
          <w:szCs w:val="22"/>
        </w:rPr>
        <w:t>11</w:t>
      </w:r>
      <w:r w:rsidR="000B04D7" w:rsidRPr="00402741">
        <w:rPr>
          <w:rFonts w:ascii="Fira Sans" w:hAnsi="Fira Sans"/>
          <w:sz w:val="22"/>
          <w:szCs w:val="22"/>
        </w:rPr>
        <w:t>/</w:t>
      </w:r>
      <w:r w:rsidR="00AE7F94" w:rsidRPr="00402741">
        <w:rPr>
          <w:rFonts w:ascii="Fira Sans" w:hAnsi="Fira Sans"/>
          <w:sz w:val="22"/>
          <w:szCs w:val="22"/>
        </w:rPr>
        <w:t>TP</w:t>
      </w:r>
      <w:r w:rsidR="000B04D7" w:rsidRPr="00402741">
        <w:rPr>
          <w:rFonts w:ascii="Fira Sans" w:hAnsi="Fira Sans"/>
          <w:sz w:val="22"/>
          <w:szCs w:val="22"/>
        </w:rPr>
        <w:t>/20</w:t>
      </w:r>
      <w:r w:rsidR="006D7EF8" w:rsidRPr="00402741">
        <w:rPr>
          <w:rFonts w:ascii="Fira Sans" w:hAnsi="Fira Sans"/>
          <w:sz w:val="22"/>
          <w:szCs w:val="22"/>
        </w:rPr>
        <w:t>2</w:t>
      </w:r>
      <w:r w:rsidR="00641096" w:rsidRPr="00402741">
        <w:rPr>
          <w:rFonts w:ascii="Fira Sans" w:hAnsi="Fira Sans"/>
          <w:sz w:val="22"/>
          <w:szCs w:val="22"/>
        </w:rPr>
        <w:t>5</w:t>
      </w:r>
      <w:r w:rsidR="009F6559" w:rsidRPr="00402741">
        <w:rPr>
          <w:rFonts w:ascii="Fira Sans" w:hAnsi="Fira Sans"/>
          <w:sz w:val="22"/>
          <w:szCs w:val="22"/>
        </w:rPr>
        <w:t xml:space="preserve"> </w:t>
      </w:r>
      <w:r w:rsidRPr="00402741">
        <w:rPr>
          <w:rFonts w:ascii="Fira Sans" w:hAnsi="Fira Sans"/>
          <w:sz w:val="22"/>
          <w:szCs w:val="22"/>
        </w:rPr>
        <w:t xml:space="preserve">w trybie </w:t>
      </w:r>
      <w:r w:rsidR="00AE7F94" w:rsidRPr="00402741">
        <w:rPr>
          <w:rFonts w:ascii="Fira Sans" w:hAnsi="Fira Sans"/>
          <w:sz w:val="22"/>
          <w:szCs w:val="22"/>
        </w:rPr>
        <w:t>podstawowym</w:t>
      </w:r>
      <w:r w:rsidR="00A479D1" w:rsidRPr="00402741">
        <w:rPr>
          <w:rFonts w:ascii="Fira Sans" w:hAnsi="Fira Sans"/>
          <w:sz w:val="22"/>
          <w:szCs w:val="22"/>
        </w:rPr>
        <w:t xml:space="preserve"> bez negocjacji</w:t>
      </w:r>
      <w:r w:rsidR="00CC3F57" w:rsidRPr="00402741">
        <w:rPr>
          <w:rFonts w:ascii="Fira Sans" w:hAnsi="Fira Sans"/>
          <w:sz w:val="22"/>
          <w:szCs w:val="22"/>
        </w:rPr>
        <w:t xml:space="preserve"> </w:t>
      </w:r>
      <w:r w:rsidRPr="00402741">
        <w:rPr>
          <w:rFonts w:ascii="Fira Sans" w:hAnsi="Fira Sans"/>
          <w:sz w:val="22"/>
          <w:szCs w:val="22"/>
        </w:rPr>
        <w:t xml:space="preserve">zgodnie </w:t>
      </w:r>
      <w:r w:rsidR="00B7667D" w:rsidRPr="00402741">
        <w:rPr>
          <w:rFonts w:ascii="Fira Sans" w:hAnsi="Fira Sans"/>
          <w:sz w:val="22"/>
          <w:szCs w:val="22"/>
        </w:rPr>
        <w:t>z</w:t>
      </w:r>
      <w:r w:rsidR="00402741" w:rsidRPr="00402741">
        <w:rPr>
          <w:rFonts w:ascii="Fira Sans" w:hAnsi="Fira Sans"/>
          <w:sz w:val="22"/>
          <w:szCs w:val="22"/>
        </w:rPr>
        <w:t> </w:t>
      </w:r>
      <w:r w:rsidR="00B7667D" w:rsidRPr="00402741">
        <w:rPr>
          <w:rFonts w:ascii="Fira Sans" w:hAnsi="Fira Sans"/>
          <w:sz w:val="22"/>
          <w:szCs w:val="22"/>
        </w:rPr>
        <w:t>ustawą z dnia 11 września 2019 r. - Prawo zamówień publicznych (</w:t>
      </w:r>
      <w:r w:rsidR="00DA6FEB" w:rsidRPr="00402741">
        <w:rPr>
          <w:rFonts w:ascii="Fira Sans" w:hAnsi="Fira Sans"/>
          <w:sz w:val="22"/>
          <w:szCs w:val="22"/>
        </w:rPr>
        <w:t xml:space="preserve">t.j. </w:t>
      </w:r>
      <w:r w:rsidR="00B7667D" w:rsidRPr="00402741">
        <w:rPr>
          <w:rFonts w:ascii="Fira Sans" w:hAnsi="Fira Sans"/>
          <w:sz w:val="22"/>
          <w:szCs w:val="22"/>
        </w:rPr>
        <w:t>Dz. U. z 20</w:t>
      </w:r>
      <w:r w:rsidR="001D14A9" w:rsidRPr="00402741">
        <w:rPr>
          <w:rFonts w:ascii="Fira Sans" w:hAnsi="Fira Sans"/>
          <w:sz w:val="22"/>
          <w:szCs w:val="22"/>
        </w:rPr>
        <w:t>2</w:t>
      </w:r>
      <w:r w:rsidR="00AC2E91" w:rsidRPr="00402741">
        <w:rPr>
          <w:rFonts w:ascii="Fira Sans" w:hAnsi="Fira Sans"/>
          <w:sz w:val="22"/>
          <w:szCs w:val="22"/>
        </w:rPr>
        <w:t>4</w:t>
      </w:r>
      <w:r w:rsidR="00B7667D" w:rsidRPr="00402741">
        <w:rPr>
          <w:rFonts w:ascii="Fira Sans" w:hAnsi="Fira Sans"/>
          <w:sz w:val="22"/>
          <w:szCs w:val="22"/>
        </w:rPr>
        <w:t xml:space="preserve"> r. poz. </w:t>
      </w:r>
      <w:r w:rsidR="00AC2E91" w:rsidRPr="00402741">
        <w:rPr>
          <w:rFonts w:ascii="Fira Sans" w:hAnsi="Fira Sans"/>
          <w:sz w:val="22"/>
          <w:szCs w:val="22"/>
        </w:rPr>
        <w:t>1320</w:t>
      </w:r>
      <w:r w:rsidR="00B7667D" w:rsidRPr="00402741">
        <w:rPr>
          <w:rFonts w:ascii="Fira Sans" w:hAnsi="Fira Sans"/>
          <w:sz w:val="22"/>
          <w:szCs w:val="22"/>
        </w:rPr>
        <w:t>) [zwanej dalej także „</w:t>
      </w:r>
      <w:r w:rsidR="00513652" w:rsidRPr="00402741">
        <w:rPr>
          <w:rFonts w:ascii="Fira Sans" w:hAnsi="Fira Sans"/>
          <w:sz w:val="22"/>
          <w:szCs w:val="22"/>
        </w:rPr>
        <w:t>PZP</w:t>
      </w:r>
      <w:r w:rsidR="00B7667D" w:rsidRPr="00402741">
        <w:rPr>
          <w:rFonts w:ascii="Fira Sans" w:hAnsi="Fira Sans"/>
          <w:sz w:val="22"/>
          <w:szCs w:val="22"/>
        </w:rPr>
        <w:t>”].</w:t>
      </w:r>
    </w:p>
    <w:p w14:paraId="2BB8468A" w14:textId="77777777" w:rsidR="00332E17" w:rsidRPr="005E3C93" w:rsidRDefault="00332E17" w:rsidP="005038A8">
      <w:pPr>
        <w:pStyle w:val="Nagwek"/>
        <w:tabs>
          <w:tab w:val="clear" w:pos="4536"/>
          <w:tab w:val="clear" w:pos="9072"/>
          <w:tab w:val="left" w:pos="9360"/>
        </w:tabs>
        <w:spacing w:line="276" w:lineRule="auto"/>
        <w:rPr>
          <w:rFonts w:ascii="Fira Sans" w:hAnsi="Fira Sans"/>
          <w:b/>
          <w:sz w:val="22"/>
          <w:szCs w:val="22"/>
        </w:rPr>
      </w:pPr>
    </w:p>
    <w:p w14:paraId="5776D35B" w14:textId="77777777" w:rsidR="001101CC" w:rsidRPr="005E3C93" w:rsidRDefault="001101CC" w:rsidP="005038A8">
      <w:pPr>
        <w:pStyle w:val="Nagwek"/>
        <w:tabs>
          <w:tab w:val="clear" w:pos="4536"/>
          <w:tab w:val="clear" w:pos="9072"/>
          <w:tab w:val="left" w:pos="9360"/>
        </w:tabs>
        <w:spacing w:line="276" w:lineRule="auto"/>
        <w:jc w:val="center"/>
        <w:rPr>
          <w:rFonts w:ascii="Fira Sans" w:hAnsi="Fira Sans"/>
          <w:b/>
          <w:sz w:val="22"/>
          <w:szCs w:val="22"/>
        </w:rPr>
      </w:pPr>
      <w:r w:rsidRPr="005E3C93">
        <w:rPr>
          <w:rFonts w:ascii="Fira Sans" w:hAnsi="Fira Sans"/>
          <w:b/>
          <w:sz w:val="22"/>
          <w:szCs w:val="22"/>
        </w:rPr>
        <w:t xml:space="preserve">PRZEDMIOT </w:t>
      </w:r>
      <w:r w:rsidR="004E5397" w:rsidRPr="005E3C93">
        <w:rPr>
          <w:rFonts w:ascii="Fira Sans" w:hAnsi="Fira Sans"/>
          <w:b/>
          <w:sz w:val="22"/>
          <w:szCs w:val="22"/>
        </w:rPr>
        <w:t>UMOWY</w:t>
      </w:r>
    </w:p>
    <w:p w14:paraId="04971EE2" w14:textId="77777777" w:rsidR="009511A3" w:rsidRPr="005E3C93" w:rsidRDefault="00CC70BA" w:rsidP="005038A8">
      <w:pPr>
        <w:pStyle w:val="Nagwek"/>
        <w:tabs>
          <w:tab w:val="clear" w:pos="4536"/>
          <w:tab w:val="clear" w:pos="9072"/>
          <w:tab w:val="left" w:pos="9360"/>
        </w:tabs>
        <w:spacing w:line="276" w:lineRule="auto"/>
        <w:jc w:val="center"/>
        <w:rPr>
          <w:rFonts w:ascii="Fira Sans" w:hAnsi="Fira Sans"/>
          <w:b/>
          <w:sz w:val="22"/>
          <w:szCs w:val="22"/>
        </w:rPr>
      </w:pPr>
      <w:r w:rsidRPr="005E3C93">
        <w:rPr>
          <w:rFonts w:ascii="Fira Sans" w:hAnsi="Fira Sans"/>
          <w:b/>
          <w:sz w:val="22"/>
          <w:szCs w:val="22"/>
        </w:rPr>
        <w:t>§ 1.</w:t>
      </w:r>
    </w:p>
    <w:p w14:paraId="348868E4" w14:textId="6C493D34" w:rsidR="0090343B" w:rsidRPr="00E53D3B" w:rsidRDefault="009511A3" w:rsidP="005038A8">
      <w:pPr>
        <w:numPr>
          <w:ilvl w:val="0"/>
          <w:numId w:val="4"/>
        </w:numPr>
        <w:tabs>
          <w:tab w:val="left" w:pos="360"/>
          <w:tab w:val="left" w:pos="540"/>
        </w:tabs>
        <w:spacing w:line="276" w:lineRule="auto"/>
        <w:jc w:val="both"/>
        <w:rPr>
          <w:rFonts w:ascii="Fira Sans" w:hAnsi="Fira Sans"/>
          <w:sz w:val="22"/>
          <w:szCs w:val="22"/>
        </w:rPr>
      </w:pPr>
      <w:r w:rsidRPr="00E53D3B">
        <w:rPr>
          <w:rFonts w:ascii="Fira Sans" w:hAnsi="Fira Sans"/>
          <w:sz w:val="22"/>
          <w:szCs w:val="22"/>
        </w:rPr>
        <w:t>Przedmiotem niniejszej umowy jest dostawa</w:t>
      </w:r>
      <w:r w:rsidR="00655E5D" w:rsidRPr="00E53D3B">
        <w:rPr>
          <w:rFonts w:ascii="Fira Sans" w:hAnsi="Fira Sans"/>
          <w:sz w:val="22"/>
          <w:szCs w:val="22"/>
        </w:rPr>
        <w:t xml:space="preserve"> wraz z wniesieniem </w:t>
      </w:r>
      <w:r w:rsidRPr="00E53D3B">
        <w:rPr>
          <w:rFonts w:ascii="Fira Sans" w:hAnsi="Fira Sans"/>
          <w:sz w:val="22"/>
          <w:szCs w:val="22"/>
        </w:rPr>
        <w:t xml:space="preserve">do </w:t>
      </w:r>
      <w:r w:rsidR="001C2850">
        <w:rPr>
          <w:rFonts w:ascii="Fira Sans" w:hAnsi="Fira Sans"/>
          <w:sz w:val="22"/>
          <w:szCs w:val="22"/>
        </w:rPr>
        <w:t>Działu Informatyki</w:t>
      </w:r>
      <w:r w:rsidRPr="00E53D3B">
        <w:rPr>
          <w:rFonts w:ascii="Fira Sans" w:hAnsi="Fira Sans"/>
          <w:sz w:val="22"/>
          <w:szCs w:val="22"/>
        </w:rPr>
        <w:t xml:space="preserve"> Wojewódzkiego Szpitala Specjalistycznego im</w:t>
      </w:r>
      <w:r w:rsidR="009F6559" w:rsidRPr="00E53D3B">
        <w:rPr>
          <w:rFonts w:ascii="Fira Sans" w:hAnsi="Fira Sans"/>
          <w:sz w:val="22"/>
          <w:szCs w:val="22"/>
        </w:rPr>
        <w:t>.</w:t>
      </w:r>
      <w:r w:rsidRPr="00E53D3B">
        <w:rPr>
          <w:rFonts w:ascii="Fira Sans" w:hAnsi="Fira Sans"/>
          <w:sz w:val="22"/>
          <w:szCs w:val="22"/>
        </w:rPr>
        <w:t xml:space="preserve"> Janusza Korczaka w Słupsku Sp. z o. o. przy ul</w:t>
      </w:r>
      <w:r w:rsidR="00513652" w:rsidRPr="00E53D3B">
        <w:rPr>
          <w:rFonts w:ascii="Fira Sans" w:hAnsi="Fira Sans"/>
          <w:sz w:val="22"/>
          <w:szCs w:val="22"/>
        </w:rPr>
        <w:t>.</w:t>
      </w:r>
      <w:r w:rsidRPr="00E53D3B">
        <w:rPr>
          <w:rFonts w:ascii="Fira Sans" w:hAnsi="Fira Sans"/>
          <w:sz w:val="22"/>
          <w:szCs w:val="22"/>
        </w:rPr>
        <w:t xml:space="preserve"> Hubalczyków</w:t>
      </w:r>
      <w:bookmarkStart w:id="0" w:name="_Hlk530053485"/>
      <w:r w:rsidR="00A76603" w:rsidRPr="00E53D3B">
        <w:rPr>
          <w:rFonts w:ascii="Fira Sans" w:hAnsi="Fira Sans"/>
          <w:sz w:val="22"/>
          <w:szCs w:val="22"/>
        </w:rPr>
        <w:t xml:space="preserve"> 1 </w:t>
      </w:r>
      <w:bookmarkEnd w:id="0"/>
      <w:r w:rsidR="00A76603" w:rsidRPr="00E53D3B">
        <w:rPr>
          <w:rFonts w:ascii="Fira Sans" w:hAnsi="Fira Sans"/>
          <w:sz w:val="22"/>
          <w:szCs w:val="22"/>
        </w:rPr>
        <w:t xml:space="preserve">– </w:t>
      </w:r>
      <w:r w:rsidR="008C6C62">
        <w:rPr>
          <w:rFonts w:ascii="Fira Sans" w:hAnsi="Fira Sans"/>
          <w:sz w:val="22"/>
          <w:szCs w:val="22"/>
        </w:rPr>
        <w:t>sprzętu komputerowego</w:t>
      </w:r>
      <w:r w:rsidR="000B04D7" w:rsidRPr="00E53D3B">
        <w:rPr>
          <w:rFonts w:ascii="Fira Sans" w:hAnsi="Fira Sans"/>
          <w:sz w:val="22"/>
          <w:szCs w:val="22"/>
        </w:rPr>
        <w:t xml:space="preserve"> </w:t>
      </w:r>
      <w:r w:rsidRPr="00E53D3B">
        <w:rPr>
          <w:rFonts w:ascii="Fira Sans" w:hAnsi="Fira Sans"/>
          <w:sz w:val="22"/>
          <w:szCs w:val="22"/>
        </w:rPr>
        <w:t xml:space="preserve">zgodnie z formularzem </w:t>
      </w:r>
      <w:r w:rsidRPr="00E53D3B">
        <w:rPr>
          <w:rFonts w:ascii="Fira Sans" w:hAnsi="Fira Sans"/>
          <w:sz w:val="22"/>
          <w:szCs w:val="22"/>
        </w:rPr>
        <w:lastRenderedPageBreak/>
        <w:t>asortymentowo-ilościowy</w:t>
      </w:r>
      <w:r w:rsidR="00A76603" w:rsidRPr="00E53D3B">
        <w:rPr>
          <w:rFonts w:ascii="Fira Sans" w:hAnsi="Fira Sans"/>
          <w:sz w:val="22"/>
          <w:szCs w:val="22"/>
        </w:rPr>
        <w:t xml:space="preserve">m </w:t>
      </w:r>
      <w:r w:rsidR="00600F74" w:rsidRPr="00E53D3B">
        <w:rPr>
          <w:rFonts w:ascii="Fira Sans" w:hAnsi="Fira Sans"/>
          <w:sz w:val="22"/>
          <w:szCs w:val="22"/>
        </w:rPr>
        <w:t>i opisem przedmiotu zamówienia</w:t>
      </w:r>
      <w:r w:rsidR="0090343B" w:rsidRPr="00E53D3B">
        <w:rPr>
          <w:rFonts w:ascii="Fira Sans" w:hAnsi="Fira Sans"/>
          <w:sz w:val="22"/>
          <w:szCs w:val="22"/>
        </w:rPr>
        <w:t>,</w:t>
      </w:r>
      <w:r w:rsidR="00600F74" w:rsidRPr="00E53D3B">
        <w:rPr>
          <w:rFonts w:ascii="Fira Sans" w:hAnsi="Fira Sans"/>
          <w:sz w:val="22"/>
          <w:szCs w:val="22"/>
        </w:rPr>
        <w:t xml:space="preserve"> </w:t>
      </w:r>
      <w:r w:rsidRPr="00E53D3B">
        <w:rPr>
          <w:rFonts w:ascii="Fira Sans" w:hAnsi="Fira Sans"/>
          <w:sz w:val="22"/>
          <w:szCs w:val="22"/>
        </w:rPr>
        <w:t>któr</w:t>
      </w:r>
      <w:r w:rsidR="003401C4" w:rsidRPr="00E53D3B">
        <w:rPr>
          <w:rFonts w:ascii="Fira Sans" w:hAnsi="Fira Sans"/>
          <w:sz w:val="22"/>
          <w:szCs w:val="22"/>
        </w:rPr>
        <w:t>e</w:t>
      </w:r>
      <w:r w:rsidRPr="00E53D3B">
        <w:rPr>
          <w:rFonts w:ascii="Fira Sans" w:hAnsi="Fira Sans"/>
          <w:sz w:val="22"/>
          <w:szCs w:val="22"/>
        </w:rPr>
        <w:t xml:space="preserve"> stanowi</w:t>
      </w:r>
      <w:r w:rsidR="003401C4" w:rsidRPr="00E53D3B">
        <w:rPr>
          <w:rFonts w:ascii="Fira Sans" w:hAnsi="Fira Sans"/>
          <w:sz w:val="22"/>
          <w:szCs w:val="22"/>
        </w:rPr>
        <w:t>ą</w:t>
      </w:r>
      <w:r w:rsidRPr="00E53D3B">
        <w:rPr>
          <w:rFonts w:ascii="Fira Sans" w:hAnsi="Fira Sans"/>
          <w:sz w:val="22"/>
          <w:szCs w:val="22"/>
        </w:rPr>
        <w:t xml:space="preserve"> </w:t>
      </w:r>
      <w:r w:rsidR="003401C4" w:rsidRPr="00E53D3B">
        <w:rPr>
          <w:rFonts w:ascii="Fira Sans" w:hAnsi="Fira Sans"/>
          <w:sz w:val="22"/>
          <w:szCs w:val="22"/>
        </w:rPr>
        <w:t xml:space="preserve">integralną część </w:t>
      </w:r>
      <w:r w:rsidRPr="00E53D3B">
        <w:rPr>
          <w:rFonts w:ascii="Fira Sans" w:hAnsi="Fira Sans"/>
          <w:sz w:val="22"/>
          <w:szCs w:val="22"/>
        </w:rPr>
        <w:t>umowy</w:t>
      </w:r>
      <w:r w:rsidR="0090343B" w:rsidRPr="00E53D3B">
        <w:rPr>
          <w:rFonts w:ascii="Fira Sans" w:hAnsi="Fira Sans"/>
          <w:sz w:val="22"/>
          <w:szCs w:val="22"/>
        </w:rPr>
        <w:t>.</w:t>
      </w:r>
    </w:p>
    <w:p w14:paraId="1D08F1E5" w14:textId="21FFD324" w:rsidR="00CD2298" w:rsidRPr="00DD4AED" w:rsidRDefault="00CD2298" w:rsidP="005038A8">
      <w:pPr>
        <w:numPr>
          <w:ilvl w:val="0"/>
          <w:numId w:val="4"/>
        </w:numPr>
        <w:tabs>
          <w:tab w:val="left" w:pos="360"/>
          <w:tab w:val="left" w:pos="540"/>
        </w:tabs>
        <w:spacing w:line="276" w:lineRule="auto"/>
        <w:jc w:val="both"/>
        <w:rPr>
          <w:rFonts w:ascii="Fira Sans" w:hAnsi="Fira Sans"/>
          <w:sz w:val="22"/>
          <w:szCs w:val="22"/>
        </w:rPr>
      </w:pPr>
      <w:r w:rsidRPr="00DD4AED">
        <w:rPr>
          <w:rFonts w:ascii="Fira Sans" w:hAnsi="Fira Sans"/>
          <w:sz w:val="22"/>
          <w:szCs w:val="22"/>
        </w:rPr>
        <w:t xml:space="preserve">Zamawiający zgodnie z art. 441 ust. 1 ustawy PZP zastrzega sobie możliwość zastosowania opcji dla </w:t>
      </w:r>
      <w:r w:rsidRPr="00DD4AED">
        <w:rPr>
          <w:rFonts w:ascii="Fira Sans" w:hAnsi="Fira Sans"/>
          <w:b/>
          <w:bCs/>
          <w:sz w:val="22"/>
          <w:szCs w:val="22"/>
        </w:rPr>
        <w:t xml:space="preserve">części nr </w:t>
      </w:r>
      <w:r w:rsidR="00402741" w:rsidRPr="00DD4AED">
        <w:rPr>
          <w:rFonts w:ascii="Fira Sans" w:hAnsi="Fira Sans"/>
          <w:b/>
          <w:bCs/>
          <w:sz w:val="22"/>
          <w:szCs w:val="22"/>
        </w:rPr>
        <w:t>1, 2, 4, 5</w:t>
      </w:r>
      <w:r w:rsidR="00402741" w:rsidRPr="00DD4AED">
        <w:rPr>
          <w:rFonts w:ascii="Fira Sans" w:hAnsi="Fira Sans"/>
          <w:sz w:val="22"/>
          <w:szCs w:val="22"/>
        </w:rPr>
        <w:t xml:space="preserve"> </w:t>
      </w:r>
      <w:r w:rsidRPr="00DD4AED">
        <w:rPr>
          <w:rFonts w:ascii="Fira Sans" w:hAnsi="Fira Sans"/>
          <w:sz w:val="22"/>
          <w:szCs w:val="22"/>
        </w:rPr>
        <w:t xml:space="preserve"> do zwiększania ilości kupowanego przedmiotu zamówienia w trakcie trwania umowy. Oznacza to, że Zamawiający poza zamówieniem podstawowym ma możliwość w zależności od potrzeb realizacji dodatkowego zamówienia o ilość wynikającą z zastosowania maksymalnej wielkości opisanych w</w:t>
      </w:r>
      <w:r w:rsidR="001C2850" w:rsidRPr="00DD4AED">
        <w:rPr>
          <w:rFonts w:ascii="Fira Sans" w:hAnsi="Fira Sans"/>
          <w:sz w:val="22"/>
          <w:szCs w:val="22"/>
        </w:rPr>
        <w:t> </w:t>
      </w:r>
      <w:r w:rsidRPr="00DD4AED">
        <w:rPr>
          <w:rFonts w:ascii="Fira Sans" w:hAnsi="Fira Sans"/>
          <w:sz w:val="22"/>
          <w:szCs w:val="22"/>
        </w:rPr>
        <w:t xml:space="preserve">kolumnie opcja art. 441 PZP w załączniku nr 2 Formularz asortymentowo-ilościowy dla </w:t>
      </w:r>
      <w:r w:rsidRPr="00DD4AED">
        <w:rPr>
          <w:rFonts w:ascii="Fira Sans" w:hAnsi="Fira Sans"/>
          <w:b/>
          <w:bCs/>
          <w:sz w:val="22"/>
          <w:szCs w:val="22"/>
        </w:rPr>
        <w:t xml:space="preserve">części nr </w:t>
      </w:r>
      <w:r w:rsidR="00402741" w:rsidRPr="00DD4AED">
        <w:rPr>
          <w:rFonts w:ascii="Fira Sans" w:hAnsi="Fira Sans"/>
          <w:b/>
          <w:bCs/>
          <w:sz w:val="22"/>
          <w:szCs w:val="22"/>
        </w:rPr>
        <w:t>1, 2, 4, 5</w:t>
      </w:r>
      <w:r w:rsidRPr="00DD4AED">
        <w:rPr>
          <w:rFonts w:ascii="Fira Sans" w:hAnsi="Fira Sans"/>
          <w:sz w:val="22"/>
          <w:szCs w:val="22"/>
        </w:rPr>
        <w:t>.</w:t>
      </w:r>
    </w:p>
    <w:p w14:paraId="2C8B4A5C" w14:textId="6E53D5BB" w:rsidR="00CD2298" w:rsidRPr="00402741" w:rsidRDefault="00CD2298" w:rsidP="005038A8">
      <w:pPr>
        <w:numPr>
          <w:ilvl w:val="0"/>
          <w:numId w:val="4"/>
        </w:numPr>
        <w:tabs>
          <w:tab w:val="left" w:pos="360"/>
          <w:tab w:val="left" w:pos="540"/>
        </w:tabs>
        <w:spacing w:line="276" w:lineRule="auto"/>
        <w:jc w:val="both"/>
        <w:rPr>
          <w:rFonts w:ascii="Fira Sans" w:hAnsi="Fira Sans"/>
          <w:sz w:val="22"/>
          <w:szCs w:val="22"/>
        </w:rPr>
      </w:pPr>
      <w:r w:rsidRPr="00402741">
        <w:rPr>
          <w:rFonts w:ascii="Fira Sans" w:hAnsi="Fira Sans"/>
          <w:sz w:val="22"/>
          <w:szCs w:val="22"/>
        </w:rPr>
        <w:t>Aby nie modyfikować ogólnego charakteru umowy podstawę określenia wartości wynagrodzenia Wykonawcy w ramach opcji stanowić będą ceny, wskazane w ofercie Wykonawcy. Oznacza to, iż ewentualne zastosowanie opcji nie skutkuje zmianą ceny przedmiotu zamówienia, która jest wartością stałą, niezależną od wielkości przedmiotu zamówienia. Cena wskazana przez Wykonawcę za przedmiot zamówienia, musi być taka sama zarówno dla liczby sztuk kupowanego produktu w zamówieniu podstawowym, jak i dla liczby sztuk kupowanego produktu w zamówieniu opcjonalnym.</w:t>
      </w:r>
    </w:p>
    <w:p w14:paraId="76B085DB" w14:textId="77777777" w:rsidR="00CD2298" w:rsidRPr="00402741" w:rsidRDefault="00CD2298" w:rsidP="005038A8">
      <w:pPr>
        <w:numPr>
          <w:ilvl w:val="0"/>
          <w:numId w:val="4"/>
        </w:numPr>
        <w:tabs>
          <w:tab w:val="left" w:pos="360"/>
          <w:tab w:val="left" w:pos="540"/>
        </w:tabs>
        <w:spacing w:line="276" w:lineRule="auto"/>
        <w:jc w:val="both"/>
        <w:rPr>
          <w:rFonts w:ascii="Fira Sans" w:hAnsi="Fira Sans"/>
          <w:sz w:val="22"/>
          <w:szCs w:val="22"/>
        </w:rPr>
      </w:pPr>
      <w:r w:rsidRPr="00402741">
        <w:rPr>
          <w:rFonts w:ascii="Fira Sans" w:hAnsi="Fira Sans"/>
          <w:sz w:val="22"/>
          <w:szCs w:val="22"/>
        </w:rPr>
        <w:t>Opcja jest jednostronnym uprawnieniem Zamawiającego, który może z opcji skorzystać w całości lub w ogóle nie skorzystać, a Wykonawcy nie przysługują z tego tytułu jakiekolwiek roszczenia.</w:t>
      </w:r>
    </w:p>
    <w:p w14:paraId="6D0C2BFA" w14:textId="7FF2D24E" w:rsidR="00CD2298" w:rsidRPr="00836EB5" w:rsidRDefault="00CD2298" w:rsidP="005038A8">
      <w:pPr>
        <w:numPr>
          <w:ilvl w:val="0"/>
          <w:numId w:val="4"/>
        </w:numPr>
        <w:tabs>
          <w:tab w:val="left" w:pos="360"/>
          <w:tab w:val="left" w:pos="540"/>
        </w:tabs>
        <w:spacing w:line="276" w:lineRule="auto"/>
        <w:jc w:val="both"/>
        <w:rPr>
          <w:rFonts w:ascii="Fira Sans" w:hAnsi="Fira Sans"/>
          <w:sz w:val="22"/>
          <w:szCs w:val="22"/>
        </w:rPr>
      </w:pPr>
      <w:r w:rsidRPr="00402741">
        <w:rPr>
          <w:rFonts w:ascii="Fira Sans" w:hAnsi="Fira Sans"/>
          <w:sz w:val="22"/>
          <w:szCs w:val="22"/>
        </w:rPr>
        <w:t xml:space="preserve">Zamówienie objęte opcją Wykonawca będzie zobowiązany wykonać po uprzednim otrzymaniu </w:t>
      </w:r>
      <w:r w:rsidRPr="00836EB5">
        <w:rPr>
          <w:rFonts w:ascii="Fira Sans" w:hAnsi="Fira Sans"/>
          <w:sz w:val="22"/>
          <w:szCs w:val="22"/>
        </w:rPr>
        <w:t>zawiadomienia od Zamawiającego, w formie pisemnej, że zamierza z opcji skorzystać.</w:t>
      </w:r>
    </w:p>
    <w:p w14:paraId="02C5A183" w14:textId="58B210C5" w:rsidR="009511A3" w:rsidRPr="005E3C93" w:rsidRDefault="009511A3" w:rsidP="005038A8">
      <w:pPr>
        <w:numPr>
          <w:ilvl w:val="0"/>
          <w:numId w:val="4"/>
        </w:numPr>
        <w:tabs>
          <w:tab w:val="left" w:pos="360"/>
          <w:tab w:val="left" w:pos="540"/>
        </w:tabs>
        <w:spacing w:line="276" w:lineRule="auto"/>
        <w:jc w:val="both"/>
        <w:rPr>
          <w:rFonts w:ascii="Fira Sans" w:hAnsi="Fira Sans"/>
          <w:sz w:val="22"/>
          <w:szCs w:val="22"/>
        </w:rPr>
      </w:pPr>
      <w:r w:rsidRPr="005E3C93">
        <w:rPr>
          <w:rFonts w:ascii="Fira Sans" w:hAnsi="Fira Sans"/>
          <w:sz w:val="22"/>
          <w:szCs w:val="22"/>
        </w:rPr>
        <w:t>Wykonawca zobowiązuje się do wykonania umowy zgodnie z wymaganiami dotyczącymi przedmiotu zamówienia określonymi w Specyfikacj</w:t>
      </w:r>
      <w:r w:rsidR="004E652C" w:rsidRPr="005E3C93">
        <w:rPr>
          <w:rFonts w:ascii="Fira Sans" w:hAnsi="Fira Sans"/>
          <w:sz w:val="22"/>
          <w:szCs w:val="22"/>
        </w:rPr>
        <w:t xml:space="preserve">i Warunków Zamówienia, załącznikach do specyfikacji </w:t>
      </w:r>
      <w:r w:rsidRPr="005E3C93">
        <w:rPr>
          <w:rFonts w:ascii="Fira Sans" w:hAnsi="Fira Sans"/>
          <w:sz w:val="22"/>
          <w:szCs w:val="22"/>
        </w:rPr>
        <w:t>oraz postanowieniami złożonej oferty</w:t>
      </w:r>
      <w:r w:rsidR="004E652C" w:rsidRPr="005E3C93">
        <w:rPr>
          <w:rFonts w:ascii="Fira Sans" w:hAnsi="Fira Sans"/>
          <w:sz w:val="22"/>
          <w:szCs w:val="22"/>
        </w:rPr>
        <w:t xml:space="preserve"> które stanowią integralną części umowy</w:t>
      </w:r>
      <w:r w:rsidRPr="005E3C93">
        <w:rPr>
          <w:rFonts w:ascii="Fira Sans" w:hAnsi="Fira Sans"/>
          <w:sz w:val="22"/>
          <w:szCs w:val="22"/>
        </w:rPr>
        <w:t>.</w:t>
      </w:r>
    </w:p>
    <w:p w14:paraId="72D1C9D2" w14:textId="77777777" w:rsidR="004E5397" w:rsidRPr="005E3C93" w:rsidRDefault="001101CC" w:rsidP="005038A8">
      <w:pPr>
        <w:numPr>
          <w:ilvl w:val="0"/>
          <w:numId w:val="4"/>
        </w:numPr>
        <w:spacing w:line="276" w:lineRule="auto"/>
        <w:jc w:val="both"/>
        <w:rPr>
          <w:rFonts w:ascii="Fira Sans" w:hAnsi="Fira Sans"/>
          <w:sz w:val="22"/>
          <w:szCs w:val="22"/>
        </w:rPr>
      </w:pPr>
      <w:r w:rsidRPr="005E3C93">
        <w:rPr>
          <w:rFonts w:ascii="Fira Sans" w:hAnsi="Fira Sans"/>
          <w:sz w:val="22"/>
          <w:szCs w:val="22"/>
        </w:rPr>
        <w:t>Wykonawca zobowiązuje się do wykonania</w:t>
      </w:r>
      <w:r w:rsidR="004E652C" w:rsidRPr="005E3C93">
        <w:rPr>
          <w:rFonts w:ascii="Fira Sans" w:hAnsi="Fira Sans"/>
          <w:sz w:val="22"/>
          <w:szCs w:val="22"/>
        </w:rPr>
        <w:t xml:space="preserve"> innych obowiązków określonych szczegółowo</w:t>
      </w:r>
      <w:r w:rsidR="00EF11AE" w:rsidRPr="005E3C93">
        <w:rPr>
          <w:rFonts w:ascii="Fira Sans" w:hAnsi="Fira Sans"/>
          <w:sz w:val="22"/>
          <w:szCs w:val="22"/>
        </w:rPr>
        <w:t xml:space="preserve"> </w:t>
      </w:r>
      <w:r w:rsidR="004E652C" w:rsidRPr="005E3C93">
        <w:rPr>
          <w:rFonts w:ascii="Fira Sans" w:hAnsi="Fira Sans"/>
          <w:sz w:val="22"/>
          <w:szCs w:val="22"/>
        </w:rPr>
        <w:t>w specyfikacji warunków zamówienia, załącznikach do specyfikacji i ofercie Wykonawcy, które stanowią integralną część umowy.</w:t>
      </w:r>
    </w:p>
    <w:p w14:paraId="75387613" w14:textId="52F6A90F" w:rsidR="00E11F60" w:rsidRDefault="006D5E0C" w:rsidP="005038A8">
      <w:pPr>
        <w:numPr>
          <w:ilvl w:val="0"/>
          <w:numId w:val="4"/>
        </w:numPr>
        <w:spacing w:line="276" w:lineRule="auto"/>
        <w:jc w:val="both"/>
        <w:rPr>
          <w:rFonts w:ascii="Fira Sans" w:hAnsi="Fira Sans"/>
          <w:sz w:val="22"/>
          <w:szCs w:val="22"/>
        </w:rPr>
      </w:pPr>
      <w:r w:rsidRPr="005E3C93">
        <w:rPr>
          <w:rFonts w:ascii="Fira Sans" w:hAnsi="Fira Sans"/>
          <w:sz w:val="22"/>
          <w:szCs w:val="22"/>
        </w:rPr>
        <w:t xml:space="preserve">Wykonawca oświadcza, że dostarczony towar posiada wszystkie wymagane </w:t>
      </w:r>
      <w:r w:rsidR="00670972" w:rsidRPr="005E3C93">
        <w:rPr>
          <w:rFonts w:ascii="Fira Sans" w:hAnsi="Fira Sans"/>
          <w:sz w:val="22"/>
          <w:szCs w:val="22"/>
        </w:rPr>
        <w:t xml:space="preserve">prawem </w:t>
      </w:r>
      <w:r w:rsidRPr="005E3C93">
        <w:rPr>
          <w:rFonts w:ascii="Fira Sans" w:hAnsi="Fira Sans"/>
          <w:sz w:val="22"/>
          <w:szCs w:val="22"/>
        </w:rPr>
        <w:t xml:space="preserve">dokumenty niezbędne do dopuszczenia towaru do </w:t>
      </w:r>
      <w:r w:rsidRPr="009839A7">
        <w:rPr>
          <w:rFonts w:ascii="Fira Sans" w:hAnsi="Fira Sans"/>
          <w:sz w:val="22"/>
          <w:szCs w:val="22"/>
        </w:rPr>
        <w:t xml:space="preserve">obrotu i używania. Na pisemne żądanie </w:t>
      </w:r>
      <w:r w:rsidR="00E11F60" w:rsidRPr="009839A7">
        <w:rPr>
          <w:rFonts w:ascii="Fira Sans" w:hAnsi="Fira Sans"/>
          <w:sz w:val="22"/>
          <w:szCs w:val="22"/>
        </w:rPr>
        <w:t>Zamawiającego</w:t>
      </w:r>
      <w:r w:rsidRPr="009839A7">
        <w:rPr>
          <w:rFonts w:ascii="Fira Sans" w:hAnsi="Fira Sans"/>
          <w:sz w:val="22"/>
          <w:szCs w:val="22"/>
        </w:rPr>
        <w:t xml:space="preserve"> </w:t>
      </w:r>
      <w:r w:rsidR="00E11F60" w:rsidRPr="009839A7">
        <w:rPr>
          <w:rFonts w:ascii="Fira Sans" w:hAnsi="Fira Sans"/>
          <w:sz w:val="22"/>
          <w:szCs w:val="22"/>
        </w:rPr>
        <w:t xml:space="preserve">Wykonawca </w:t>
      </w:r>
      <w:r w:rsidRPr="009839A7">
        <w:rPr>
          <w:rFonts w:ascii="Fira Sans" w:hAnsi="Fira Sans"/>
          <w:sz w:val="22"/>
          <w:szCs w:val="22"/>
        </w:rPr>
        <w:t xml:space="preserve">dostarczy w terminie </w:t>
      </w:r>
      <w:r w:rsidR="00E11F60" w:rsidRPr="009839A7">
        <w:rPr>
          <w:rFonts w:ascii="Fira Sans" w:hAnsi="Fira Sans"/>
          <w:sz w:val="22"/>
          <w:szCs w:val="22"/>
        </w:rPr>
        <w:t>do 3</w:t>
      </w:r>
      <w:r w:rsidRPr="009839A7">
        <w:rPr>
          <w:rFonts w:ascii="Fira Sans" w:hAnsi="Fira Sans"/>
          <w:sz w:val="22"/>
          <w:szCs w:val="22"/>
        </w:rPr>
        <w:t xml:space="preserve"> dni </w:t>
      </w:r>
      <w:r w:rsidR="00692593" w:rsidRPr="009839A7">
        <w:rPr>
          <w:rFonts w:ascii="Fira Sans" w:hAnsi="Fira Sans"/>
          <w:sz w:val="22"/>
          <w:szCs w:val="22"/>
        </w:rPr>
        <w:t xml:space="preserve">roboczych </w:t>
      </w:r>
      <w:r w:rsidRPr="009839A7">
        <w:rPr>
          <w:rFonts w:ascii="Fira Sans" w:hAnsi="Fira Sans"/>
          <w:sz w:val="22"/>
          <w:szCs w:val="22"/>
        </w:rPr>
        <w:t>wymagane dokumenty</w:t>
      </w:r>
      <w:r w:rsidR="00E11F60" w:rsidRPr="009839A7">
        <w:rPr>
          <w:rFonts w:ascii="Fira Sans" w:hAnsi="Fira Sans"/>
          <w:sz w:val="22"/>
          <w:szCs w:val="22"/>
        </w:rPr>
        <w:t xml:space="preserve"> </w:t>
      </w:r>
      <w:r w:rsidRPr="009839A7">
        <w:rPr>
          <w:rFonts w:ascii="Fira Sans" w:hAnsi="Fira Sans"/>
          <w:sz w:val="22"/>
          <w:szCs w:val="22"/>
        </w:rPr>
        <w:t>właściwe dla przedmiotu zamówienia</w:t>
      </w:r>
      <w:r w:rsidR="003D0235" w:rsidRPr="009839A7">
        <w:rPr>
          <w:rFonts w:ascii="Fira Sans" w:hAnsi="Fira Sans"/>
          <w:sz w:val="22"/>
          <w:szCs w:val="22"/>
        </w:rPr>
        <w:t xml:space="preserve"> – jeżeli przepisy</w:t>
      </w:r>
      <w:r w:rsidR="003D0235" w:rsidRPr="005E3C93">
        <w:rPr>
          <w:rFonts w:ascii="Fira Sans" w:hAnsi="Fira Sans"/>
          <w:sz w:val="22"/>
          <w:szCs w:val="22"/>
        </w:rPr>
        <w:t xml:space="preserve"> n</w:t>
      </w:r>
      <w:r w:rsidR="00600F74" w:rsidRPr="005E3C93">
        <w:rPr>
          <w:rFonts w:ascii="Fira Sans" w:hAnsi="Fira Sans"/>
          <w:sz w:val="22"/>
          <w:szCs w:val="22"/>
        </w:rPr>
        <w:t>ie stanowią inaczej</w:t>
      </w:r>
      <w:r w:rsidR="00C82EC2" w:rsidRPr="005E3C93">
        <w:rPr>
          <w:rFonts w:ascii="Fira Sans" w:hAnsi="Fira Sans"/>
          <w:sz w:val="22"/>
          <w:szCs w:val="22"/>
        </w:rPr>
        <w:t>.</w:t>
      </w:r>
    </w:p>
    <w:p w14:paraId="510FCEFF" w14:textId="3169ADB3" w:rsidR="0046134A" w:rsidRPr="0046134A" w:rsidRDefault="0046134A" w:rsidP="005038A8">
      <w:pPr>
        <w:numPr>
          <w:ilvl w:val="0"/>
          <w:numId w:val="4"/>
        </w:numPr>
        <w:spacing w:line="276" w:lineRule="auto"/>
        <w:jc w:val="both"/>
        <w:rPr>
          <w:rFonts w:ascii="Fira Sans" w:hAnsi="Fira Sans"/>
          <w:sz w:val="22"/>
          <w:szCs w:val="22"/>
        </w:rPr>
      </w:pPr>
      <w:r w:rsidRPr="0046134A">
        <w:rPr>
          <w:rFonts w:ascii="Fira Sans" w:hAnsi="Fira Sans"/>
          <w:sz w:val="22"/>
          <w:szCs w:val="22"/>
        </w:rPr>
        <w:t xml:space="preserve">Dostarczony do Zamawiającego </w:t>
      </w:r>
      <w:r>
        <w:rPr>
          <w:rFonts w:ascii="Fira Sans" w:hAnsi="Fira Sans"/>
          <w:sz w:val="22"/>
          <w:szCs w:val="22"/>
        </w:rPr>
        <w:t>p</w:t>
      </w:r>
      <w:r w:rsidRPr="0046134A">
        <w:rPr>
          <w:rFonts w:ascii="Fira Sans" w:hAnsi="Fira Sans"/>
          <w:sz w:val="22"/>
          <w:szCs w:val="22"/>
        </w:rPr>
        <w:t xml:space="preserve">rzedmiot </w:t>
      </w:r>
      <w:r>
        <w:rPr>
          <w:rFonts w:ascii="Fira Sans" w:hAnsi="Fira Sans"/>
          <w:sz w:val="22"/>
          <w:szCs w:val="22"/>
        </w:rPr>
        <w:t>u</w:t>
      </w:r>
      <w:r w:rsidRPr="0046134A">
        <w:rPr>
          <w:rFonts w:ascii="Fira Sans" w:hAnsi="Fira Sans"/>
          <w:sz w:val="22"/>
          <w:szCs w:val="22"/>
        </w:rPr>
        <w:t>mowy posiada wszystkie parametry techniczne i użytkowe zgodne z opisem przedmiotu zamówienia, stanowiącym</w:t>
      </w:r>
      <w:r>
        <w:rPr>
          <w:rFonts w:ascii="Fira Sans" w:hAnsi="Fira Sans"/>
          <w:sz w:val="22"/>
          <w:szCs w:val="22"/>
        </w:rPr>
        <w:t xml:space="preserve"> z</w:t>
      </w:r>
      <w:r w:rsidRPr="0046134A">
        <w:rPr>
          <w:rFonts w:ascii="Fira Sans" w:hAnsi="Fira Sans"/>
          <w:sz w:val="22"/>
          <w:szCs w:val="22"/>
        </w:rPr>
        <w:t>ałącznik  do niniejszej Umowy</w:t>
      </w:r>
      <w:r>
        <w:rPr>
          <w:rFonts w:ascii="Fira Sans" w:hAnsi="Fira Sans"/>
          <w:sz w:val="22"/>
          <w:szCs w:val="22"/>
        </w:rPr>
        <w:t>.</w:t>
      </w:r>
    </w:p>
    <w:p w14:paraId="3358406D" w14:textId="77777777" w:rsidR="00D92A17" w:rsidRDefault="00D92A17" w:rsidP="005038A8">
      <w:pPr>
        <w:tabs>
          <w:tab w:val="left" w:pos="540"/>
        </w:tabs>
        <w:spacing w:line="276" w:lineRule="auto"/>
        <w:ind w:left="360"/>
        <w:jc w:val="center"/>
        <w:rPr>
          <w:rFonts w:ascii="Fira Sans" w:hAnsi="Fira Sans"/>
          <w:b/>
          <w:sz w:val="22"/>
          <w:szCs w:val="22"/>
        </w:rPr>
      </w:pPr>
    </w:p>
    <w:p w14:paraId="1216A054" w14:textId="31D7800D" w:rsidR="001101CC" w:rsidRPr="000F1A25" w:rsidRDefault="004E5397" w:rsidP="005038A8">
      <w:pPr>
        <w:tabs>
          <w:tab w:val="left" w:pos="540"/>
        </w:tabs>
        <w:spacing w:line="276" w:lineRule="auto"/>
        <w:ind w:left="360"/>
        <w:jc w:val="center"/>
        <w:rPr>
          <w:rFonts w:ascii="Fira Sans" w:hAnsi="Fira Sans"/>
          <w:b/>
          <w:sz w:val="22"/>
          <w:szCs w:val="22"/>
        </w:rPr>
      </w:pPr>
      <w:r w:rsidRPr="000F1A25">
        <w:rPr>
          <w:rFonts w:ascii="Fira Sans" w:hAnsi="Fira Sans"/>
          <w:b/>
          <w:sz w:val="22"/>
          <w:szCs w:val="22"/>
        </w:rPr>
        <w:t>OKRES</w:t>
      </w:r>
      <w:r w:rsidR="001101CC" w:rsidRPr="000F1A25">
        <w:rPr>
          <w:rFonts w:ascii="Fira Sans" w:hAnsi="Fira Sans"/>
          <w:b/>
          <w:sz w:val="22"/>
          <w:szCs w:val="22"/>
        </w:rPr>
        <w:t xml:space="preserve"> REALIZACJI</w:t>
      </w:r>
    </w:p>
    <w:p w14:paraId="09117FE0" w14:textId="77777777" w:rsidR="009511A3" w:rsidRPr="000F1A25" w:rsidRDefault="009511A3" w:rsidP="005038A8">
      <w:pPr>
        <w:tabs>
          <w:tab w:val="left" w:pos="540"/>
        </w:tabs>
        <w:spacing w:line="276" w:lineRule="auto"/>
        <w:jc w:val="center"/>
        <w:rPr>
          <w:rFonts w:ascii="Fira Sans" w:hAnsi="Fira Sans"/>
          <w:b/>
          <w:sz w:val="22"/>
          <w:szCs w:val="22"/>
        </w:rPr>
      </w:pPr>
      <w:r w:rsidRPr="000F1A25">
        <w:rPr>
          <w:rFonts w:ascii="Fira Sans" w:hAnsi="Fira Sans"/>
          <w:b/>
          <w:sz w:val="22"/>
          <w:szCs w:val="22"/>
        </w:rPr>
        <w:t>§ 2.</w:t>
      </w:r>
    </w:p>
    <w:p w14:paraId="136E08C8" w14:textId="42177D34" w:rsidR="0038290E" w:rsidRPr="000F1A25" w:rsidRDefault="004E652C" w:rsidP="005038A8">
      <w:pPr>
        <w:tabs>
          <w:tab w:val="left" w:pos="540"/>
        </w:tabs>
        <w:spacing w:line="276" w:lineRule="auto"/>
        <w:jc w:val="both"/>
        <w:rPr>
          <w:rFonts w:ascii="Fira Sans" w:hAnsi="Fira Sans"/>
          <w:sz w:val="22"/>
          <w:szCs w:val="22"/>
        </w:rPr>
      </w:pPr>
      <w:r w:rsidRPr="000F1A25">
        <w:rPr>
          <w:rFonts w:ascii="Fira Sans" w:hAnsi="Fira Sans"/>
          <w:sz w:val="22"/>
          <w:szCs w:val="22"/>
        </w:rPr>
        <w:t>Okres realizacji umowy:</w:t>
      </w:r>
      <w:r w:rsidR="00836EB5" w:rsidRPr="000F1A25">
        <w:rPr>
          <w:rFonts w:ascii="Fira Sans" w:hAnsi="Fira Sans"/>
          <w:sz w:val="22"/>
          <w:szCs w:val="22"/>
        </w:rPr>
        <w:t xml:space="preserve"> </w:t>
      </w:r>
      <w:r w:rsidR="00836EB5" w:rsidRPr="000F1A25">
        <w:rPr>
          <w:rFonts w:ascii="Fira Sans" w:hAnsi="Fira Sans"/>
          <w:b/>
          <w:bCs/>
          <w:sz w:val="22"/>
          <w:szCs w:val="22"/>
        </w:rPr>
        <w:t>6 miesięcy</w:t>
      </w:r>
      <w:r w:rsidR="00836EB5" w:rsidRPr="000F1A25">
        <w:rPr>
          <w:rFonts w:ascii="Fira Sans" w:hAnsi="Fira Sans"/>
          <w:sz w:val="22"/>
          <w:szCs w:val="22"/>
        </w:rPr>
        <w:t xml:space="preserve"> od dnia zawarcia umowy.</w:t>
      </w:r>
    </w:p>
    <w:p w14:paraId="3E4AF949" w14:textId="77777777" w:rsidR="00700783" w:rsidRPr="000F1A25" w:rsidRDefault="00700783" w:rsidP="005038A8">
      <w:pPr>
        <w:tabs>
          <w:tab w:val="left" w:pos="0"/>
        </w:tabs>
        <w:spacing w:line="276" w:lineRule="auto"/>
        <w:rPr>
          <w:rFonts w:ascii="Fira Sans" w:hAnsi="Fira Sans"/>
          <w:sz w:val="22"/>
          <w:szCs w:val="22"/>
        </w:rPr>
      </w:pPr>
    </w:p>
    <w:p w14:paraId="04E078ED" w14:textId="77777777" w:rsidR="00700783" w:rsidRPr="000F1A25" w:rsidRDefault="00700783" w:rsidP="005038A8">
      <w:pPr>
        <w:tabs>
          <w:tab w:val="left" w:pos="0"/>
        </w:tabs>
        <w:spacing w:line="276" w:lineRule="auto"/>
        <w:rPr>
          <w:rFonts w:ascii="Fira Sans" w:hAnsi="Fira Sans"/>
          <w:vanish/>
          <w:sz w:val="22"/>
          <w:szCs w:val="22"/>
        </w:rPr>
      </w:pPr>
    </w:p>
    <w:p w14:paraId="276990AF" w14:textId="36B33073" w:rsidR="00155EC5" w:rsidRPr="000F1A25" w:rsidRDefault="00CC70BA" w:rsidP="005038A8">
      <w:pPr>
        <w:tabs>
          <w:tab w:val="left" w:pos="360"/>
        </w:tabs>
        <w:spacing w:line="276" w:lineRule="auto"/>
        <w:jc w:val="center"/>
        <w:rPr>
          <w:rFonts w:ascii="Fira Sans" w:hAnsi="Fira Sans"/>
          <w:b/>
          <w:bCs/>
          <w:sz w:val="22"/>
          <w:szCs w:val="22"/>
        </w:rPr>
      </w:pPr>
      <w:r w:rsidRPr="000F1A25">
        <w:rPr>
          <w:rFonts w:ascii="Fira Sans" w:hAnsi="Fira Sans"/>
          <w:b/>
          <w:bCs/>
          <w:sz w:val="22"/>
          <w:szCs w:val="22"/>
        </w:rPr>
        <w:t>WARUNKI DOSTAWY</w:t>
      </w:r>
    </w:p>
    <w:p w14:paraId="17E057BA" w14:textId="77777777" w:rsidR="00CC70BA" w:rsidRPr="000F1A25" w:rsidRDefault="00CC70BA" w:rsidP="005038A8">
      <w:pPr>
        <w:spacing w:line="276" w:lineRule="auto"/>
        <w:jc w:val="center"/>
        <w:rPr>
          <w:rFonts w:ascii="Fira Sans" w:hAnsi="Fira Sans"/>
          <w:b/>
          <w:i/>
          <w:sz w:val="22"/>
          <w:szCs w:val="22"/>
        </w:rPr>
      </w:pPr>
      <w:r w:rsidRPr="000F1A25">
        <w:rPr>
          <w:rFonts w:ascii="Fira Sans" w:hAnsi="Fira Sans"/>
          <w:b/>
          <w:sz w:val="22"/>
          <w:szCs w:val="22"/>
        </w:rPr>
        <w:t>§ 3</w:t>
      </w:r>
      <w:r w:rsidRPr="000F1A25">
        <w:rPr>
          <w:rFonts w:ascii="Fira Sans" w:hAnsi="Fira Sans"/>
          <w:b/>
          <w:i/>
          <w:sz w:val="22"/>
          <w:szCs w:val="22"/>
        </w:rPr>
        <w:t>.</w:t>
      </w:r>
    </w:p>
    <w:p w14:paraId="572B5563" w14:textId="2867F02B" w:rsidR="00511DF1" w:rsidRPr="000F1A25" w:rsidRDefault="00E53D3B" w:rsidP="005038A8">
      <w:pPr>
        <w:numPr>
          <w:ilvl w:val="0"/>
          <w:numId w:val="8"/>
        </w:numPr>
        <w:tabs>
          <w:tab w:val="left" w:pos="360"/>
        </w:tabs>
        <w:spacing w:line="276" w:lineRule="auto"/>
        <w:ind w:left="357" w:hanging="357"/>
        <w:jc w:val="both"/>
        <w:rPr>
          <w:rFonts w:ascii="Fira Sans" w:hAnsi="Fira Sans"/>
          <w:sz w:val="22"/>
          <w:szCs w:val="22"/>
        </w:rPr>
      </w:pPr>
      <w:bookmarkStart w:id="1" w:name="_Hlk189052861"/>
      <w:r w:rsidRPr="000F1A25">
        <w:rPr>
          <w:rFonts w:ascii="Fira Sans" w:hAnsi="Fira Sans"/>
          <w:bCs/>
          <w:sz w:val="22"/>
          <w:szCs w:val="22"/>
        </w:rPr>
        <w:t>Wykonawca</w:t>
      </w:r>
      <w:r w:rsidRPr="000F1A25">
        <w:rPr>
          <w:rFonts w:ascii="Fira Sans" w:hAnsi="Fira Sans"/>
          <w:bCs/>
          <w:i/>
          <w:sz w:val="22"/>
          <w:szCs w:val="22"/>
        </w:rPr>
        <w:t xml:space="preserve"> </w:t>
      </w:r>
      <w:r w:rsidRPr="000F1A25">
        <w:rPr>
          <w:rFonts w:ascii="Fira Sans" w:hAnsi="Fira Sans"/>
          <w:bCs/>
          <w:sz w:val="22"/>
          <w:szCs w:val="22"/>
        </w:rPr>
        <w:t>zob</w:t>
      </w:r>
      <w:r w:rsidRPr="000F1A25">
        <w:rPr>
          <w:rFonts w:ascii="Fira Sans" w:hAnsi="Fira Sans"/>
          <w:sz w:val="22"/>
          <w:szCs w:val="22"/>
        </w:rPr>
        <w:t>owiązuje się</w:t>
      </w:r>
      <w:r w:rsidR="00511DF1" w:rsidRPr="000F1A25">
        <w:rPr>
          <w:rFonts w:ascii="Fira Sans" w:hAnsi="Fira Sans"/>
          <w:sz w:val="22"/>
          <w:szCs w:val="22"/>
        </w:rPr>
        <w:t>:</w:t>
      </w:r>
    </w:p>
    <w:p w14:paraId="583C10C6" w14:textId="44E87219" w:rsidR="00511DF1" w:rsidRPr="000F1A25" w:rsidRDefault="00157B42" w:rsidP="005038A8">
      <w:pPr>
        <w:pStyle w:val="Akapitzlist"/>
        <w:numPr>
          <w:ilvl w:val="0"/>
          <w:numId w:val="32"/>
        </w:numPr>
        <w:tabs>
          <w:tab w:val="left" w:pos="360"/>
        </w:tabs>
        <w:spacing w:line="276" w:lineRule="auto"/>
        <w:jc w:val="both"/>
        <w:rPr>
          <w:rFonts w:ascii="Fira Sans" w:hAnsi="Fira Sans"/>
          <w:bCs/>
          <w:sz w:val="22"/>
          <w:szCs w:val="22"/>
        </w:rPr>
      </w:pPr>
      <w:r w:rsidRPr="000F1A25">
        <w:rPr>
          <w:rFonts w:ascii="Fira Sans" w:hAnsi="Fira Sans"/>
          <w:sz w:val="22"/>
          <w:szCs w:val="22"/>
        </w:rPr>
        <w:t xml:space="preserve">do </w:t>
      </w:r>
      <w:r w:rsidR="00E53D3B" w:rsidRPr="000F1A25">
        <w:rPr>
          <w:rFonts w:ascii="Fira Sans" w:hAnsi="Fira Sans"/>
          <w:sz w:val="22"/>
          <w:szCs w:val="22"/>
        </w:rPr>
        <w:t>dostarczania przedmiotu zamówienia</w:t>
      </w:r>
      <w:r w:rsidR="00A22590" w:rsidRPr="000F1A25">
        <w:rPr>
          <w:rFonts w:ascii="Fira Sans" w:hAnsi="Fira Sans"/>
          <w:sz w:val="22"/>
          <w:szCs w:val="22"/>
        </w:rPr>
        <w:t xml:space="preserve"> podstawowego</w:t>
      </w:r>
      <w:r w:rsidR="00E53D3B" w:rsidRPr="000F1A25">
        <w:rPr>
          <w:rFonts w:ascii="Fira Sans" w:hAnsi="Fira Sans"/>
          <w:sz w:val="22"/>
          <w:szCs w:val="22"/>
        </w:rPr>
        <w:t xml:space="preserve"> pod wskazany adres </w:t>
      </w:r>
      <w:r w:rsidR="001C2850" w:rsidRPr="000F1A25">
        <w:rPr>
          <w:rFonts w:ascii="Fira Sans" w:hAnsi="Fira Sans"/>
          <w:b/>
          <w:sz w:val="22"/>
          <w:szCs w:val="22"/>
        </w:rPr>
        <w:t>Działu Informatyki Zamawiającego</w:t>
      </w:r>
      <w:r w:rsidR="00E53D3B" w:rsidRPr="000F1A25">
        <w:rPr>
          <w:rFonts w:ascii="Fira Sans" w:hAnsi="Fira Sans"/>
          <w:bCs/>
          <w:sz w:val="22"/>
          <w:szCs w:val="22"/>
        </w:rPr>
        <w:t>,</w:t>
      </w:r>
      <w:r w:rsidR="00E53D3B" w:rsidRPr="000F1A25">
        <w:rPr>
          <w:rFonts w:ascii="Fira Sans" w:hAnsi="Fira Sans"/>
          <w:b/>
          <w:sz w:val="22"/>
          <w:szCs w:val="22"/>
        </w:rPr>
        <w:t xml:space="preserve"> </w:t>
      </w:r>
      <w:r w:rsidR="00836EB5" w:rsidRPr="000F1A25">
        <w:rPr>
          <w:rFonts w:ascii="Fira Sans" w:hAnsi="Fira Sans"/>
          <w:sz w:val="22"/>
          <w:szCs w:val="22"/>
        </w:rPr>
        <w:t xml:space="preserve">cyklicznie według rzeczywistych potrzeb Zamawiającego w terminie </w:t>
      </w:r>
      <w:r w:rsidR="00836EB5" w:rsidRPr="000F1A25">
        <w:rPr>
          <w:rFonts w:ascii="Fira Sans" w:hAnsi="Fira Sans"/>
          <w:b/>
          <w:bCs/>
          <w:sz w:val="22"/>
          <w:szCs w:val="22"/>
        </w:rPr>
        <w:t>do 30 dni kalendarzowych</w:t>
      </w:r>
      <w:r w:rsidR="00836EB5" w:rsidRPr="000F1A25">
        <w:rPr>
          <w:rFonts w:ascii="Fira Sans" w:hAnsi="Fira Sans"/>
          <w:sz w:val="22"/>
          <w:szCs w:val="22"/>
        </w:rPr>
        <w:t xml:space="preserve"> od złożenia zamówienia</w:t>
      </w:r>
      <w:r w:rsidR="00E53D3B" w:rsidRPr="000F1A25">
        <w:rPr>
          <w:rFonts w:ascii="Fira Sans" w:hAnsi="Fira Sans"/>
          <w:sz w:val="22"/>
          <w:szCs w:val="22"/>
        </w:rPr>
        <w:t>.</w:t>
      </w:r>
      <w:bookmarkEnd w:id="1"/>
      <w:r w:rsidR="00511DF1" w:rsidRPr="000F1A25">
        <w:rPr>
          <w:rFonts w:ascii="Fira Sans" w:hAnsi="Fira Sans"/>
          <w:sz w:val="22"/>
          <w:szCs w:val="22"/>
        </w:rPr>
        <w:t xml:space="preserve"> </w:t>
      </w:r>
    </w:p>
    <w:p w14:paraId="24013494" w14:textId="2ACB6782" w:rsidR="00A22590" w:rsidRPr="000F1A25" w:rsidRDefault="00157B42" w:rsidP="005038A8">
      <w:pPr>
        <w:pStyle w:val="Akapitzlist"/>
        <w:numPr>
          <w:ilvl w:val="0"/>
          <w:numId w:val="32"/>
        </w:numPr>
        <w:tabs>
          <w:tab w:val="left" w:pos="360"/>
        </w:tabs>
        <w:spacing w:line="276" w:lineRule="auto"/>
        <w:jc w:val="both"/>
        <w:rPr>
          <w:rFonts w:ascii="Fira Sans" w:hAnsi="Fira Sans"/>
          <w:bCs/>
          <w:sz w:val="22"/>
          <w:szCs w:val="22"/>
        </w:rPr>
      </w:pPr>
      <w:r w:rsidRPr="000F1A25">
        <w:rPr>
          <w:rFonts w:ascii="Fira Sans" w:hAnsi="Fira Sans"/>
          <w:bCs/>
          <w:sz w:val="22"/>
          <w:szCs w:val="22"/>
        </w:rPr>
        <w:t xml:space="preserve">do </w:t>
      </w:r>
      <w:r w:rsidR="00A22590" w:rsidRPr="000F1A25">
        <w:rPr>
          <w:rFonts w:ascii="Fira Sans" w:hAnsi="Fira Sans"/>
          <w:bCs/>
          <w:sz w:val="22"/>
          <w:szCs w:val="22"/>
        </w:rPr>
        <w:t xml:space="preserve">dostarczania przedmiotu zamówienia w ramach prawa opcji pod wskazany adres </w:t>
      </w:r>
      <w:r w:rsidR="00A22590" w:rsidRPr="000F1A25">
        <w:rPr>
          <w:rFonts w:ascii="Fira Sans" w:hAnsi="Fira Sans"/>
          <w:b/>
          <w:sz w:val="22"/>
          <w:szCs w:val="22"/>
        </w:rPr>
        <w:t>Działu Informatyki Zamawiającego</w:t>
      </w:r>
      <w:r w:rsidR="00A22590" w:rsidRPr="000F1A25">
        <w:rPr>
          <w:rFonts w:ascii="Fira Sans" w:hAnsi="Fira Sans"/>
          <w:bCs/>
          <w:sz w:val="22"/>
          <w:szCs w:val="22"/>
        </w:rPr>
        <w:t xml:space="preserve">, w terminie </w:t>
      </w:r>
      <w:r w:rsidR="00A22590" w:rsidRPr="000F1A25">
        <w:rPr>
          <w:rFonts w:ascii="Fira Sans" w:hAnsi="Fira Sans"/>
          <w:b/>
          <w:sz w:val="22"/>
          <w:szCs w:val="22"/>
        </w:rPr>
        <w:t>do 30 dni kalendarzowych</w:t>
      </w:r>
      <w:r w:rsidR="00A22590" w:rsidRPr="000F1A25">
        <w:rPr>
          <w:rFonts w:ascii="Fira Sans" w:hAnsi="Fira Sans"/>
          <w:bCs/>
          <w:sz w:val="22"/>
          <w:szCs w:val="22"/>
        </w:rPr>
        <w:t xml:space="preserve"> </w:t>
      </w:r>
      <w:r w:rsidR="00666BC6" w:rsidRPr="000F1A25">
        <w:rPr>
          <w:rFonts w:ascii="Fira Sans" w:hAnsi="Fira Sans"/>
          <w:bCs/>
          <w:sz w:val="22"/>
          <w:szCs w:val="22"/>
        </w:rPr>
        <w:t>od otrzymania zawiadomienia o zamiarze skorzystania z prawa opcji przez Zamawiającego</w:t>
      </w:r>
      <w:r w:rsidR="008D7E54">
        <w:rPr>
          <w:rFonts w:ascii="Fira Sans" w:hAnsi="Fira Sans"/>
          <w:bCs/>
          <w:sz w:val="22"/>
          <w:szCs w:val="22"/>
        </w:rPr>
        <w:t>- dotyczy Części nr 1, 2, 4 i 5</w:t>
      </w:r>
    </w:p>
    <w:p w14:paraId="7F28BC88" w14:textId="77777777" w:rsidR="00157B42" w:rsidRPr="00157B42" w:rsidRDefault="00157B42" w:rsidP="005038A8">
      <w:pPr>
        <w:pStyle w:val="Akapitzlist"/>
        <w:numPr>
          <w:ilvl w:val="0"/>
          <w:numId w:val="32"/>
        </w:numPr>
        <w:tabs>
          <w:tab w:val="left" w:pos="360"/>
        </w:tabs>
        <w:spacing w:line="276" w:lineRule="auto"/>
        <w:jc w:val="both"/>
        <w:rPr>
          <w:rFonts w:ascii="Fira Sans" w:hAnsi="Fira Sans"/>
          <w:bCs/>
          <w:sz w:val="22"/>
          <w:szCs w:val="22"/>
        </w:rPr>
      </w:pPr>
      <w:r w:rsidRPr="000F1A25">
        <w:rPr>
          <w:rFonts w:ascii="Fira Sans" w:hAnsi="Fira Sans"/>
          <w:bCs/>
          <w:sz w:val="22"/>
          <w:szCs w:val="22"/>
        </w:rPr>
        <w:t>zorganizować dostawę towaru do</w:t>
      </w:r>
      <w:r w:rsidRPr="00157B42">
        <w:rPr>
          <w:rFonts w:ascii="Fira Sans" w:hAnsi="Fira Sans"/>
          <w:bCs/>
          <w:sz w:val="22"/>
          <w:szCs w:val="22"/>
        </w:rPr>
        <w:t xml:space="preserve"> Zamawiającego na własny koszt, transportem zorganizowanym przez siebie.</w:t>
      </w:r>
    </w:p>
    <w:p w14:paraId="09CAEC06" w14:textId="386DF0BB" w:rsidR="00157B42" w:rsidRPr="007F1447" w:rsidRDefault="00157B42" w:rsidP="005038A8">
      <w:pPr>
        <w:pStyle w:val="Akapitzlist"/>
        <w:numPr>
          <w:ilvl w:val="0"/>
          <w:numId w:val="32"/>
        </w:numPr>
        <w:tabs>
          <w:tab w:val="left" w:pos="360"/>
        </w:tabs>
        <w:spacing w:line="276" w:lineRule="auto"/>
        <w:jc w:val="both"/>
        <w:rPr>
          <w:rFonts w:ascii="Fira Sans" w:hAnsi="Fira Sans"/>
          <w:bCs/>
          <w:sz w:val="22"/>
          <w:szCs w:val="22"/>
        </w:rPr>
      </w:pPr>
      <w:r>
        <w:rPr>
          <w:rFonts w:ascii="Fira Sans" w:hAnsi="Fira Sans"/>
          <w:bCs/>
          <w:sz w:val="22"/>
          <w:szCs w:val="22"/>
        </w:rPr>
        <w:t>dostarczenia</w:t>
      </w:r>
      <w:r w:rsidRPr="00157B42">
        <w:rPr>
          <w:rFonts w:ascii="Fira Sans" w:hAnsi="Fira Sans"/>
          <w:bCs/>
          <w:sz w:val="22"/>
          <w:szCs w:val="22"/>
        </w:rPr>
        <w:t xml:space="preserve"> wraz z </w:t>
      </w:r>
      <w:r>
        <w:rPr>
          <w:rFonts w:ascii="Fira Sans" w:hAnsi="Fira Sans"/>
          <w:bCs/>
          <w:sz w:val="22"/>
          <w:szCs w:val="22"/>
        </w:rPr>
        <w:t xml:space="preserve">zamówionym towarem </w:t>
      </w:r>
      <w:r w:rsidRPr="00157B42">
        <w:rPr>
          <w:rFonts w:ascii="Fira Sans" w:hAnsi="Fira Sans"/>
          <w:bCs/>
          <w:sz w:val="22"/>
          <w:szCs w:val="22"/>
        </w:rPr>
        <w:t>kart gwarancyjn</w:t>
      </w:r>
      <w:r>
        <w:rPr>
          <w:rFonts w:ascii="Fira Sans" w:hAnsi="Fira Sans"/>
          <w:bCs/>
          <w:sz w:val="22"/>
          <w:szCs w:val="22"/>
        </w:rPr>
        <w:t>ych</w:t>
      </w:r>
      <w:r w:rsidRPr="00157B42">
        <w:rPr>
          <w:rFonts w:ascii="Fira Sans" w:hAnsi="Fira Sans"/>
          <w:bCs/>
          <w:sz w:val="22"/>
          <w:szCs w:val="22"/>
        </w:rPr>
        <w:t>, elektroniczną licencj</w:t>
      </w:r>
      <w:r>
        <w:rPr>
          <w:rFonts w:ascii="Fira Sans" w:hAnsi="Fira Sans"/>
          <w:bCs/>
          <w:sz w:val="22"/>
          <w:szCs w:val="22"/>
        </w:rPr>
        <w:t>ę</w:t>
      </w:r>
      <w:r w:rsidRPr="00157B42">
        <w:rPr>
          <w:rFonts w:ascii="Fira Sans" w:hAnsi="Fira Sans"/>
          <w:bCs/>
          <w:sz w:val="22"/>
          <w:szCs w:val="22"/>
        </w:rPr>
        <w:t xml:space="preserve"> (jeśli dotyczy), kart</w:t>
      </w:r>
      <w:r>
        <w:rPr>
          <w:rFonts w:ascii="Fira Sans" w:hAnsi="Fira Sans"/>
          <w:bCs/>
          <w:sz w:val="22"/>
          <w:szCs w:val="22"/>
        </w:rPr>
        <w:t>ę</w:t>
      </w:r>
      <w:r w:rsidRPr="00157B42">
        <w:rPr>
          <w:rFonts w:ascii="Fira Sans" w:hAnsi="Fira Sans"/>
          <w:bCs/>
          <w:sz w:val="22"/>
          <w:szCs w:val="22"/>
        </w:rPr>
        <w:t xml:space="preserve"> produktu, instrukcją obsługi w języku polskim, dokument określający zasady świadczenia usług przez autoryzowany serwis w </w:t>
      </w:r>
      <w:r w:rsidRPr="007F1447">
        <w:rPr>
          <w:rFonts w:ascii="Fira Sans" w:hAnsi="Fira Sans"/>
          <w:bCs/>
          <w:sz w:val="22"/>
          <w:szCs w:val="22"/>
        </w:rPr>
        <w:t>okresie gwarancyjnym.</w:t>
      </w:r>
    </w:p>
    <w:p w14:paraId="422A3666" w14:textId="6AFCEF64" w:rsidR="00836EB5" w:rsidRPr="007F1447" w:rsidRDefault="00A22590" w:rsidP="005038A8">
      <w:pPr>
        <w:numPr>
          <w:ilvl w:val="0"/>
          <w:numId w:val="8"/>
        </w:numPr>
        <w:tabs>
          <w:tab w:val="left" w:pos="360"/>
        </w:tabs>
        <w:spacing w:line="276" w:lineRule="auto"/>
        <w:ind w:left="357" w:hanging="357"/>
        <w:jc w:val="both"/>
        <w:rPr>
          <w:rFonts w:ascii="Fira Sans" w:hAnsi="Fira Sans"/>
          <w:sz w:val="22"/>
          <w:szCs w:val="22"/>
        </w:rPr>
      </w:pPr>
      <w:r w:rsidRPr="007F1447">
        <w:rPr>
          <w:rFonts w:ascii="Fira Sans" w:hAnsi="Fira Sans"/>
          <w:sz w:val="22"/>
          <w:szCs w:val="22"/>
        </w:rPr>
        <w:t>Przedmiot zamówienia</w:t>
      </w:r>
      <w:r w:rsidR="00836EB5" w:rsidRPr="007F1447">
        <w:rPr>
          <w:rFonts w:ascii="Fira Sans" w:hAnsi="Fira Sans"/>
          <w:sz w:val="22"/>
          <w:szCs w:val="22"/>
        </w:rPr>
        <w:t xml:space="preserve"> </w:t>
      </w:r>
      <w:r w:rsidR="004F074A" w:rsidRPr="007F1447">
        <w:rPr>
          <w:rFonts w:ascii="Fira Sans" w:hAnsi="Fira Sans"/>
          <w:sz w:val="22"/>
          <w:szCs w:val="22"/>
        </w:rPr>
        <w:t>w zakresie</w:t>
      </w:r>
      <w:r w:rsidR="002D4724" w:rsidRPr="007F1447">
        <w:rPr>
          <w:rFonts w:ascii="Fira Sans" w:hAnsi="Fira Sans"/>
          <w:sz w:val="22"/>
          <w:szCs w:val="22"/>
        </w:rPr>
        <w:t xml:space="preserve"> podstawowym</w:t>
      </w:r>
      <w:r w:rsidR="004F074A" w:rsidRPr="007F1447">
        <w:rPr>
          <w:rFonts w:ascii="Fira Sans" w:hAnsi="Fira Sans"/>
          <w:sz w:val="22"/>
          <w:szCs w:val="22"/>
        </w:rPr>
        <w:t xml:space="preserve"> </w:t>
      </w:r>
      <w:r w:rsidR="00836EB5" w:rsidRPr="007F1447">
        <w:rPr>
          <w:rFonts w:ascii="Fira Sans" w:hAnsi="Fira Sans"/>
          <w:sz w:val="22"/>
          <w:szCs w:val="22"/>
        </w:rPr>
        <w:t xml:space="preserve">zostanie </w:t>
      </w:r>
      <w:r w:rsidRPr="007F1447">
        <w:rPr>
          <w:rFonts w:ascii="Fira Sans" w:hAnsi="Fira Sans"/>
          <w:sz w:val="22"/>
          <w:szCs w:val="22"/>
        </w:rPr>
        <w:t xml:space="preserve">dostarczony </w:t>
      </w:r>
      <w:r w:rsidR="002D4724" w:rsidRPr="007F1447">
        <w:rPr>
          <w:rFonts w:ascii="Fira Sans" w:hAnsi="Fira Sans"/>
          <w:sz w:val="22"/>
          <w:szCs w:val="22"/>
        </w:rPr>
        <w:t xml:space="preserve">w </w:t>
      </w:r>
      <w:r w:rsidR="00836EB5" w:rsidRPr="007F1447">
        <w:rPr>
          <w:rFonts w:ascii="Fira Sans" w:hAnsi="Fira Sans"/>
          <w:sz w:val="22"/>
          <w:szCs w:val="22"/>
        </w:rPr>
        <w:t>co najmniej dwóch dostawach.</w:t>
      </w:r>
    </w:p>
    <w:p w14:paraId="72D9FBA2" w14:textId="5A9AED14" w:rsidR="00E53D3B" w:rsidRPr="007F1447" w:rsidRDefault="00E53D3B" w:rsidP="005038A8">
      <w:pPr>
        <w:numPr>
          <w:ilvl w:val="0"/>
          <w:numId w:val="8"/>
        </w:numPr>
        <w:tabs>
          <w:tab w:val="left" w:pos="360"/>
        </w:tabs>
        <w:spacing w:line="276" w:lineRule="auto"/>
        <w:ind w:left="357" w:hanging="357"/>
        <w:jc w:val="both"/>
        <w:rPr>
          <w:rFonts w:ascii="Fira Sans" w:hAnsi="Fira Sans"/>
          <w:sz w:val="22"/>
          <w:szCs w:val="22"/>
        </w:rPr>
      </w:pPr>
      <w:r w:rsidRPr="007F1447">
        <w:rPr>
          <w:rFonts w:ascii="Fira Sans" w:hAnsi="Fira Sans"/>
          <w:sz w:val="22"/>
          <w:szCs w:val="22"/>
        </w:rPr>
        <w:t xml:space="preserve">O terminie dostawy Wykonawca zobowiązany jest powiadomić Zamawiającego co najmniej </w:t>
      </w:r>
      <w:r w:rsidRPr="007F1447">
        <w:rPr>
          <w:rFonts w:ascii="Fira Sans" w:hAnsi="Fira Sans"/>
          <w:b/>
          <w:bCs/>
          <w:sz w:val="22"/>
          <w:szCs w:val="22"/>
        </w:rPr>
        <w:t>2 dni</w:t>
      </w:r>
      <w:r w:rsidRPr="007F1447">
        <w:rPr>
          <w:rFonts w:ascii="Fira Sans" w:hAnsi="Fira Sans"/>
          <w:sz w:val="22"/>
          <w:szCs w:val="22"/>
        </w:rPr>
        <w:t xml:space="preserve"> przed planowaną datą dostawy</w:t>
      </w:r>
      <w:r w:rsidR="00AF76B9" w:rsidRPr="007F1447">
        <w:rPr>
          <w:rFonts w:ascii="Fira Sans" w:hAnsi="Fira Sans"/>
          <w:sz w:val="22"/>
          <w:szCs w:val="22"/>
        </w:rPr>
        <w:t>.</w:t>
      </w:r>
    </w:p>
    <w:p w14:paraId="40730924" w14:textId="1ADC9683" w:rsidR="0081709F" w:rsidRPr="0081709F" w:rsidRDefault="00460948" w:rsidP="005038A8">
      <w:pPr>
        <w:numPr>
          <w:ilvl w:val="0"/>
          <w:numId w:val="8"/>
        </w:numPr>
        <w:tabs>
          <w:tab w:val="clear" w:pos="720"/>
        </w:tabs>
        <w:spacing w:line="276" w:lineRule="auto"/>
        <w:ind w:left="357" w:hanging="357"/>
        <w:jc w:val="both"/>
        <w:rPr>
          <w:rFonts w:ascii="Fira Sans" w:hAnsi="Fira Sans"/>
          <w:bCs/>
          <w:sz w:val="22"/>
          <w:szCs w:val="22"/>
        </w:rPr>
      </w:pPr>
      <w:r w:rsidRPr="0081709F">
        <w:rPr>
          <w:rFonts w:ascii="Fira Sans" w:hAnsi="Fira Sans"/>
          <w:bCs/>
          <w:sz w:val="22"/>
          <w:szCs w:val="22"/>
        </w:rPr>
        <w:t xml:space="preserve">Zamówiony towar należy wnieść bezpośrednio do </w:t>
      </w:r>
      <w:r w:rsidR="001C2850">
        <w:rPr>
          <w:rFonts w:ascii="Fira Sans" w:hAnsi="Fira Sans"/>
          <w:b/>
          <w:sz w:val="22"/>
          <w:szCs w:val="22"/>
        </w:rPr>
        <w:t>Działu Informatyki Zamawiającego</w:t>
      </w:r>
      <w:r w:rsidR="0090343B" w:rsidRPr="0081709F">
        <w:rPr>
          <w:rFonts w:ascii="Fira Sans" w:hAnsi="Fira Sans"/>
          <w:bCs/>
          <w:sz w:val="22"/>
          <w:szCs w:val="22"/>
        </w:rPr>
        <w:t>.</w:t>
      </w:r>
      <w:r w:rsidR="0081709F" w:rsidRPr="0081709F">
        <w:t xml:space="preserve"> </w:t>
      </w:r>
    </w:p>
    <w:p w14:paraId="05DB6AFD" w14:textId="69123EA2" w:rsidR="00E53D3B" w:rsidRPr="009839A7" w:rsidRDefault="00E53D3B" w:rsidP="005038A8">
      <w:pPr>
        <w:numPr>
          <w:ilvl w:val="0"/>
          <w:numId w:val="8"/>
        </w:numPr>
        <w:tabs>
          <w:tab w:val="clear" w:pos="720"/>
        </w:tabs>
        <w:spacing w:line="276" w:lineRule="auto"/>
        <w:ind w:left="357" w:hanging="357"/>
        <w:jc w:val="both"/>
        <w:rPr>
          <w:rFonts w:ascii="Fira Sans" w:hAnsi="Fira Sans"/>
          <w:bCs/>
          <w:sz w:val="22"/>
          <w:szCs w:val="22"/>
        </w:rPr>
      </w:pPr>
      <w:r>
        <w:rPr>
          <w:rFonts w:ascii="Fira Sans" w:hAnsi="Fira Sans"/>
          <w:bCs/>
          <w:sz w:val="22"/>
          <w:szCs w:val="22"/>
        </w:rPr>
        <w:t>Zamawiający zastrzega, że minimalny poziom zamówienia wyniesie 80% wartości zamówienia.</w:t>
      </w:r>
    </w:p>
    <w:p w14:paraId="22C1343E" w14:textId="781465DA" w:rsidR="00E20F62" w:rsidRPr="009839A7" w:rsidRDefault="00E20F62" w:rsidP="005038A8">
      <w:pPr>
        <w:numPr>
          <w:ilvl w:val="0"/>
          <w:numId w:val="8"/>
        </w:numPr>
        <w:tabs>
          <w:tab w:val="clear" w:pos="720"/>
          <w:tab w:val="num" w:pos="426"/>
        </w:tabs>
        <w:spacing w:line="276" w:lineRule="auto"/>
        <w:ind w:left="357" w:hanging="357"/>
        <w:jc w:val="both"/>
        <w:rPr>
          <w:rFonts w:ascii="Fira Sans" w:hAnsi="Fira Sans"/>
          <w:bCs/>
          <w:sz w:val="22"/>
          <w:szCs w:val="22"/>
        </w:rPr>
      </w:pPr>
      <w:r w:rsidRPr="009839A7">
        <w:rPr>
          <w:rFonts w:ascii="Fira Sans" w:hAnsi="Fira Sans"/>
          <w:bCs/>
          <w:sz w:val="22"/>
          <w:szCs w:val="22"/>
        </w:rPr>
        <w:t>Ryzyko przypadkowej utraty lub uszkodzenia towaru przechodzi na Zamawiającego z</w:t>
      </w:r>
      <w:r w:rsidR="005E3C93" w:rsidRPr="009839A7">
        <w:rPr>
          <w:rFonts w:ascii="Fira Sans" w:hAnsi="Fira Sans"/>
          <w:bCs/>
          <w:sz w:val="22"/>
          <w:szCs w:val="22"/>
        </w:rPr>
        <w:t> </w:t>
      </w:r>
      <w:r w:rsidRPr="009839A7">
        <w:rPr>
          <w:rFonts w:ascii="Fira Sans" w:hAnsi="Fira Sans"/>
          <w:bCs/>
          <w:sz w:val="22"/>
          <w:szCs w:val="22"/>
        </w:rPr>
        <w:t xml:space="preserve">chwilą dostarczenia go do </w:t>
      </w:r>
      <w:r w:rsidR="0090343B" w:rsidRPr="009839A7">
        <w:rPr>
          <w:rFonts w:ascii="Fira Sans" w:hAnsi="Fira Sans"/>
          <w:bCs/>
          <w:sz w:val="22"/>
          <w:szCs w:val="22"/>
        </w:rPr>
        <w:t xml:space="preserve">miejsca odbioru </w:t>
      </w:r>
      <w:r w:rsidRPr="009839A7">
        <w:rPr>
          <w:rFonts w:ascii="Fira Sans" w:hAnsi="Fira Sans"/>
          <w:bCs/>
          <w:sz w:val="22"/>
          <w:szCs w:val="22"/>
        </w:rPr>
        <w:t>i przejęcia go przez Zamawiającego.</w:t>
      </w:r>
    </w:p>
    <w:p w14:paraId="68FDE076" w14:textId="77777777" w:rsidR="000D381C" w:rsidRPr="009839A7" w:rsidRDefault="000D381C" w:rsidP="005038A8">
      <w:pPr>
        <w:numPr>
          <w:ilvl w:val="0"/>
          <w:numId w:val="8"/>
        </w:numPr>
        <w:tabs>
          <w:tab w:val="clear" w:pos="720"/>
          <w:tab w:val="num" w:pos="426"/>
        </w:tabs>
        <w:spacing w:line="276" w:lineRule="auto"/>
        <w:ind w:left="357" w:hanging="357"/>
        <w:jc w:val="both"/>
        <w:rPr>
          <w:rFonts w:ascii="Fira Sans" w:hAnsi="Fira Sans"/>
          <w:bCs/>
          <w:sz w:val="22"/>
          <w:szCs w:val="22"/>
        </w:rPr>
      </w:pPr>
      <w:r w:rsidRPr="009839A7">
        <w:rPr>
          <w:rFonts w:ascii="Fira Sans" w:hAnsi="Fira Sans"/>
          <w:bCs/>
          <w:sz w:val="22"/>
          <w:szCs w:val="22"/>
        </w:rPr>
        <w:t>W przypadku braku z jakichkolwiek przyczyn produktów stanowiących przedmiot zamówienia, Wykonawca niezwłocznie powiadomi o tym fakcie Zamawiającego, dostarczając za zgodą Zamawiającego ich pełny odpowiednik lub umożliwi zakup niezrealizowanej dostawy u innego wskazanego przez Wykonawcę podmiotu zobowiązując się do pokrycia ewentualnej różnicy ceny wynikającej z takiego zakupu.</w:t>
      </w:r>
    </w:p>
    <w:p w14:paraId="6E98FE52" w14:textId="74DFF8D5" w:rsidR="000D381C" w:rsidRPr="005E3C93" w:rsidRDefault="000D381C" w:rsidP="005038A8">
      <w:pPr>
        <w:numPr>
          <w:ilvl w:val="0"/>
          <w:numId w:val="8"/>
        </w:numPr>
        <w:tabs>
          <w:tab w:val="clear" w:pos="720"/>
          <w:tab w:val="num" w:pos="426"/>
        </w:tabs>
        <w:spacing w:line="276" w:lineRule="auto"/>
        <w:ind w:left="357" w:hanging="357"/>
        <w:jc w:val="both"/>
        <w:rPr>
          <w:rFonts w:ascii="Fira Sans" w:hAnsi="Fira Sans"/>
          <w:sz w:val="22"/>
          <w:szCs w:val="22"/>
        </w:rPr>
      </w:pPr>
      <w:r w:rsidRPr="009839A7">
        <w:rPr>
          <w:rFonts w:ascii="Fira Sans" w:hAnsi="Fira Sans"/>
          <w:bCs/>
          <w:sz w:val="22"/>
          <w:szCs w:val="22"/>
        </w:rPr>
        <w:lastRenderedPageBreak/>
        <w:t>W przypadku braku z jakichkolwiek przyczyn produktów stanowiących przedmiot zamówienia, Zamawiający ma prawo dokonać zakupu u innego dostawcy i obciążyć Wykonawcę kwotą</w:t>
      </w:r>
      <w:r w:rsidRPr="005E3C93">
        <w:rPr>
          <w:rFonts w:ascii="Fira Sans" w:hAnsi="Fira Sans"/>
          <w:sz w:val="22"/>
          <w:szCs w:val="22"/>
        </w:rPr>
        <w:t xml:space="preserve"> odpowiadającą różnicy pomiędzy faktycznymi cenami </w:t>
      </w:r>
      <w:r w:rsidR="002501F9" w:rsidRPr="005E3C93">
        <w:rPr>
          <w:rFonts w:ascii="Fira Sans" w:hAnsi="Fira Sans"/>
          <w:sz w:val="22"/>
          <w:szCs w:val="22"/>
        </w:rPr>
        <w:t>zakupu a</w:t>
      </w:r>
      <w:r w:rsidR="005E3C93">
        <w:rPr>
          <w:rFonts w:ascii="Fira Sans" w:hAnsi="Fira Sans"/>
          <w:sz w:val="22"/>
          <w:szCs w:val="22"/>
        </w:rPr>
        <w:t> </w:t>
      </w:r>
      <w:r w:rsidRPr="005E3C93">
        <w:rPr>
          <w:rFonts w:ascii="Fira Sans" w:hAnsi="Fira Sans"/>
          <w:sz w:val="22"/>
          <w:szCs w:val="22"/>
        </w:rPr>
        <w:t>cenami ustalonym na podstawie niniejszej umowy, zachowując prawo do naliczania kar umownych.</w:t>
      </w:r>
    </w:p>
    <w:p w14:paraId="58590840" w14:textId="6417C221" w:rsidR="00AF76B9" w:rsidRPr="00AF76B9" w:rsidRDefault="000D381C" w:rsidP="005038A8">
      <w:pPr>
        <w:numPr>
          <w:ilvl w:val="0"/>
          <w:numId w:val="8"/>
        </w:numPr>
        <w:tabs>
          <w:tab w:val="clear" w:pos="720"/>
          <w:tab w:val="num" w:pos="426"/>
        </w:tabs>
        <w:spacing w:line="276" w:lineRule="auto"/>
        <w:ind w:left="357" w:hanging="357"/>
        <w:jc w:val="both"/>
        <w:rPr>
          <w:rFonts w:ascii="Fira Sans" w:hAnsi="Fira Sans"/>
          <w:i/>
          <w:iCs/>
          <w:sz w:val="22"/>
          <w:szCs w:val="22"/>
        </w:rPr>
      </w:pPr>
      <w:r w:rsidRPr="00AF76B9">
        <w:rPr>
          <w:rFonts w:ascii="Fira Sans" w:hAnsi="Fira Sans"/>
          <w:sz w:val="22"/>
          <w:szCs w:val="22"/>
        </w:rPr>
        <w:t>W razie zwłoki w realizacji dostaw przekracza</w:t>
      </w:r>
      <w:r w:rsidR="001B38BA" w:rsidRPr="00AF76B9">
        <w:rPr>
          <w:rFonts w:ascii="Fira Sans" w:hAnsi="Fira Sans"/>
          <w:sz w:val="22"/>
          <w:szCs w:val="22"/>
        </w:rPr>
        <w:t xml:space="preserve">jących co najmniej </w:t>
      </w:r>
      <w:r w:rsidR="00233164" w:rsidRPr="00AF76B9">
        <w:rPr>
          <w:rFonts w:ascii="Fira Sans" w:hAnsi="Fira Sans"/>
          <w:sz w:val="22"/>
          <w:szCs w:val="22"/>
        </w:rPr>
        <w:t>5</w:t>
      </w:r>
      <w:r w:rsidR="001B38BA" w:rsidRPr="00AF76B9">
        <w:rPr>
          <w:rFonts w:ascii="Fira Sans" w:hAnsi="Fira Sans"/>
          <w:sz w:val="22"/>
          <w:szCs w:val="22"/>
        </w:rPr>
        <w:t xml:space="preserve"> dni robocz</w:t>
      </w:r>
      <w:r w:rsidR="00631039">
        <w:rPr>
          <w:rFonts w:ascii="Fira Sans" w:hAnsi="Fira Sans"/>
          <w:sz w:val="22"/>
          <w:szCs w:val="22"/>
        </w:rPr>
        <w:t>ych</w:t>
      </w:r>
      <w:r w:rsidRPr="00AF76B9">
        <w:rPr>
          <w:rFonts w:ascii="Fira Sans" w:hAnsi="Fira Sans"/>
          <w:sz w:val="22"/>
          <w:szCs w:val="22"/>
        </w:rPr>
        <w:t xml:space="preserve"> </w:t>
      </w:r>
      <w:r w:rsidR="002501F9" w:rsidRPr="00AF76B9">
        <w:rPr>
          <w:rFonts w:ascii="Fira Sans" w:hAnsi="Fira Sans"/>
          <w:sz w:val="22"/>
          <w:szCs w:val="22"/>
        </w:rPr>
        <w:t xml:space="preserve">termin </w:t>
      </w:r>
      <w:r w:rsidR="00692593" w:rsidRPr="00AF76B9">
        <w:rPr>
          <w:rFonts w:ascii="Fira Sans" w:hAnsi="Fira Sans"/>
          <w:sz w:val="22"/>
          <w:szCs w:val="22"/>
        </w:rPr>
        <w:t xml:space="preserve">                     </w:t>
      </w:r>
      <w:r w:rsidR="002501F9" w:rsidRPr="00AF76B9">
        <w:rPr>
          <w:rFonts w:ascii="Fira Sans" w:hAnsi="Fira Sans"/>
          <w:sz w:val="22"/>
          <w:szCs w:val="22"/>
        </w:rPr>
        <w:t>o</w:t>
      </w:r>
      <w:r w:rsidRPr="00AF76B9">
        <w:rPr>
          <w:rFonts w:ascii="Fira Sans" w:hAnsi="Fira Sans"/>
          <w:sz w:val="22"/>
          <w:szCs w:val="22"/>
        </w:rPr>
        <w:t xml:space="preserve"> którym mowa </w:t>
      </w:r>
      <w:r w:rsidRPr="00AF76B9">
        <w:rPr>
          <w:rFonts w:ascii="Fira Sans" w:hAnsi="Fira Sans"/>
          <w:b/>
          <w:sz w:val="22"/>
          <w:szCs w:val="22"/>
        </w:rPr>
        <w:t xml:space="preserve">w </w:t>
      </w:r>
      <w:r w:rsidR="00474F15" w:rsidRPr="00AF76B9">
        <w:rPr>
          <w:rFonts w:ascii="Fira Sans" w:hAnsi="Fira Sans"/>
          <w:b/>
          <w:sz w:val="22"/>
          <w:szCs w:val="22"/>
        </w:rPr>
        <w:t xml:space="preserve">§ </w:t>
      </w:r>
      <w:r w:rsidR="003A4C13">
        <w:rPr>
          <w:rFonts w:ascii="Fira Sans" w:hAnsi="Fira Sans"/>
          <w:b/>
          <w:sz w:val="22"/>
          <w:szCs w:val="22"/>
        </w:rPr>
        <w:t>3</w:t>
      </w:r>
      <w:r w:rsidR="00631039">
        <w:rPr>
          <w:rFonts w:ascii="Fira Sans" w:hAnsi="Fira Sans"/>
          <w:b/>
          <w:sz w:val="22"/>
          <w:szCs w:val="22"/>
        </w:rPr>
        <w:t xml:space="preserve"> ust. 1 pkt 1 i 2</w:t>
      </w:r>
      <w:r w:rsidR="003A4C13">
        <w:rPr>
          <w:rFonts w:ascii="Fira Sans" w:hAnsi="Fira Sans"/>
          <w:b/>
          <w:sz w:val="22"/>
          <w:szCs w:val="22"/>
        </w:rPr>
        <w:t xml:space="preserve"> </w:t>
      </w:r>
      <w:r w:rsidR="00DA566A" w:rsidRPr="00AF76B9">
        <w:rPr>
          <w:rFonts w:ascii="Fira Sans" w:hAnsi="Fira Sans"/>
          <w:b/>
          <w:sz w:val="22"/>
          <w:szCs w:val="22"/>
        </w:rPr>
        <w:t xml:space="preserve"> </w:t>
      </w:r>
      <w:r w:rsidRPr="00AF76B9">
        <w:rPr>
          <w:rFonts w:ascii="Fira Sans" w:hAnsi="Fira Sans"/>
          <w:sz w:val="22"/>
          <w:szCs w:val="22"/>
        </w:rPr>
        <w:t xml:space="preserve">umowy, Zamawiający ma prawo dokonać </w:t>
      </w:r>
      <w:r w:rsidR="002501F9" w:rsidRPr="00AF76B9">
        <w:rPr>
          <w:rFonts w:ascii="Fira Sans" w:hAnsi="Fira Sans"/>
          <w:sz w:val="22"/>
          <w:szCs w:val="22"/>
        </w:rPr>
        <w:t>zakupu u</w:t>
      </w:r>
      <w:r w:rsidR="009839A7" w:rsidRPr="00AF76B9">
        <w:rPr>
          <w:rFonts w:ascii="Fira Sans" w:hAnsi="Fira Sans"/>
          <w:sz w:val="22"/>
          <w:szCs w:val="22"/>
        </w:rPr>
        <w:t> </w:t>
      </w:r>
      <w:r w:rsidRPr="00AF76B9">
        <w:rPr>
          <w:rFonts w:ascii="Fira Sans" w:hAnsi="Fira Sans"/>
          <w:sz w:val="22"/>
          <w:szCs w:val="22"/>
        </w:rPr>
        <w:t>innego dostawcy i obciążyć Wykonawcę kwotą odpowiadającą różnicy pomiędzy faktycznymi cenami zakupu a cenami ustalonym na podstawie niniejszej umowy, zachowując prawo do naliczania kar umownych.</w:t>
      </w:r>
      <w:r w:rsidR="002F2BE9" w:rsidRPr="00AF76B9">
        <w:rPr>
          <w:rFonts w:ascii="Fira Sans" w:hAnsi="Fira Sans"/>
          <w:sz w:val="22"/>
          <w:szCs w:val="22"/>
        </w:rPr>
        <w:t xml:space="preserve"> </w:t>
      </w:r>
    </w:p>
    <w:p w14:paraId="2343B4DC" w14:textId="082396B3" w:rsidR="00AF76B9" w:rsidRPr="00AF76B9" w:rsidRDefault="00AF76B9" w:rsidP="005038A8">
      <w:pPr>
        <w:spacing w:line="276" w:lineRule="auto"/>
        <w:ind w:left="357"/>
        <w:jc w:val="both"/>
        <w:rPr>
          <w:rFonts w:ascii="Fira Sans" w:hAnsi="Fira Sans"/>
          <w:i/>
          <w:iCs/>
          <w:sz w:val="22"/>
          <w:szCs w:val="22"/>
        </w:rPr>
      </w:pPr>
      <w:r w:rsidRPr="00AF76B9">
        <w:rPr>
          <w:rFonts w:ascii="Fira Sans" w:hAnsi="Fira Sans"/>
          <w:i/>
          <w:iCs/>
          <w:sz w:val="22"/>
          <w:szCs w:val="22"/>
        </w:rPr>
        <w:t>Za dni robocze uważa się dni od poniedziałku do piątku, z wyłączeniem dni ustawowo wolnych od pracy oraz dni wolnych u Zamawiającego.</w:t>
      </w:r>
    </w:p>
    <w:p w14:paraId="7E14C981" w14:textId="77777777" w:rsidR="000D381C" w:rsidRPr="005E3C93" w:rsidRDefault="002501F9" w:rsidP="005038A8">
      <w:pPr>
        <w:numPr>
          <w:ilvl w:val="0"/>
          <w:numId w:val="8"/>
        </w:numPr>
        <w:tabs>
          <w:tab w:val="clear" w:pos="720"/>
          <w:tab w:val="num" w:pos="426"/>
        </w:tabs>
        <w:spacing w:line="276" w:lineRule="auto"/>
        <w:ind w:left="357" w:hanging="357"/>
        <w:jc w:val="both"/>
        <w:rPr>
          <w:rFonts w:ascii="Fira Sans" w:hAnsi="Fira Sans"/>
          <w:sz w:val="22"/>
          <w:szCs w:val="22"/>
        </w:rPr>
      </w:pPr>
      <w:r w:rsidRPr="009839A7">
        <w:rPr>
          <w:rFonts w:ascii="Fira Sans" w:hAnsi="Fira Sans"/>
          <w:sz w:val="22"/>
          <w:szCs w:val="22"/>
        </w:rPr>
        <w:t xml:space="preserve">W sytuacji określonej w </w:t>
      </w:r>
      <w:r w:rsidR="002A61FB" w:rsidRPr="009839A7">
        <w:rPr>
          <w:rFonts w:ascii="Fira Sans" w:hAnsi="Fira Sans"/>
          <w:sz w:val="22"/>
          <w:szCs w:val="22"/>
        </w:rPr>
        <w:t>ust</w:t>
      </w:r>
      <w:r w:rsidRPr="009839A7">
        <w:rPr>
          <w:rFonts w:ascii="Fira Sans" w:hAnsi="Fira Sans"/>
          <w:sz w:val="22"/>
          <w:szCs w:val="22"/>
        </w:rPr>
        <w:t xml:space="preserve">. </w:t>
      </w:r>
      <w:r w:rsidR="00B7667D" w:rsidRPr="009839A7">
        <w:rPr>
          <w:rFonts w:ascii="Fira Sans" w:hAnsi="Fira Sans"/>
          <w:sz w:val="22"/>
          <w:szCs w:val="22"/>
        </w:rPr>
        <w:t>7</w:t>
      </w:r>
      <w:r w:rsidRPr="009839A7">
        <w:rPr>
          <w:rFonts w:ascii="Fira Sans" w:hAnsi="Fira Sans"/>
          <w:sz w:val="22"/>
          <w:szCs w:val="22"/>
        </w:rPr>
        <w:t xml:space="preserve"> i </w:t>
      </w:r>
      <w:r w:rsidR="00B7667D" w:rsidRPr="009839A7">
        <w:rPr>
          <w:rFonts w:ascii="Fira Sans" w:hAnsi="Fira Sans"/>
          <w:sz w:val="22"/>
          <w:szCs w:val="22"/>
        </w:rPr>
        <w:t>8</w:t>
      </w:r>
      <w:r w:rsidR="000D381C" w:rsidRPr="009839A7">
        <w:rPr>
          <w:rFonts w:ascii="Fira Sans" w:hAnsi="Fira Sans"/>
          <w:sz w:val="22"/>
          <w:szCs w:val="22"/>
        </w:rPr>
        <w:t xml:space="preserve"> niniejszego paragrafu Zamawiający </w:t>
      </w:r>
      <w:r w:rsidR="004C5AB0" w:rsidRPr="009839A7">
        <w:rPr>
          <w:rFonts w:ascii="Fira Sans" w:hAnsi="Fira Sans"/>
          <w:sz w:val="22"/>
          <w:szCs w:val="22"/>
        </w:rPr>
        <w:t xml:space="preserve">może </w:t>
      </w:r>
      <w:r w:rsidR="000D381C" w:rsidRPr="009839A7">
        <w:rPr>
          <w:rFonts w:ascii="Fira Sans" w:hAnsi="Fira Sans"/>
          <w:sz w:val="22"/>
          <w:szCs w:val="22"/>
        </w:rPr>
        <w:t>odmówi</w:t>
      </w:r>
      <w:r w:rsidR="004C5AB0" w:rsidRPr="009839A7">
        <w:rPr>
          <w:rFonts w:ascii="Fira Sans" w:hAnsi="Fira Sans"/>
          <w:sz w:val="22"/>
          <w:szCs w:val="22"/>
        </w:rPr>
        <w:t>ć</w:t>
      </w:r>
      <w:r w:rsidR="000D381C" w:rsidRPr="009839A7">
        <w:rPr>
          <w:rFonts w:ascii="Fira Sans" w:hAnsi="Fira Sans"/>
          <w:sz w:val="22"/>
          <w:szCs w:val="22"/>
        </w:rPr>
        <w:t xml:space="preserve"> przyjęcia towaru dostarczonego przez Wykonawcę po zakupie odpowiedniej partii towaru u innego dostawcy. W takiej sytuacji Wykonawca nie</w:t>
      </w:r>
      <w:r w:rsidR="000D381C" w:rsidRPr="005E3C93">
        <w:rPr>
          <w:rFonts w:ascii="Fira Sans" w:hAnsi="Fira Sans"/>
          <w:sz w:val="22"/>
          <w:szCs w:val="22"/>
        </w:rPr>
        <w:t xml:space="preserve"> ma prawa do wynagrodzenia.</w:t>
      </w:r>
    </w:p>
    <w:p w14:paraId="7E835CC2" w14:textId="77777777" w:rsidR="006B087E" w:rsidRPr="005E3C93" w:rsidRDefault="006B087E" w:rsidP="005038A8">
      <w:pPr>
        <w:tabs>
          <w:tab w:val="left" w:pos="283"/>
        </w:tabs>
        <w:spacing w:line="276" w:lineRule="auto"/>
        <w:rPr>
          <w:rFonts w:ascii="Fira Sans" w:hAnsi="Fira Sans"/>
          <w:b/>
          <w:bCs/>
          <w:sz w:val="22"/>
          <w:szCs w:val="22"/>
        </w:rPr>
      </w:pPr>
    </w:p>
    <w:p w14:paraId="108A8B45" w14:textId="77777777" w:rsidR="00155EC5" w:rsidRPr="005E3C93" w:rsidRDefault="00CC70BA" w:rsidP="005038A8">
      <w:pPr>
        <w:tabs>
          <w:tab w:val="left" w:pos="283"/>
        </w:tabs>
        <w:spacing w:line="276" w:lineRule="auto"/>
        <w:jc w:val="center"/>
        <w:rPr>
          <w:rFonts w:ascii="Fira Sans" w:hAnsi="Fira Sans"/>
          <w:b/>
          <w:bCs/>
          <w:sz w:val="22"/>
          <w:szCs w:val="22"/>
        </w:rPr>
      </w:pPr>
      <w:r w:rsidRPr="005E3C93">
        <w:rPr>
          <w:rFonts w:ascii="Fira Sans" w:hAnsi="Fira Sans"/>
          <w:b/>
          <w:bCs/>
          <w:sz w:val="22"/>
          <w:szCs w:val="22"/>
        </w:rPr>
        <w:t>ODBIORY</w:t>
      </w:r>
    </w:p>
    <w:p w14:paraId="2E0D953B" w14:textId="77777777" w:rsidR="00CC70BA" w:rsidRPr="005E3C93" w:rsidRDefault="00CC70BA" w:rsidP="005038A8">
      <w:pPr>
        <w:pStyle w:val="Tekstpodstawowy"/>
        <w:tabs>
          <w:tab w:val="left" w:pos="567"/>
        </w:tabs>
        <w:spacing w:line="276" w:lineRule="auto"/>
        <w:ind w:left="284" w:hanging="284"/>
        <w:jc w:val="center"/>
        <w:rPr>
          <w:rFonts w:ascii="Fira Sans" w:hAnsi="Fira Sans"/>
          <w:b/>
          <w:bCs/>
          <w:sz w:val="22"/>
          <w:szCs w:val="22"/>
        </w:rPr>
      </w:pPr>
      <w:r w:rsidRPr="005E3C93">
        <w:rPr>
          <w:rFonts w:ascii="Fira Sans" w:hAnsi="Fira Sans"/>
          <w:b/>
          <w:bCs/>
          <w:sz w:val="22"/>
          <w:szCs w:val="22"/>
        </w:rPr>
        <w:t>§ 4.</w:t>
      </w:r>
    </w:p>
    <w:p w14:paraId="5A22D6FE" w14:textId="5F5B12E5" w:rsidR="00927BA3" w:rsidRPr="005E3C93" w:rsidRDefault="00927BA3" w:rsidP="005038A8">
      <w:pPr>
        <w:pStyle w:val="Tekstpodstawowy"/>
        <w:numPr>
          <w:ilvl w:val="0"/>
          <w:numId w:val="10"/>
        </w:numPr>
        <w:tabs>
          <w:tab w:val="left" w:pos="360"/>
        </w:tabs>
        <w:spacing w:line="276" w:lineRule="auto"/>
        <w:ind w:left="360"/>
        <w:jc w:val="both"/>
        <w:rPr>
          <w:rFonts w:ascii="Fira Sans" w:hAnsi="Fira Sans"/>
          <w:sz w:val="22"/>
          <w:szCs w:val="22"/>
        </w:rPr>
      </w:pPr>
      <w:r w:rsidRPr="005E3C93">
        <w:rPr>
          <w:rFonts w:ascii="Fira Sans" w:hAnsi="Fira Sans"/>
          <w:sz w:val="22"/>
          <w:szCs w:val="22"/>
        </w:rPr>
        <w:t xml:space="preserve">Odbiór ilościowy i jakościowy </w:t>
      </w:r>
      <w:r w:rsidRPr="00DA7BB9">
        <w:rPr>
          <w:rFonts w:ascii="Fira Sans" w:hAnsi="Fira Sans"/>
          <w:sz w:val="22"/>
          <w:szCs w:val="22"/>
        </w:rPr>
        <w:t>dostarczonej partii przedmiotu zamówienia (</w:t>
      </w:r>
      <w:r w:rsidR="00E33733" w:rsidRPr="00DA7BB9">
        <w:rPr>
          <w:rFonts w:ascii="Fira Sans" w:hAnsi="Fira Sans"/>
          <w:sz w:val="22"/>
          <w:szCs w:val="22"/>
        </w:rPr>
        <w:t xml:space="preserve">zgodnej </w:t>
      </w:r>
      <w:r w:rsidR="00600F74" w:rsidRPr="00DA7BB9">
        <w:rPr>
          <w:rFonts w:ascii="Fira Sans" w:hAnsi="Fira Sans"/>
          <w:sz w:val="22"/>
          <w:szCs w:val="22"/>
        </w:rPr>
        <w:t xml:space="preserve">          </w:t>
      </w:r>
      <w:r w:rsidR="0080005D" w:rsidRPr="00DA7BB9">
        <w:rPr>
          <w:rFonts w:ascii="Fira Sans" w:hAnsi="Fira Sans"/>
          <w:sz w:val="22"/>
          <w:szCs w:val="22"/>
        </w:rPr>
        <w:t xml:space="preserve">               </w:t>
      </w:r>
      <w:r w:rsidR="00E33733" w:rsidRPr="00DA7BB9">
        <w:rPr>
          <w:rFonts w:ascii="Fira Sans" w:hAnsi="Fira Sans"/>
          <w:sz w:val="22"/>
          <w:szCs w:val="22"/>
        </w:rPr>
        <w:t>z</w:t>
      </w:r>
      <w:r w:rsidRPr="00DA7BB9">
        <w:rPr>
          <w:rFonts w:ascii="Fira Sans" w:hAnsi="Fira Sans"/>
          <w:sz w:val="22"/>
          <w:szCs w:val="22"/>
        </w:rPr>
        <w:t xml:space="preserve"> zamówieniem Zamawiającego) będzie prz</w:t>
      </w:r>
      <w:r w:rsidRPr="009839A7">
        <w:rPr>
          <w:rFonts w:ascii="Fira Sans" w:hAnsi="Fira Sans"/>
          <w:sz w:val="22"/>
          <w:szCs w:val="22"/>
        </w:rPr>
        <w:t xml:space="preserve">eprowadzony przez Zamawiającego lub osobę przez niego upoważnioną z udziałem Wykonawcy lub </w:t>
      </w:r>
      <w:r w:rsidR="00606905" w:rsidRPr="009839A7">
        <w:rPr>
          <w:rFonts w:ascii="Fira Sans" w:hAnsi="Fira Sans"/>
          <w:sz w:val="22"/>
          <w:szCs w:val="22"/>
        </w:rPr>
        <w:t>jego prz</w:t>
      </w:r>
      <w:r w:rsidR="00205DEE" w:rsidRPr="009839A7">
        <w:rPr>
          <w:rFonts w:ascii="Fira Sans" w:hAnsi="Fira Sans"/>
          <w:sz w:val="22"/>
          <w:szCs w:val="22"/>
        </w:rPr>
        <w:t>edstawiciela</w:t>
      </w:r>
      <w:r w:rsidR="003A4746">
        <w:rPr>
          <w:rFonts w:ascii="Fira Sans" w:hAnsi="Fira Sans"/>
          <w:sz w:val="22"/>
          <w:szCs w:val="22"/>
        </w:rPr>
        <w:t>,</w:t>
      </w:r>
      <w:r w:rsidR="00205DEE" w:rsidRPr="009839A7">
        <w:rPr>
          <w:rFonts w:ascii="Fira Sans" w:hAnsi="Fira Sans"/>
          <w:sz w:val="22"/>
          <w:szCs w:val="22"/>
        </w:rPr>
        <w:t xml:space="preserve"> w</w:t>
      </w:r>
      <w:r w:rsidR="005E3C93" w:rsidRPr="009839A7">
        <w:rPr>
          <w:rFonts w:ascii="Fira Sans" w:hAnsi="Fira Sans"/>
          <w:sz w:val="22"/>
          <w:szCs w:val="22"/>
        </w:rPr>
        <w:t> </w:t>
      </w:r>
      <w:r w:rsidR="00ED69FD">
        <w:rPr>
          <w:rFonts w:ascii="Fira Sans" w:hAnsi="Fira Sans"/>
          <w:sz w:val="22"/>
          <w:szCs w:val="22"/>
        </w:rPr>
        <w:t>Dziale Informatyki</w:t>
      </w:r>
      <w:r w:rsidR="003A4746">
        <w:rPr>
          <w:rFonts w:ascii="Fira Sans" w:hAnsi="Fira Sans"/>
          <w:sz w:val="22"/>
          <w:szCs w:val="22"/>
        </w:rPr>
        <w:t>, a następnie potwierdzony</w:t>
      </w:r>
      <w:r w:rsidR="00807005">
        <w:rPr>
          <w:rFonts w:ascii="Fira Sans" w:hAnsi="Fira Sans"/>
          <w:sz w:val="22"/>
          <w:szCs w:val="22"/>
        </w:rPr>
        <w:t xml:space="preserve"> protokoł</w:t>
      </w:r>
      <w:r w:rsidR="003A4746">
        <w:rPr>
          <w:rFonts w:ascii="Fira Sans" w:hAnsi="Fira Sans"/>
          <w:sz w:val="22"/>
          <w:szCs w:val="22"/>
        </w:rPr>
        <w:t>em</w:t>
      </w:r>
      <w:r w:rsidR="00807005">
        <w:rPr>
          <w:rFonts w:ascii="Fira Sans" w:hAnsi="Fira Sans"/>
          <w:sz w:val="22"/>
          <w:szCs w:val="22"/>
        </w:rPr>
        <w:t xml:space="preserve"> odbioru, który stanowi </w:t>
      </w:r>
      <w:r w:rsidR="00807005" w:rsidRPr="00807005">
        <w:rPr>
          <w:rFonts w:ascii="Fira Sans" w:hAnsi="Fira Sans"/>
          <w:b/>
          <w:bCs/>
          <w:sz w:val="22"/>
          <w:szCs w:val="22"/>
        </w:rPr>
        <w:t>załącznik nr 4</w:t>
      </w:r>
      <w:r w:rsidR="00807005">
        <w:rPr>
          <w:rFonts w:ascii="Fira Sans" w:hAnsi="Fira Sans"/>
          <w:sz w:val="22"/>
          <w:szCs w:val="22"/>
        </w:rPr>
        <w:t xml:space="preserve"> do niniejszej umowy</w:t>
      </w:r>
      <w:r w:rsidR="0090343B" w:rsidRPr="009839A7">
        <w:rPr>
          <w:rFonts w:ascii="Fira Sans" w:hAnsi="Fira Sans"/>
          <w:sz w:val="22"/>
          <w:szCs w:val="22"/>
        </w:rPr>
        <w:t>.</w:t>
      </w:r>
    </w:p>
    <w:p w14:paraId="059EB0F5" w14:textId="7A384E6E" w:rsidR="00210D6E" w:rsidRPr="009839A7" w:rsidRDefault="00210D6E" w:rsidP="005038A8">
      <w:pPr>
        <w:pStyle w:val="Tekstpodstawowy"/>
        <w:numPr>
          <w:ilvl w:val="0"/>
          <w:numId w:val="10"/>
        </w:numPr>
        <w:tabs>
          <w:tab w:val="left" w:pos="360"/>
        </w:tabs>
        <w:spacing w:line="276" w:lineRule="auto"/>
        <w:ind w:left="360"/>
        <w:jc w:val="both"/>
        <w:rPr>
          <w:rFonts w:ascii="Fira Sans" w:hAnsi="Fira Sans"/>
          <w:sz w:val="22"/>
          <w:szCs w:val="22"/>
        </w:rPr>
      </w:pPr>
      <w:r w:rsidRPr="005E3C93">
        <w:rPr>
          <w:rFonts w:ascii="Fira Sans" w:hAnsi="Fira Sans"/>
          <w:sz w:val="22"/>
          <w:szCs w:val="22"/>
        </w:rPr>
        <w:t xml:space="preserve">Osobą </w:t>
      </w:r>
      <w:r w:rsidRPr="009839A7">
        <w:rPr>
          <w:rFonts w:ascii="Fira Sans" w:hAnsi="Fira Sans"/>
          <w:sz w:val="22"/>
          <w:szCs w:val="22"/>
        </w:rPr>
        <w:t xml:space="preserve">odpowiedzialną za realizację niniejszej umowy ze strony Zamawiającego jest: </w:t>
      </w:r>
      <w:r w:rsidRPr="009839A7">
        <w:rPr>
          <w:rFonts w:ascii="Fira Sans" w:hAnsi="Fira Sans"/>
          <w:sz w:val="22"/>
          <w:szCs w:val="22"/>
        </w:rPr>
        <w:br/>
        <w:t>p. ……….</w:t>
      </w:r>
      <w:r w:rsidR="005E3C93" w:rsidRPr="009839A7">
        <w:rPr>
          <w:rFonts w:ascii="Fira Sans" w:hAnsi="Fira Sans"/>
          <w:sz w:val="22"/>
          <w:szCs w:val="22"/>
        </w:rPr>
        <w:t>,</w:t>
      </w:r>
      <w:r w:rsidRPr="009839A7">
        <w:rPr>
          <w:rFonts w:ascii="Fira Sans" w:hAnsi="Fira Sans"/>
          <w:sz w:val="22"/>
          <w:szCs w:val="22"/>
        </w:rPr>
        <w:t xml:space="preserve"> tel.: …… lub w przypadku nieobecności inna osoba upoważniona przez Zamawiającego.</w:t>
      </w:r>
    </w:p>
    <w:p w14:paraId="33F762F3" w14:textId="367CDE63" w:rsidR="00210D6E" w:rsidRPr="009839A7" w:rsidRDefault="00210D6E" w:rsidP="005038A8">
      <w:pPr>
        <w:pStyle w:val="Tekstpodstawowy"/>
        <w:numPr>
          <w:ilvl w:val="0"/>
          <w:numId w:val="10"/>
        </w:numPr>
        <w:tabs>
          <w:tab w:val="left" w:pos="360"/>
        </w:tabs>
        <w:spacing w:line="276" w:lineRule="auto"/>
        <w:ind w:left="360"/>
        <w:jc w:val="both"/>
        <w:rPr>
          <w:rFonts w:ascii="Fira Sans" w:hAnsi="Fira Sans"/>
          <w:sz w:val="22"/>
          <w:szCs w:val="22"/>
        </w:rPr>
      </w:pPr>
      <w:r w:rsidRPr="009839A7">
        <w:rPr>
          <w:rFonts w:ascii="Fira Sans" w:hAnsi="Fira Sans"/>
          <w:sz w:val="22"/>
          <w:szCs w:val="22"/>
        </w:rPr>
        <w:t xml:space="preserve">Osobą odpowiedzialną za realizację niniejszej umowy ze strony Wykonawcy jest: </w:t>
      </w:r>
      <w:r w:rsidRPr="009839A7">
        <w:rPr>
          <w:rFonts w:ascii="Fira Sans" w:hAnsi="Fira Sans"/>
          <w:sz w:val="22"/>
          <w:szCs w:val="22"/>
        </w:rPr>
        <w:br/>
        <w:t>p. ..........</w:t>
      </w:r>
      <w:r w:rsidR="005E3C93" w:rsidRPr="009839A7">
        <w:rPr>
          <w:rFonts w:ascii="Fira Sans" w:hAnsi="Fira Sans"/>
          <w:sz w:val="22"/>
          <w:szCs w:val="22"/>
        </w:rPr>
        <w:t xml:space="preserve">, </w:t>
      </w:r>
      <w:r w:rsidRPr="009839A7">
        <w:rPr>
          <w:rFonts w:ascii="Fira Sans" w:hAnsi="Fira Sans"/>
          <w:sz w:val="22"/>
          <w:szCs w:val="22"/>
        </w:rPr>
        <w:t>tel.: ...... lub w przypadku nieobecności inna osoba upoważniona przez Wykonawcę.</w:t>
      </w:r>
    </w:p>
    <w:p w14:paraId="349BC3BE" w14:textId="77777777" w:rsidR="002D6CEF" w:rsidRPr="005E3C93" w:rsidRDefault="002D6CEF" w:rsidP="005038A8">
      <w:pPr>
        <w:pStyle w:val="Tekstpodstawowy"/>
        <w:tabs>
          <w:tab w:val="left" w:pos="360"/>
        </w:tabs>
        <w:spacing w:line="276" w:lineRule="auto"/>
        <w:rPr>
          <w:rFonts w:ascii="Fira Sans" w:hAnsi="Fira Sans"/>
          <w:b/>
          <w:bCs/>
          <w:sz w:val="22"/>
          <w:szCs w:val="22"/>
        </w:rPr>
      </w:pPr>
    </w:p>
    <w:p w14:paraId="56B12418" w14:textId="4FBCD1D4" w:rsidR="001749B3" w:rsidRPr="005E3C93" w:rsidRDefault="001749B3" w:rsidP="005038A8">
      <w:pPr>
        <w:pStyle w:val="Tekstpodstawowy"/>
        <w:tabs>
          <w:tab w:val="left" w:pos="360"/>
        </w:tabs>
        <w:spacing w:line="276" w:lineRule="auto"/>
        <w:ind w:left="-360"/>
        <w:jc w:val="center"/>
        <w:rPr>
          <w:rFonts w:ascii="Fira Sans" w:hAnsi="Fira Sans"/>
          <w:b/>
          <w:bCs/>
          <w:sz w:val="22"/>
          <w:szCs w:val="22"/>
        </w:rPr>
      </w:pPr>
      <w:r w:rsidRPr="005E3C93">
        <w:rPr>
          <w:rFonts w:ascii="Fira Sans" w:hAnsi="Fira Sans"/>
          <w:b/>
          <w:bCs/>
          <w:sz w:val="22"/>
          <w:szCs w:val="22"/>
        </w:rPr>
        <w:t>WADA GWARANCJA JAKOŚCI W OKRESIE GWARANCJI</w:t>
      </w:r>
    </w:p>
    <w:p w14:paraId="64C27EEA" w14:textId="77777777" w:rsidR="001749B3" w:rsidRPr="005E3C93" w:rsidRDefault="001749B3" w:rsidP="005038A8">
      <w:pPr>
        <w:pStyle w:val="Tekstpodstawowy"/>
        <w:tabs>
          <w:tab w:val="left" w:pos="567"/>
        </w:tabs>
        <w:spacing w:line="276" w:lineRule="auto"/>
        <w:ind w:left="284" w:hanging="284"/>
        <w:jc w:val="center"/>
        <w:rPr>
          <w:rFonts w:ascii="Fira Sans" w:hAnsi="Fira Sans"/>
          <w:b/>
          <w:bCs/>
          <w:sz w:val="22"/>
          <w:szCs w:val="22"/>
        </w:rPr>
      </w:pPr>
      <w:r w:rsidRPr="005E3C93">
        <w:rPr>
          <w:rFonts w:ascii="Fira Sans" w:hAnsi="Fira Sans"/>
          <w:b/>
          <w:bCs/>
          <w:sz w:val="22"/>
          <w:szCs w:val="22"/>
        </w:rPr>
        <w:t>§ 5.</w:t>
      </w:r>
    </w:p>
    <w:p w14:paraId="4F8A954E" w14:textId="77777777" w:rsidR="001749B3" w:rsidRPr="009839A7" w:rsidRDefault="001749B3" w:rsidP="005038A8">
      <w:pPr>
        <w:pStyle w:val="Tekstpodstawowy"/>
        <w:numPr>
          <w:ilvl w:val="0"/>
          <w:numId w:val="11"/>
        </w:numPr>
        <w:tabs>
          <w:tab w:val="left" w:pos="360"/>
        </w:tabs>
        <w:spacing w:line="276" w:lineRule="auto"/>
        <w:ind w:left="360"/>
        <w:jc w:val="both"/>
        <w:rPr>
          <w:rFonts w:ascii="Fira Sans" w:hAnsi="Fira Sans"/>
          <w:sz w:val="22"/>
          <w:szCs w:val="22"/>
        </w:rPr>
      </w:pPr>
      <w:r w:rsidRPr="009839A7">
        <w:rPr>
          <w:rFonts w:ascii="Fira Sans" w:hAnsi="Fira Sans"/>
          <w:sz w:val="22"/>
          <w:szCs w:val="22"/>
        </w:rPr>
        <w:t xml:space="preserve">Wykonawca oświadcza, że dostarczony przedmiot umowy jest wolny od wszelkich wad fizycznych. </w:t>
      </w:r>
    </w:p>
    <w:p w14:paraId="128E9FB7" w14:textId="1FD59866" w:rsidR="001749B3" w:rsidRPr="009839A7" w:rsidRDefault="001749B3" w:rsidP="005038A8">
      <w:pPr>
        <w:pStyle w:val="Tekstpodstawowy"/>
        <w:numPr>
          <w:ilvl w:val="0"/>
          <w:numId w:val="11"/>
        </w:numPr>
        <w:tabs>
          <w:tab w:val="left" w:pos="360"/>
        </w:tabs>
        <w:spacing w:line="276" w:lineRule="auto"/>
        <w:ind w:left="360"/>
        <w:jc w:val="both"/>
        <w:rPr>
          <w:rFonts w:ascii="Fira Sans" w:hAnsi="Fira Sans"/>
          <w:sz w:val="22"/>
          <w:szCs w:val="22"/>
        </w:rPr>
      </w:pPr>
      <w:r w:rsidRPr="009839A7">
        <w:rPr>
          <w:rFonts w:ascii="Fira Sans" w:hAnsi="Fira Sans"/>
          <w:sz w:val="22"/>
          <w:szCs w:val="22"/>
        </w:rPr>
        <w:lastRenderedPageBreak/>
        <w:t>Przez wadę fizyczną rozumie się w szczególności jakąkolwiek niezgodność towaru z</w:t>
      </w:r>
      <w:r w:rsidR="005E3C93" w:rsidRPr="009839A7">
        <w:rPr>
          <w:rFonts w:ascii="Fira Sans" w:hAnsi="Fira Sans"/>
          <w:sz w:val="22"/>
          <w:szCs w:val="22"/>
        </w:rPr>
        <w:t> </w:t>
      </w:r>
      <w:r w:rsidRPr="009839A7">
        <w:rPr>
          <w:rFonts w:ascii="Fira Sans" w:hAnsi="Fira Sans"/>
          <w:sz w:val="22"/>
          <w:szCs w:val="22"/>
        </w:rPr>
        <w:t>opisem przedmiotu zamówienia zawartym w specyfikacji warunków zamówienia.</w:t>
      </w:r>
    </w:p>
    <w:p w14:paraId="0491E2CF" w14:textId="77777777" w:rsidR="001749B3" w:rsidRPr="009839A7" w:rsidRDefault="001749B3" w:rsidP="005038A8">
      <w:pPr>
        <w:pStyle w:val="Tekstpodstawowy"/>
        <w:numPr>
          <w:ilvl w:val="0"/>
          <w:numId w:val="11"/>
        </w:numPr>
        <w:tabs>
          <w:tab w:val="left" w:pos="360"/>
        </w:tabs>
        <w:spacing w:line="276" w:lineRule="auto"/>
        <w:ind w:left="360"/>
        <w:jc w:val="both"/>
        <w:rPr>
          <w:rFonts w:ascii="Fira Sans" w:hAnsi="Fira Sans"/>
          <w:sz w:val="22"/>
          <w:szCs w:val="22"/>
        </w:rPr>
      </w:pPr>
      <w:r w:rsidRPr="009839A7">
        <w:rPr>
          <w:rFonts w:ascii="Fira Sans" w:hAnsi="Fira Sans"/>
          <w:color w:val="000000"/>
          <w:sz w:val="22"/>
          <w:szCs w:val="22"/>
        </w:rPr>
        <w:t xml:space="preserve">Wykonawca oświadcza, że przedmiot umowy jest wolny od wszelkich wad prawnych towaru.   </w:t>
      </w:r>
    </w:p>
    <w:p w14:paraId="6BB6E2EF" w14:textId="77777777" w:rsidR="001749B3" w:rsidRPr="009839A7" w:rsidRDefault="001749B3" w:rsidP="005038A8">
      <w:pPr>
        <w:pStyle w:val="Tekstpodstawowy"/>
        <w:numPr>
          <w:ilvl w:val="0"/>
          <w:numId w:val="11"/>
        </w:numPr>
        <w:tabs>
          <w:tab w:val="left" w:pos="360"/>
        </w:tabs>
        <w:spacing w:line="276" w:lineRule="auto"/>
        <w:ind w:left="360"/>
        <w:jc w:val="both"/>
        <w:rPr>
          <w:rFonts w:ascii="Fira Sans" w:hAnsi="Fira Sans"/>
          <w:sz w:val="22"/>
          <w:szCs w:val="22"/>
        </w:rPr>
      </w:pPr>
      <w:r w:rsidRPr="009839A7">
        <w:rPr>
          <w:rFonts w:ascii="Fira Sans" w:hAnsi="Fira Sans"/>
          <w:sz w:val="22"/>
          <w:szCs w:val="22"/>
        </w:rPr>
        <w:t>Jeżeli podczas odbioru lub pierwszego użycia okaże się, że towar jest wadliwy to odpowiednio, wadliwe części dostawy lub cały przedmiot zamówienia podlega wymianie na wolny od wad w terminie 5 dni</w:t>
      </w:r>
      <w:r w:rsidR="005A0D01" w:rsidRPr="009839A7">
        <w:rPr>
          <w:rFonts w:ascii="Fira Sans" w:hAnsi="Fira Sans"/>
          <w:sz w:val="22"/>
          <w:szCs w:val="22"/>
        </w:rPr>
        <w:t xml:space="preserve"> roboczych.</w:t>
      </w:r>
    </w:p>
    <w:p w14:paraId="622CCC74" w14:textId="77777777" w:rsidR="001749B3" w:rsidRPr="005E3C93" w:rsidRDefault="001749B3" w:rsidP="005038A8">
      <w:pPr>
        <w:pStyle w:val="Tekstpodstawowy"/>
        <w:numPr>
          <w:ilvl w:val="0"/>
          <w:numId w:val="11"/>
        </w:numPr>
        <w:tabs>
          <w:tab w:val="left" w:pos="360"/>
        </w:tabs>
        <w:spacing w:line="276" w:lineRule="auto"/>
        <w:ind w:left="360"/>
        <w:jc w:val="both"/>
        <w:rPr>
          <w:rFonts w:ascii="Fira Sans" w:hAnsi="Fira Sans"/>
          <w:sz w:val="22"/>
          <w:szCs w:val="22"/>
        </w:rPr>
      </w:pPr>
      <w:r w:rsidRPr="009839A7">
        <w:rPr>
          <w:rFonts w:ascii="Fira Sans" w:hAnsi="Fira Sans"/>
          <w:sz w:val="22"/>
          <w:szCs w:val="22"/>
        </w:rPr>
        <w:t xml:space="preserve">Jeżeli Wykonawca w ciągu 5 dni </w:t>
      </w:r>
      <w:r w:rsidR="00692593" w:rsidRPr="009839A7">
        <w:rPr>
          <w:rFonts w:ascii="Fira Sans" w:hAnsi="Fira Sans"/>
          <w:sz w:val="22"/>
          <w:szCs w:val="22"/>
        </w:rPr>
        <w:t xml:space="preserve">roboczych </w:t>
      </w:r>
      <w:r w:rsidRPr="009839A7">
        <w:rPr>
          <w:rFonts w:ascii="Fira Sans" w:hAnsi="Fira Sans"/>
          <w:sz w:val="22"/>
          <w:szCs w:val="22"/>
        </w:rPr>
        <w:t>od dnia otrzymania zawiadomienia o wadach nie powiadomi Zamawiającego o sposobie</w:t>
      </w:r>
      <w:r w:rsidRPr="005E3C93">
        <w:rPr>
          <w:rFonts w:ascii="Fira Sans" w:hAnsi="Fira Sans"/>
          <w:sz w:val="22"/>
          <w:szCs w:val="22"/>
        </w:rPr>
        <w:t xml:space="preserve"> załatwienia reklamacji, uznaje się, że reklamacja została uwzględniona. </w:t>
      </w:r>
    </w:p>
    <w:p w14:paraId="6BAC720D" w14:textId="381543BD" w:rsidR="001749B3" w:rsidRPr="009839A7" w:rsidRDefault="001749B3" w:rsidP="005038A8">
      <w:pPr>
        <w:pStyle w:val="Tekstpodstawowy"/>
        <w:numPr>
          <w:ilvl w:val="0"/>
          <w:numId w:val="11"/>
        </w:numPr>
        <w:tabs>
          <w:tab w:val="left" w:pos="360"/>
        </w:tabs>
        <w:spacing w:line="276" w:lineRule="auto"/>
        <w:ind w:left="360"/>
        <w:jc w:val="both"/>
        <w:rPr>
          <w:rFonts w:ascii="Fira Sans" w:hAnsi="Fira Sans"/>
          <w:bCs/>
          <w:sz w:val="22"/>
          <w:szCs w:val="22"/>
        </w:rPr>
      </w:pPr>
      <w:r w:rsidRPr="009839A7">
        <w:rPr>
          <w:rFonts w:ascii="Fira Sans" w:hAnsi="Fira Sans"/>
          <w:bCs/>
          <w:sz w:val="22"/>
          <w:szCs w:val="22"/>
        </w:rPr>
        <w:t xml:space="preserve">Wykonawca w terminie 5 dni </w:t>
      </w:r>
      <w:r w:rsidR="00692593" w:rsidRPr="009839A7">
        <w:rPr>
          <w:rFonts w:ascii="Fira Sans" w:hAnsi="Fira Sans"/>
          <w:bCs/>
          <w:sz w:val="22"/>
          <w:szCs w:val="22"/>
        </w:rPr>
        <w:t xml:space="preserve">roboczych </w:t>
      </w:r>
      <w:r w:rsidRPr="009839A7">
        <w:rPr>
          <w:rFonts w:ascii="Fira Sans" w:hAnsi="Fira Sans"/>
          <w:bCs/>
          <w:sz w:val="22"/>
          <w:szCs w:val="22"/>
        </w:rPr>
        <w:t>od daty uznania reklamacji dostarczy zamienny, pozbawiony wad</w:t>
      </w:r>
      <w:r w:rsidR="00692593" w:rsidRPr="009839A7">
        <w:rPr>
          <w:rFonts w:ascii="Fira Sans" w:hAnsi="Fira Sans"/>
          <w:bCs/>
          <w:sz w:val="22"/>
          <w:szCs w:val="22"/>
        </w:rPr>
        <w:t xml:space="preserve"> </w:t>
      </w:r>
      <w:r w:rsidRPr="009839A7">
        <w:rPr>
          <w:rFonts w:ascii="Fira Sans" w:hAnsi="Fira Sans"/>
          <w:bCs/>
          <w:sz w:val="22"/>
          <w:szCs w:val="22"/>
        </w:rPr>
        <w:t>i braków, element takiego samego towaru bez wad, na swój koszt i</w:t>
      </w:r>
      <w:r w:rsidR="005E3C93" w:rsidRPr="009839A7">
        <w:rPr>
          <w:rFonts w:ascii="Fira Sans" w:hAnsi="Fira Sans"/>
          <w:bCs/>
          <w:sz w:val="22"/>
          <w:szCs w:val="22"/>
        </w:rPr>
        <w:t> </w:t>
      </w:r>
      <w:r w:rsidRPr="009839A7">
        <w:rPr>
          <w:rFonts w:ascii="Fira Sans" w:hAnsi="Fira Sans"/>
          <w:bCs/>
          <w:sz w:val="22"/>
          <w:szCs w:val="22"/>
        </w:rPr>
        <w:t>ryzyko. Towar zamienny podlega odrębnemu odbiorowi jakościowemu i ilościowemu.</w:t>
      </w:r>
    </w:p>
    <w:p w14:paraId="51A05CD9" w14:textId="77777777" w:rsidR="001749B3" w:rsidRPr="005E3C93" w:rsidRDefault="001749B3" w:rsidP="005038A8">
      <w:pPr>
        <w:pStyle w:val="Tekstpodstawowy"/>
        <w:numPr>
          <w:ilvl w:val="0"/>
          <w:numId w:val="11"/>
        </w:numPr>
        <w:tabs>
          <w:tab w:val="left" w:pos="360"/>
        </w:tabs>
        <w:spacing w:line="276" w:lineRule="auto"/>
        <w:ind w:left="360"/>
        <w:jc w:val="both"/>
        <w:rPr>
          <w:rFonts w:ascii="Fira Sans" w:hAnsi="Fira Sans"/>
          <w:sz w:val="22"/>
          <w:szCs w:val="22"/>
        </w:rPr>
      </w:pPr>
      <w:r w:rsidRPr="009839A7">
        <w:rPr>
          <w:rFonts w:ascii="Fira Sans" w:hAnsi="Fira Sans"/>
          <w:bCs/>
          <w:sz w:val="22"/>
          <w:szCs w:val="22"/>
        </w:rPr>
        <w:t>Zamawiający może</w:t>
      </w:r>
      <w:r w:rsidRPr="005E3C93">
        <w:rPr>
          <w:rFonts w:ascii="Fira Sans" w:hAnsi="Fira Sans"/>
          <w:sz w:val="22"/>
          <w:szCs w:val="22"/>
        </w:rPr>
        <w:t xml:space="preserve"> wykonywać uprawnienia z tytułu gwarancji niezależnie od uprawnień z tytułu rękojmi za wady fizyczne towarów.</w:t>
      </w:r>
    </w:p>
    <w:p w14:paraId="1016E20D" w14:textId="77777777" w:rsidR="00FB7694" w:rsidRPr="005E3C93" w:rsidRDefault="00FB7694" w:rsidP="005038A8">
      <w:pPr>
        <w:spacing w:line="276" w:lineRule="auto"/>
        <w:rPr>
          <w:rFonts w:ascii="Fira Sans" w:hAnsi="Fira Sans"/>
          <w:b/>
          <w:sz w:val="22"/>
          <w:szCs w:val="22"/>
        </w:rPr>
      </w:pPr>
    </w:p>
    <w:p w14:paraId="58EAD1CE" w14:textId="77777777" w:rsidR="00155EC5" w:rsidRPr="005E3C93" w:rsidRDefault="00CC70BA" w:rsidP="005038A8">
      <w:pPr>
        <w:spacing w:line="276" w:lineRule="auto"/>
        <w:jc w:val="center"/>
        <w:rPr>
          <w:rFonts w:ascii="Fira Sans" w:hAnsi="Fira Sans"/>
          <w:b/>
          <w:sz w:val="22"/>
          <w:szCs w:val="22"/>
        </w:rPr>
      </w:pPr>
      <w:r w:rsidRPr="005E3C93">
        <w:rPr>
          <w:rFonts w:ascii="Fira Sans" w:hAnsi="Fira Sans"/>
          <w:b/>
          <w:sz w:val="22"/>
          <w:szCs w:val="22"/>
        </w:rPr>
        <w:t>CENA</w:t>
      </w:r>
    </w:p>
    <w:p w14:paraId="437FB7CF" w14:textId="77777777" w:rsidR="00CC70BA" w:rsidRPr="005E3C93" w:rsidRDefault="00CC70BA" w:rsidP="005038A8">
      <w:pPr>
        <w:spacing w:line="276" w:lineRule="auto"/>
        <w:jc w:val="center"/>
        <w:rPr>
          <w:rFonts w:ascii="Fira Sans" w:hAnsi="Fira Sans"/>
          <w:i/>
          <w:sz w:val="22"/>
          <w:szCs w:val="22"/>
        </w:rPr>
      </w:pPr>
      <w:r w:rsidRPr="005E3C93">
        <w:rPr>
          <w:rFonts w:ascii="Fira Sans" w:hAnsi="Fira Sans"/>
          <w:b/>
          <w:sz w:val="22"/>
          <w:szCs w:val="22"/>
        </w:rPr>
        <w:t xml:space="preserve">§ </w:t>
      </w:r>
      <w:r w:rsidR="0075609B" w:rsidRPr="005E3C93">
        <w:rPr>
          <w:rFonts w:ascii="Fira Sans" w:hAnsi="Fira Sans"/>
          <w:b/>
          <w:sz w:val="22"/>
          <w:szCs w:val="22"/>
        </w:rPr>
        <w:t>6</w:t>
      </w:r>
      <w:r w:rsidRPr="005E3C93">
        <w:rPr>
          <w:rFonts w:ascii="Fira Sans" w:hAnsi="Fira Sans"/>
          <w:i/>
          <w:sz w:val="22"/>
          <w:szCs w:val="22"/>
        </w:rPr>
        <w:t>.</w:t>
      </w:r>
    </w:p>
    <w:p w14:paraId="7E548351" w14:textId="343EF364" w:rsidR="000C500D" w:rsidRPr="005E3C93" w:rsidRDefault="000C500D" w:rsidP="005038A8">
      <w:pPr>
        <w:numPr>
          <w:ilvl w:val="0"/>
          <w:numId w:val="5"/>
        </w:numPr>
        <w:tabs>
          <w:tab w:val="left" w:pos="360"/>
        </w:tabs>
        <w:spacing w:line="276" w:lineRule="auto"/>
        <w:ind w:left="360"/>
        <w:jc w:val="both"/>
        <w:rPr>
          <w:rFonts w:ascii="Fira Sans" w:hAnsi="Fira Sans"/>
          <w:sz w:val="22"/>
          <w:szCs w:val="22"/>
        </w:rPr>
      </w:pPr>
      <w:r w:rsidRPr="009839A7">
        <w:rPr>
          <w:rFonts w:ascii="Fira Sans" w:hAnsi="Fira Sans"/>
          <w:bCs/>
          <w:sz w:val="22"/>
          <w:szCs w:val="22"/>
        </w:rPr>
        <w:t>Zamawiający</w:t>
      </w:r>
      <w:r w:rsidRPr="009839A7">
        <w:rPr>
          <w:rFonts w:ascii="Fira Sans" w:hAnsi="Fira Sans"/>
          <w:bCs/>
          <w:i/>
          <w:sz w:val="22"/>
          <w:szCs w:val="22"/>
        </w:rPr>
        <w:t xml:space="preserve"> </w:t>
      </w:r>
      <w:r w:rsidRPr="009839A7">
        <w:rPr>
          <w:rFonts w:ascii="Fira Sans" w:hAnsi="Fira Sans"/>
          <w:bCs/>
          <w:sz w:val="22"/>
          <w:szCs w:val="22"/>
        </w:rPr>
        <w:t>zobowiązuje się zapłacić Wykonawcy wynagrodzenie za dostawę przedmiotu zamówienia zgodne z ceną ustaloną</w:t>
      </w:r>
      <w:r w:rsidRPr="005E3C93">
        <w:rPr>
          <w:rFonts w:ascii="Fira Sans" w:hAnsi="Fira Sans"/>
          <w:sz w:val="22"/>
          <w:szCs w:val="22"/>
        </w:rPr>
        <w:t xml:space="preserve"> w postępowaniu</w:t>
      </w:r>
      <w:r w:rsidRPr="005E3C93">
        <w:rPr>
          <w:rFonts w:ascii="Fira Sans" w:hAnsi="Fira Sans"/>
          <w:i/>
          <w:sz w:val="22"/>
          <w:szCs w:val="22"/>
        </w:rPr>
        <w:t xml:space="preserve"> </w:t>
      </w:r>
      <w:r w:rsidRPr="005E3C93">
        <w:rPr>
          <w:rFonts w:ascii="Fira Sans" w:hAnsi="Fira Sans"/>
          <w:sz w:val="22"/>
          <w:szCs w:val="22"/>
        </w:rPr>
        <w:t>prowadzonym w trybie podstawowym bez negocjacji –</w:t>
      </w:r>
      <w:r w:rsidRPr="005E3C93">
        <w:rPr>
          <w:rFonts w:ascii="Fira Sans" w:hAnsi="Fira Sans"/>
          <w:i/>
          <w:sz w:val="22"/>
          <w:szCs w:val="22"/>
        </w:rPr>
        <w:t xml:space="preserve"> </w:t>
      </w:r>
      <w:r w:rsidRPr="005E3C93">
        <w:rPr>
          <w:rFonts w:ascii="Fira Sans" w:hAnsi="Fira Sans"/>
          <w:sz w:val="22"/>
          <w:szCs w:val="22"/>
        </w:rPr>
        <w:t>na podstawie złożonej oferty</w:t>
      </w:r>
      <w:r w:rsidRPr="005E3C93">
        <w:rPr>
          <w:rFonts w:ascii="Fira Sans" w:hAnsi="Fira Sans"/>
          <w:i/>
          <w:sz w:val="22"/>
          <w:szCs w:val="22"/>
        </w:rPr>
        <w:t xml:space="preserve"> </w:t>
      </w:r>
      <w:r w:rsidRPr="005E3C93">
        <w:rPr>
          <w:rFonts w:ascii="Fira Sans" w:hAnsi="Fira Sans"/>
          <w:sz w:val="22"/>
          <w:szCs w:val="22"/>
        </w:rPr>
        <w:t xml:space="preserve">kwotę: </w:t>
      </w:r>
      <w:r w:rsidRPr="005E3C93">
        <w:rPr>
          <w:rFonts w:ascii="Fira Sans" w:hAnsi="Fira Sans"/>
          <w:sz w:val="22"/>
          <w:szCs w:val="22"/>
        </w:rPr>
        <w:br/>
      </w:r>
      <w:r w:rsidRPr="005E3C93">
        <w:rPr>
          <w:rFonts w:ascii="Fira Sans" w:hAnsi="Fira Sans"/>
          <w:b/>
          <w:sz w:val="22"/>
          <w:szCs w:val="22"/>
        </w:rPr>
        <w:t>............ PLN netto</w:t>
      </w:r>
      <w:r w:rsidRPr="005E3C93">
        <w:rPr>
          <w:rFonts w:ascii="Fira Sans" w:hAnsi="Fira Sans"/>
          <w:sz w:val="22"/>
          <w:szCs w:val="22"/>
        </w:rPr>
        <w:t xml:space="preserve"> </w:t>
      </w:r>
      <w:r w:rsidR="005E3C93" w:rsidRPr="005E3C93">
        <w:rPr>
          <w:rFonts w:ascii="Fira Sans" w:hAnsi="Fira Sans"/>
          <w:b/>
          <w:sz w:val="22"/>
          <w:szCs w:val="22"/>
        </w:rPr>
        <w:t>–</w:t>
      </w:r>
      <w:r w:rsidRPr="005E3C93">
        <w:rPr>
          <w:rFonts w:ascii="Fira Sans" w:hAnsi="Fira Sans"/>
          <w:sz w:val="22"/>
          <w:szCs w:val="22"/>
        </w:rPr>
        <w:t xml:space="preserve"> słownie: .............. PLN, </w:t>
      </w:r>
    </w:p>
    <w:p w14:paraId="0B3EC68C" w14:textId="77777777" w:rsidR="000C500D" w:rsidRPr="005E3C93" w:rsidRDefault="000C500D" w:rsidP="005038A8">
      <w:pPr>
        <w:spacing w:line="276" w:lineRule="auto"/>
        <w:ind w:left="360"/>
        <w:jc w:val="both"/>
        <w:rPr>
          <w:rFonts w:ascii="Fira Sans" w:hAnsi="Fira Sans"/>
          <w:sz w:val="22"/>
          <w:szCs w:val="22"/>
        </w:rPr>
      </w:pPr>
      <w:r w:rsidRPr="005E3C93">
        <w:rPr>
          <w:rFonts w:ascii="Fira Sans" w:hAnsi="Fira Sans"/>
          <w:sz w:val="22"/>
          <w:szCs w:val="22"/>
        </w:rPr>
        <w:t xml:space="preserve">plus </w:t>
      </w:r>
      <w:r w:rsidRPr="005E3C93">
        <w:rPr>
          <w:rFonts w:ascii="Fira Sans" w:hAnsi="Fira Sans"/>
          <w:b/>
          <w:sz w:val="22"/>
          <w:szCs w:val="22"/>
        </w:rPr>
        <w:t>podatek VAT</w:t>
      </w:r>
      <w:r w:rsidRPr="005E3C93">
        <w:rPr>
          <w:rFonts w:ascii="Fira Sans" w:hAnsi="Fira Sans"/>
          <w:sz w:val="22"/>
          <w:szCs w:val="22"/>
        </w:rPr>
        <w:t xml:space="preserve"> w wysokości </w:t>
      </w:r>
      <w:r w:rsidRPr="005E3C93">
        <w:rPr>
          <w:rFonts w:ascii="Fira Sans" w:hAnsi="Fira Sans"/>
          <w:b/>
          <w:sz w:val="22"/>
          <w:szCs w:val="22"/>
        </w:rPr>
        <w:t>...%</w:t>
      </w:r>
      <w:r w:rsidRPr="005E3C93">
        <w:rPr>
          <w:rFonts w:ascii="Fira Sans" w:hAnsi="Fira Sans"/>
          <w:sz w:val="22"/>
          <w:szCs w:val="22"/>
        </w:rPr>
        <w:t>, tj.:</w:t>
      </w:r>
    </w:p>
    <w:p w14:paraId="02538FC0" w14:textId="308688E8" w:rsidR="000C500D" w:rsidRDefault="000C500D" w:rsidP="005038A8">
      <w:pPr>
        <w:tabs>
          <w:tab w:val="left" w:pos="360"/>
        </w:tabs>
        <w:spacing w:line="276" w:lineRule="auto"/>
        <w:ind w:left="360"/>
        <w:jc w:val="both"/>
        <w:rPr>
          <w:rFonts w:ascii="Fira Sans" w:hAnsi="Fira Sans"/>
          <w:sz w:val="22"/>
          <w:szCs w:val="22"/>
        </w:rPr>
      </w:pPr>
      <w:r w:rsidRPr="005E3C93">
        <w:rPr>
          <w:rFonts w:ascii="Fira Sans" w:hAnsi="Fira Sans"/>
          <w:b/>
          <w:sz w:val="22"/>
          <w:szCs w:val="22"/>
        </w:rPr>
        <w:t xml:space="preserve">............. PLN brutto – </w:t>
      </w:r>
      <w:r w:rsidRPr="005E3C93">
        <w:rPr>
          <w:rFonts w:ascii="Fira Sans" w:hAnsi="Fira Sans"/>
          <w:sz w:val="22"/>
          <w:szCs w:val="22"/>
        </w:rPr>
        <w:t>słownie</w:t>
      </w:r>
      <w:r w:rsidR="005E3C93">
        <w:rPr>
          <w:rFonts w:ascii="Fira Sans" w:hAnsi="Fira Sans"/>
          <w:sz w:val="22"/>
          <w:szCs w:val="22"/>
        </w:rPr>
        <w:t>:</w:t>
      </w:r>
      <w:r w:rsidRPr="005E3C93">
        <w:rPr>
          <w:rFonts w:ascii="Fira Sans" w:hAnsi="Fira Sans"/>
          <w:sz w:val="22"/>
          <w:szCs w:val="22"/>
        </w:rPr>
        <w:t xml:space="preserve"> .............. PLN</w:t>
      </w:r>
      <w:r w:rsidR="005E3C93">
        <w:rPr>
          <w:rFonts w:ascii="Fira Sans" w:hAnsi="Fira Sans"/>
          <w:sz w:val="22"/>
          <w:szCs w:val="22"/>
        </w:rPr>
        <w:t>.</w:t>
      </w:r>
    </w:p>
    <w:p w14:paraId="002D52D9" w14:textId="7F751C7C" w:rsidR="007F35C4" w:rsidRPr="009839A7" w:rsidRDefault="007F35C4" w:rsidP="005038A8">
      <w:pPr>
        <w:numPr>
          <w:ilvl w:val="0"/>
          <w:numId w:val="5"/>
        </w:numPr>
        <w:tabs>
          <w:tab w:val="left" w:pos="360"/>
        </w:tabs>
        <w:spacing w:line="276" w:lineRule="auto"/>
        <w:ind w:left="360"/>
        <w:jc w:val="both"/>
        <w:rPr>
          <w:rFonts w:ascii="Fira Sans" w:hAnsi="Fira Sans"/>
          <w:sz w:val="22"/>
          <w:szCs w:val="22"/>
        </w:rPr>
      </w:pPr>
      <w:r w:rsidRPr="009839A7">
        <w:rPr>
          <w:rFonts w:ascii="Fira Sans" w:hAnsi="Fira Sans"/>
          <w:sz w:val="22"/>
          <w:szCs w:val="22"/>
        </w:rPr>
        <w:t>Wartość poszczególnych części zamówienia oraz ceny jednostkowe asortymentu określa załącznik nr 1 i 2 do IDW złożony w ofercie, stanowiący integralną część niniejszej Umowy.</w:t>
      </w:r>
    </w:p>
    <w:p w14:paraId="1F5EC33C" w14:textId="0B68BBA4" w:rsidR="00C45576" w:rsidRPr="009839A7" w:rsidRDefault="00C45576" w:rsidP="005038A8">
      <w:pPr>
        <w:numPr>
          <w:ilvl w:val="0"/>
          <w:numId w:val="5"/>
        </w:numPr>
        <w:tabs>
          <w:tab w:val="left" w:pos="360"/>
        </w:tabs>
        <w:spacing w:line="276" w:lineRule="auto"/>
        <w:ind w:left="360"/>
        <w:jc w:val="both"/>
        <w:rPr>
          <w:rFonts w:ascii="Fira Sans" w:hAnsi="Fira Sans"/>
          <w:bCs/>
          <w:sz w:val="22"/>
          <w:szCs w:val="22"/>
        </w:rPr>
      </w:pPr>
      <w:r w:rsidRPr="005E3C93">
        <w:rPr>
          <w:rFonts w:ascii="Fira Sans" w:hAnsi="Fira Sans"/>
          <w:sz w:val="22"/>
          <w:szCs w:val="22"/>
        </w:rPr>
        <w:t xml:space="preserve">Zapłata należności nastąpi w formie polecenia przelewu z rachunku </w:t>
      </w:r>
      <w:r w:rsidRPr="009839A7">
        <w:rPr>
          <w:rFonts w:ascii="Fira Sans" w:hAnsi="Fira Sans"/>
          <w:bCs/>
          <w:sz w:val="22"/>
          <w:szCs w:val="22"/>
        </w:rPr>
        <w:t>Zamawiającego na rachunek bankowy Wykonawcy</w:t>
      </w:r>
      <w:r w:rsidRPr="009839A7">
        <w:rPr>
          <w:rFonts w:ascii="Fira Sans" w:hAnsi="Fira Sans"/>
          <w:bCs/>
          <w:i/>
          <w:sz w:val="22"/>
          <w:szCs w:val="22"/>
        </w:rPr>
        <w:t xml:space="preserve"> </w:t>
      </w:r>
      <w:r w:rsidRPr="009839A7">
        <w:rPr>
          <w:rFonts w:ascii="Fira Sans" w:hAnsi="Fira Sans"/>
          <w:bCs/>
          <w:sz w:val="22"/>
          <w:szCs w:val="22"/>
        </w:rPr>
        <w:t>umieszczony</w:t>
      </w:r>
      <w:r w:rsidRPr="005E3C93">
        <w:rPr>
          <w:rFonts w:ascii="Fira Sans" w:hAnsi="Fira Sans"/>
          <w:sz w:val="22"/>
          <w:szCs w:val="22"/>
        </w:rPr>
        <w:t xml:space="preserve"> na fakturze, w terminie do </w:t>
      </w:r>
      <w:r w:rsidR="001C3286" w:rsidRPr="005E3C93">
        <w:rPr>
          <w:rFonts w:ascii="Fira Sans" w:hAnsi="Fira Sans"/>
          <w:b/>
          <w:sz w:val="22"/>
          <w:szCs w:val="22"/>
        </w:rPr>
        <w:t>30</w:t>
      </w:r>
      <w:r w:rsidRPr="005E3C93">
        <w:rPr>
          <w:rFonts w:ascii="Fira Sans" w:hAnsi="Fira Sans"/>
          <w:b/>
          <w:sz w:val="22"/>
          <w:szCs w:val="22"/>
        </w:rPr>
        <w:t xml:space="preserve"> dni</w:t>
      </w:r>
      <w:r w:rsidRPr="005E3C93">
        <w:rPr>
          <w:rFonts w:ascii="Fira Sans" w:hAnsi="Fira Sans"/>
          <w:sz w:val="22"/>
          <w:szCs w:val="22"/>
        </w:rPr>
        <w:t xml:space="preserve"> od daty otrzymania przez </w:t>
      </w:r>
      <w:r w:rsidRPr="009839A7">
        <w:rPr>
          <w:rFonts w:ascii="Fira Sans" w:hAnsi="Fira Sans"/>
          <w:bCs/>
          <w:sz w:val="22"/>
          <w:szCs w:val="22"/>
        </w:rPr>
        <w:t xml:space="preserve">Zamawiającego prawidłowo wystawionej faktury, po przejęciu zamówionej ilości towaru bez zastrzeżeń. </w:t>
      </w:r>
    </w:p>
    <w:p w14:paraId="1174A187" w14:textId="77777777" w:rsidR="00C45576" w:rsidRPr="009839A7" w:rsidRDefault="00C45576" w:rsidP="005038A8">
      <w:pPr>
        <w:numPr>
          <w:ilvl w:val="0"/>
          <w:numId w:val="5"/>
        </w:numPr>
        <w:tabs>
          <w:tab w:val="left" w:pos="360"/>
        </w:tabs>
        <w:spacing w:line="276" w:lineRule="auto"/>
        <w:ind w:left="360"/>
        <w:jc w:val="both"/>
        <w:rPr>
          <w:rFonts w:ascii="Fira Sans" w:hAnsi="Fira Sans"/>
          <w:bCs/>
          <w:sz w:val="22"/>
          <w:szCs w:val="22"/>
        </w:rPr>
      </w:pPr>
      <w:r w:rsidRPr="009839A7">
        <w:rPr>
          <w:rFonts w:ascii="Fira Sans" w:hAnsi="Fira Sans"/>
          <w:bCs/>
          <w:sz w:val="22"/>
          <w:szCs w:val="22"/>
        </w:rPr>
        <w:t>Na oryginale faktury Wykonawca</w:t>
      </w:r>
      <w:r w:rsidRPr="009839A7">
        <w:rPr>
          <w:rFonts w:ascii="Fira Sans" w:hAnsi="Fira Sans"/>
          <w:bCs/>
          <w:i/>
          <w:sz w:val="22"/>
          <w:szCs w:val="22"/>
        </w:rPr>
        <w:t xml:space="preserve"> </w:t>
      </w:r>
      <w:r w:rsidRPr="009839A7">
        <w:rPr>
          <w:rFonts w:ascii="Fira Sans" w:hAnsi="Fira Sans"/>
          <w:bCs/>
          <w:sz w:val="22"/>
          <w:szCs w:val="22"/>
        </w:rPr>
        <w:t>wymieni przedmiot zamówienia podlegający zapłacie zgodnie z zamówieniem złożonym przez Zamawiającego.</w:t>
      </w:r>
    </w:p>
    <w:p w14:paraId="47DA9EFD" w14:textId="0A7625A8" w:rsidR="00A22586" w:rsidRPr="009839A7" w:rsidRDefault="00B7246B" w:rsidP="005038A8">
      <w:pPr>
        <w:numPr>
          <w:ilvl w:val="0"/>
          <w:numId w:val="5"/>
        </w:numPr>
        <w:tabs>
          <w:tab w:val="left" w:pos="360"/>
        </w:tabs>
        <w:spacing w:line="276" w:lineRule="auto"/>
        <w:ind w:left="360"/>
        <w:jc w:val="both"/>
        <w:rPr>
          <w:rFonts w:ascii="Fira Sans" w:hAnsi="Fira Sans"/>
          <w:sz w:val="22"/>
          <w:szCs w:val="22"/>
        </w:rPr>
      </w:pPr>
      <w:r w:rsidRPr="009839A7">
        <w:rPr>
          <w:rFonts w:ascii="Fira Sans" w:hAnsi="Fira Sans"/>
          <w:bCs/>
          <w:sz w:val="22"/>
          <w:szCs w:val="22"/>
        </w:rPr>
        <w:t>Zamawiający zaleca aby Wykonawca</w:t>
      </w:r>
      <w:r w:rsidRPr="005E3C93">
        <w:rPr>
          <w:rFonts w:ascii="Fira Sans" w:hAnsi="Fira Sans"/>
          <w:sz w:val="22"/>
          <w:szCs w:val="22"/>
        </w:rPr>
        <w:t xml:space="preserve"> wystawił fakturę najpóźniej w terminie </w:t>
      </w:r>
      <w:r w:rsidRPr="005E3C93">
        <w:rPr>
          <w:rFonts w:ascii="Fira Sans" w:hAnsi="Fira Sans"/>
          <w:b/>
          <w:bCs/>
          <w:sz w:val="22"/>
          <w:szCs w:val="22"/>
        </w:rPr>
        <w:t>3 dni</w:t>
      </w:r>
      <w:r w:rsidRPr="005E3C93">
        <w:rPr>
          <w:rFonts w:ascii="Fira Sans" w:hAnsi="Fira Sans"/>
          <w:sz w:val="22"/>
          <w:szCs w:val="22"/>
        </w:rPr>
        <w:t xml:space="preserve"> roboczych od daty dostarczenia przedmiotu </w:t>
      </w:r>
      <w:r w:rsidRPr="009839A7">
        <w:rPr>
          <w:rFonts w:ascii="Fira Sans" w:hAnsi="Fira Sans"/>
          <w:sz w:val="22"/>
          <w:szCs w:val="22"/>
        </w:rPr>
        <w:t>zamówienia do Zamawiającego i dostarczył ją niezwłocznie po wystawieniu do Zamawiającego.</w:t>
      </w:r>
    </w:p>
    <w:p w14:paraId="4236CAB3" w14:textId="658F54A0" w:rsidR="00A66635" w:rsidRPr="005E3C93" w:rsidRDefault="00A66635" w:rsidP="005038A8">
      <w:pPr>
        <w:numPr>
          <w:ilvl w:val="0"/>
          <w:numId w:val="5"/>
        </w:numPr>
        <w:tabs>
          <w:tab w:val="left" w:pos="360"/>
        </w:tabs>
        <w:spacing w:line="276" w:lineRule="auto"/>
        <w:ind w:left="360"/>
        <w:jc w:val="both"/>
        <w:rPr>
          <w:rFonts w:ascii="Fira Sans" w:hAnsi="Fira Sans"/>
          <w:color w:val="FF0000"/>
          <w:sz w:val="22"/>
          <w:szCs w:val="22"/>
        </w:rPr>
      </w:pPr>
      <w:bookmarkStart w:id="2" w:name="_Hlk76536802"/>
      <w:r w:rsidRPr="009839A7">
        <w:rPr>
          <w:rFonts w:ascii="Fira Sans" w:hAnsi="Fira Sans"/>
          <w:sz w:val="22"/>
          <w:szCs w:val="22"/>
        </w:rPr>
        <w:lastRenderedPageBreak/>
        <w:t>Wykonawca może wystawiać ustrukturyzowane faktury elektroniczne, w rozumieniu przepisów ustawy z dnia 9 listopada</w:t>
      </w:r>
      <w:r w:rsidRPr="005E3C93">
        <w:rPr>
          <w:rFonts w:ascii="Fira Sans" w:hAnsi="Fira Sans"/>
          <w:sz w:val="22"/>
          <w:szCs w:val="22"/>
        </w:rPr>
        <w:t xml:space="preserve"> 2018 r. o elektronicznym fakturowaniu w</w:t>
      </w:r>
      <w:r w:rsidR="005E3C93">
        <w:rPr>
          <w:rFonts w:ascii="Fira Sans" w:hAnsi="Fira Sans"/>
          <w:sz w:val="22"/>
          <w:szCs w:val="22"/>
        </w:rPr>
        <w:t> </w:t>
      </w:r>
      <w:r w:rsidRPr="005E3C93">
        <w:rPr>
          <w:rFonts w:ascii="Fira Sans" w:hAnsi="Fira Sans"/>
          <w:sz w:val="22"/>
          <w:szCs w:val="22"/>
        </w:rPr>
        <w:t>zamówieniach publicznych, koncesjach na roboty budowlane lub usługi oraz partnerstwie publiczno-prywatnym a także ustrukturyzowane faktury korygujące oraz inne ustrukturyzowane dokumenty elektroniczne dotyczące wykonania umowy. W</w:t>
      </w:r>
      <w:r w:rsidR="005E3C93">
        <w:rPr>
          <w:rFonts w:ascii="Fira Sans" w:hAnsi="Fira Sans"/>
          <w:sz w:val="22"/>
          <w:szCs w:val="22"/>
        </w:rPr>
        <w:t> </w:t>
      </w:r>
      <w:r w:rsidRPr="005E3C93">
        <w:rPr>
          <w:rFonts w:ascii="Fira Sans" w:hAnsi="Fira Sans"/>
          <w:sz w:val="22"/>
          <w:szCs w:val="22"/>
        </w:rPr>
        <w:t xml:space="preserve">przypadku ich wystawienia Wykonawca jest obowiązany do wysłania ich do Zamawiającego za pośrednictwem Platformy Elektronicznego Fakturowania („PEF”). </w:t>
      </w:r>
    </w:p>
    <w:p w14:paraId="3B33636D" w14:textId="1D5F17B1" w:rsidR="00A66635" w:rsidRPr="005E3C93" w:rsidRDefault="00A66635" w:rsidP="005038A8">
      <w:pPr>
        <w:numPr>
          <w:ilvl w:val="0"/>
          <w:numId w:val="5"/>
        </w:numPr>
        <w:tabs>
          <w:tab w:val="left" w:pos="360"/>
        </w:tabs>
        <w:spacing w:line="276" w:lineRule="auto"/>
        <w:ind w:left="360"/>
        <w:jc w:val="both"/>
        <w:rPr>
          <w:rFonts w:ascii="Fira Sans" w:hAnsi="Fira Sans"/>
          <w:color w:val="FF0000"/>
          <w:sz w:val="22"/>
          <w:szCs w:val="22"/>
        </w:rPr>
      </w:pPr>
      <w:r w:rsidRPr="005E3C93">
        <w:rPr>
          <w:rFonts w:ascii="Fira Sans" w:hAnsi="Fira Sans"/>
          <w:sz w:val="22"/>
          <w:szCs w:val="22"/>
        </w:rPr>
        <w:t xml:space="preserve">Zamawiający wyraża również zgodę na przesyłanie faktur, duplikatów tych faktur oraz ich korekt a także wszelkich pism i dokumentów związanych z dochodzeniem należności dotyczących niniejszej umowy, w formie elektronicznej na adres e-mail: </w:t>
      </w:r>
      <w:hyperlink r:id="rId8" w:history="1">
        <w:r w:rsidR="009839A7" w:rsidRPr="00270A27">
          <w:rPr>
            <w:rStyle w:val="Hipercze"/>
            <w:rFonts w:ascii="Fira Sans" w:hAnsi="Fira Sans"/>
            <w:b/>
            <w:bCs/>
            <w:sz w:val="22"/>
            <w:szCs w:val="22"/>
          </w:rPr>
          <w:t>faktury@szpital.slupsk.pl</w:t>
        </w:r>
      </w:hyperlink>
      <w:r w:rsidRPr="005E3C93">
        <w:rPr>
          <w:rFonts w:ascii="Fira Sans" w:hAnsi="Fira Sans"/>
          <w:sz w:val="22"/>
          <w:szCs w:val="22"/>
        </w:rPr>
        <w:t>. Zamawiający zobowiązuje się przyjmować faktury, o których mowa powyżej, w formie papierowej w przypadku, gdy przeszkody techniczne lub formalne uniemożliwiają przesłanie faktur drogą elektroniczną.</w:t>
      </w:r>
    </w:p>
    <w:p w14:paraId="6B75307A" w14:textId="2D5B3F68" w:rsidR="00A66635" w:rsidRPr="005E3C93" w:rsidRDefault="00A66635" w:rsidP="005038A8">
      <w:pPr>
        <w:numPr>
          <w:ilvl w:val="0"/>
          <w:numId w:val="5"/>
        </w:numPr>
        <w:tabs>
          <w:tab w:val="left" w:pos="360"/>
        </w:tabs>
        <w:spacing w:line="276" w:lineRule="auto"/>
        <w:ind w:left="360"/>
        <w:jc w:val="both"/>
        <w:rPr>
          <w:rFonts w:ascii="Fira Sans" w:hAnsi="Fira Sans"/>
          <w:color w:val="FF0000"/>
          <w:sz w:val="22"/>
          <w:szCs w:val="22"/>
        </w:rPr>
      </w:pPr>
      <w:r w:rsidRPr="005E3C93">
        <w:rPr>
          <w:rFonts w:ascii="Fira Sans" w:hAnsi="Fira Sans"/>
          <w:sz w:val="22"/>
          <w:szCs w:val="22"/>
        </w:rPr>
        <w:t xml:space="preserve">W związku z art. 4c ustawy z dnia 8 marca 2013 r. o </w:t>
      </w:r>
      <w:r w:rsidRPr="009839A7">
        <w:rPr>
          <w:rFonts w:ascii="Fira Sans" w:hAnsi="Fira Sans"/>
          <w:sz w:val="22"/>
          <w:szCs w:val="22"/>
        </w:rPr>
        <w:t>przeciwdziałaniu nadmiernym opóźnieniom w transakcjach handlowych (</w:t>
      </w:r>
      <w:r w:rsidR="00DA6FEB" w:rsidRPr="009839A7">
        <w:rPr>
          <w:rFonts w:ascii="Fira Sans" w:hAnsi="Fira Sans"/>
          <w:sz w:val="22"/>
          <w:szCs w:val="22"/>
        </w:rPr>
        <w:t xml:space="preserve">t.j. </w:t>
      </w:r>
      <w:r w:rsidRPr="009839A7">
        <w:rPr>
          <w:rFonts w:ascii="Fira Sans" w:hAnsi="Fira Sans"/>
          <w:sz w:val="22"/>
          <w:szCs w:val="22"/>
        </w:rPr>
        <w:t>Dz.</w:t>
      </w:r>
      <w:r w:rsidR="00D13EA7" w:rsidRPr="009839A7">
        <w:rPr>
          <w:rFonts w:ascii="Fira Sans" w:hAnsi="Fira Sans"/>
          <w:sz w:val="22"/>
          <w:szCs w:val="22"/>
        </w:rPr>
        <w:t xml:space="preserve"> </w:t>
      </w:r>
      <w:r w:rsidRPr="009839A7">
        <w:rPr>
          <w:rFonts w:ascii="Fira Sans" w:hAnsi="Fira Sans"/>
          <w:sz w:val="22"/>
          <w:szCs w:val="22"/>
        </w:rPr>
        <w:t>U.</w:t>
      </w:r>
      <w:r w:rsidR="00D13EA7" w:rsidRPr="009839A7">
        <w:rPr>
          <w:rFonts w:ascii="Fira Sans" w:hAnsi="Fira Sans"/>
          <w:sz w:val="22"/>
          <w:szCs w:val="22"/>
        </w:rPr>
        <w:t xml:space="preserve"> </w:t>
      </w:r>
      <w:r w:rsidRPr="009839A7">
        <w:rPr>
          <w:rFonts w:ascii="Fira Sans" w:hAnsi="Fira Sans"/>
          <w:sz w:val="22"/>
          <w:szCs w:val="22"/>
        </w:rPr>
        <w:t>202</w:t>
      </w:r>
      <w:r w:rsidR="00D13EA7" w:rsidRPr="009839A7">
        <w:rPr>
          <w:rFonts w:ascii="Fira Sans" w:hAnsi="Fira Sans"/>
          <w:sz w:val="22"/>
          <w:szCs w:val="22"/>
        </w:rPr>
        <w:t xml:space="preserve">3 </w:t>
      </w:r>
      <w:r w:rsidRPr="009839A7">
        <w:rPr>
          <w:rFonts w:ascii="Fira Sans" w:hAnsi="Fira Sans"/>
          <w:sz w:val="22"/>
          <w:szCs w:val="22"/>
        </w:rPr>
        <w:t>r. poz.</w:t>
      </w:r>
      <w:r w:rsidR="00D13EA7" w:rsidRPr="009839A7">
        <w:rPr>
          <w:rFonts w:ascii="Fira Sans" w:hAnsi="Fira Sans"/>
          <w:sz w:val="22"/>
          <w:szCs w:val="22"/>
        </w:rPr>
        <w:t xml:space="preserve"> </w:t>
      </w:r>
      <w:r w:rsidR="00F056C3" w:rsidRPr="009839A7">
        <w:rPr>
          <w:rFonts w:ascii="Fira Sans" w:hAnsi="Fira Sans"/>
          <w:sz w:val="22"/>
          <w:szCs w:val="22"/>
        </w:rPr>
        <w:t>1790</w:t>
      </w:r>
      <w:r w:rsidRPr="009839A7">
        <w:rPr>
          <w:rFonts w:ascii="Fira Sans" w:hAnsi="Fira Sans"/>
          <w:sz w:val="22"/>
          <w:szCs w:val="22"/>
        </w:rPr>
        <w:t>) Zamawiający oświadcza, że zalicza się do kategorii dużego przedsiębiorcy w rozumieniu</w:t>
      </w:r>
      <w:r w:rsidRPr="005E3C93">
        <w:rPr>
          <w:rFonts w:ascii="Fira Sans" w:hAnsi="Fira Sans"/>
          <w:sz w:val="22"/>
          <w:szCs w:val="22"/>
        </w:rPr>
        <w:t xml:space="preserve"> Załącznika nr I Rozporządzenia Komisji (UE) nr 651/2014 z dnia 17 czerwca 2014 r.</w:t>
      </w:r>
    </w:p>
    <w:bookmarkEnd w:id="2"/>
    <w:p w14:paraId="4E839947" w14:textId="77777777" w:rsidR="0003763A" w:rsidRPr="005E3C93" w:rsidRDefault="0003763A" w:rsidP="005038A8">
      <w:pPr>
        <w:pStyle w:val="Tekstpodstawowy"/>
        <w:spacing w:line="276" w:lineRule="auto"/>
        <w:rPr>
          <w:rFonts w:ascii="Fira Sans" w:hAnsi="Fira Sans"/>
          <w:b/>
          <w:bCs/>
          <w:sz w:val="22"/>
          <w:szCs w:val="22"/>
        </w:rPr>
      </w:pPr>
    </w:p>
    <w:p w14:paraId="299C2B23" w14:textId="77777777" w:rsidR="00155EC5" w:rsidRPr="005E3C93" w:rsidRDefault="00CC70BA" w:rsidP="005038A8">
      <w:pPr>
        <w:pStyle w:val="Tekstpodstawowy"/>
        <w:spacing w:line="276" w:lineRule="auto"/>
        <w:ind w:left="284" w:hanging="284"/>
        <w:jc w:val="center"/>
        <w:rPr>
          <w:rFonts w:ascii="Fira Sans" w:hAnsi="Fira Sans"/>
          <w:b/>
          <w:bCs/>
          <w:sz w:val="22"/>
          <w:szCs w:val="22"/>
        </w:rPr>
      </w:pPr>
      <w:r w:rsidRPr="005E3C93">
        <w:rPr>
          <w:rFonts w:ascii="Fira Sans" w:hAnsi="Fira Sans"/>
          <w:b/>
          <w:bCs/>
          <w:sz w:val="22"/>
          <w:szCs w:val="22"/>
        </w:rPr>
        <w:t>KARY UMOWNE, ODSTĄPIENIE OD UMOWY</w:t>
      </w:r>
    </w:p>
    <w:p w14:paraId="672F983B" w14:textId="77777777" w:rsidR="00155EC5" w:rsidRPr="005E3C93" w:rsidRDefault="0075609B" w:rsidP="005038A8">
      <w:pPr>
        <w:pStyle w:val="Tekstpodstawowy"/>
        <w:tabs>
          <w:tab w:val="left" w:pos="270"/>
          <w:tab w:val="center" w:pos="4535"/>
        </w:tabs>
        <w:spacing w:line="276" w:lineRule="auto"/>
        <w:ind w:left="360" w:hanging="360"/>
        <w:jc w:val="center"/>
        <w:rPr>
          <w:rFonts w:ascii="Fira Sans" w:hAnsi="Fira Sans"/>
          <w:b/>
          <w:sz w:val="22"/>
          <w:szCs w:val="22"/>
        </w:rPr>
      </w:pPr>
      <w:r w:rsidRPr="005E3C93">
        <w:rPr>
          <w:rFonts w:ascii="Fira Sans" w:hAnsi="Fira Sans"/>
          <w:b/>
          <w:sz w:val="22"/>
          <w:szCs w:val="22"/>
        </w:rPr>
        <w:t>§ 7</w:t>
      </w:r>
      <w:r w:rsidR="00CC70BA" w:rsidRPr="005E3C93">
        <w:rPr>
          <w:rFonts w:ascii="Fira Sans" w:hAnsi="Fira Sans"/>
          <w:b/>
          <w:sz w:val="22"/>
          <w:szCs w:val="22"/>
        </w:rPr>
        <w:t>.</w:t>
      </w:r>
    </w:p>
    <w:p w14:paraId="27F00A51" w14:textId="7F7F6EE6" w:rsidR="00706DC9" w:rsidRPr="009839A7" w:rsidRDefault="00706DC9" w:rsidP="005038A8">
      <w:pPr>
        <w:numPr>
          <w:ilvl w:val="0"/>
          <w:numId w:val="7"/>
        </w:numPr>
        <w:tabs>
          <w:tab w:val="left" w:pos="360"/>
        </w:tabs>
        <w:spacing w:line="276" w:lineRule="auto"/>
        <w:ind w:left="360"/>
        <w:jc w:val="both"/>
        <w:rPr>
          <w:rFonts w:ascii="Fira Sans" w:hAnsi="Fira Sans"/>
          <w:bCs/>
          <w:sz w:val="22"/>
          <w:szCs w:val="22"/>
        </w:rPr>
      </w:pPr>
      <w:r w:rsidRPr="009839A7">
        <w:rPr>
          <w:rFonts w:ascii="Fira Sans" w:hAnsi="Fira Sans"/>
          <w:bCs/>
          <w:sz w:val="22"/>
          <w:szCs w:val="22"/>
        </w:rPr>
        <w:t>Wykonawca</w:t>
      </w:r>
      <w:r w:rsidRPr="009839A7">
        <w:rPr>
          <w:rFonts w:ascii="Fira Sans" w:hAnsi="Fira Sans"/>
          <w:bCs/>
          <w:i/>
          <w:sz w:val="22"/>
          <w:szCs w:val="22"/>
        </w:rPr>
        <w:t xml:space="preserve"> </w:t>
      </w:r>
      <w:r w:rsidRPr="009839A7">
        <w:rPr>
          <w:rFonts w:ascii="Fira Sans" w:hAnsi="Fira Sans"/>
          <w:bCs/>
          <w:sz w:val="22"/>
          <w:szCs w:val="22"/>
        </w:rPr>
        <w:t xml:space="preserve">zapłaci Zamawiającemu karę w wysokości </w:t>
      </w:r>
      <w:r w:rsidR="00E53D3B">
        <w:rPr>
          <w:rFonts w:ascii="Fira Sans" w:hAnsi="Fira Sans"/>
          <w:bCs/>
          <w:sz w:val="22"/>
          <w:szCs w:val="22"/>
        </w:rPr>
        <w:t>10</w:t>
      </w:r>
      <w:r w:rsidRPr="009839A7">
        <w:rPr>
          <w:rFonts w:ascii="Fira Sans" w:hAnsi="Fira Sans"/>
          <w:bCs/>
          <w:sz w:val="22"/>
          <w:szCs w:val="22"/>
        </w:rPr>
        <w:t>% wartości niezrealizowanej części umowy, w razie odstąpienia przez Zamawiającego od niniejszej umowy z powodu okoliczności, za które odpowiada Wykonawca.</w:t>
      </w:r>
    </w:p>
    <w:p w14:paraId="3EC89B12" w14:textId="7EB0F8E7" w:rsidR="00706DC9" w:rsidRPr="005E3C93" w:rsidRDefault="00706DC9" w:rsidP="005038A8">
      <w:pPr>
        <w:numPr>
          <w:ilvl w:val="0"/>
          <w:numId w:val="7"/>
        </w:numPr>
        <w:tabs>
          <w:tab w:val="left" w:pos="360"/>
        </w:tabs>
        <w:spacing w:line="276" w:lineRule="auto"/>
        <w:ind w:left="360"/>
        <w:jc w:val="both"/>
        <w:rPr>
          <w:rFonts w:ascii="Fira Sans" w:hAnsi="Fira Sans"/>
          <w:b/>
          <w:sz w:val="22"/>
          <w:szCs w:val="22"/>
        </w:rPr>
      </w:pPr>
      <w:r w:rsidRPr="009839A7">
        <w:rPr>
          <w:rFonts w:ascii="Fira Sans" w:hAnsi="Fira Sans"/>
          <w:bCs/>
          <w:sz w:val="22"/>
          <w:szCs w:val="22"/>
        </w:rPr>
        <w:t>Wykonawca zapłaci Zamawiającemu</w:t>
      </w:r>
      <w:r w:rsidRPr="009839A7">
        <w:rPr>
          <w:rFonts w:ascii="Fira Sans" w:hAnsi="Fira Sans"/>
          <w:bCs/>
          <w:i/>
          <w:sz w:val="22"/>
          <w:szCs w:val="22"/>
        </w:rPr>
        <w:t xml:space="preserve"> </w:t>
      </w:r>
      <w:r w:rsidRPr="009839A7">
        <w:rPr>
          <w:rFonts w:ascii="Fira Sans" w:hAnsi="Fira Sans"/>
          <w:bCs/>
          <w:sz w:val="22"/>
          <w:szCs w:val="22"/>
        </w:rPr>
        <w:t>karę w wysokości 0,2% wartości zamówionej partii towaru za każdy</w:t>
      </w:r>
      <w:r w:rsidRPr="005E3C93">
        <w:rPr>
          <w:rFonts w:ascii="Fira Sans" w:hAnsi="Fira Sans"/>
          <w:sz w:val="22"/>
          <w:szCs w:val="22"/>
        </w:rPr>
        <w:t xml:space="preserve"> rozpoczęty dzień </w:t>
      </w:r>
      <w:r w:rsidR="00DA566A" w:rsidRPr="005E3C93">
        <w:rPr>
          <w:rFonts w:ascii="Fira Sans" w:hAnsi="Fira Sans"/>
          <w:sz w:val="22"/>
          <w:szCs w:val="22"/>
        </w:rPr>
        <w:t>(</w:t>
      </w:r>
      <w:r w:rsidR="00DA566A" w:rsidRPr="005E3C93">
        <w:rPr>
          <w:rFonts w:ascii="Fira Sans" w:hAnsi="Fira Sans"/>
          <w:b/>
          <w:sz w:val="22"/>
          <w:szCs w:val="22"/>
        </w:rPr>
        <w:t xml:space="preserve">§ </w:t>
      </w:r>
      <w:r w:rsidR="00197B04">
        <w:rPr>
          <w:rFonts w:ascii="Fira Sans" w:hAnsi="Fira Sans"/>
          <w:b/>
          <w:sz w:val="22"/>
          <w:szCs w:val="22"/>
        </w:rPr>
        <w:t>3</w:t>
      </w:r>
      <w:r w:rsidR="0071629C">
        <w:rPr>
          <w:rFonts w:ascii="Fira Sans" w:hAnsi="Fira Sans"/>
          <w:b/>
          <w:sz w:val="22"/>
          <w:szCs w:val="22"/>
        </w:rPr>
        <w:t xml:space="preserve"> ust. 1 pkt 1 i 2 Umowy</w:t>
      </w:r>
      <w:r w:rsidR="00DA566A" w:rsidRPr="005E3C93">
        <w:rPr>
          <w:rFonts w:ascii="Fira Sans" w:hAnsi="Fira Sans"/>
          <w:bCs/>
          <w:sz w:val="22"/>
          <w:szCs w:val="22"/>
        </w:rPr>
        <w:t xml:space="preserve">) </w:t>
      </w:r>
      <w:r w:rsidRPr="005E3C93">
        <w:rPr>
          <w:rFonts w:ascii="Fira Sans" w:hAnsi="Fira Sans"/>
          <w:sz w:val="22"/>
          <w:szCs w:val="22"/>
        </w:rPr>
        <w:t>zwłoki w</w:t>
      </w:r>
      <w:r w:rsidR="005E3C93">
        <w:rPr>
          <w:rFonts w:ascii="Fira Sans" w:hAnsi="Fira Sans"/>
          <w:sz w:val="22"/>
          <w:szCs w:val="22"/>
        </w:rPr>
        <w:t> </w:t>
      </w:r>
      <w:r w:rsidRPr="005E3C93">
        <w:rPr>
          <w:rFonts w:ascii="Fira Sans" w:hAnsi="Fira Sans"/>
          <w:sz w:val="22"/>
          <w:szCs w:val="22"/>
        </w:rPr>
        <w:t xml:space="preserve">dostawie.  </w:t>
      </w:r>
    </w:p>
    <w:p w14:paraId="4743A363" w14:textId="77777777" w:rsidR="00706DC9" w:rsidRPr="009839A7" w:rsidRDefault="00706DC9" w:rsidP="005038A8">
      <w:pPr>
        <w:numPr>
          <w:ilvl w:val="0"/>
          <w:numId w:val="7"/>
        </w:numPr>
        <w:tabs>
          <w:tab w:val="left" w:pos="360"/>
        </w:tabs>
        <w:spacing w:line="276" w:lineRule="auto"/>
        <w:ind w:left="360"/>
        <w:jc w:val="both"/>
        <w:rPr>
          <w:rFonts w:ascii="Fira Sans" w:hAnsi="Fira Sans"/>
          <w:bCs/>
          <w:sz w:val="22"/>
          <w:szCs w:val="22"/>
        </w:rPr>
      </w:pPr>
      <w:r w:rsidRPr="009839A7">
        <w:rPr>
          <w:rFonts w:ascii="Fira Sans" w:hAnsi="Fira Sans"/>
          <w:bCs/>
          <w:sz w:val="22"/>
          <w:szCs w:val="22"/>
        </w:rPr>
        <w:t>Wykonawca zapłaci Zamawiającemu</w:t>
      </w:r>
      <w:r w:rsidRPr="009839A7">
        <w:rPr>
          <w:rFonts w:ascii="Fira Sans" w:hAnsi="Fira Sans"/>
          <w:bCs/>
          <w:i/>
          <w:sz w:val="22"/>
          <w:szCs w:val="22"/>
        </w:rPr>
        <w:t xml:space="preserve"> </w:t>
      </w:r>
      <w:r w:rsidRPr="009839A7">
        <w:rPr>
          <w:rFonts w:ascii="Fira Sans" w:hAnsi="Fira Sans"/>
          <w:bCs/>
          <w:sz w:val="22"/>
          <w:szCs w:val="22"/>
        </w:rPr>
        <w:t>karę w wysokości 0,2% wartości zamówionej partii towaru za każdy rozpoczęty dzień zwłoki w usunięciu wady towaru w okresie gwarancji jakości.</w:t>
      </w:r>
    </w:p>
    <w:p w14:paraId="08DFEC94" w14:textId="5CDF0A71" w:rsidR="00706DC9" w:rsidRPr="005E3C93" w:rsidRDefault="00706DC9" w:rsidP="005038A8">
      <w:pPr>
        <w:numPr>
          <w:ilvl w:val="0"/>
          <w:numId w:val="7"/>
        </w:numPr>
        <w:tabs>
          <w:tab w:val="left" w:pos="360"/>
        </w:tabs>
        <w:spacing w:line="276" w:lineRule="auto"/>
        <w:ind w:left="360"/>
        <w:jc w:val="both"/>
        <w:rPr>
          <w:rFonts w:ascii="Fira Sans" w:hAnsi="Fira Sans"/>
          <w:sz w:val="22"/>
          <w:szCs w:val="22"/>
        </w:rPr>
      </w:pPr>
      <w:r w:rsidRPr="009839A7">
        <w:rPr>
          <w:rFonts w:ascii="Fira Sans" w:hAnsi="Fira Sans"/>
          <w:bCs/>
          <w:sz w:val="22"/>
          <w:szCs w:val="22"/>
        </w:rPr>
        <w:t>Wykonawca zapłaci Zamawiającemu</w:t>
      </w:r>
      <w:r w:rsidRPr="009839A7">
        <w:rPr>
          <w:rFonts w:ascii="Fira Sans" w:hAnsi="Fira Sans"/>
          <w:bCs/>
          <w:i/>
          <w:sz w:val="22"/>
          <w:szCs w:val="22"/>
        </w:rPr>
        <w:t xml:space="preserve"> </w:t>
      </w:r>
      <w:r w:rsidRPr="009839A7">
        <w:rPr>
          <w:rFonts w:ascii="Fira Sans" w:hAnsi="Fira Sans"/>
          <w:bCs/>
          <w:sz w:val="22"/>
          <w:szCs w:val="22"/>
        </w:rPr>
        <w:t>karę w wysokości 0,2% wartości zamówionej partii towaru za każdy rozpoczęty dzień</w:t>
      </w:r>
      <w:r w:rsidRPr="005E3C93">
        <w:rPr>
          <w:rFonts w:ascii="Fira Sans" w:hAnsi="Fira Sans"/>
          <w:sz w:val="22"/>
          <w:szCs w:val="22"/>
        </w:rPr>
        <w:t xml:space="preserve"> zwłoki w wykonaniu reklamacji uznanej jako zasadnej w przypadku o którym mowa w </w:t>
      </w:r>
      <w:r w:rsidRPr="005E3C93">
        <w:rPr>
          <w:rFonts w:ascii="Fira Sans" w:hAnsi="Fira Sans"/>
          <w:b/>
          <w:sz w:val="22"/>
          <w:szCs w:val="22"/>
        </w:rPr>
        <w:t xml:space="preserve">§ 5 ust. </w:t>
      </w:r>
      <w:r w:rsidR="0071629C">
        <w:rPr>
          <w:rFonts w:ascii="Fira Sans" w:hAnsi="Fira Sans"/>
          <w:b/>
          <w:sz w:val="22"/>
          <w:szCs w:val="22"/>
        </w:rPr>
        <w:t>5</w:t>
      </w:r>
      <w:r w:rsidRPr="005E3C93">
        <w:rPr>
          <w:rFonts w:ascii="Fira Sans" w:hAnsi="Fira Sans"/>
          <w:b/>
          <w:sz w:val="22"/>
          <w:szCs w:val="22"/>
        </w:rPr>
        <w:t xml:space="preserve"> i </w:t>
      </w:r>
      <w:r w:rsidR="0071629C">
        <w:rPr>
          <w:rFonts w:ascii="Fira Sans" w:hAnsi="Fira Sans"/>
          <w:b/>
          <w:sz w:val="22"/>
          <w:szCs w:val="22"/>
        </w:rPr>
        <w:t>6</w:t>
      </w:r>
      <w:r w:rsidRPr="005E3C93">
        <w:rPr>
          <w:rFonts w:ascii="Fira Sans" w:hAnsi="Fira Sans"/>
          <w:sz w:val="22"/>
          <w:szCs w:val="22"/>
        </w:rPr>
        <w:t xml:space="preserve"> niniejszej umowy. </w:t>
      </w:r>
    </w:p>
    <w:p w14:paraId="76ECE961" w14:textId="76F79165" w:rsidR="001A2E30" w:rsidRPr="009839A7" w:rsidRDefault="001A2E30" w:rsidP="005038A8">
      <w:pPr>
        <w:pStyle w:val="Tekstpodstawowy21"/>
        <w:numPr>
          <w:ilvl w:val="0"/>
          <w:numId w:val="7"/>
        </w:numPr>
        <w:tabs>
          <w:tab w:val="left" w:pos="360"/>
        </w:tabs>
        <w:spacing w:line="276" w:lineRule="auto"/>
        <w:ind w:left="360"/>
        <w:rPr>
          <w:rFonts w:ascii="Fira Sans" w:hAnsi="Fira Sans"/>
          <w:bCs/>
          <w:sz w:val="22"/>
          <w:szCs w:val="22"/>
        </w:rPr>
      </w:pPr>
      <w:r w:rsidRPr="009839A7">
        <w:rPr>
          <w:rFonts w:ascii="Fira Sans" w:hAnsi="Fira Sans"/>
          <w:bCs/>
          <w:sz w:val="22"/>
          <w:szCs w:val="22"/>
        </w:rPr>
        <w:t xml:space="preserve">Łączna maksymalna wysokość kar umownych nie może przekraczać </w:t>
      </w:r>
      <w:r w:rsidR="00E53D3B">
        <w:rPr>
          <w:rFonts w:ascii="Fira Sans" w:hAnsi="Fira Sans"/>
          <w:bCs/>
          <w:sz w:val="22"/>
          <w:szCs w:val="22"/>
        </w:rPr>
        <w:t>15</w:t>
      </w:r>
      <w:r w:rsidRPr="009839A7">
        <w:rPr>
          <w:rFonts w:ascii="Fira Sans" w:hAnsi="Fira Sans"/>
          <w:bCs/>
          <w:sz w:val="22"/>
          <w:szCs w:val="22"/>
        </w:rPr>
        <w:t>% wartości umowy.</w:t>
      </w:r>
    </w:p>
    <w:p w14:paraId="79C22825" w14:textId="0D447818" w:rsidR="00706DC9" w:rsidRPr="005E3C93" w:rsidRDefault="00706DC9" w:rsidP="005038A8">
      <w:pPr>
        <w:pStyle w:val="Tekstpodstawowy21"/>
        <w:numPr>
          <w:ilvl w:val="0"/>
          <w:numId w:val="7"/>
        </w:numPr>
        <w:tabs>
          <w:tab w:val="left" w:pos="360"/>
        </w:tabs>
        <w:spacing w:line="276" w:lineRule="auto"/>
        <w:ind w:left="360"/>
        <w:rPr>
          <w:rFonts w:ascii="Fira Sans" w:hAnsi="Fira Sans"/>
          <w:sz w:val="22"/>
          <w:szCs w:val="22"/>
        </w:rPr>
      </w:pPr>
      <w:r w:rsidRPr="005E3C93">
        <w:rPr>
          <w:rFonts w:ascii="Fira Sans" w:hAnsi="Fira Sans"/>
          <w:sz w:val="22"/>
          <w:szCs w:val="22"/>
        </w:rPr>
        <w:t>Wysokość kar umownych, o których mowa powyżej oblicza się od wartości brutto.</w:t>
      </w:r>
    </w:p>
    <w:p w14:paraId="288B01AA" w14:textId="77777777" w:rsidR="00706DC9" w:rsidRPr="009839A7" w:rsidRDefault="00706DC9" w:rsidP="005038A8">
      <w:pPr>
        <w:pStyle w:val="Tekstpodstawowy"/>
        <w:numPr>
          <w:ilvl w:val="0"/>
          <w:numId w:val="7"/>
        </w:numPr>
        <w:tabs>
          <w:tab w:val="left" w:pos="360"/>
        </w:tabs>
        <w:spacing w:line="276" w:lineRule="auto"/>
        <w:ind w:left="360"/>
        <w:jc w:val="both"/>
        <w:rPr>
          <w:rFonts w:ascii="Fira Sans" w:hAnsi="Fira Sans"/>
          <w:sz w:val="22"/>
          <w:szCs w:val="22"/>
        </w:rPr>
      </w:pPr>
      <w:r w:rsidRPr="009839A7">
        <w:rPr>
          <w:rFonts w:ascii="Fira Sans" w:hAnsi="Fira Sans"/>
          <w:sz w:val="22"/>
          <w:szCs w:val="22"/>
        </w:rPr>
        <w:t>Zamawiający zastrzega sobie prawo dochodzenia roszczeń do pełnej wysokości powstałej szkody.</w:t>
      </w:r>
    </w:p>
    <w:p w14:paraId="77CB91B9" w14:textId="77777777" w:rsidR="00223441" w:rsidRPr="009839A7" w:rsidRDefault="00223441" w:rsidP="005038A8">
      <w:pPr>
        <w:pStyle w:val="Tekstpodstawowy"/>
        <w:numPr>
          <w:ilvl w:val="0"/>
          <w:numId w:val="7"/>
        </w:numPr>
        <w:tabs>
          <w:tab w:val="left" w:pos="360"/>
        </w:tabs>
        <w:spacing w:line="276" w:lineRule="auto"/>
        <w:ind w:left="360"/>
        <w:jc w:val="both"/>
        <w:rPr>
          <w:rFonts w:ascii="Fira Sans" w:hAnsi="Fira Sans"/>
          <w:sz w:val="22"/>
          <w:szCs w:val="22"/>
        </w:rPr>
      </w:pPr>
      <w:r w:rsidRPr="009839A7">
        <w:rPr>
          <w:rFonts w:ascii="Fira Sans" w:hAnsi="Fira Sans"/>
          <w:sz w:val="22"/>
          <w:szCs w:val="22"/>
        </w:rPr>
        <w:lastRenderedPageBreak/>
        <w:t>Wykonawca nie ponosi odpowiedzialności z tytułu kar umownych, jeżeli okoliczności będące podstawą do ich nałożenia wynikają z okoliczności za które, wyłączną odpowiedzialność ponosi Zamawiający.</w:t>
      </w:r>
    </w:p>
    <w:p w14:paraId="57A26489" w14:textId="77777777" w:rsidR="00706DC9" w:rsidRPr="005E3C93" w:rsidRDefault="00706DC9" w:rsidP="005038A8">
      <w:pPr>
        <w:pStyle w:val="Tekstpodstawowy"/>
        <w:numPr>
          <w:ilvl w:val="0"/>
          <w:numId w:val="7"/>
        </w:numPr>
        <w:tabs>
          <w:tab w:val="left" w:pos="360"/>
        </w:tabs>
        <w:spacing w:line="276" w:lineRule="auto"/>
        <w:ind w:left="360"/>
        <w:jc w:val="both"/>
        <w:rPr>
          <w:rFonts w:ascii="Fira Sans" w:hAnsi="Fira Sans"/>
          <w:sz w:val="22"/>
          <w:szCs w:val="22"/>
        </w:rPr>
      </w:pPr>
      <w:r w:rsidRPr="005E3C93">
        <w:rPr>
          <w:rFonts w:ascii="Fira Sans" w:hAnsi="Fira Sans"/>
          <w:bCs/>
          <w:sz w:val="22"/>
          <w:szCs w:val="22"/>
        </w:rPr>
        <w:t xml:space="preserve">Za niewykonanie umowy strony uważają w szczególności niedostarczenie przedmiotu umowy w terminie, o którym mowa w </w:t>
      </w:r>
      <w:r w:rsidRPr="005E3C93">
        <w:rPr>
          <w:rFonts w:ascii="Fira Sans" w:hAnsi="Fira Sans"/>
          <w:b/>
          <w:bCs/>
          <w:sz w:val="22"/>
          <w:szCs w:val="22"/>
        </w:rPr>
        <w:t xml:space="preserve">§ 3 ust. 1 </w:t>
      </w:r>
      <w:r w:rsidRPr="005E3C93">
        <w:rPr>
          <w:rFonts w:ascii="Fira Sans" w:hAnsi="Fira Sans"/>
          <w:bCs/>
          <w:sz w:val="22"/>
          <w:szCs w:val="22"/>
        </w:rPr>
        <w:t>umowy, dostarczenie go z wadami uniemożliwiającymi prawidłowe użytkowanie lub w niekompletnym stanie.</w:t>
      </w:r>
    </w:p>
    <w:p w14:paraId="0BF7BF34" w14:textId="449E571A" w:rsidR="00600F74" w:rsidRPr="009839A7" w:rsidRDefault="00706DC9" w:rsidP="005038A8">
      <w:pPr>
        <w:pStyle w:val="Tekstpodstawowy"/>
        <w:numPr>
          <w:ilvl w:val="0"/>
          <w:numId w:val="7"/>
        </w:numPr>
        <w:tabs>
          <w:tab w:val="left" w:pos="360"/>
        </w:tabs>
        <w:spacing w:line="276" w:lineRule="auto"/>
        <w:ind w:left="360"/>
        <w:jc w:val="both"/>
        <w:rPr>
          <w:rFonts w:ascii="Fira Sans" w:hAnsi="Fira Sans"/>
          <w:sz w:val="22"/>
          <w:szCs w:val="22"/>
        </w:rPr>
      </w:pPr>
      <w:r w:rsidRPr="005E3C93">
        <w:rPr>
          <w:rFonts w:ascii="Fira Sans" w:hAnsi="Fira Sans"/>
          <w:sz w:val="22"/>
          <w:szCs w:val="22"/>
        </w:rPr>
        <w:t xml:space="preserve">W razie zaistnienia istotnej zmiany okoliczności powodującej, że wykonanie umowy nie leży w interesie publicznym, czego nie można było przewidzieć w chwili zawarcia umowy, </w:t>
      </w:r>
      <w:r w:rsidRPr="009839A7">
        <w:rPr>
          <w:rFonts w:ascii="Fira Sans" w:hAnsi="Fira Sans"/>
          <w:sz w:val="22"/>
          <w:szCs w:val="22"/>
        </w:rPr>
        <w:t>Zamawiający może odstąpić od umowy w terminie 30 dni od powzięcia wiadomości o</w:t>
      </w:r>
      <w:r w:rsidR="005E3C93" w:rsidRPr="009839A7">
        <w:rPr>
          <w:rFonts w:ascii="Fira Sans" w:hAnsi="Fira Sans"/>
          <w:sz w:val="22"/>
          <w:szCs w:val="22"/>
        </w:rPr>
        <w:t> </w:t>
      </w:r>
      <w:r w:rsidRPr="009839A7">
        <w:rPr>
          <w:rFonts w:ascii="Fira Sans" w:hAnsi="Fira Sans"/>
          <w:sz w:val="22"/>
          <w:szCs w:val="22"/>
        </w:rPr>
        <w:t>tych okolicznościach.</w:t>
      </w:r>
    </w:p>
    <w:p w14:paraId="3A6EE2CA" w14:textId="77777777" w:rsidR="00481429" w:rsidRPr="005E3C93" w:rsidRDefault="00481429" w:rsidP="005038A8">
      <w:pPr>
        <w:pStyle w:val="Tekstpodstawowy"/>
        <w:numPr>
          <w:ilvl w:val="0"/>
          <w:numId w:val="7"/>
        </w:numPr>
        <w:tabs>
          <w:tab w:val="left" w:pos="360"/>
        </w:tabs>
        <w:spacing w:line="276" w:lineRule="auto"/>
        <w:ind w:left="360"/>
        <w:jc w:val="both"/>
        <w:rPr>
          <w:rFonts w:ascii="Fira Sans" w:hAnsi="Fira Sans"/>
          <w:sz w:val="22"/>
          <w:szCs w:val="22"/>
        </w:rPr>
      </w:pPr>
      <w:r w:rsidRPr="009839A7">
        <w:rPr>
          <w:rFonts w:ascii="Fira Sans" w:hAnsi="Fira Sans"/>
          <w:sz w:val="22"/>
          <w:szCs w:val="22"/>
        </w:rPr>
        <w:t>Żadna ze Stron</w:t>
      </w:r>
      <w:r w:rsidRPr="005E3C93">
        <w:rPr>
          <w:rFonts w:ascii="Fira Sans" w:hAnsi="Fira Sans"/>
          <w:sz w:val="22"/>
          <w:szCs w:val="22"/>
        </w:rPr>
        <w:t xml:space="preserve"> Umowy nie będzie odpowiedzialna za niewykonanie lub nienależyte wykonanie zobowiązań wynikających z Umowy spowodowane przez okoliczności niewynikające z winy danej Strony, w szczególności za okoliczności traktowane jako Siła Wyższa. </w:t>
      </w:r>
    </w:p>
    <w:p w14:paraId="4AFF425D" w14:textId="77777777" w:rsidR="00481429" w:rsidRPr="005E3C93" w:rsidRDefault="00481429" w:rsidP="005038A8">
      <w:pPr>
        <w:pStyle w:val="Tekstpodstawowy"/>
        <w:numPr>
          <w:ilvl w:val="0"/>
          <w:numId w:val="7"/>
        </w:numPr>
        <w:tabs>
          <w:tab w:val="left" w:pos="360"/>
        </w:tabs>
        <w:spacing w:line="276" w:lineRule="auto"/>
        <w:ind w:left="360"/>
        <w:jc w:val="both"/>
        <w:rPr>
          <w:rFonts w:ascii="Fira Sans" w:hAnsi="Fira Sans"/>
          <w:sz w:val="22"/>
          <w:szCs w:val="22"/>
        </w:rPr>
      </w:pPr>
      <w:r w:rsidRPr="005E3C93">
        <w:rPr>
          <w:rFonts w:ascii="Fira Sans" w:hAnsi="Fira Sans"/>
          <w:sz w:val="22"/>
          <w:szCs w:val="22"/>
        </w:rPr>
        <w:t xml:space="preserve">Dla celów Umowy ''Siła Wyższa" oznacza zdarzenie zewnętrzne, pozostające poza kontrolą Stron oraz niewiążące się z zawinionym działaniem Stron, którego Strony nie mogły przewidzieć i które uniemożliwia proces realizacji Umowy. Takie zdarzenia obejmują w szczególności: wojnę, rewolucję, pożary, powodzie, epidemie, itp. </w:t>
      </w:r>
    </w:p>
    <w:p w14:paraId="3DA1C19A" w14:textId="1CBB2CB1" w:rsidR="00481429" w:rsidRPr="005E3C93" w:rsidRDefault="00481429" w:rsidP="005038A8">
      <w:pPr>
        <w:pStyle w:val="Tekstpodstawowy"/>
        <w:numPr>
          <w:ilvl w:val="0"/>
          <w:numId w:val="7"/>
        </w:numPr>
        <w:tabs>
          <w:tab w:val="left" w:pos="360"/>
        </w:tabs>
        <w:spacing w:line="276" w:lineRule="auto"/>
        <w:ind w:left="360"/>
        <w:jc w:val="both"/>
        <w:rPr>
          <w:rFonts w:ascii="Fira Sans" w:hAnsi="Fira Sans"/>
          <w:sz w:val="22"/>
          <w:szCs w:val="22"/>
        </w:rPr>
      </w:pPr>
      <w:r w:rsidRPr="005E3C93">
        <w:rPr>
          <w:rFonts w:ascii="Fira Sans" w:hAnsi="Fira Sans"/>
          <w:sz w:val="22"/>
          <w:szCs w:val="22"/>
        </w:rPr>
        <w:t>W przypadku zaistnienia Siły Wyższej, Strona, której taka okoliczność uniemożliwia lub utrudnia prawidłowe wywiązanie się z jej zobowiązań, niezwłocznie powiadomi drugą Stronę o takich okolicznościach i ich przyczynie. Wówczas Strony niezwłocznie ustalą zakres, alternatywne rozwiązanie i sposób realizacji Umowy. Strona zgłaszająca okoliczności musi kontynuować realizację swoich zobowiązań wynikających z Umowy w</w:t>
      </w:r>
      <w:r w:rsidR="005E3C93">
        <w:rPr>
          <w:rFonts w:ascii="Fira Sans" w:hAnsi="Fira Sans"/>
          <w:sz w:val="22"/>
          <w:szCs w:val="22"/>
        </w:rPr>
        <w:t> </w:t>
      </w:r>
      <w:r w:rsidRPr="005E3C93">
        <w:rPr>
          <w:rFonts w:ascii="Fira Sans" w:hAnsi="Fira Sans"/>
          <w:sz w:val="22"/>
          <w:szCs w:val="22"/>
        </w:rPr>
        <w:t>takim stopniu, w jakim jest to możliwe i musi szukać racjonalnych środków alternatywnych dla realizowania zakresu, jaki nie podlega wpływowi Siły Wyższej.</w:t>
      </w:r>
    </w:p>
    <w:p w14:paraId="018D064B" w14:textId="77777777" w:rsidR="00481429" w:rsidRPr="005E3C93" w:rsidRDefault="00481429" w:rsidP="005038A8">
      <w:pPr>
        <w:pStyle w:val="Tekstpodstawowy"/>
        <w:numPr>
          <w:ilvl w:val="0"/>
          <w:numId w:val="7"/>
        </w:numPr>
        <w:tabs>
          <w:tab w:val="left" w:pos="360"/>
        </w:tabs>
        <w:spacing w:line="276" w:lineRule="auto"/>
        <w:ind w:left="360"/>
        <w:jc w:val="both"/>
        <w:rPr>
          <w:rFonts w:ascii="Fira Sans" w:hAnsi="Fira Sans"/>
          <w:sz w:val="22"/>
          <w:szCs w:val="22"/>
        </w:rPr>
      </w:pPr>
      <w:r w:rsidRPr="005E3C93">
        <w:rPr>
          <w:rFonts w:ascii="Fira Sans" w:hAnsi="Fira Sans"/>
          <w:sz w:val="22"/>
          <w:szCs w:val="22"/>
        </w:rPr>
        <w:t>Jeżeli Siła Wyższa, będzie trwała nieprzerwanie przez okres 180 dni lub dłużej, Strony mogą w drodze wzajemnego uzgodnienia rozwiązać Umowę bez nakładania na żadną ze Stron dalszych zobowiązań oprócz płatności należnych z tytułu prawidłowo wykonanych usług.</w:t>
      </w:r>
    </w:p>
    <w:p w14:paraId="1A371A74" w14:textId="77777777" w:rsidR="00481429" w:rsidRPr="005E3C93" w:rsidRDefault="00481429" w:rsidP="005038A8">
      <w:pPr>
        <w:pStyle w:val="Tekstpodstawowy"/>
        <w:numPr>
          <w:ilvl w:val="0"/>
          <w:numId w:val="7"/>
        </w:numPr>
        <w:tabs>
          <w:tab w:val="left" w:pos="360"/>
        </w:tabs>
        <w:spacing w:line="276" w:lineRule="auto"/>
        <w:ind w:left="360"/>
        <w:jc w:val="both"/>
        <w:rPr>
          <w:rFonts w:ascii="Fira Sans" w:hAnsi="Fira Sans"/>
          <w:sz w:val="22"/>
          <w:szCs w:val="22"/>
        </w:rPr>
      </w:pPr>
      <w:r w:rsidRPr="005E3C93">
        <w:rPr>
          <w:rFonts w:ascii="Fira Sans" w:hAnsi="Fira Sans"/>
          <w:sz w:val="22"/>
          <w:szCs w:val="22"/>
        </w:rPr>
        <w:t>Stan Siły Wyższej powoduje odpowiednie przesunięcie terminów realizacji Umowy chyba, że Strony postanowiły inaczej.</w:t>
      </w:r>
    </w:p>
    <w:p w14:paraId="4EFE9840" w14:textId="77777777" w:rsidR="00706DC9" w:rsidRPr="005E3C93" w:rsidRDefault="00706DC9" w:rsidP="005038A8">
      <w:pPr>
        <w:pStyle w:val="Tekstpodstawowy"/>
        <w:tabs>
          <w:tab w:val="left" w:pos="360"/>
          <w:tab w:val="left" w:pos="1080"/>
        </w:tabs>
        <w:spacing w:line="276" w:lineRule="auto"/>
        <w:ind w:left="360"/>
        <w:rPr>
          <w:rFonts w:ascii="Fira Sans" w:hAnsi="Fira Sans"/>
          <w:sz w:val="22"/>
          <w:szCs w:val="22"/>
        </w:rPr>
      </w:pPr>
    </w:p>
    <w:p w14:paraId="1823B8DD" w14:textId="77777777" w:rsidR="00155EC5" w:rsidRPr="005E3C93" w:rsidRDefault="00CC70BA" w:rsidP="005038A8">
      <w:pPr>
        <w:pStyle w:val="Tekstpodstawowy"/>
        <w:tabs>
          <w:tab w:val="left" w:pos="1080"/>
        </w:tabs>
        <w:spacing w:line="276" w:lineRule="auto"/>
        <w:jc w:val="center"/>
        <w:rPr>
          <w:rFonts w:ascii="Fira Sans" w:hAnsi="Fira Sans"/>
          <w:b/>
          <w:bCs/>
          <w:sz w:val="22"/>
          <w:szCs w:val="22"/>
        </w:rPr>
      </w:pPr>
      <w:r w:rsidRPr="005E3C93">
        <w:rPr>
          <w:rFonts w:ascii="Fira Sans" w:hAnsi="Fira Sans"/>
          <w:b/>
          <w:bCs/>
          <w:sz w:val="22"/>
          <w:szCs w:val="22"/>
        </w:rPr>
        <w:t>ZMIANA UMOWY, JĘZYK, PRAWO, ZAWIADOMIENIA</w:t>
      </w:r>
    </w:p>
    <w:p w14:paraId="2D77BDC5" w14:textId="77777777" w:rsidR="00CC70BA" w:rsidRPr="005E3C93" w:rsidRDefault="00CC70BA" w:rsidP="005038A8">
      <w:pPr>
        <w:pStyle w:val="Tekstpodstawowy"/>
        <w:spacing w:line="276" w:lineRule="auto"/>
        <w:jc w:val="center"/>
        <w:rPr>
          <w:rFonts w:ascii="Fira Sans" w:hAnsi="Fira Sans"/>
          <w:b/>
          <w:i/>
          <w:sz w:val="22"/>
          <w:szCs w:val="22"/>
        </w:rPr>
      </w:pPr>
      <w:r w:rsidRPr="005E3C93">
        <w:rPr>
          <w:rFonts w:ascii="Fira Sans" w:hAnsi="Fira Sans"/>
          <w:b/>
          <w:sz w:val="22"/>
          <w:szCs w:val="22"/>
        </w:rPr>
        <w:t xml:space="preserve">§ </w:t>
      </w:r>
      <w:r w:rsidR="00C45576" w:rsidRPr="005E3C93">
        <w:rPr>
          <w:rFonts w:ascii="Fira Sans" w:hAnsi="Fira Sans"/>
          <w:b/>
          <w:sz w:val="22"/>
          <w:szCs w:val="22"/>
        </w:rPr>
        <w:t>8</w:t>
      </w:r>
      <w:r w:rsidRPr="005E3C93">
        <w:rPr>
          <w:rFonts w:ascii="Fira Sans" w:hAnsi="Fira Sans"/>
          <w:b/>
          <w:i/>
          <w:sz w:val="22"/>
          <w:szCs w:val="22"/>
        </w:rPr>
        <w:t>.</w:t>
      </w:r>
    </w:p>
    <w:p w14:paraId="65B7ECFB" w14:textId="77777777" w:rsidR="00CC70BA" w:rsidRPr="008768F7" w:rsidRDefault="00CC70BA" w:rsidP="005038A8">
      <w:pPr>
        <w:numPr>
          <w:ilvl w:val="0"/>
          <w:numId w:val="9"/>
        </w:numPr>
        <w:tabs>
          <w:tab w:val="left" w:pos="340"/>
        </w:tabs>
        <w:spacing w:line="276" w:lineRule="auto"/>
        <w:jc w:val="both"/>
        <w:rPr>
          <w:rFonts w:ascii="Fira Sans" w:hAnsi="Fira Sans"/>
          <w:sz w:val="22"/>
          <w:szCs w:val="22"/>
        </w:rPr>
      </w:pPr>
      <w:r w:rsidRPr="005E3C93">
        <w:rPr>
          <w:rFonts w:ascii="Fira Sans" w:hAnsi="Fira Sans"/>
          <w:sz w:val="22"/>
          <w:szCs w:val="22"/>
        </w:rPr>
        <w:t xml:space="preserve">Bez pisemnej </w:t>
      </w:r>
      <w:r w:rsidRPr="008768F7">
        <w:rPr>
          <w:rFonts w:ascii="Fira Sans" w:hAnsi="Fira Sans"/>
          <w:sz w:val="22"/>
          <w:szCs w:val="22"/>
        </w:rPr>
        <w:t>zgody Zamawiającego Wykonawca nie może przenieść na osoby trzecie wierzytelności, wynikającej z niniejszej umowy.</w:t>
      </w:r>
    </w:p>
    <w:p w14:paraId="5C0B3EC9" w14:textId="77777777" w:rsidR="00CC70BA" w:rsidRPr="008768F7" w:rsidRDefault="00CC70BA" w:rsidP="005038A8">
      <w:pPr>
        <w:pStyle w:val="Tekstpodstawowy"/>
        <w:numPr>
          <w:ilvl w:val="0"/>
          <w:numId w:val="9"/>
        </w:numPr>
        <w:tabs>
          <w:tab w:val="left" w:pos="340"/>
          <w:tab w:val="left" w:pos="720"/>
        </w:tabs>
        <w:spacing w:line="276" w:lineRule="auto"/>
        <w:jc w:val="both"/>
        <w:rPr>
          <w:rFonts w:ascii="Fira Sans" w:hAnsi="Fira Sans"/>
          <w:sz w:val="22"/>
          <w:szCs w:val="22"/>
        </w:rPr>
      </w:pPr>
      <w:r w:rsidRPr="008768F7">
        <w:rPr>
          <w:rFonts w:ascii="Fira Sans" w:hAnsi="Fira Sans"/>
          <w:sz w:val="22"/>
          <w:szCs w:val="22"/>
        </w:rPr>
        <w:lastRenderedPageBreak/>
        <w:t>Wszelkie zmiany w treści niniejszej umowy wymagają formy pisemnej pod rygorem nieważności.</w:t>
      </w:r>
    </w:p>
    <w:p w14:paraId="36748A8C" w14:textId="77777777" w:rsidR="00C9166A" w:rsidRPr="008768F7" w:rsidRDefault="00F64C4C" w:rsidP="005038A8">
      <w:pPr>
        <w:pStyle w:val="Tekstpodstawowy"/>
        <w:numPr>
          <w:ilvl w:val="0"/>
          <w:numId w:val="9"/>
        </w:numPr>
        <w:tabs>
          <w:tab w:val="left" w:pos="340"/>
          <w:tab w:val="left" w:pos="720"/>
        </w:tabs>
        <w:spacing w:line="276" w:lineRule="auto"/>
        <w:jc w:val="both"/>
        <w:rPr>
          <w:rFonts w:ascii="Fira Sans" w:hAnsi="Fira Sans"/>
          <w:sz w:val="22"/>
          <w:szCs w:val="22"/>
        </w:rPr>
      </w:pPr>
      <w:r w:rsidRPr="008768F7">
        <w:rPr>
          <w:rFonts w:ascii="Fira Sans" w:hAnsi="Fira Sans"/>
          <w:noProof/>
          <w:sz w:val="22"/>
          <w:szCs w:val="22"/>
        </w:rPr>
        <w:t>Zamawiający, w terminie realizacji zamówienia w szczególnie uzasadnionych przypadkach, dopuszcza</w:t>
      </w:r>
      <w:r w:rsidRPr="005E3C93">
        <w:rPr>
          <w:rFonts w:ascii="Fira Sans" w:hAnsi="Fira Sans"/>
          <w:noProof/>
          <w:sz w:val="22"/>
          <w:szCs w:val="22"/>
        </w:rPr>
        <w:t xml:space="preserve"> wprowadzenie zmiany w postanowieniach zawartej umowy  </w:t>
      </w:r>
      <w:r w:rsidRPr="005E3C93">
        <w:rPr>
          <w:rFonts w:ascii="Fira Sans" w:hAnsi="Fira Sans"/>
          <w:noProof/>
          <w:sz w:val="22"/>
          <w:szCs w:val="22"/>
        </w:rPr>
        <w:br/>
        <w:t xml:space="preserve">w </w:t>
      </w:r>
      <w:r w:rsidRPr="008768F7">
        <w:rPr>
          <w:rFonts w:ascii="Fira Sans" w:hAnsi="Fira Sans"/>
          <w:noProof/>
          <w:sz w:val="22"/>
          <w:szCs w:val="22"/>
        </w:rPr>
        <w:t>następujących sytuacjach:</w:t>
      </w:r>
    </w:p>
    <w:p w14:paraId="2FF3FB6C" w14:textId="3EE936AC" w:rsidR="00115C68" w:rsidRPr="008768F7" w:rsidRDefault="00115C68" w:rsidP="005038A8">
      <w:pPr>
        <w:numPr>
          <w:ilvl w:val="0"/>
          <w:numId w:val="28"/>
        </w:numPr>
        <w:suppressAutoHyphens w:val="0"/>
        <w:spacing w:line="276" w:lineRule="auto"/>
        <w:jc w:val="both"/>
        <w:rPr>
          <w:rFonts w:ascii="Fira Sans" w:hAnsi="Fira Sans"/>
          <w:noProof/>
          <w:sz w:val="22"/>
          <w:szCs w:val="22"/>
        </w:rPr>
      </w:pPr>
      <w:r w:rsidRPr="008768F7">
        <w:rPr>
          <w:rFonts w:ascii="Fira Sans" w:hAnsi="Fira Sans"/>
          <w:noProof/>
          <w:sz w:val="22"/>
          <w:szCs w:val="22"/>
        </w:rPr>
        <w:t>Wykonawca zaproponuje wykonanie umowy na warunkach bardziej korzystnych</w:t>
      </w:r>
      <w:r w:rsidR="009F542B" w:rsidRPr="008768F7">
        <w:rPr>
          <w:rFonts w:ascii="Fira Sans" w:hAnsi="Fira Sans"/>
          <w:noProof/>
          <w:sz w:val="22"/>
          <w:szCs w:val="22"/>
        </w:rPr>
        <w:t>,</w:t>
      </w:r>
      <w:r w:rsidRPr="008768F7">
        <w:rPr>
          <w:rFonts w:ascii="Fira Sans" w:hAnsi="Fira Sans"/>
          <w:noProof/>
          <w:sz w:val="22"/>
          <w:szCs w:val="22"/>
        </w:rPr>
        <w:t xml:space="preserve"> niż zaproponował to w ofercie:</w:t>
      </w:r>
    </w:p>
    <w:p w14:paraId="3E011A8D" w14:textId="77777777" w:rsidR="00115C68" w:rsidRPr="008768F7" w:rsidRDefault="00115C68" w:rsidP="005038A8">
      <w:pPr>
        <w:spacing w:line="276" w:lineRule="auto"/>
        <w:ind w:left="709"/>
        <w:jc w:val="both"/>
        <w:rPr>
          <w:rFonts w:ascii="Fira Sans" w:hAnsi="Fira Sans"/>
          <w:noProof/>
          <w:sz w:val="22"/>
          <w:szCs w:val="22"/>
        </w:rPr>
      </w:pPr>
      <w:r w:rsidRPr="008768F7">
        <w:rPr>
          <w:rFonts w:ascii="Fira Sans" w:hAnsi="Fira Sans"/>
          <w:noProof/>
          <w:sz w:val="22"/>
          <w:szCs w:val="22"/>
        </w:rPr>
        <w:t xml:space="preserve">W takim przypadku Zamawiający uprawniony jest do zmiany umowy w zakresie zaproponowanym przez Wykonawcę i zaakceptowanym przez Zamawiającego. </w:t>
      </w:r>
    </w:p>
    <w:p w14:paraId="4B647587" w14:textId="77777777" w:rsidR="00115C68" w:rsidRPr="008768F7" w:rsidRDefault="00115C68" w:rsidP="005038A8">
      <w:pPr>
        <w:suppressAutoHyphens w:val="0"/>
        <w:spacing w:line="276" w:lineRule="auto"/>
        <w:ind w:left="720"/>
        <w:jc w:val="both"/>
        <w:rPr>
          <w:rFonts w:ascii="Fira Sans" w:hAnsi="Fira Sans"/>
          <w:noProof/>
          <w:sz w:val="22"/>
          <w:szCs w:val="22"/>
        </w:rPr>
      </w:pPr>
      <w:r w:rsidRPr="008768F7">
        <w:rPr>
          <w:rFonts w:ascii="Fira Sans" w:hAnsi="Fira Sans"/>
          <w:noProof/>
          <w:sz w:val="22"/>
          <w:szCs w:val="22"/>
        </w:rPr>
        <w:t>Zmiany umowy nie mogą dotyczyć zobowiązań Wykonawcy i parametrów oferowanych zawartych w ofercie, chyba, że zobowiązania te lub parametry oferowane w ocenie Zamawiającego są wyższe (lepsze) od oferowanych przez Wykonawcę w ofercie, a cena oferty nie ulegnie zmianie</w:t>
      </w:r>
    </w:p>
    <w:p w14:paraId="67FDA1DE" w14:textId="77777777" w:rsidR="00C769AF" w:rsidRPr="005E3C93" w:rsidRDefault="00C769AF" w:rsidP="005038A8">
      <w:pPr>
        <w:numPr>
          <w:ilvl w:val="0"/>
          <w:numId w:val="28"/>
        </w:numPr>
        <w:suppressAutoHyphens w:val="0"/>
        <w:spacing w:line="276" w:lineRule="auto"/>
        <w:jc w:val="both"/>
        <w:rPr>
          <w:rFonts w:ascii="Fira Sans" w:hAnsi="Fira Sans"/>
          <w:bCs/>
          <w:noProof/>
          <w:sz w:val="22"/>
          <w:szCs w:val="22"/>
        </w:rPr>
      </w:pPr>
      <w:r w:rsidRPr="008768F7">
        <w:rPr>
          <w:rFonts w:ascii="Fira Sans" w:hAnsi="Fira Sans"/>
          <w:noProof/>
          <w:sz w:val="22"/>
          <w:szCs w:val="22"/>
        </w:rPr>
        <w:t>Cena jednostkowa ulegnie zmia</w:t>
      </w:r>
      <w:r w:rsidR="004D01A1" w:rsidRPr="008768F7">
        <w:rPr>
          <w:rFonts w:ascii="Fira Sans" w:hAnsi="Fira Sans"/>
          <w:noProof/>
          <w:sz w:val="22"/>
          <w:szCs w:val="22"/>
        </w:rPr>
        <w:t>nie na skutek zmiany stawek poda</w:t>
      </w:r>
      <w:r w:rsidRPr="008768F7">
        <w:rPr>
          <w:rFonts w:ascii="Fira Sans" w:hAnsi="Fira Sans"/>
          <w:noProof/>
          <w:sz w:val="22"/>
          <w:szCs w:val="22"/>
        </w:rPr>
        <w:t>tkowych dla przedmiotu zamówienia, w takim przypadku zmienie</w:t>
      </w:r>
      <w:r w:rsidRPr="005E3C93">
        <w:rPr>
          <w:rFonts w:ascii="Fira Sans" w:hAnsi="Fira Sans"/>
          <w:bCs/>
          <w:noProof/>
          <w:sz w:val="22"/>
          <w:szCs w:val="22"/>
        </w:rPr>
        <w:t xml:space="preserve"> ulega cena jednostkowa brutto, przy zachowaniu ceny jednostkowej netto.</w:t>
      </w:r>
    </w:p>
    <w:p w14:paraId="0837BC16" w14:textId="77777777" w:rsidR="00C769AF" w:rsidRPr="005E3C93" w:rsidRDefault="00C769AF" w:rsidP="005038A8">
      <w:pPr>
        <w:numPr>
          <w:ilvl w:val="0"/>
          <w:numId w:val="28"/>
        </w:numPr>
        <w:suppressAutoHyphens w:val="0"/>
        <w:spacing w:line="276" w:lineRule="auto"/>
        <w:jc w:val="both"/>
        <w:rPr>
          <w:rFonts w:ascii="Fira Sans" w:hAnsi="Fira Sans"/>
          <w:bCs/>
          <w:noProof/>
          <w:sz w:val="22"/>
          <w:szCs w:val="22"/>
        </w:rPr>
      </w:pPr>
      <w:r w:rsidRPr="005E3C93">
        <w:rPr>
          <w:rFonts w:ascii="Fira Sans" w:hAnsi="Fira Sans"/>
          <w:bCs/>
          <w:noProof/>
          <w:sz w:val="22"/>
          <w:szCs w:val="22"/>
        </w:rPr>
        <w:t>W trakcie trwania umowy Wykonawca może zaoferować Zamawiającemu rabat na zasadach uzgodnionych przez Strony.</w:t>
      </w:r>
      <w:r w:rsidR="00804619" w:rsidRPr="005E3C93">
        <w:rPr>
          <w:rFonts w:ascii="Fira Sans" w:hAnsi="Fira Sans"/>
          <w:bCs/>
          <w:noProof/>
          <w:sz w:val="22"/>
          <w:szCs w:val="22"/>
        </w:rPr>
        <w:t xml:space="preserve"> </w:t>
      </w:r>
      <w:r w:rsidRPr="005E3C93">
        <w:rPr>
          <w:rFonts w:ascii="Fira Sans" w:hAnsi="Fira Sans"/>
          <w:sz w:val="22"/>
          <w:szCs w:val="22"/>
        </w:rPr>
        <w:t>Powyższe nie jest zmianą umowną i nie wymaga od Stron konieczności składania dodatkowych oświadczeń.</w:t>
      </w:r>
    </w:p>
    <w:p w14:paraId="11396B3D" w14:textId="77777777" w:rsidR="00CC70BA" w:rsidRPr="005E3C93" w:rsidRDefault="00C769AF" w:rsidP="005038A8">
      <w:pPr>
        <w:numPr>
          <w:ilvl w:val="0"/>
          <w:numId w:val="28"/>
        </w:numPr>
        <w:suppressAutoHyphens w:val="0"/>
        <w:spacing w:line="276" w:lineRule="auto"/>
        <w:jc w:val="both"/>
        <w:rPr>
          <w:rFonts w:ascii="Fira Sans" w:hAnsi="Fira Sans"/>
          <w:bCs/>
          <w:noProof/>
          <w:sz w:val="22"/>
          <w:szCs w:val="22"/>
        </w:rPr>
      </w:pPr>
      <w:r w:rsidRPr="005E3C93">
        <w:rPr>
          <w:rFonts w:ascii="Fira Sans" w:hAnsi="Fira Sans"/>
          <w:bCs/>
          <w:noProof/>
          <w:sz w:val="22"/>
          <w:szCs w:val="22"/>
        </w:rPr>
        <w:t xml:space="preserve">Zamawiający przewiduje możliwość przedłużenia terminu obowiązywania umowy                            w przypadku braku wykorzystania ilościowego przedmiotu umowy do czasu jej wykorzystania jednak nie dłużej niż na 12 miesięcy. Przedłużenie okresu obowiązywania umowy nastąpi </w:t>
      </w:r>
      <w:r w:rsidR="00804619" w:rsidRPr="005E3C93">
        <w:rPr>
          <w:rFonts w:ascii="Fira Sans" w:hAnsi="Fira Sans"/>
          <w:bCs/>
          <w:noProof/>
          <w:sz w:val="22"/>
          <w:szCs w:val="22"/>
        </w:rPr>
        <w:t>w formie pisemnego aneksu podpisanego przez obie strony</w:t>
      </w:r>
      <w:r w:rsidRPr="005E3C93">
        <w:rPr>
          <w:rFonts w:ascii="Fira Sans" w:hAnsi="Fira Sans"/>
          <w:bCs/>
          <w:noProof/>
          <w:sz w:val="22"/>
          <w:szCs w:val="22"/>
        </w:rPr>
        <w:t>.</w:t>
      </w:r>
      <w:r w:rsidR="00777AF9" w:rsidRPr="005E3C93">
        <w:rPr>
          <w:rFonts w:ascii="Fira Sans" w:hAnsi="Fira Sans"/>
          <w:bCs/>
          <w:noProof/>
          <w:color w:val="FF0000"/>
          <w:sz w:val="22"/>
          <w:szCs w:val="22"/>
        </w:rPr>
        <w:t xml:space="preserve"> </w:t>
      </w:r>
    </w:p>
    <w:p w14:paraId="75D73258" w14:textId="77777777" w:rsidR="00593ECE" w:rsidRPr="00593ECE" w:rsidRDefault="00593ECE" w:rsidP="005038A8">
      <w:pPr>
        <w:pStyle w:val="Akapitzlist"/>
        <w:numPr>
          <w:ilvl w:val="0"/>
          <w:numId w:val="19"/>
        </w:numPr>
        <w:spacing w:line="276" w:lineRule="auto"/>
        <w:jc w:val="both"/>
        <w:rPr>
          <w:rFonts w:ascii="Fira Sans" w:hAnsi="Fira Sans"/>
          <w:sz w:val="22"/>
          <w:szCs w:val="22"/>
        </w:rPr>
      </w:pPr>
      <w:r w:rsidRPr="00593ECE">
        <w:rPr>
          <w:rFonts w:ascii="Fira Sans" w:hAnsi="Fira Sans"/>
          <w:sz w:val="22"/>
          <w:szCs w:val="22"/>
        </w:rPr>
        <w:t>Spory wynikłe z niniejszej umowy poddaje się rozstrzygnięciu sądu właściwego dla siedziby Zamawiającego.</w:t>
      </w:r>
    </w:p>
    <w:p w14:paraId="5D4E4AD6" w14:textId="77777777" w:rsidR="00CC70BA" w:rsidRPr="005E3C93" w:rsidRDefault="00CC70BA" w:rsidP="005038A8">
      <w:pPr>
        <w:pStyle w:val="Tekstpodstawowy"/>
        <w:numPr>
          <w:ilvl w:val="0"/>
          <w:numId w:val="19"/>
        </w:numPr>
        <w:spacing w:line="276" w:lineRule="auto"/>
        <w:jc w:val="both"/>
        <w:rPr>
          <w:rFonts w:ascii="Fira Sans" w:hAnsi="Fira Sans"/>
          <w:sz w:val="22"/>
          <w:szCs w:val="22"/>
        </w:rPr>
      </w:pPr>
      <w:r w:rsidRPr="005E3C93">
        <w:rPr>
          <w:rFonts w:ascii="Fira Sans" w:hAnsi="Fira Sans"/>
          <w:sz w:val="22"/>
          <w:szCs w:val="22"/>
        </w:rPr>
        <w:t>W sprawach nieuregulowanych niniejszą umową mają zastosowanie przepisy kodeksu cywilnego.</w:t>
      </w:r>
    </w:p>
    <w:p w14:paraId="1F99ED94" w14:textId="77777777" w:rsidR="00CC70BA" w:rsidRPr="008768F7" w:rsidRDefault="00CC70BA" w:rsidP="005038A8">
      <w:pPr>
        <w:pStyle w:val="Tekstpodstawowy"/>
        <w:numPr>
          <w:ilvl w:val="0"/>
          <w:numId w:val="19"/>
        </w:numPr>
        <w:spacing w:line="276" w:lineRule="auto"/>
        <w:jc w:val="both"/>
        <w:rPr>
          <w:rFonts w:ascii="Fira Sans" w:hAnsi="Fira Sans"/>
          <w:sz w:val="22"/>
          <w:szCs w:val="22"/>
        </w:rPr>
      </w:pPr>
      <w:r w:rsidRPr="005E3C93">
        <w:rPr>
          <w:rFonts w:ascii="Fira Sans" w:hAnsi="Fira Sans"/>
          <w:sz w:val="22"/>
          <w:szCs w:val="22"/>
        </w:rPr>
        <w:t xml:space="preserve">Integralną częścią umowy jest specyfikacja warunków zamówienia i </w:t>
      </w:r>
      <w:r w:rsidRPr="008768F7">
        <w:rPr>
          <w:rFonts w:ascii="Fira Sans" w:hAnsi="Fira Sans"/>
          <w:sz w:val="22"/>
          <w:szCs w:val="22"/>
        </w:rPr>
        <w:t>oferta Wykonawcy</w:t>
      </w:r>
      <w:r w:rsidR="00DE4910" w:rsidRPr="008768F7">
        <w:rPr>
          <w:rFonts w:ascii="Fira Sans" w:hAnsi="Fira Sans"/>
          <w:sz w:val="22"/>
          <w:szCs w:val="22"/>
        </w:rPr>
        <w:t xml:space="preserve"> wraz z załącznikami</w:t>
      </w:r>
      <w:r w:rsidRPr="008768F7">
        <w:rPr>
          <w:rFonts w:ascii="Fira Sans" w:hAnsi="Fira Sans"/>
          <w:sz w:val="22"/>
          <w:szCs w:val="22"/>
        </w:rPr>
        <w:t xml:space="preserve">. </w:t>
      </w:r>
    </w:p>
    <w:p w14:paraId="6F3C0793" w14:textId="77777777" w:rsidR="00CC70BA" w:rsidRPr="008768F7" w:rsidRDefault="00CC70BA" w:rsidP="005038A8">
      <w:pPr>
        <w:numPr>
          <w:ilvl w:val="0"/>
          <w:numId w:val="19"/>
        </w:numPr>
        <w:spacing w:line="276" w:lineRule="auto"/>
        <w:jc w:val="both"/>
        <w:rPr>
          <w:rFonts w:ascii="Fira Sans" w:hAnsi="Fira Sans"/>
          <w:spacing w:val="-3"/>
          <w:sz w:val="22"/>
          <w:szCs w:val="22"/>
        </w:rPr>
      </w:pPr>
      <w:r w:rsidRPr="008768F7">
        <w:rPr>
          <w:rFonts w:ascii="Fira Sans" w:hAnsi="Fira Sans"/>
          <w:spacing w:val="-3"/>
          <w:sz w:val="22"/>
          <w:szCs w:val="22"/>
        </w:rPr>
        <w:t xml:space="preserve">Umowa podlega prawu polskiemu i zgodnie z nim powinna być interpretowana. </w:t>
      </w:r>
    </w:p>
    <w:p w14:paraId="6CFB972C" w14:textId="77777777" w:rsidR="00CC70BA" w:rsidRPr="005E3C93" w:rsidRDefault="00CC70BA" w:rsidP="005038A8">
      <w:pPr>
        <w:numPr>
          <w:ilvl w:val="0"/>
          <w:numId w:val="19"/>
        </w:numPr>
        <w:spacing w:line="276" w:lineRule="auto"/>
        <w:jc w:val="both"/>
        <w:rPr>
          <w:rFonts w:ascii="Fira Sans" w:hAnsi="Fira Sans"/>
          <w:spacing w:val="-3"/>
          <w:sz w:val="22"/>
          <w:szCs w:val="22"/>
        </w:rPr>
      </w:pPr>
      <w:r w:rsidRPr="005E3C93">
        <w:rPr>
          <w:rFonts w:ascii="Fira Sans" w:hAnsi="Fira Sans"/>
          <w:spacing w:val="-3"/>
          <w:sz w:val="22"/>
          <w:szCs w:val="22"/>
        </w:rPr>
        <w:t>Wszelka korespondencja, zawiadomienia, wezwania i inne stanowiska stron mogą b</w:t>
      </w:r>
      <w:r w:rsidR="00E41890" w:rsidRPr="005E3C93">
        <w:rPr>
          <w:rFonts w:ascii="Fira Sans" w:hAnsi="Fira Sans"/>
          <w:spacing w:val="-3"/>
          <w:sz w:val="22"/>
          <w:szCs w:val="22"/>
        </w:rPr>
        <w:t>yć przekazywane drugiej stronie wyłącznie w formie pisemnej.</w:t>
      </w:r>
    </w:p>
    <w:p w14:paraId="0AE36E18" w14:textId="77777777" w:rsidR="00CC70BA" w:rsidRPr="005E3C93" w:rsidRDefault="00CC70BA" w:rsidP="005038A8">
      <w:pPr>
        <w:pStyle w:val="Tekstpodstawowy21"/>
        <w:numPr>
          <w:ilvl w:val="0"/>
          <w:numId w:val="19"/>
        </w:numPr>
        <w:spacing w:line="276" w:lineRule="auto"/>
        <w:rPr>
          <w:rFonts w:ascii="Fira Sans" w:hAnsi="Fira Sans"/>
          <w:sz w:val="22"/>
          <w:szCs w:val="22"/>
        </w:rPr>
      </w:pPr>
      <w:r w:rsidRPr="005E3C93">
        <w:rPr>
          <w:rFonts w:ascii="Fira Sans" w:hAnsi="Fira Sans"/>
          <w:sz w:val="22"/>
          <w:szCs w:val="22"/>
        </w:rPr>
        <w:t xml:space="preserve">Umowa została sporządzona w </w:t>
      </w:r>
      <w:r w:rsidR="003306F9" w:rsidRPr="005E3C93">
        <w:rPr>
          <w:rFonts w:ascii="Fira Sans" w:hAnsi="Fira Sans"/>
          <w:sz w:val="22"/>
          <w:szCs w:val="22"/>
        </w:rPr>
        <w:t>2</w:t>
      </w:r>
      <w:r w:rsidRPr="005E3C93">
        <w:rPr>
          <w:rFonts w:ascii="Fira Sans" w:hAnsi="Fira Sans"/>
          <w:sz w:val="22"/>
          <w:szCs w:val="22"/>
        </w:rPr>
        <w:t xml:space="preserve"> jednobrzmiących egzemplarzach.</w:t>
      </w:r>
    </w:p>
    <w:p w14:paraId="520352FA" w14:textId="77777777" w:rsidR="00155EC5" w:rsidRPr="005E3C93" w:rsidRDefault="00CC70BA" w:rsidP="005038A8">
      <w:pPr>
        <w:numPr>
          <w:ilvl w:val="0"/>
          <w:numId w:val="19"/>
        </w:numPr>
        <w:spacing w:line="276" w:lineRule="auto"/>
        <w:jc w:val="both"/>
        <w:rPr>
          <w:rFonts w:ascii="Fira Sans" w:hAnsi="Fira Sans"/>
          <w:sz w:val="22"/>
          <w:szCs w:val="22"/>
        </w:rPr>
      </w:pPr>
      <w:r w:rsidRPr="005E3C93">
        <w:rPr>
          <w:rFonts w:ascii="Fira Sans" w:hAnsi="Fira Sans"/>
          <w:sz w:val="22"/>
          <w:szCs w:val="22"/>
        </w:rPr>
        <w:t xml:space="preserve">Umowa wchodzi w życie z dniem </w:t>
      </w:r>
      <w:r w:rsidR="00C6629F" w:rsidRPr="005E3C93">
        <w:rPr>
          <w:rFonts w:ascii="Fira Sans" w:hAnsi="Fira Sans"/>
          <w:sz w:val="22"/>
          <w:szCs w:val="22"/>
        </w:rPr>
        <w:t>zawarcia</w:t>
      </w:r>
      <w:r w:rsidRPr="005E3C93">
        <w:rPr>
          <w:rFonts w:ascii="Fira Sans" w:hAnsi="Fira Sans"/>
          <w:sz w:val="22"/>
          <w:szCs w:val="22"/>
        </w:rPr>
        <w:t xml:space="preserve">.   </w:t>
      </w:r>
    </w:p>
    <w:p w14:paraId="6AD755B2" w14:textId="77777777" w:rsidR="00826389" w:rsidRDefault="00826389" w:rsidP="005038A8">
      <w:pPr>
        <w:spacing w:line="276" w:lineRule="auto"/>
        <w:ind w:firstLine="340"/>
        <w:rPr>
          <w:rFonts w:ascii="Fira Sans" w:hAnsi="Fira Sans"/>
          <w:b/>
          <w:sz w:val="22"/>
          <w:szCs w:val="22"/>
        </w:rPr>
      </w:pPr>
    </w:p>
    <w:p w14:paraId="7D2D17A3" w14:textId="330091A9" w:rsidR="00155EC5" w:rsidRPr="005E3C93" w:rsidRDefault="00655AE7" w:rsidP="005038A8">
      <w:pPr>
        <w:spacing w:line="276" w:lineRule="auto"/>
        <w:ind w:firstLine="340"/>
        <w:rPr>
          <w:rFonts w:ascii="Fira Sans" w:hAnsi="Fira Sans"/>
          <w:b/>
          <w:sz w:val="22"/>
          <w:szCs w:val="22"/>
        </w:rPr>
      </w:pPr>
      <w:r>
        <w:rPr>
          <w:rFonts w:ascii="Fira Sans" w:hAnsi="Fira Sans"/>
          <w:b/>
          <w:sz w:val="22"/>
          <w:szCs w:val="22"/>
        </w:rPr>
        <w:lastRenderedPageBreak/>
        <w:t xml:space="preserve">   </w:t>
      </w:r>
      <w:r w:rsidR="00CC70BA" w:rsidRPr="005E3C93">
        <w:rPr>
          <w:rFonts w:ascii="Fira Sans" w:hAnsi="Fira Sans"/>
          <w:b/>
          <w:sz w:val="22"/>
          <w:szCs w:val="22"/>
        </w:rPr>
        <w:t>WYKONAWCA</w:t>
      </w:r>
      <w:r w:rsidR="00CC70BA" w:rsidRPr="005E3C93">
        <w:rPr>
          <w:rFonts w:ascii="Fira Sans" w:hAnsi="Fira Sans"/>
          <w:b/>
          <w:sz w:val="22"/>
          <w:szCs w:val="22"/>
        </w:rPr>
        <w:tab/>
      </w:r>
      <w:r w:rsidR="00CC70BA" w:rsidRPr="005E3C93">
        <w:rPr>
          <w:rFonts w:ascii="Fira Sans" w:hAnsi="Fira Sans"/>
          <w:b/>
          <w:sz w:val="22"/>
          <w:szCs w:val="22"/>
        </w:rPr>
        <w:tab/>
      </w:r>
      <w:r w:rsidR="00CC70BA" w:rsidRPr="005E3C93">
        <w:rPr>
          <w:rFonts w:ascii="Fira Sans" w:hAnsi="Fira Sans"/>
          <w:b/>
          <w:sz w:val="22"/>
          <w:szCs w:val="22"/>
        </w:rPr>
        <w:tab/>
      </w:r>
      <w:r w:rsidR="00CC70BA" w:rsidRPr="005E3C93">
        <w:rPr>
          <w:rFonts w:ascii="Fira Sans" w:hAnsi="Fira Sans"/>
          <w:b/>
          <w:sz w:val="22"/>
          <w:szCs w:val="22"/>
        </w:rPr>
        <w:tab/>
      </w:r>
      <w:r w:rsidR="00CC70BA" w:rsidRPr="005E3C93">
        <w:rPr>
          <w:rFonts w:ascii="Fira Sans" w:hAnsi="Fira Sans"/>
          <w:b/>
          <w:sz w:val="22"/>
          <w:szCs w:val="22"/>
        </w:rPr>
        <w:tab/>
      </w:r>
      <w:r w:rsidR="00CC70BA" w:rsidRPr="005E3C93">
        <w:rPr>
          <w:rFonts w:ascii="Fira Sans" w:hAnsi="Fira Sans"/>
          <w:b/>
          <w:sz w:val="22"/>
          <w:szCs w:val="22"/>
        </w:rPr>
        <w:tab/>
      </w:r>
      <w:r w:rsidR="00CC70BA" w:rsidRPr="005E3C93">
        <w:rPr>
          <w:rFonts w:ascii="Fira Sans" w:hAnsi="Fira Sans"/>
          <w:b/>
          <w:sz w:val="22"/>
          <w:szCs w:val="22"/>
        </w:rPr>
        <w:tab/>
        <w:t>ZAMAWIAJĄCY</w:t>
      </w:r>
    </w:p>
    <w:p w14:paraId="563FF2A3" w14:textId="77777777" w:rsidR="005E3C93" w:rsidRDefault="005E3C93" w:rsidP="005038A8">
      <w:pPr>
        <w:spacing w:line="276" w:lineRule="auto"/>
        <w:ind w:firstLine="340"/>
        <w:rPr>
          <w:rFonts w:ascii="Fira Sans" w:hAnsi="Fira Sans"/>
          <w:b/>
          <w:sz w:val="22"/>
          <w:szCs w:val="22"/>
        </w:rPr>
      </w:pPr>
    </w:p>
    <w:p w14:paraId="7FB46D35" w14:textId="77777777" w:rsidR="005E3C93" w:rsidRDefault="005E3C93" w:rsidP="005038A8">
      <w:pPr>
        <w:spacing w:line="276" w:lineRule="auto"/>
        <w:ind w:firstLine="340"/>
        <w:rPr>
          <w:rFonts w:ascii="Fira Sans" w:hAnsi="Fira Sans"/>
          <w:b/>
          <w:sz w:val="22"/>
          <w:szCs w:val="22"/>
        </w:rPr>
      </w:pPr>
    </w:p>
    <w:p w14:paraId="45F0C3FF" w14:textId="4EB67574" w:rsidR="00E01067" w:rsidRPr="005E3C93" w:rsidRDefault="00655AE7" w:rsidP="005038A8">
      <w:pPr>
        <w:spacing w:line="276" w:lineRule="auto"/>
        <w:ind w:firstLine="340"/>
        <w:rPr>
          <w:rFonts w:ascii="Fira Sans" w:hAnsi="Fira Sans"/>
          <w:bCs/>
          <w:sz w:val="22"/>
          <w:szCs w:val="22"/>
        </w:rPr>
      </w:pPr>
      <w:r>
        <w:rPr>
          <w:rFonts w:ascii="Fira Sans" w:hAnsi="Fira Sans"/>
          <w:bCs/>
          <w:sz w:val="22"/>
          <w:szCs w:val="22"/>
        </w:rPr>
        <w:t xml:space="preserve">   </w:t>
      </w:r>
      <w:r w:rsidR="002016A4" w:rsidRPr="005E3C93">
        <w:rPr>
          <w:rFonts w:ascii="Fira Sans" w:hAnsi="Fira Sans"/>
          <w:bCs/>
          <w:sz w:val="22"/>
          <w:szCs w:val="22"/>
        </w:rPr>
        <w:t>___________</w:t>
      </w:r>
      <w:r w:rsidR="002016A4" w:rsidRPr="005E3C93">
        <w:rPr>
          <w:rFonts w:ascii="Fira Sans" w:hAnsi="Fira Sans"/>
          <w:bCs/>
          <w:sz w:val="22"/>
          <w:szCs w:val="22"/>
        </w:rPr>
        <w:tab/>
      </w:r>
      <w:r w:rsidR="002016A4" w:rsidRPr="005E3C93">
        <w:rPr>
          <w:rFonts w:ascii="Fira Sans" w:hAnsi="Fira Sans"/>
          <w:bCs/>
          <w:sz w:val="22"/>
          <w:szCs w:val="22"/>
        </w:rPr>
        <w:tab/>
      </w:r>
      <w:r w:rsidR="002016A4" w:rsidRPr="005E3C93">
        <w:rPr>
          <w:rFonts w:ascii="Fira Sans" w:hAnsi="Fira Sans"/>
          <w:bCs/>
          <w:sz w:val="22"/>
          <w:szCs w:val="22"/>
        </w:rPr>
        <w:tab/>
      </w:r>
      <w:r w:rsidR="002016A4" w:rsidRPr="005E3C93">
        <w:rPr>
          <w:rFonts w:ascii="Fira Sans" w:hAnsi="Fira Sans"/>
          <w:bCs/>
          <w:sz w:val="22"/>
          <w:szCs w:val="22"/>
        </w:rPr>
        <w:tab/>
      </w:r>
      <w:r w:rsidR="002016A4" w:rsidRPr="005E3C93">
        <w:rPr>
          <w:rFonts w:ascii="Fira Sans" w:hAnsi="Fira Sans"/>
          <w:bCs/>
          <w:sz w:val="22"/>
          <w:szCs w:val="22"/>
        </w:rPr>
        <w:tab/>
      </w:r>
      <w:r w:rsidR="002016A4" w:rsidRPr="005E3C93">
        <w:rPr>
          <w:rFonts w:ascii="Fira Sans" w:hAnsi="Fira Sans"/>
          <w:bCs/>
          <w:sz w:val="22"/>
          <w:szCs w:val="22"/>
        </w:rPr>
        <w:tab/>
      </w:r>
      <w:r w:rsidR="002016A4" w:rsidRPr="005E3C93">
        <w:rPr>
          <w:rFonts w:ascii="Fira Sans" w:hAnsi="Fira Sans"/>
          <w:bCs/>
          <w:sz w:val="22"/>
          <w:szCs w:val="22"/>
        </w:rPr>
        <w:tab/>
        <w:t>____________</w:t>
      </w:r>
    </w:p>
    <w:p w14:paraId="409BEA2C" w14:textId="77777777" w:rsidR="00926FDF" w:rsidRPr="005E3C93" w:rsidRDefault="00926FDF" w:rsidP="005038A8">
      <w:pPr>
        <w:spacing w:line="276" w:lineRule="auto"/>
        <w:rPr>
          <w:rFonts w:ascii="Fira Sans" w:hAnsi="Fira Sans"/>
          <w:b/>
          <w:sz w:val="22"/>
          <w:szCs w:val="22"/>
        </w:rPr>
      </w:pPr>
    </w:p>
    <w:p w14:paraId="38738056" w14:textId="77777777" w:rsidR="00926FDF" w:rsidRDefault="00926FDF" w:rsidP="005038A8">
      <w:pPr>
        <w:spacing w:line="276" w:lineRule="auto"/>
        <w:rPr>
          <w:rFonts w:ascii="Fira Sans" w:hAnsi="Fira Sans"/>
          <w:b/>
          <w:sz w:val="22"/>
          <w:szCs w:val="22"/>
        </w:rPr>
      </w:pPr>
    </w:p>
    <w:p w14:paraId="3FC8E796" w14:textId="77777777" w:rsidR="005E3C93" w:rsidRDefault="005E3C93" w:rsidP="005038A8">
      <w:pPr>
        <w:spacing w:line="276" w:lineRule="auto"/>
        <w:rPr>
          <w:rFonts w:ascii="Fira Sans" w:hAnsi="Fira Sans"/>
          <w:b/>
          <w:sz w:val="22"/>
          <w:szCs w:val="22"/>
        </w:rPr>
      </w:pPr>
    </w:p>
    <w:p w14:paraId="74E928DC" w14:textId="77777777" w:rsidR="005E3C93" w:rsidRDefault="005E3C93" w:rsidP="005038A8">
      <w:pPr>
        <w:spacing w:line="276" w:lineRule="auto"/>
        <w:rPr>
          <w:rFonts w:ascii="Fira Sans" w:hAnsi="Fira Sans"/>
          <w:b/>
          <w:sz w:val="22"/>
          <w:szCs w:val="22"/>
        </w:rPr>
      </w:pPr>
    </w:p>
    <w:p w14:paraId="0F02AD48" w14:textId="77777777" w:rsidR="005E3C93" w:rsidRDefault="005E3C93" w:rsidP="005038A8">
      <w:pPr>
        <w:spacing w:line="276" w:lineRule="auto"/>
        <w:rPr>
          <w:rFonts w:ascii="Fira Sans" w:hAnsi="Fira Sans"/>
          <w:b/>
          <w:sz w:val="22"/>
          <w:szCs w:val="22"/>
        </w:rPr>
      </w:pPr>
    </w:p>
    <w:p w14:paraId="44258100" w14:textId="77777777" w:rsidR="005E3C93" w:rsidRDefault="005E3C93" w:rsidP="005038A8">
      <w:pPr>
        <w:spacing w:line="276" w:lineRule="auto"/>
        <w:rPr>
          <w:rFonts w:ascii="Fira Sans" w:hAnsi="Fira Sans"/>
          <w:b/>
          <w:sz w:val="22"/>
          <w:szCs w:val="22"/>
        </w:rPr>
      </w:pPr>
    </w:p>
    <w:p w14:paraId="6A48EB12" w14:textId="77777777" w:rsidR="00826389" w:rsidRDefault="00826389" w:rsidP="005038A8">
      <w:pPr>
        <w:spacing w:line="276" w:lineRule="auto"/>
        <w:rPr>
          <w:rFonts w:ascii="Fira Sans" w:hAnsi="Fira Sans"/>
          <w:b/>
          <w:sz w:val="22"/>
          <w:szCs w:val="22"/>
        </w:rPr>
      </w:pPr>
    </w:p>
    <w:p w14:paraId="5EB87DD8" w14:textId="77777777" w:rsidR="00826389" w:rsidRDefault="00826389" w:rsidP="005038A8">
      <w:pPr>
        <w:spacing w:line="276" w:lineRule="auto"/>
        <w:rPr>
          <w:rFonts w:ascii="Fira Sans" w:hAnsi="Fira Sans"/>
          <w:b/>
          <w:sz w:val="22"/>
          <w:szCs w:val="22"/>
        </w:rPr>
      </w:pPr>
    </w:p>
    <w:p w14:paraId="0ADE9880" w14:textId="77777777" w:rsidR="00826389" w:rsidRDefault="00826389" w:rsidP="005038A8">
      <w:pPr>
        <w:spacing w:line="276" w:lineRule="auto"/>
        <w:rPr>
          <w:rFonts w:ascii="Fira Sans" w:hAnsi="Fira Sans"/>
          <w:b/>
          <w:sz w:val="22"/>
          <w:szCs w:val="22"/>
        </w:rPr>
      </w:pPr>
    </w:p>
    <w:p w14:paraId="08EC546F" w14:textId="77777777" w:rsidR="005E3C93" w:rsidRPr="005E3C93" w:rsidRDefault="005E3C93" w:rsidP="005038A8">
      <w:pPr>
        <w:spacing w:line="276" w:lineRule="auto"/>
        <w:rPr>
          <w:rFonts w:ascii="Fira Sans" w:hAnsi="Fira Sans"/>
          <w:b/>
          <w:sz w:val="22"/>
          <w:szCs w:val="22"/>
        </w:rPr>
      </w:pPr>
    </w:p>
    <w:p w14:paraId="420F41BA" w14:textId="77777777" w:rsidR="00A00521" w:rsidRPr="005E3C93" w:rsidRDefault="00A00521" w:rsidP="005038A8">
      <w:pPr>
        <w:spacing w:line="276" w:lineRule="auto"/>
        <w:rPr>
          <w:rFonts w:ascii="Fira Sans" w:hAnsi="Fira Sans"/>
          <w:bCs/>
          <w:sz w:val="16"/>
          <w:szCs w:val="16"/>
        </w:rPr>
      </w:pPr>
      <w:r w:rsidRPr="005E3C93">
        <w:rPr>
          <w:rFonts w:ascii="Fira Sans" w:hAnsi="Fira Sans"/>
          <w:bCs/>
          <w:sz w:val="16"/>
          <w:szCs w:val="16"/>
        </w:rPr>
        <w:t>Załączniki:</w:t>
      </w:r>
    </w:p>
    <w:p w14:paraId="5E595848" w14:textId="77777777" w:rsidR="00A00521" w:rsidRPr="005E3C93" w:rsidRDefault="00A00521" w:rsidP="005038A8">
      <w:pPr>
        <w:numPr>
          <w:ilvl w:val="0"/>
          <w:numId w:val="12"/>
        </w:numPr>
        <w:spacing w:line="276" w:lineRule="auto"/>
        <w:ind w:left="357" w:hanging="357"/>
        <w:rPr>
          <w:rFonts w:ascii="Fira Sans" w:hAnsi="Fira Sans"/>
          <w:bCs/>
          <w:sz w:val="16"/>
          <w:szCs w:val="16"/>
        </w:rPr>
      </w:pPr>
      <w:r w:rsidRPr="005E3C93">
        <w:rPr>
          <w:rFonts w:ascii="Fira Sans" w:hAnsi="Fira Sans"/>
          <w:bCs/>
          <w:sz w:val="16"/>
          <w:szCs w:val="16"/>
        </w:rPr>
        <w:t>Formularz Ofertowy</w:t>
      </w:r>
    </w:p>
    <w:p w14:paraId="249CA896" w14:textId="77777777" w:rsidR="00A65997" w:rsidRDefault="00B41E35" w:rsidP="005038A8">
      <w:pPr>
        <w:numPr>
          <w:ilvl w:val="0"/>
          <w:numId w:val="12"/>
        </w:numPr>
        <w:spacing w:line="276" w:lineRule="auto"/>
        <w:ind w:left="357" w:hanging="357"/>
        <w:rPr>
          <w:rFonts w:ascii="Fira Sans" w:hAnsi="Fira Sans"/>
          <w:bCs/>
          <w:sz w:val="16"/>
          <w:szCs w:val="16"/>
        </w:rPr>
      </w:pPr>
      <w:r w:rsidRPr="005E3C93">
        <w:rPr>
          <w:rFonts w:ascii="Fira Sans" w:hAnsi="Fira Sans"/>
          <w:bCs/>
          <w:sz w:val="16"/>
          <w:szCs w:val="16"/>
        </w:rPr>
        <w:t>Formularz asortymentowo-ilościowy</w:t>
      </w:r>
    </w:p>
    <w:p w14:paraId="237579F9" w14:textId="7A633A19" w:rsidR="008768F7" w:rsidRDefault="008768F7" w:rsidP="005038A8">
      <w:pPr>
        <w:numPr>
          <w:ilvl w:val="0"/>
          <w:numId w:val="12"/>
        </w:numPr>
        <w:spacing w:line="276" w:lineRule="auto"/>
        <w:ind w:left="357" w:hanging="357"/>
        <w:rPr>
          <w:rFonts w:ascii="Fira Sans" w:hAnsi="Fira Sans"/>
          <w:bCs/>
          <w:sz w:val="16"/>
          <w:szCs w:val="16"/>
        </w:rPr>
      </w:pPr>
      <w:r>
        <w:rPr>
          <w:rFonts w:ascii="Fira Sans" w:hAnsi="Fira Sans"/>
          <w:bCs/>
          <w:sz w:val="16"/>
          <w:szCs w:val="16"/>
        </w:rPr>
        <w:t>Opis przedmiotu zamówienia</w:t>
      </w:r>
    </w:p>
    <w:p w14:paraId="0DBA3E67" w14:textId="73B89019" w:rsidR="008768F7" w:rsidRPr="005E3C93" w:rsidRDefault="008768F7" w:rsidP="005038A8">
      <w:pPr>
        <w:numPr>
          <w:ilvl w:val="0"/>
          <w:numId w:val="12"/>
        </w:numPr>
        <w:spacing w:line="276" w:lineRule="auto"/>
        <w:ind w:left="357" w:hanging="357"/>
        <w:rPr>
          <w:rFonts w:ascii="Fira Sans" w:hAnsi="Fira Sans"/>
          <w:bCs/>
          <w:sz w:val="16"/>
          <w:szCs w:val="16"/>
        </w:rPr>
      </w:pPr>
      <w:r>
        <w:rPr>
          <w:rFonts w:ascii="Fira Sans" w:hAnsi="Fira Sans"/>
          <w:bCs/>
          <w:sz w:val="16"/>
          <w:szCs w:val="16"/>
        </w:rPr>
        <w:t>Protokół odbioru</w:t>
      </w:r>
    </w:p>
    <w:sectPr w:rsidR="008768F7" w:rsidRPr="005E3C93" w:rsidSect="005D6FB4">
      <w:footerReference w:type="default" r:id="rId9"/>
      <w:headerReference w:type="first" r:id="rId10"/>
      <w:footerReference w:type="first" r:id="rId11"/>
      <w:footnotePr>
        <w:pos w:val="beneathText"/>
      </w:footnotePr>
      <w:pgSz w:w="11905" w:h="16837"/>
      <w:pgMar w:top="1134" w:right="1418" w:bottom="1134" w:left="1418" w:header="709"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E0B361" w14:textId="77777777" w:rsidR="00107178" w:rsidRDefault="00107178">
      <w:r>
        <w:separator/>
      </w:r>
    </w:p>
  </w:endnote>
  <w:endnote w:type="continuationSeparator" w:id="0">
    <w:p w14:paraId="6209414A" w14:textId="77777777" w:rsidR="00107178" w:rsidRDefault="001071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ira Sans">
    <w:charset w:val="00"/>
    <w:family w:val="swiss"/>
    <w:pitch w:val="variable"/>
    <w:sig w:usb0="600002FF"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17B5F0" w14:textId="77777777" w:rsidR="00CC7D57" w:rsidRPr="005E3C93" w:rsidRDefault="00CC7D57">
    <w:pPr>
      <w:pStyle w:val="Stopka"/>
      <w:jc w:val="right"/>
      <w:rPr>
        <w:rFonts w:ascii="Fira Sans" w:hAnsi="Fira Sans"/>
        <w:sz w:val="22"/>
        <w:szCs w:val="22"/>
      </w:rPr>
    </w:pPr>
    <w:r w:rsidRPr="005E3C93">
      <w:rPr>
        <w:rFonts w:ascii="Fira Sans" w:hAnsi="Fira Sans"/>
        <w:sz w:val="22"/>
        <w:szCs w:val="22"/>
      </w:rPr>
      <w:fldChar w:fldCharType="begin"/>
    </w:r>
    <w:r w:rsidRPr="005E3C93">
      <w:rPr>
        <w:rFonts w:ascii="Fira Sans" w:hAnsi="Fira Sans"/>
        <w:sz w:val="22"/>
        <w:szCs w:val="22"/>
      </w:rPr>
      <w:instrText xml:space="preserve"> PAGE   \* MERGEFORMAT </w:instrText>
    </w:r>
    <w:r w:rsidRPr="005E3C93">
      <w:rPr>
        <w:rFonts w:ascii="Fira Sans" w:hAnsi="Fira Sans"/>
        <w:sz w:val="22"/>
        <w:szCs w:val="22"/>
      </w:rPr>
      <w:fldChar w:fldCharType="separate"/>
    </w:r>
    <w:r w:rsidR="007747B7" w:rsidRPr="005E3C93">
      <w:rPr>
        <w:rFonts w:ascii="Fira Sans" w:hAnsi="Fira Sans"/>
        <w:noProof/>
        <w:sz w:val="22"/>
        <w:szCs w:val="22"/>
      </w:rPr>
      <w:t>5</w:t>
    </w:r>
    <w:r w:rsidRPr="005E3C93">
      <w:rPr>
        <w:rFonts w:ascii="Fira Sans" w:hAnsi="Fira Sans"/>
        <w:sz w:val="22"/>
        <w:szCs w:val="22"/>
      </w:rPr>
      <w:fldChar w:fldCharType="end"/>
    </w:r>
  </w:p>
  <w:p w14:paraId="65ABB29E" w14:textId="77777777" w:rsidR="00CC7D57" w:rsidRDefault="00CC7D57" w:rsidP="002C54D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F7E1F" w14:textId="0487BA29" w:rsidR="00090F4D" w:rsidRPr="005E3C93" w:rsidRDefault="005E3C93" w:rsidP="005E3C93">
    <w:pPr>
      <w:pStyle w:val="NormalnyWeb"/>
      <w:spacing w:before="360" w:beforeAutospacing="0" w:after="0" w:afterAutospacing="0" w:line="360" w:lineRule="auto"/>
      <w:rPr>
        <w:rFonts w:ascii="Fira Sans" w:hAnsi="Fira Sans" w:cs="Arial"/>
        <w:sz w:val="14"/>
        <w:szCs w:val="14"/>
      </w:rPr>
    </w:pPr>
    <w:r w:rsidRPr="005E3C93">
      <w:rPr>
        <w:rFonts w:ascii="Fira Sans" w:hAnsi="Fira Sans"/>
        <w:b/>
        <w:bCs/>
        <w:noProof/>
        <w:sz w:val="14"/>
        <w:szCs w:val="14"/>
      </w:rPr>
      <mc:AlternateContent>
        <mc:Choice Requires="wps">
          <w:drawing>
            <wp:anchor distT="4294967295" distB="4294967295" distL="114300" distR="114300" simplePos="0" relativeHeight="251657728" behindDoc="0" locked="0" layoutInCell="1" allowOverlap="1" wp14:anchorId="160A6440" wp14:editId="4D974293">
              <wp:simplePos x="0" y="0"/>
              <wp:positionH relativeFrom="margin">
                <wp:align>right</wp:align>
              </wp:positionH>
              <wp:positionV relativeFrom="paragraph">
                <wp:posOffset>127461</wp:posOffset>
              </wp:positionV>
              <wp:extent cx="5769032" cy="0"/>
              <wp:effectExtent l="0" t="0" r="0" b="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9032"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FA18956" id="Łącznik prosty 5" o:spid="_x0000_s1026" style="position:absolute;z-index:251657728;visibility:visible;mso-wrap-style:square;mso-width-percent:0;mso-height-percent:0;mso-wrap-distance-left:9pt;mso-wrap-distance-top:-3e-5mm;mso-wrap-distance-right:9pt;mso-wrap-distance-bottom:-3e-5mm;mso-position-horizontal:right;mso-position-horizontal-relative:margin;mso-position-vertical:absolute;mso-position-vertical-relative:text;mso-width-percent:0;mso-height-percent:0;mso-width-relative:page;mso-height-relative:page" from="403.05pt,10.05pt" to="857.3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" strokecolor="#0069b4" strokeweight="1pt">
              <v:stroke joinstyle="miter"/>
              <o:lock v:ext="edit" shapetype="f"/>
              <w10:wrap anchorx="margin"/>
            </v:line>
          </w:pict>
        </mc:Fallback>
      </mc:AlternateContent>
    </w:r>
    <w:r w:rsidR="00090F4D" w:rsidRPr="005E3C93">
      <w:rPr>
        <w:rFonts w:ascii="Fira Sans" w:hAnsi="Fira Sans" w:cs="Arial"/>
        <w:b/>
        <w:bCs/>
        <w:sz w:val="14"/>
        <w:szCs w:val="14"/>
      </w:rPr>
      <w:t>Wojewódzki Szpital Specjalistyczny im. Janusza Korczaka w Słupsku Sp. z o.o.</w:t>
    </w:r>
    <w:r w:rsidR="00090F4D" w:rsidRPr="005E3C93">
      <w:rPr>
        <w:rFonts w:ascii="Fira Sans" w:hAnsi="Fira Sans" w:cs="Arial"/>
        <w:sz w:val="14"/>
        <w:szCs w:val="14"/>
      </w:rPr>
      <w:t xml:space="preserve"> | ul. Hubalczyków 1 | 76-200 Słupsk </w:t>
    </w:r>
    <w:r w:rsidR="00090F4D" w:rsidRPr="005E3C93">
      <w:rPr>
        <w:rFonts w:ascii="Fira Sans" w:hAnsi="Fira Sans" w:cs="Arial"/>
        <w:sz w:val="14"/>
        <w:szCs w:val="14"/>
      </w:rPr>
      <w:br/>
      <w:t xml:space="preserve">tel. 59 84 60 670, 59 84 60 680 | </w:t>
    </w:r>
    <w:hyperlink r:id="rId1" w:history="1">
      <w:r w:rsidR="00090F4D" w:rsidRPr="005E3C93">
        <w:rPr>
          <w:rStyle w:val="Hipercze"/>
          <w:rFonts w:ascii="Fira Sans" w:hAnsi="Fira Sans" w:cs="Arial"/>
          <w:sz w:val="14"/>
          <w:szCs w:val="14"/>
        </w:rPr>
        <w:t>sekretariat@szpital.slupsk.pl</w:t>
      </w:r>
    </w:hyperlink>
    <w:r w:rsidR="00090F4D" w:rsidRPr="005E3C93">
      <w:rPr>
        <w:rFonts w:ascii="Fira Sans" w:hAnsi="Fira Sans" w:cs="Arial"/>
        <w:sz w:val="14"/>
        <w:szCs w:val="14"/>
      </w:rPr>
      <w:t xml:space="preserve"> l www.szpital.slupsk.pl</w:t>
    </w:r>
  </w:p>
  <w:p w14:paraId="2570FCE2" w14:textId="47D9EFD3" w:rsidR="00380A11" w:rsidRPr="005E3C93" w:rsidRDefault="00883228" w:rsidP="005E3C93">
    <w:pPr>
      <w:pStyle w:val="Stopka"/>
      <w:rPr>
        <w:rFonts w:ascii="Fira Sans" w:hAnsi="Fira Sans"/>
      </w:rPr>
    </w:pPr>
    <w:r w:rsidRPr="005E3C93">
      <w:rPr>
        <w:rFonts w:ascii="Fira Sans" w:hAnsi="Fira Sans"/>
        <w:sz w:val="18"/>
        <w:szCs w:val="18"/>
      </w:rPr>
      <w:t>Przygotował</w:t>
    </w:r>
    <w:r w:rsidR="00141201" w:rsidRPr="005E3C93">
      <w:rPr>
        <w:rFonts w:ascii="Fira Sans" w:hAnsi="Fira Sans"/>
        <w:sz w:val="18"/>
        <w:szCs w:val="18"/>
      </w:rPr>
      <w:t xml:space="preserve">: </w:t>
    </w:r>
    <w:r w:rsidR="0098535D" w:rsidRPr="005E3C93">
      <w:rPr>
        <w:rFonts w:ascii="Fira Sans" w:hAnsi="Fira Sans"/>
        <w:sz w:val="18"/>
        <w:szCs w:val="18"/>
      </w:rPr>
      <w:t>…………….</w:t>
    </w:r>
    <w:r w:rsidR="00380A11" w:rsidRPr="005E3C93">
      <w:rPr>
        <w:rFonts w:ascii="Fira Sans" w:hAnsi="Fira Sans"/>
        <w:sz w:val="18"/>
        <w:szCs w:val="18"/>
      </w:rPr>
      <w:t xml:space="preserve">  </w:t>
    </w:r>
    <w:r w:rsidR="00380A11" w:rsidRPr="001D6C49">
      <w:rPr>
        <w:rFonts w:ascii="Fira Sans" w:hAnsi="Fira Sans"/>
        <w:sz w:val="20"/>
        <w:szCs w:val="20"/>
      </w:rPr>
      <w:t xml:space="preserve">                                                                                                                                    </w:t>
    </w:r>
    <w:r w:rsidR="00380A11" w:rsidRPr="005E3C93">
      <w:rPr>
        <w:rFonts w:ascii="Fira Sans" w:hAnsi="Fira Sans"/>
        <w:sz w:val="18"/>
        <w:szCs w:val="18"/>
      </w:rPr>
      <w:t xml:space="preserve"> </w:t>
    </w:r>
    <w:r w:rsidR="00380A11" w:rsidRPr="005E3C93">
      <w:rPr>
        <w:rFonts w:ascii="Fira Sans" w:hAnsi="Fira Sans"/>
        <w:sz w:val="22"/>
        <w:szCs w:val="22"/>
      </w:rPr>
      <w:fldChar w:fldCharType="begin"/>
    </w:r>
    <w:r w:rsidR="00380A11" w:rsidRPr="005E3C93">
      <w:rPr>
        <w:rFonts w:ascii="Fira Sans" w:hAnsi="Fira Sans"/>
        <w:sz w:val="22"/>
        <w:szCs w:val="22"/>
      </w:rPr>
      <w:instrText>PAGE   \* MERGEFORMAT</w:instrText>
    </w:r>
    <w:r w:rsidR="00380A11" w:rsidRPr="005E3C93">
      <w:rPr>
        <w:rFonts w:ascii="Fira Sans" w:hAnsi="Fira Sans"/>
        <w:sz w:val="22"/>
        <w:szCs w:val="22"/>
      </w:rPr>
      <w:fldChar w:fldCharType="separate"/>
    </w:r>
    <w:r w:rsidR="00380A11" w:rsidRPr="005E3C93">
      <w:rPr>
        <w:rFonts w:ascii="Fira Sans" w:hAnsi="Fira Sans"/>
        <w:sz w:val="22"/>
        <w:szCs w:val="22"/>
      </w:rPr>
      <w:t>1</w:t>
    </w:r>
    <w:r w:rsidR="00380A11" w:rsidRPr="005E3C93">
      <w:rPr>
        <w:rFonts w:ascii="Fira Sans" w:hAnsi="Fira Sans"/>
        <w:sz w:val="22"/>
        <w:szCs w:val="22"/>
      </w:rPr>
      <w:fldChar w:fldCharType="end"/>
    </w:r>
  </w:p>
  <w:p w14:paraId="7AA23CE5" w14:textId="77777777" w:rsidR="00883228" w:rsidRDefault="00883228" w:rsidP="0088322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FBAD27" w14:textId="77777777" w:rsidR="00107178" w:rsidRDefault="00107178">
      <w:r>
        <w:separator/>
      </w:r>
    </w:p>
  </w:footnote>
  <w:footnote w:type="continuationSeparator" w:id="0">
    <w:p w14:paraId="77497E5B" w14:textId="77777777" w:rsidR="00107178" w:rsidRDefault="001071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384DCF" w14:textId="3048813C" w:rsidR="00CC7D57" w:rsidRDefault="00DD2AE5">
    <w:pPr>
      <w:pStyle w:val="Nagwek"/>
      <w:rPr>
        <w:noProof/>
      </w:rPr>
    </w:pPr>
    <w:r w:rsidRPr="00AE3C8E">
      <w:rPr>
        <w:noProof/>
      </w:rPr>
      <w:drawing>
        <wp:inline distT="0" distB="0" distL="0" distR="0" wp14:anchorId="2375EC44" wp14:editId="01FF0AA8">
          <wp:extent cx="3572510" cy="36131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4559" t="25084" r="4890" b="26532"/>
                  <a:stretch>
                    <a:fillRect/>
                  </a:stretch>
                </pic:blipFill>
                <pic:spPr bwMode="auto">
                  <a:xfrm>
                    <a:off x="0" y="0"/>
                    <a:ext cx="3572510" cy="361315"/>
                  </a:xfrm>
                  <a:prstGeom prst="rect">
                    <a:avLst/>
                  </a:prstGeom>
                  <a:noFill/>
                  <a:ln>
                    <a:noFill/>
                  </a:ln>
                </pic:spPr>
              </pic:pic>
            </a:graphicData>
          </a:graphic>
        </wp:inline>
      </w:drawing>
    </w:r>
  </w:p>
  <w:p w14:paraId="58D54CED" w14:textId="77777777" w:rsidR="001D6C49" w:rsidRDefault="001D6C49">
    <w:pPr>
      <w:pStyle w:val="Nagwek"/>
    </w:pPr>
    <w:r>
      <w:rPr>
        <w:noProof/>
      </w:rPr>
      <w:t>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Outline"/>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decimal"/>
      <w:lvlText w:val="%1."/>
      <w:lvlJc w:val="left"/>
      <w:pPr>
        <w:tabs>
          <w:tab w:val="num" w:pos="360"/>
        </w:tabs>
        <w:ind w:left="360" w:hanging="360"/>
      </w:pPr>
      <w:rPr>
        <w:i w:val="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0000003"/>
    <w:multiLevelType w:val="singleLevel"/>
    <w:tmpl w:val="00000003"/>
    <w:name w:val="WW8Num4"/>
    <w:lvl w:ilvl="0">
      <w:start w:val="1"/>
      <w:numFmt w:val="bullet"/>
      <w:lvlText w:val=""/>
      <w:lvlJc w:val="left"/>
      <w:pPr>
        <w:tabs>
          <w:tab w:val="num" w:pos="340"/>
        </w:tabs>
        <w:ind w:left="340" w:hanging="340"/>
      </w:pPr>
      <w:rPr>
        <w:rFonts w:ascii="Symbol" w:hAnsi="Symbol"/>
      </w:rPr>
    </w:lvl>
  </w:abstractNum>
  <w:abstractNum w:abstractNumId="3" w15:restartNumberingAfterBreak="0">
    <w:nsid w:val="00000004"/>
    <w:multiLevelType w:val="multilevel"/>
    <w:tmpl w:val="C1C4106A"/>
    <w:name w:val="WW8Num5"/>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00000005"/>
    <w:multiLevelType w:val="multilevel"/>
    <w:tmpl w:val="891EE4D4"/>
    <w:lvl w:ilvl="0">
      <w:start w:val="1"/>
      <w:numFmt w:val="decimal"/>
      <w:lvlText w:val="%1."/>
      <w:lvlJc w:val="left"/>
      <w:pPr>
        <w:tabs>
          <w:tab w:val="num" w:pos="360"/>
        </w:tabs>
        <w:ind w:left="360" w:hanging="360"/>
      </w:pPr>
    </w:lvl>
    <w:lvl w:ilvl="1">
      <w:start w:val="1"/>
      <w:numFmt w:val="decimal"/>
      <w:lvlText w:val="%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00000006"/>
    <w:multiLevelType w:val="multilevel"/>
    <w:tmpl w:val="0428BA3A"/>
    <w:lvl w:ilvl="0">
      <w:start w:val="1"/>
      <w:numFmt w:val="decimal"/>
      <w:lvlText w:val="%1."/>
      <w:lvlJc w:val="left"/>
      <w:pPr>
        <w:tabs>
          <w:tab w:val="num" w:pos="720"/>
        </w:tabs>
        <w:ind w:left="720" w:hanging="360"/>
      </w:pPr>
      <w:rPr>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8"/>
    <w:multiLevelType w:val="singleLevel"/>
    <w:tmpl w:val="00000008"/>
    <w:name w:val="WW8Num10"/>
    <w:lvl w:ilvl="0">
      <w:start w:val="1"/>
      <w:numFmt w:val="bullet"/>
      <w:lvlText w:val=""/>
      <w:lvlJc w:val="left"/>
      <w:pPr>
        <w:tabs>
          <w:tab w:val="num" w:pos="340"/>
        </w:tabs>
        <w:ind w:left="340" w:hanging="340"/>
      </w:pPr>
      <w:rPr>
        <w:rFonts w:ascii="Symbol" w:hAnsi="Symbol"/>
        <w:b w:val="0"/>
        <w:i w:val="0"/>
      </w:rPr>
    </w:lvl>
  </w:abstractNum>
  <w:abstractNum w:abstractNumId="7" w15:restartNumberingAfterBreak="0">
    <w:nsid w:val="00000009"/>
    <w:multiLevelType w:val="singleLevel"/>
    <w:tmpl w:val="00000009"/>
    <w:lvl w:ilvl="0">
      <w:start w:val="1"/>
      <w:numFmt w:val="decimal"/>
      <w:lvlText w:val="%1)"/>
      <w:lvlJc w:val="left"/>
      <w:pPr>
        <w:tabs>
          <w:tab w:val="num" w:pos="360"/>
        </w:tabs>
        <w:ind w:left="360" w:hanging="360"/>
      </w:pPr>
    </w:lvl>
  </w:abstractNum>
  <w:abstractNum w:abstractNumId="8" w15:restartNumberingAfterBreak="0">
    <w:nsid w:val="0000000A"/>
    <w:multiLevelType w:val="singleLevel"/>
    <w:tmpl w:val="0000000A"/>
    <w:lvl w:ilvl="0">
      <w:start w:val="1"/>
      <w:numFmt w:val="decimal"/>
      <w:lvlText w:val="%1."/>
      <w:lvlJc w:val="left"/>
      <w:pPr>
        <w:tabs>
          <w:tab w:val="num" w:pos="1080"/>
        </w:tabs>
        <w:ind w:left="1080" w:hanging="360"/>
      </w:pPr>
      <w:rPr>
        <w:b w:val="0"/>
      </w:rPr>
    </w:lvl>
  </w:abstractNum>
  <w:abstractNum w:abstractNumId="9" w15:restartNumberingAfterBreak="0">
    <w:nsid w:val="0000000B"/>
    <w:multiLevelType w:val="multilevel"/>
    <w:tmpl w:val="E1120DA4"/>
    <w:name w:val="WW8Num13"/>
    <w:lvl w:ilvl="0">
      <w:start w:val="1"/>
      <w:numFmt w:val="decimal"/>
      <w:lvlText w:val="%1."/>
      <w:lvlJc w:val="left"/>
      <w:pPr>
        <w:tabs>
          <w:tab w:val="num" w:pos="720"/>
        </w:tabs>
        <w:ind w:left="720" w:hanging="360"/>
      </w:pPr>
      <w:rPr>
        <w:b w:val="0"/>
      </w:rPr>
    </w:lvl>
    <w:lvl w:ilvl="1">
      <w:numFmt w:val="bullet"/>
      <w:lvlText w:val=""/>
      <w:lvlJc w:val="left"/>
      <w:pPr>
        <w:tabs>
          <w:tab w:val="num" w:pos="1440"/>
        </w:tabs>
        <w:ind w:left="1440" w:hanging="360"/>
      </w:pPr>
      <w:rPr>
        <w:rFonts w:ascii="Symbol" w:hAnsi="Symbol"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0C"/>
    <w:multiLevelType w:val="singleLevel"/>
    <w:tmpl w:val="0000000C"/>
    <w:name w:val="WW8Num14"/>
    <w:lvl w:ilvl="0">
      <w:start w:val="1"/>
      <w:numFmt w:val="decimal"/>
      <w:lvlText w:val="%1."/>
      <w:lvlJc w:val="left"/>
      <w:pPr>
        <w:tabs>
          <w:tab w:val="num" w:pos="340"/>
        </w:tabs>
        <w:ind w:left="340" w:hanging="340"/>
      </w:pPr>
      <w:rPr>
        <w:b w:val="0"/>
      </w:rPr>
    </w:lvl>
  </w:abstractNum>
  <w:abstractNum w:abstractNumId="11" w15:restartNumberingAfterBreak="0">
    <w:nsid w:val="0000000E"/>
    <w:multiLevelType w:val="multilevel"/>
    <w:tmpl w:val="3B08013A"/>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F"/>
    <w:multiLevelType w:val="multilevel"/>
    <w:tmpl w:val="0000000F"/>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17"/>
    <w:multiLevelType w:val="multilevel"/>
    <w:tmpl w:val="00000017"/>
    <w:name w:val="WW8Num23"/>
    <w:lvl w:ilvl="0">
      <w:start w:val="2"/>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1A5C6987"/>
    <w:multiLevelType w:val="hybridMultilevel"/>
    <w:tmpl w:val="72C8F13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D9F199E"/>
    <w:multiLevelType w:val="hybridMultilevel"/>
    <w:tmpl w:val="3814D0BA"/>
    <w:lvl w:ilvl="0" w:tplc="F72ACC0A">
      <w:start w:val="1"/>
      <w:numFmt w:val="decimal"/>
      <w:lvlText w:val="%1."/>
      <w:lvlJc w:val="left"/>
      <w:pPr>
        <w:ind w:left="720" w:hanging="360"/>
      </w:pPr>
      <w:rPr>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7AC36C4"/>
    <w:multiLevelType w:val="hybridMultilevel"/>
    <w:tmpl w:val="0068D936"/>
    <w:lvl w:ilvl="0" w:tplc="A846034C">
      <w:start w:val="1"/>
      <w:numFmt w:val="decimal"/>
      <w:lvlText w:val="%1)"/>
      <w:lvlJc w:val="left"/>
      <w:pPr>
        <w:ind w:left="1068" w:hanging="360"/>
      </w:pPr>
      <w:rPr>
        <w:b w:val="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17" w15:restartNumberingAfterBreak="0">
    <w:nsid w:val="28BC64B8"/>
    <w:multiLevelType w:val="multilevel"/>
    <w:tmpl w:val="5AFE44A8"/>
    <w:name w:val="WW8Num6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0">
    <w:nsid w:val="31F11E0E"/>
    <w:multiLevelType w:val="hybridMultilevel"/>
    <w:tmpl w:val="6B5E52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FB0FB3"/>
    <w:multiLevelType w:val="hybridMultilevel"/>
    <w:tmpl w:val="A96AB866"/>
    <w:lvl w:ilvl="0" w:tplc="C50848BE">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0" w15:restartNumberingAfterBreak="0">
    <w:nsid w:val="376B3E81"/>
    <w:multiLevelType w:val="hybridMultilevel"/>
    <w:tmpl w:val="72C8F1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DF0582B"/>
    <w:multiLevelType w:val="hybridMultilevel"/>
    <w:tmpl w:val="544420FA"/>
    <w:name w:val="WW8Num142"/>
    <w:lvl w:ilvl="0" w:tplc="4E768770">
      <w:start w:val="5"/>
      <w:numFmt w:val="decimal"/>
      <w:lvlText w:val="%1."/>
      <w:lvlJc w:val="left"/>
      <w:pPr>
        <w:tabs>
          <w:tab w:val="num" w:pos="340"/>
        </w:tabs>
        <w:ind w:left="340" w:hanging="34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36E23D5"/>
    <w:multiLevelType w:val="hybridMultilevel"/>
    <w:tmpl w:val="DBBA2E64"/>
    <w:lvl w:ilvl="0" w:tplc="1ED2D9A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3" w15:restartNumberingAfterBreak="0">
    <w:nsid w:val="4D2B395E"/>
    <w:multiLevelType w:val="hybridMultilevel"/>
    <w:tmpl w:val="F7622308"/>
    <w:lvl w:ilvl="0" w:tplc="2A1E0CAC">
      <w:start w:val="4"/>
      <w:numFmt w:val="decimal"/>
      <w:lvlText w:val="%1."/>
      <w:lvlJc w:val="left"/>
      <w:pPr>
        <w:tabs>
          <w:tab w:val="num" w:pos="426"/>
        </w:tabs>
        <w:ind w:left="426" w:hanging="340"/>
      </w:pPr>
      <w:rPr>
        <w:rFonts w:hint="default"/>
        <w:b w:val="0"/>
      </w:rPr>
    </w:lvl>
    <w:lvl w:ilvl="1" w:tplc="04150019" w:tentative="1">
      <w:start w:val="1"/>
      <w:numFmt w:val="lowerLetter"/>
      <w:lvlText w:val="%2."/>
      <w:lvlJc w:val="left"/>
      <w:pPr>
        <w:ind w:left="1166" w:hanging="360"/>
      </w:pPr>
    </w:lvl>
    <w:lvl w:ilvl="2" w:tplc="0415001B" w:tentative="1">
      <w:start w:val="1"/>
      <w:numFmt w:val="lowerRoman"/>
      <w:lvlText w:val="%3."/>
      <w:lvlJc w:val="right"/>
      <w:pPr>
        <w:ind w:left="1886" w:hanging="180"/>
      </w:pPr>
    </w:lvl>
    <w:lvl w:ilvl="3" w:tplc="0415000F" w:tentative="1">
      <w:start w:val="1"/>
      <w:numFmt w:val="decimal"/>
      <w:lvlText w:val="%4."/>
      <w:lvlJc w:val="left"/>
      <w:pPr>
        <w:ind w:left="2606" w:hanging="360"/>
      </w:pPr>
    </w:lvl>
    <w:lvl w:ilvl="4" w:tplc="04150019" w:tentative="1">
      <w:start w:val="1"/>
      <w:numFmt w:val="lowerLetter"/>
      <w:lvlText w:val="%5."/>
      <w:lvlJc w:val="left"/>
      <w:pPr>
        <w:ind w:left="3326" w:hanging="360"/>
      </w:pPr>
    </w:lvl>
    <w:lvl w:ilvl="5" w:tplc="0415001B" w:tentative="1">
      <w:start w:val="1"/>
      <w:numFmt w:val="lowerRoman"/>
      <w:lvlText w:val="%6."/>
      <w:lvlJc w:val="right"/>
      <w:pPr>
        <w:ind w:left="4046" w:hanging="180"/>
      </w:pPr>
    </w:lvl>
    <w:lvl w:ilvl="6" w:tplc="0415000F" w:tentative="1">
      <w:start w:val="1"/>
      <w:numFmt w:val="decimal"/>
      <w:lvlText w:val="%7."/>
      <w:lvlJc w:val="left"/>
      <w:pPr>
        <w:ind w:left="4766" w:hanging="360"/>
      </w:pPr>
    </w:lvl>
    <w:lvl w:ilvl="7" w:tplc="04150019" w:tentative="1">
      <w:start w:val="1"/>
      <w:numFmt w:val="lowerLetter"/>
      <w:lvlText w:val="%8."/>
      <w:lvlJc w:val="left"/>
      <w:pPr>
        <w:ind w:left="5486" w:hanging="360"/>
      </w:pPr>
    </w:lvl>
    <w:lvl w:ilvl="8" w:tplc="0415001B" w:tentative="1">
      <w:start w:val="1"/>
      <w:numFmt w:val="lowerRoman"/>
      <w:lvlText w:val="%9."/>
      <w:lvlJc w:val="right"/>
      <w:pPr>
        <w:ind w:left="6206" w:hanging="180"/>
      </w:pPr>
    </w:lvl>
  </w:abstractNum>
  <w:abstractNum w:abstractNumId="24" w15:restartNumberingAfterBreak="0">
    <w:nsid w:val="4D8366B4"/>
    <w:multiLevelType w:val="hybridMultilevel"/>
    <w:tmpl w:val="9B7AFF48"/>
    <w:lvl w:ilvl="0" w:tplc="FFFFFFFF">
      <w:start w:val="1"/>
      <w:numFmt w:val="decimal"/>
      <w:lvlText w:val="%1)"/>
      <w:lvlJc w:val="left"/>
      <w:pPr>
        <w:ind w:left="720" w:hanging="360"/>
      </w:pPr>
      <w:rPr>
        <w:strike w:val="0"/>
        <w:color w:val="000000" w:themeColor="text1"/>
      </w:r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5" w15:restartNumberingAfterBreak="0">
    <w:nsid w:val="58C24A6E"/>
    <w:multiLevelType w:val="hybridMultilevel"/>
    <w:tmpl w:val="EC0C18A4"/>
    <w:lvl w:ilvl="0" w:tplc="FD20806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CF26B9D"/>
    <w:multiLevelType w:val="hybridMultilevel"/>
    <w:tmpl w:val="DD38317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67BF4FA4"/>
    <w:multiLevelType w:val="hybridMultilevel"/>
    <w:tmpl w:val="08AE596A"/>
    <w:name w:val="WW8Num42"/>
    <w:lvl w:ilvl="0" w:tplc="7F4E75FC">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96D4335"/>
    <w:multiLevelType w:val="hybridMultilevel"/>
    <w:tmpl w:val="77A457F2"/>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15:restartNumberingAfterBreak="0">
    <w:nsid w:val="6D3974FF"/>
    <w:multiLevelType w:val="hybridMultilevel"/>
    <w:tmpl w:val="9B7AFF48"/>
    <w:lvl w:ilvl="0" w:tplc="025E1362">
      <w:start w:val="1"/>
      <w:numFmt w:val="decimal"/>
      <w:lvlText w:val="%1)"/>
      <w:lvlJc w:val="left"/>
      <w:pPr>
        <w:ind w:left="720" w:hanging="360"/>
      </w:pPr>
      <w:rPr>
        <w:strike w:val="0"/>
        <w:color w:val="000000" w:themeColor="text1"/>
      </w:rPr>
    </w:lvl>
    <w:lvl w:ilvl="1" w:tplc="04150017">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6E6B54C1"/>
    <w:multiLevelType w:val="hybridMultilevel"/>
    <w:tmpl w:val="523655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60F6B82"/>
    <w:multiLevelType w:val="hybridMultilevel"/>
    <w:tmpl w:val="507860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97F4473"/>
    <w:multiLevelType w:val="hybridMultilevel"/>
    <w:tmpl w:val="653635E2"/>
    <w:lvl w:ilvl="0" w:tplc="EDC40C80">
      <w:start w:val="2"/>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04529271">
    <w:abstractNumId w:val="0"/>
  </w:num>
  <w:num w:numId="2" w16cid:durableId="458230031">
    <w:abstractNumId w:val="2"/>
  </w:num>
  <w:num w:numId="3" w16cid:durableId="310334265">
    <w:abstractNumId w:val="3"/>
  </w:num>
  <w:num w:numId="4" w16cid:durableId="206375545">
    <w:abstractNumId w:val="4"/>
  </w:num>
  <w:num w:numId="5" w16cid:durableId="453057688">
    <w:abstractNumId w:val="5"/>
  </w:num>
  <w:num w:numId="6" w16cid:durableId="1989623616">
    <w:abstractNumId w:val="7"/>
  </w:num>
  <w:num w:numId="7" w16cid:durableId="798769156">
    <w:abstractNumId w:val="8"/>
  </w:num>
  <w:num w:numId="8" w16cid:durableId="961611694">
    <w:abstractNumId w:val="9"/>
  </w:num>
  <w:num w:numId="9" w16cid:durableId="1874536342">
    <w:abstractNumId w:val="10"/>
  </w:num>
  <w:num w:numId="10" w16cid:durableId="1451322670">
    <w:abstractNumId w:val="11"/>
  </w:num>
  <w:num w:numId="11" w16cid:durableId="15427613">
    <w:abstractNumId w:val="12"/>
  </w:num>
  <w:num w:numId="12" w16cid:durableId="1303543250">
    <w:abstractNumId w:val="15"/>
  </w:num>
  <w:num w:numId="13" w16cid:durableId="1149400736">
    <w:abstractNumId w:val="19"/>
  </w:num>
  <w:num w:numId="14" w16cid:durableId="138620655">
    <w:abstractNumId w:val="29"/>
  </w:num>
  <w:num w:numId="15" w16cid:durableId="368379051">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370778">
    <w:abstractNumId w:val="28"/>
  </w:num>
  <w:num w:numId="17" w16cid:durableId="353776320">
    <w:abstractNumId w:val="22"/>
  </w:num>
  <w:num w:numId="18" w16cid:durableId="920258803">
    <w:abstractNumId w:val="21"/>
  </w:num>
  <w:num w:numId="19" w16cid:durableId="119035385">
    <w:abstractNumId w:val="23"/>
  </w:num>
  <w:num w:numId="20" w16cid:durableId="1668364469">
    <w:abstractNumId w:val="32"/>
  </w:num>
  <w:num w:numId="21" w16cid:durableId="220336069">
    <w:abstractNumId w:val="27"/>
  </w:num>
  <w:num w:numId="22" w16cid:durableId="860583737">
    <w:abstractNumId w:val="17"/>
  </w:num>
  <w:num w:numId="23" w16cid:durableId="169079300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1907401">
    <w:abstractNumId w:val="13"/>
  </w:num>
  <w:num w:numId="25" w16cid:durableId="109243096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20405666">
    <w:abstractNumId w:val="20"/>
  </w:num>
  <w:num w:numId="27" w16cid:durableId="747725877">
    <w:abstractNumId w:val="14"/>
  </w:num>
  <w:num w:numId="28" w16cid:durableId="1618096127">
    <w:abstractNumId w:val="24"/>
  </w:num>
  <w:num w:numId="29" w16cid:durableId="1852840010">
    <w:abstractNumId w:val="31"/>
  </w:num>
  <w:num w:numId="30" w16cid:durableId="215824872">
    <w:abstractNumId w:val="18"/>
  </w:num>
  <w:num w:numId="31" w16cid:durableId="1966689343">
    <w:abstractNumId w:val="26"/>
  </w:num>
  <w:num w:numId="32" w16cid:durableId="653147913">
    <w:abstractNumId w:val="3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0"/>
  <w:displayHorizontalDrawingGridEvery w:val="0"/>
  <w:displayVerticalDrawingGridEvery w:val="0"/>
  <w:noPunctuationKerning/>
  <w:characterSpacingControl w:val="doNotCompress"/>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4A7"/>
    <w:rsid w:val="0000073C"/>
    <w:rsid w:val="00001590"/>
    <w:rsid w:val="00001D5C"/>
    <w:rsid w:val="00002B21"/>
    <w:rsid w:val="0000556D"/>
    <w:rsid w:val="0001670F"/>
    <w:rsid w:val="00017B37"/>
    <w:rsid w:val="0002158A"/>
    <w:rsid w:val="0002240E"/>
    <w:rsid w:val="00023B59"/>
    <w:rsid w:val="00024213"/>
    <w:rsid w:val="00024397"/>
    <w:rsid w:val="000245A9"/>
    <w:rsid w:val="000277B3"/>
    <w:rsid w:val="0002782F"/>
    <w:rsid w:val="00030580"/>
    <w:rsid w:val="00030E30"/>
    <w:rsid w:val="0003139B"/>
    <w:rsid w:val="00031FBD"/>
    <w:rsid w:val="0003319F"/>
    <w:rsid w:val="00033342"/>
    <w:rsid w:val="00034FB0"/>
    <w:rsid w:val="0003582A"/>
    <w:rsid w:val="00035F45"/>
    <w:rsid w:val="0003763A"/>
    <w:rsid w:val="000376AE"/>
    <w:rsid w:val="00037CBD"/>
    <w:rsid w:val="00037E4C"/>
    <w:rsid w:val="00040572"/>
    <w:rsid w:val="00040A12"/>
    <w:rsid w:val="000443E9"/>
    <w:rsid w:val="00044DC8"/>
    <w:rsid w:val="00045E74"/>
    <w:rsid w:val="00045F7D"/>
    <w:rsid w:val="00046651"/>
    <w:rsid w:val="000473B8"/>
    <w:rsid w:val="00053751"/>
    <w:rsid w:val="0005571E"/>
    <w:rsid w:val="00057284"/>
    <w:rsid w:val="00062A53"/>
    <w:rsid w:val="000646D5"/>
    <w:rsid w:val="00067A7F"/>
    <w:rsid w:val="00067BEC"/>
    <w:rsid w:val="0007045D"/>
    <w:rsid w:val="0007171C"/>
    <w:rsid w:val="000719B2"/>
    <w:rsid w:val="00071E24"/>
    <w:rsid w:val="000815BB"/>
    <w:rsid w:val="00081F6D"/>
    <w:rsid w:val="00082286"/>
    <w:rsid w:val="00082C40"/>
    <w:rsid w:val="0008633B"/>
    <w:rsid w:val="00090F4D"/>
    <w:rsid w:val="00091C4D"/>
    <w:rsid w:val="00093B86"/>
    <w:rsid w:val="00094A62"/>
    <w:rsid w:val="000952CC"/>
    <w:rsid w:val="00096AC2"/>
    <w:rsid w:val="00096BA2"/>
    <w:rsid w:val="000A003E"/>
    <w:rsid w:val="000A0F71"/>
    <w:rsid w:val="000A349C"/>
    <w:rsid w:val="000A368C"/>
    <w:rsid w:val="000A585C"/>
    <w:rsid w:val="000A7607"/>
    <w:rsid w:val="000B04D7"/>
    <w:rsid w:val="000B155A"/>
    <w:rsid w:val="000B2626"/>
    <w:rsid w:val="000B2778"/>
    <w:rsid w:val="000B785E"/>
    <w:rsid w:val="000B78DB"/>
    <w:rsid w:val="000C2824"/>
    <w:rsid w:val="000C3AD5"/>
    <w:rsid w:val="000C4B7F"/>
    <w:rsid w:val="000C500D"/>
    <w:rsid w:val="000D0532"/>
    <w:rsid w:val="000D095C"/>
    <w:rsid w:val="000D0C1E"/>
    <w:rsid w:val="000D16BF"/>
    <w:rsid w:val="000D2571"/>
    <w:rsid w:val="000D381C"/>
    <w:rsid w:val="000D4E0A"/>
    <w:rsid w:val="000D56C5"/>
    <w:rsid w:val="000D7ADE"/>
    <w:rsid w:val="000E05C1"/>
    <w:rsid w:val="000E1EBD"/>
    <w:rsid w:val="000E220B"/>
    <w:rsid w:val="000E236A"/>
    <w:rsid w:val="000E2F7B"/>
    <w:rsid w:val="000E4810"/>
    <w:rsid w:val="000E7224"/>
    <w:rsid w:val="000E7D1D"/>
    <w:rsid w:val="000F1604"/>
    <w:rsid w:val="000F1A25"/>
    <w:rsid w:val="000F2D3B"/>
    <w:rsid w:val="000F348F"/>
    <w:rsid w:val="000F3C60"/>
    <w:rsid w:val="000F55D9"/>
    <w:rsid w:val="000F5F2B"/>
    <w:rsid w:val="000F76E8"/>
    <w:rsid w:val="0010250A"/>
    <w:rsid w:val="001064C2"/>
    <w:rsid w:val="00107178"/>
    <w:rsid w:val="00107AC5"/>
    <w:rsid w:val="001101CC"/>
    <w:rsid w:val="00110DA3"/>
    <w:rsid w:val="00110F43"/>
    <w:rsid w:val="001124A7"/>
    <w:rsid w:val="00112AF0"/>
    <w:rsid w:val="00112D33"/>
    <w:rsid w:val="00114F6D"/>
    <w:rsid w:val="00115C68"/>
    <w:rsid w:val="00116353"/>
    <w:rsid w:val="0012051F"/>
    <w:rsid w:val="001236D5"/>
    <w:rsid w:val="00123C92"/>
    <w:rsid w:val="00123EFA"/>
    <w:rsid w:val="001245B7"/>
    <w:rsid w:val="00135D33"/>
    <w:rsid w:val="001403E0"/>
    <w:rsid w:val="0014098A"/>
    <w:rsid w:val="00141201"/>
    <w:rsid w:val="00142A77"/>
    <w:rsid w:val="00143884"/>
    <w:rsid w:val="00143D7C"/>
    <w:rsid w:val="00143F07"/>
    <w:rsid w:val="00146193"/>
    <w:rsid w:val="00147AC1"/>
    <w:rsid w:val="00147D69"/>
    <w:rsid w:val="0015027C"/>
    <w:rsid w:val="00155EC5"/>
    <w:rsid w:val="0015710C"/>
    <w:rsid w:val="00157B42"/>
    <w:rsid w:val="001644A3"/>
    <w:rsid w:val="00165809"/>
    <w:rsid w:val="00166065"/>
    <w:rsid w:val="0016670C"/>
    <w:rsid w:val="001724A5"/>
    <w:rsid w:val="001727D9"/>
    <w:rsid w:val="00172B4A"/>
    <w:rsid w:val="001731C6"/>
    <w:rsid w:val="001749B3"/>
    <w:rsid w:val="00175772"/>
    <w:rsid w:val="00175E58"/>
    <w:rsid w:val="0017692C"/>
    <w:rsid w:val="00180131"/>
    <w:rsid w:val="0018035D"/>
    <w:rsid w:val="00183000"/>
    <w:rsid w:val="00192CEB"/>
    <w:rsid w:val="00194AE7"/>
    <w:rsid w:val="001951D3"/>
    <w:rsid w:val="0019612D"/>
    <w:rsid w:val="00196914"/>
    <w:rsid w:val="00196AC0"/>
    <w:rsid w:val="001970DE"/>
    <w:rsid w:val="00197B04"/>
    <w:rsid w:val="001A2496"/>
    <w:rsid w:val="001A2E30"/>
    <w:rsid w:val="001A2F91"/>
    <w:rsid w:val="001A401F"/>
    <w:rsid w:val="001A55F8"/>
    <w:rsid w:val="001B0DA5"/>
    <w:rsid w:val="001B1BEC"/>
    <w:rsid w:val="001B38BA"/>
    <w:rsid w:val="001B66B5"/>
    <w:rsid w:val="001C02F3"/>
    <w:rsid w:val="001C14A7"/>
    <w:rsid w:val="001C2850"/>
    <w:rsid w:val="001C3286"/>
    <w:rsid w:val="001C4573"/>
    <w:rsid w:val="001C4D57"/>
    <w:rsid w:val="001C713E"/>
    <w:rsid w:val="001C73D9"/>
    <w:rsid w:val="001C7B44"/>
    <w:rsid w:val="001C7E76"/>
    <w:rsid w:val="001D14A9"/>
    <w:rsid w:val="001D2C10"/>
    <w:rsid w:val="001D4625"/>
    <w:rsid w:val="001D4B5F"/>
    <w:rsid w:val="001D6712"/>
    <w:rsid w:val="001D6C49"/>
    <w:rsid w:val="001D7D51"/>
    <w:rsid w:val="001E066F"/>
    <w:rsid w:val="001E2D5F"/>
    <w:rsid w:val="001E5B52"/>
    <w:rsid w:val="001E68D6"/>
    <w:rsid w:val="001F631B"/>
    <w:rsid w:val="00200C4D"/>
    <w:rsid w:val="002016A4"/>
    <w:rsid w:val="002022BF"/>
    <w:rsid w:val="00204CBD"/>
    <w:rsid w:val="00205DEE"/>
    <w:rsid w:val="00207A2A"/>
    <w:rsid w:val="00210389"/>
    <w:rsid w:val="00210D6E"/>
    <w:rsid w:val="00211197"/>
    <w:rsid w:val="00211F8D"/>
    <w:rsid w:val="00212F52"/>
    <w:rsid w:val="00213D0E"/>
    <w:rsid w:val="002144CC"/>
    <w:rsid w:val="00214505"/>
    <w:rsid w:val="00220AB5"/>
    <w:rsid w:val="00223441"/>
    <w:rsid w:val="00223F24"/>
    <w:rsid w:val="00233164"/>
    <w:rsid w:val="00237781"/>
    <w:rsid w:val="00240751"/>
    <w:rsid w:val="0024206A"/>
    <w:rsid w:val="00242487"/>
    <w:rsid w:val="002427E0"/>
    <w:rsid w:val="002501F9"/>
    <w:rsid w:val="002503A0"/>
    <w:rsid w:val="00250957"/>
    <w:rsid w:val="00250B4C"/>
    <w:rsid w:val="00251220"/>
    <w:rsid w:val="00252CBE"/>
    <w:rsid w:val="002536B4"/>
    <w:rsid w:val="002563F7"/>
    <w:rsid w:val="0025677A"/>
    <w:rsid w:val="00257DD2"/>
    <w:rsid w:val="00262581"/>
    <w:rsid w:val="00262602"/>
    <w:rsid w:val="0026388F"/>
    <w:rsid w:val="00263978"/>
    <w:rsid w:val="00263BD6"/>
    <w:rsid w:val="00272939"/>
    <w:rsid w:val="00276EF2"/>
    <w:rsid w:val="0028213D"/>
    <w:rsid w:val="00293591"/>
    <w:rsid w:val="0029504C"/>
    <w:rsid w:val="0029599C"/>
    <w:rsid w:val="00295BD8"/>
    <w:rsid w:val="0029691A"/>
    <w:rsid w:val="00297CAE"/>
    <w:rsid w:val="002A0ECF"/>
    <w:rsid w:val="002A31FE"/>
    <w:rsid w:val="002A435C"/>
    <w:rsid w:val="002A4BAF"/>
    <w:rsid w:val="002A61FB"/>
    <w:rsid w:val="002A7313"/>
    <w:rsid w:val="002A7B30"/>
    <w:rsid w:val="002B6FD9"/>
    <w:rsid w:val="002B7AD5"/>
    <w:rsid w:val="002B7C3F"/>
    <w:rsid w:val="002C122B"/>
    <w:rsid w:val="002C2DB7"/>
    <w:rsid w:val="002C364F"/>
    <w:rsid w:val="002C37F5"/>
    <w:rsid w:val="002C3BD2"/>
    <w:rsid w:val="002C54DF"/>
    <w:rsid w:val="002C6FC3"/>
    <w:rsid w:val="002C7F64"/>
    <w:rsid w:val="002D28A2"/>
    <w:rsid w:val="002D4366"/>
    <w:rsid w:val="002D4724"/>
    <w:rsid w:val="002D4E02"/>
    <w:rsid w:val="002D6CEF"/>
    <w:rsid w:val="002E195E"/>
    <w:rsid w:val="002E3D09"/>
    <w:rsid w:val="002E46C6"/>
    <w:rsid w:val="002E5ED1"/>
    <w:rsid w:val="002F0232"/>
    <w:rsid w:val="002F0695"/>
    <w:rsid w:val="002F0AFD"/>
    <w:rsid w:val="002F20F5"/>
    <w:rsid w:val="002F2BE9"/>
    <w:rsid w:val="002F5201"/>
    <w:rsid w:val="002F5D1E"/>
    <w:rsid w:val="003028FB"/>
    <w:rsid w:val="00307816"/>
    <w:rsid w:val="00307CCC"/>
    <w:rsid w:val="00310777"/>
    <w:rsid w:val="003110CE"/>
    <w:rsid w:val="0031200B"/>
    <w:rsid w:val="0031287C"/>
    <w:rsid w:val="00314293"/>
    <w:rsid w:val="00314D4B"/>
    <w:rsid w:val="00316F8B"/>
    <w:rsid w:val="00317C5B"/>
    <w:rsid w:val="003223DF"/>
    <w:rsid w:val="00322ADD"/>
    <w:rsid w:val="0032427B"/>
    <w:rsid w:val="003306F9"/>
    <w:rsid w:val="00330906"/>
    <w:rsid w:val="00332E17"/>
    <w:rsid w:val="00333D3F"/>
    <w:rsid w:val="00335062"/>
    <w:rsid w:val="003401C4"/>
    <w:rsid w:val="003412FA"/>
    <w:rsid w:val="00341758"/>
    <w:rsid w:val="003423BA"/>
    <w:rsid w:val="0034275E"/>
    <w:rsid w:val="00351F77"/>
    <w:rsid w:val="00352E2C"/>
    <w:rsid w:val="00355A79"/>
    <w:rsid w:val="00360695"/>
    <w:rsid w:val="00360ABF"/>
    <w:rsid w:val="0036218B"/>
    <w:rsid w:val="00362D1D"/>
    <w:rsid w:val="00362F66"/>
    <w:rsid w:val="00363ABE"/>
    <w:rsid w:val="00364147"/>
    <w:rsid w:val="00364E31"/>
    <w:rsid w:val="00365541"/>
    <w:rsid w:val="00365ACA"/>
    <w:rsid w:val="00365B9C"/>
    <w:rsid w:val="00365EB0"/>
    <w:rsid w:val="00370A87"/>
    <w:rsid w:val="00372D78"/>
    <w:rsid w:val="00373F3F"/>
    <w:rsid w:val="00374A86"/>
    <w:rsid w:val="0037589E"/>
    <w:rsid w:val="003760B6"/>
    <w:rsid w:val="00376DE3"/>
    <w:rsid w:val="00380A11"/>
    <w:rsid w:val="0038290E"/>
    <w:rsid w:val="0038796B"/>
    <w:rsid w:val="0039547A"/>
    <w:rsid w:val="003973A7"/>
    <w:rsid w:val="003A06C0"/>
    <w:rsid w:val="003A2A26"/>
    <w:rsid w:val="003A42BA"/>
    <w:rsid w:val="003A4746"/>
    <w:rsid w:val="003A4C13"/>
    <w:rsid w:val="003A597E"/>
    <w:rsid w:val="003A62A2"/>
    <w:rsid w:val="003A64C4"/>
    <w:rsid w:val="003A7F95"/>
    <w:rsid w:val="003B0E09"/>
    <w:rsid w:val="003B6111"/>
    <w:rsid w:val="003C2286"/>
    <w:rsid w:val="003C64F3"/>
    <w:rsid w:val="003D0235"/>
    <w:rsid w:val="003D11B7"/>
    <w:rsid w:val="003D2353"/>
    <w:rsid w:val="003D2689"/>
    <w:rsid w:val="003D3CDA"/>
    <w:rsid w:val="003D49A5"/>
    <w:rsid w:val="003E0AC0"/>
    <w:rsid w:val="003E4CA5"/>
    <w:rsid w:val="003E5B34"/>
    <w:rsid w:val="003E5B7A"/>
    <w:rsid w:val="003E657D"/>
    <w:rsid w:val="003E67CD"/>
    <w:rsid w:val="003E71A2"/>
    <w:rsid w:val="003F27CC"/>
    <w:rsid w:val="003F5770"/>
    <w:rsid w:val="003F65BF"/>
    <w:rsid w:val="004000BB"/>
    <w:rsid w:val="0040257B"/>
    <w:rsid w:val="00402741"/>
    <w:rsid w:val="00402FFB"/>
    <w:rsid w:val="00403D96"/>
    <w:rsid w:val="00404B43"/>
    <w:rsid w:val="004050B6"/>
    <w:rsid w:val="00410F37"/>
    <w:rsid w:val="0041207C"/>
    <w:rsid w:val="004139F6"/>
    <w:rsid w:val="0041489C"/>
    <w:rsid w:val="00415B1C"/>
    <w:rsid w:val="00422FBF"/>
    <w:rsid w:val="00423D26"/>
    <w:rsid w:val="00425987"/>
    <w:rsid w:val="00430FCB"/>
    <w:rsid w:val="004314A8"/>
    <w:rsid w:val="00436B83"/>
    <w:rsid w:val="004406F3"/>
    <w:rsid w:val="00441F50"/>
    <w:rsid w:val="004424DB"/>
    <w:rsid w:val="0044291D"/>
    <w:rsid w:val="00444A6C"/>
    <w:rsid w:val="00444DC5"/>
    <w:rsid w:val="004479CD"/>
    <w:rsid w:val="004503F4"/>
    <w:rsid w:val="00450AED"/>
    <w:rsid w:val="00451849"/>
    <w:rsid w:val="00451CD1"/>
    <w:rsid w:val="004535D6"/>
    <w:rsid w:val="00455250"/>
    <w:rsid w:val="00457AD4"/>
    <w:rsid w:val="00460948"/>
    <w:rsid w:val="00461031"/>
    <w:rsid w:val="0046134A"/>
    <w:rsid w:val="0046308A"/>
    <w:rsid w:val="004631CC"/>
    <w:rsid w:val="00470567"/>
    <w:rsid w:val="00470FD9"/>
    <w:rsid w:val="00471940"/>
    <w:rsid w:val="004723B3"/>
    <w:rsid w:val="0047325A"/>
    <w:rsid w:val="004736A9"/>
    <w:rsid w:val="00474F15"/>
    <w:rsid w:val="00476085"/>
    <w:rsid w:val="004769DD"/>
    <w:rsid w:val="004806CB"/>
    <w:rsid w:val="00481429"/>
    <w:rsid w:val="00481442"/>
    <w:rsid w:val="00481875"/>
    <w:rsid w:val="00483972"/>
    <w:rsid w:val="00483DF0"/>
    <w:rsid w:val="004851A3"/>
    <w:rsid w:val="00486599"/>
    <w:rsid w:val="00486C0C"/>
    <w:rsid w:val="00487136"/>
    <w:rsid w:val="00487553"/>
    <w:rsid w:val="00494A6E"/>
    <w:rsid w:val="00496409"/>
    <w:rsid w:val="00496A74"/>
    <w:rsid w:val="004A0377"/>
    <w:rsid w:val="004A1DB7"/>
    <w:rsid w:val="004A5E5A"/>
    <w:rsid w:val="004A638E"/>
    <w:rsid w:val="004B010E"/>
    <w:rsid w:val="004B0C22"/>
    <w:rsid w:val="004C1488"/>
    <w:rsid w:val="004C3F53"/>
    <w:rsid w:val="004C4A79"/>
    <w:rsid w:val="004C5AB0"/>
    <w:rsid w:val="004D01A1"/>
    <w:rsid w:val="004D24A4"/>
    <w:rsid w:val="004D2C37"/>
    <w:rsid w:val="004D3A0A"/>
    <w:rsid w:val="004D45AB"/>
    <w:rsid w:val="004D6B66"/>
    <w:rsid w:val="004D7F36"/>
    <w:rsid w:val="004E1EA8"/>
    <w:rsid w:val="004E43D6"/>
    <w:rsid w:val="004E5397"/>
    <w:rsid w:val="004E5916"/>
    <w:rsid w:val="004E5A83"/>
    <w:rsid w:val="004E5AC0"/>
    <w:rsid w:val="004E605A"/>
    <w:rsid w:val="004E652C"/>
    <w:rsid w:val="004E6864"/>
    <w:rsid w:val="004F011E"/>
    <w:rsid w:val="004F074A"/>
    <w:rsid w:val="004F08CB"/>
    <w:rsid w:val="004F2480"/>
    <w:rsid w:val="004F2799"/>
    <w:rsid w:val="004F4070"/>
    <w:rsid w:val="004F52FE"/>
    <w:rsid w:val="004F53A4"/>
    <w:rsid w:val="004F6035"/>
    <w:rsid w:val="004F77EB"/>
    <w:rsid w:val="005013E4"/>
    <w:rsid w:val="00501521"/>
    <w:rsid w:val="00502AFD"/>
    <w:rsid w:val="005038A8"/>
    <w:rsid w:val="00504F28"/>
    <w:rsid w:val="00505DC9"/>
    <w:rsid w:val="00507215"/>
    <w:rsid w:val="005077D6"/>
    <w:rsid w:val="00511DF1"/>
    <w:rsid w:val="005126F7"/>
    <w:rsid w:val="00512873"/>
    <w:rsid w:val="00513652"/>
    <w:rsid w:val="00514147"/>
    <w:rsid w:val="005143BE"/>
    <w:rsid w:val="00515D50"/>
    <w:rsid w:val="00516547"/>
    <w:rsid w:val="005170D5"/>
    <w:rsid w:val="00523947"/>
    <w:rsid w:val="00524260"/>
    <w:rsid w:val="00524797"/>
    <w:rsid w:val="005278AD"/>
    <w:rsid w:val="005279E0"/>
    <w:rsid w:val="00531424"/>
    <w:rsid w:val="00531D84"/>
    <w:rsid w:val="005332BE"/>
    <w:rsid w:val="0053765A"/>
    <w:rsid w:val="005446AA"/>
    <w:rsid w:val="005447BB"/>
    <w:rsid w:val="00546090"/>
    <w:rsid w:val="005460E6"/>
    <w:rsid w:val="005463DA"/>
    <w:rsid w:val="00546853"/>
    <w:rsid w:val="005513B8"/>
    <w:rsid w:val="005528DB"/>
    <w:rsid w:val="00553ADA"/>
    <w:rsid w:val="00553DDB"/>
    <w:rsid w:val="00557B25"/>
    <w:rsid w:val="005702BA"/>
    <w:rsid w:val="0057059A"/>
    <w:rsid w:val="00575626"/>
    <w:rsid w:val="00575643"/>
    <w:rsid w:val="005771BD"/>
    <w:rsid w:val="0058021F"/>
    <w:rsid w:val="00584861"/>
    <w:rsid w:val="00585B0E"/>
    <w:rsid w:val="0058687C"/>
    <w:rsid w:val="00586AA5"/>
    <w:rsid w:val="00586E21"/>
    <w:rsid w:val="00591BD4"/>
    <w:rsid w:val="00592D94"/>
    <w:rsid w:val="005930CD"/>
    <w:rsid w:val="00593D5E"/>
    <w:rsid w:val="00593ECE"/>
    <w:rsid w:val="00595A86"/>
    <w:rsid w:val="005A0D01"/>
    <w:rsid w:val="005A35A6"/>
    <w:rsid w:val="005A6025"/>
    <w:rsid w:val="005A7097"/>
    <w:rsid w:val="005A7FE3"/>
    <w:rsid w:val="005C0C21"/>
    <w:rsid w:val="005C2456"/>
    <w:rsid w:val="005C2629"/>
    <w:rsid w:val="005C3C0E"/>
    <w:rsid w:val="005C648A"/>
    <w:rsid w:val="005C7109"/>
    <w:rsid w:val="005D18A7"/>
    <w:rsid w:val="005D3020"/>
    <w:rsid w:val="005D3C0D"/>
    <w:rsid w:val="005D3C1B"/>
    <w:rsid w:val="005D41CE"/>
    <w:rsid w:val="005D6FB4"/>
    <w:rsid w:val="005E0BA6"/>
    <w:rsid w:val="005E0E24"/>
    <w:rsid w:val="005E3C93"/>
    <w:rsid w:val="005E4B00"/>
    <w:rsid w:val="005E7B4D"/>
    <w:rsid w:val="005F254F"/>
    <w:rsid w:val="005F5EB9"/>
    <w:rsid w:val="006004A0"/>
    <w:rsid w:val="00600F74"/>
    <w:rsid w:val="00601BFC"/>
    <w:rsid w:val="00602902"/>
    <w:rsid w:val="00602B17"/>
    <w:rsid w:val="00603EA5"/>
    <w:rsid w:val="0060520C"/>
    <w:rsid w:val="00605BD5"/>
    <w:rsid w:val="00606905"/>
    <w:rsid w:val="0061381B"/>
    <w:rsid w:val="006155B1"/>
    <w:rsid w:val="006204F6"/>
    <w:rsid w:val="00623FF7"/>
    <w:rsid w:val="0062527C"/>
    <w:rsid w:val="00630E95"/>
    <w:rsid w:val="00631039"/>
    <w:rsid w:val="00632DAA"/>
    <w:rsid w:val="00635B81"/>
    <w:rsid w:val="00636FE3"/>
    <w:rsid w:val="00637394"/>
    <w:rsid w:val="00637DF0"/>
    <w:rsid w:val="00641096"/>
    <w:rsid w:val="00643538"/>
    <w:rsid w:val="00645D6F"/>
    <w:rsid w:val="00646488"/>
    <w:rsid w:val="0065021B"/>
    <w:rsid w:val="006508DA"/>
    <w:rsid w:val="0065236E"/>
    <w:rsid w:val="00653DFE"/>
    <w:rsid w:val="0065432E"/>
    <w:rsid w:val="00655AE7"/>
    <w:rsid w:val="00655E5D"/>
    <w:rsid w:val="0065604E"/>
    <w:rsid w:val="006560D6"/>
    <w:rsid w:val="00657A4B"/>
    <w:rsid w:val="00657C34"/>
    <w:rsid w:val="00661AFA"/>
    <w:rsid w:val="0066265F"/>
    <w:rsid w:val="00665358"/>
    <w:rsid w:val="00666BC6"/>
    <w:rsid w:val="00670972"/>
    <w:rsid w:val="0067142B"/>
    <w:rsid w:val="00671CEE"/>
    <w:rsid w:val="0067473C"/>
    <w:rsid w:val="006748B7"/>
    <w:rsid w:val="0067582C"/>
    <w:rsid w:val="006763BF"/>
    <w:rsid w:val="0068392A"/>
    <w:rsid w:val="00685748"/>
    <w:rsid w:val="00685ACD"/>
    <w:rsid w:val="00686B0A"/>
    <w:rsid w:val="00687B4F"/>
    <w:rsid w:val="00690397"/>
    <w:rsid w:val="0069125A"/>
    <w:rsid w:val="0069183C"/>
    <w:rsid w:val="006921A4"/>
    <w:rsid w:val="00692593"/>
    <w:rsid w:val="006937BF"/>
    <w:rsid w:val="006941DD"/>
    <w:rsid w:val="0069511B"/>
    <w:rsid w:val="0069657F"/>
    <w:rsid w:val="006971CE"/>
    <w:rsid w:val="006A0B30"/>
    <w:rsid w:val="006A1558"/>
    <w:rsid w:val="006A6E9B"/>
    <w:rsid w:val="006B012B"/>
    <w:rsid w:val="006B07FB"/>
    <w:rsid w:val="006B087E"/>
    <w:rsid w:val="006B2644"/>
    <w:rsid w:val="006B2D2D"/>
    <w:rsid w:val="006B38D0"/>
    <w:rsid w:val="006B67AC"/>
    <w:rsid w:val="006C1087"/>
    <w:rsid w:val="006C2220"/>
    <w:rsid w:val="006C3E9E"/>
    <w:rsid w:val="006C40AB"/>
    <w:rsid w:val="006C42D5"/>
    <w:rsid w:val="006C4450"/>
    <w:rsid w:val="006C5F7A"/>
    <w:rsid w:val="006C66B8"/>
    <w:rsid w:val="006C72BB"/>
    <w:rsid w:val="006C764E"/>
    <w:rsid w:val="006C7A42"/>
    <w:rsid w:val="006D0525"/>
    <w:rsid w:val="006D0CC8"/>
    <w:rsid w:val="006D35E4"/>
    <w:rsid w:val="006D39EB"/>
    <w:rsid w:val="006D5DC2"/>
    <w:rsid w:val="006D5E0C"/>
    <w:rsid w:val="006D7EF8"/>
    <w:rsid w:val="006E1308"/>
    <w:rsid w:val="006E443B"/>
    <w:rsid w:val="006E645F"/>
    <w:rsid w:val="006F095B"/>
    <w:rsid w:val="006F0D59"/>
    <w:rsid w:val="006F2C31"/>
    <w:rsid w:val="006F2C37"/>
    <w:rsid w:val="006F32A2"/>
    <w:rsid w:val="006F478B"/>
    <w:rsid w:val="006F4E53"/>
    <w:rsid w:val="006F5D4A"/>
    <w:rsid w:val="006F7713"/>
    <w:rsid w:val="006F7DFB"/>
    <w:rsid w:val="00700783"/>
    <w:rsid w:val="00700E5D"/>
    <w:rsid w:val="007010FB"/>
    <w:rsid w:val="00702911"/>
    <w:rsid w:val="0070377C"/>
    <w:rsid w:val="007045AA"/>
    <w:rsid w:val="00706DC9"/>
    <w:rsid w:val="00707032"/>
    <w:rsid w:val="007070C6"/>
    <w:rsid w:val="007124AE"/>
    <w:rsid w:val="00713570"/>
    <w:rsid w:val="007151D7"/>
    <w:rsid w:val="00715E3A"/>
    <w:rsid w:val="0071629C"/>
    <w:rsid w:val="00716ED0"/>
    <w:rsid w:val="00722BA8"/>
    <w:rsid w:val="00724B19"/>
    <w:rsid w:val="00725417"/>
    <w:rsid w:val="0072680A"/>
    <w:rsid w:val="0073248F"/>
    <w:rsid w:val="00734193"/>
    <w:rsid w:val="0073596B"/>
    <w:rsid w:val="00743076"/>
    <w:rsid w:val="00744E57"/>
    <w:rsid w:val="00744E6A"/>
    <w:rsid w:val="00747D72"/>
    <w:rsid w:val="00750A05"/>
    <w:rsid w:val="00751018"/>
    <w:rsid w:val="00751A0D"/>
    <w:rsid w:val="00752D73"/>
    <w:rsid w:val="00753287"/>
    <w:rsid w:val="00753F78"/>
    <w:rsid w:val="0075609B"/>
    <w:rsid w:val="007569AD"/>
    <w:rsid w:val="00757041"/>
    <w:rsid w:val="0075763F"/>
    <w:rsid w:val="00761289"/>
    <w:rsid w:val="0076238F"/>
    <w:rsid w:val="007747B7"/>
    <w:rsid w:val="00776F87"/>
    <w:rsid w:val="00777AF9"/>
    <w:rsid w:val="00782BC4"/>
    <w:rsid w:val="007874FE"/>
    <w:rsid w:val="00787DA5"/>
    <w:rsid w:val="0079050D"/>
    <w:rsid w:val="00790D26"/>
    <w:rsid w:val="00792B2B"/>
    <w:rsid w:val="0079460C"/>
    <w:rsid w:val="00795C18"/>
    <w:rsid w:val="00796D22"/>
    <w:rsid w:val="00797B0B"/>
    <w:rsid w:val="007A01A6"/>
    <w:rsid w:val="007A14F3"/>
    <w:rsid w:val="007A222E"/>
    <w:rsid w:val="007A2A0B"/>
    <w:rsid w:val="007A3D15"/>
    <w:rsid w:val="007A549A"/>
    <w:rsid w:val="007A6D75"/>
    <w:rsid w:val="007B12E8"/>
    <w:rsid w:val="007B2EA7"/>
    <w:rsid w:val="007B3850"/>
    <w:rsid w:val="007B3BC2"/>
    <w:rsid w:val="007B5CCE"/>
    <w:rsid w:val="007B62FC"/>
    <w:rsid w:val="007B64F6"/>
    <w:rsid w:val="007B69EE"/>
    <w:rsid w:val="007C235D"/>
    <w:rsid w:val="007C4221"/>
    <w:rsid w:val="007C4710"/>
    <w:rsid w:val="007C4F54"/>
    <w:rsid w:val="007C6CFF"/>
    <w:rsid w:val="007C6F70"/>
    <w:rsid w:val="007D2206"/>
    <w:rsid w:val="007D2591"/>
    <w:rsid w:val="007D36D6"/>
    <w:rsid w:val="007D62EC"/>
    <w:rsid w:val="007E1444"/>
    <w:rsid w:val="007E1FFA"/>
    <w:rsid w:val="007E24A6"/>
    <w:rsid w:val="007E45B8"/>
    <w:rsid w:val="007E6007"/>
    <w:rsid w:val="007F0475"/>
    <w:rsid w:val="007F1447"/>
    <w:rsid w:val="007F27E1"/>
    <w:rsid w:val="007F35C4"/>
    <w:rsid w:val="007F5A18"/>
    <w:rsid w:val="007F5EAC"/>
    <w:rsid w:val="0080005D"/>
    <w:rsid w:val="0080201D"/>
    <w:rsid w:val="00803C8C"/>
    <w:rsid w:val="00804619"/>
    <w:rsid w:val="00807005"/>
    <w:rsid w:val="008076EC"/>
    <w:rsid w:val="00814FAA"/>
    <w:rsid w:val="00815AED"/>
    <w:rsid w:val="00815CA7"/>
    <w:rsid w:val="00815EA4"/>
    <w:rsid w:val="00816466"/>
    <w:rsid w:val="008167F1"/>
    <w:rsid w:val="00816F15"/>
    <w:rsid w:val="0081709F"/>
    <w:rsid w:val="008224B9"/>
    <w:rsid w:val="008250AF"/>
    <w:rsid w:val="00826389"/>
    <w:rsid w:val="00826FE1"/>
    <w:rsid w:val="00830AC4"/>
    <w:rsid w:val="00830CD1"/>
    <w:rsid w:val="00830E89"/>
    <w:rsid w:val="0083360A"/>
    <w:rsid w:val="00836EB5"/>
    <w:rsid w:val="00837D59"/>
    <w:rsid w:val="00842FFF"/>
    <w:rsid w:val="00843972"/>
    <w:rsid w:val="00843B1B"/>
    <w:rsid w:val="008506AA"/>
    <w:rsid w:val="00850BA6"/>
    <w:rsid w:val="00851116"/>
    <w:rsid w:val="008518B5"/>
    <w:rsid w:val="00852AA6"/>
    <w:rsid w:val="00852D9F"/>
    <w:rsid w:val="00853B2B"/>
    <w:rsid w:val="008545C9"/>
    <w:rsid w:val="00857276"/>
    <w:rsid w:val="008615AA"/>
    <w:rsid w:val="00862E7D"/>
    <w:rsid w:val="00863BB9"/>
    <w:rsid w:val="0086463E"/>
    <w:rsid w:val="00866AD2"/>
    <w:rsid w:val="00866FEC"/>
    <w:rsid w:val="00870130"/>
    <w:rsid w:val="0087076D"/>
    <w:rsid w:val="00870A78"/>
    <w:rsid w:val="00871340"/>
    <w:rsid w:val="0087316E"/>
    <w:rsid w:val="00874653"/>
    <w:rsid w:val="00874833"/>
    <w:rsid w:val="008768BD"/>
    <w:rsid w:val="008768F7"/>
    <w:rsid w:val="0087763B"/>
    <w:rsid w:val="008814DB"/>
    <w:rsid w:val="0088227C"/>
    <w:rsid w:val="00883228"/>
    <w:rsid w:val="0088327D"/>
    <w:rsid w:val="00890E50"/>
    <w:rsid w:val="00890EDB"/>
    <w:rsid w:val="0089235E"/>
    <w:rsid w:val="00893E5A"/>
    <w:rsid w:val="008946EA"/>
    <w:rsid w:val="008949B2"/>
    <w:rsid w:val="008952D0"/>
    <w:rsid w:val="0089605A"/>
    <w:rsid w:val="008977BF"/>
    <w:rsid w:val="008A15C4"/>
    <w:rsid w:val="008A66B2"/>
    <w:rsid w:val="008B4DA8"/>
    <w:rsid w:val="008B652E"/>
    <w:rsid w:val="008B7022"/>
    <w:rsid w:val="008C5CAC"/>
    <w:rsid w:val="008C698F"/>
    <w:rsid w:val="008C6C62"/>
    <w:rsid w:val="008D0FB2"/>
    <w:rsid w:val="008D1E2D"/>
    <w:rsid w:val="008D7E54"/>
    <w:rsid w:val="008E2441"/>
    <w:rsid w:val="008E245E"/>
    <w:rsid w:val="008E463C"/>
    <w:rsid w:val="008E477E"/>
    <w:rsid w:val="008E5338"/>
    <w:rsid w:val="008E6D33"/>
    <w:rsid w:val="008F5305"/>
    <w:rsid w:val="008F615B"/>
    <w:rsid w:val="008F71A4"/>
    <w:rsid w:val="00901533"/>
    <w:rsid w:val="009018B1"/>
    <w:rsid w:val="00902432"/>
    <w:rsid w:val="00902969"/>
    <w:rsid w:val="0090343B"/>
    <w:rsid w:val="00904A00"/>
    <w:rsid w:val="00904D10"/>
    <w:rsid w:val="00904D41"/>
    <w:rsid w:val="009059ED"/>
    <w:rsid w:val="00906B49"/>
    <w:rsid w:val="00906C2C"/>
    <w:rsid w:val="00907A9F"/>
    <w:rsid w:val="00907E44"/>
    <w:rsid w:val="00910980"/>
    <w:rsid w:val="009130BA"/>
    <w:rsid w:val="00915BDF"/>
    <w:rsid w:val="00916132"/>
    <w:rsid w:val="00916486"/>
    <w:rsid w:val="00916CF6"/>
    <w:rsid w:val="00920A33"/>
    <w:rsid w:val="009210C4"/>
    <w:rsid w:val="00921DFC"/>
    <w:rsid w:val="009235A3"/>
    <w:rsid w:val="009242BC"/>
    <w:rsid w:val="00926FDF"/>
    <w:rsid w:val="00927BA3"/>
    <w:rsid w:val="00927C71"/>
    <w:rsid w:val="0093099F"/>
    <w:rsid w:val="00930F2A"/>
    <w:rsid w:val="00931021"/>
    <w:rsid w:val="009310DF"/>
    <w:rsid w:val="00933972"/>
    <w:rsid w:val="00935C72"/>
    <w:rsid w:val="00936624"/>
    <w:rsid w:val="00937B8B"/>
    <w:rsid w:val="00937C2F"/>
    <w:rsid w:val="00942C4B"/>
    <w:rsid w:val="00942D9E"/>
    <w:rsid w:val="009434F6"/>
    <w:rsid w:val="00943E0D"/>
    <w:rsid w:val="009440BD"/>
    <w:rsid w:val="00944326"/>
    <w:rsid w:val="0094436A"/>
    <w:rsid w:val="0094602C"/>
    <w:rsid w:val="00946CF2"/>
    <w:rsid w:val="00950476"/>
    <w:rsid w:val="009511A3"/>
    <w:rsid w:val="00957BE8"/>
    <w:rsid w:val="0096093C"/>
    <w:rsid w:val="00961078"/>
    <w:rsid w:val="009622A4"/>
    <w:rsid w:val="0096658B"/>
    <w:rsid w:val="0097394A"/>
    <w:rsid w:val="0098028F"/>
    <w:rsid w:val="00980A25"/>
    <w:rsid w:val="009810B3"/>
    <w:rsid w:val="00981A2B"/>
    <w:rsid w:val="009839A7"/>
    <w:rsid w:val="0098535D"/>
    <w:rsid w:val="00985AC2"/>
    <w:rsid w:val="00986F26"/>
    <w:rsid w:val="0098746A"/>
    <w:rsid w:val="00990891"/>
    <w:rsid w:val="00990BE3"/>
    <w:rsid w:val="0099343C"/>
    <w:rsid w:val="00995DE9"/>
    <w:rsid w:val="009965AD"/>
    <w:rsid w:val="009968AE"/>
    <w:rsid w:val="00997EB0"/>
    <w:rsid w:val="009A20F2"/>
    <w:rsid w:val="009A3C17"/>
    <w:rsid w:val="009A3FC1"/>
    <w:rsid w:val="009A736D"/>
    <w:rsid w:val="009A7548"/>
    <w:rsid w:val="009A7BA9"/>
    <w:rsid w:val="009B1340"/>
    <w:rsid w:val="009B3C6F"/>
    <w:rsid w:val="009B476C"/>
    <w:rsid w:val="009B6B01"/>
    <w:rsid w:val="009C103F"/>
    <w:rsid w:val="009C3D0F"/>
    <w:rsid w:val="009C581C"/>
    <w:rsid w:val="009C591A"/>
    <w:rsid w:val="009D64B3"/>
    <w:rsid w:val="009D65CA"/>
    <w:rsid w:val="009E32D9"/>
    <w:rsid w:val="009E369D"/>
    <w:rsid w:val="009E378B"/>
    <w:rsid w:val="009E4610"/>
    <w:rsid w:val="009F48CA"/>
    <w:rsid w:val="009F542B"/>
    <w:rsid w:val="009F5E0D"/>
    <w:rsid w:val="009F6559"/>
    <w:rsid w:val="009F76ED"/>
    <w:rsid w:val="00A00521"/>
    <w:rsid w:val="00A0096F"/>
    <w:rsid w:val="00A0225B"/>
    <w:rsid w:val="00A0428A"/>
    <w:rsid w:val="00A04316"/>
    <w:rsid w:val="00A07C01"/>
    <w:rsid w:val="00A11424"/>
    <w:rsid w:val="00A11471"/>
    <w:rsid w:val="00A12AF0"/>
    <w:rsid w:val="00A12F9A"/>
    <w:rsid w:val="00A15CF8"/>
    <w:rsid w:val="00A1788B"/>
    <w:rsid w:val="00A21A72"/>
    <w:rsid w:val="00A22586"/>
    <w:rsid w:val="00A22590"/>
    <w:rsid w:val="00A24622"/>
    <w:rsid w:val="00A30C25"/>
    <w:rsid w:val="00A3500A"/>
    <w:rsid w:val="00A375CF"/>
    <w:rsid w:val="00A37EF8"/>
    <w:rsid w:val="00A412CC"/>
    <w:rsid w:val="00A4222A"/>
    <w:rsid w:val="00A42E7C"/>
    <w:rsid w:val="00A43ACE"/>
    <w:rsid w:val="00A43E65"/>
    <w:rsid w:val="00A45C6E"/>
    <w:rsid w:val="00A46819"/>
    <w:rsid w:val="00A479D1"/>
    <w:rsid w:val="00A51970"/>
    <w:rsid w:val="00A521A8"/>
    <w:rsid w:val="00A540B4"/>
    <w:rsid w:val="00A5687B"/>
    <w:rsid w:val="00A62124"/>
    <w:rsid w:val="00A65017"/>
    <w:rsid w:val="00A65997"/>
    <w:rsid w:val="00A66635"/>
    <w:rsid w:val="00A6708F"/>
    <w:rsid w:val="00A70120"/>
    <w:rsid w:val="00A71783"/>
    <w:rsid w:val="00A7246F"/>
    <w:rsid w:val="00A73C69"/>
    <w:rsid w:val="00A73EC9"/>
    <w:rsid w:val="00A74A9F"/>
    <w:rsid w:val="00A74E60"/>
    <w:rsid w:val="00A75775"/>
    <w:rsid w:val="00A76603"/>
    <w:rsid w:val="00A8097A"/>
    <w:rsid w:val="00A80AB8"/>
    <w:rsid w:val="00A8201E"/>
    <w:rsid w:val="00A84B0E"/>
    <w:rsid w:val="00A84F96"/>
    <w:rsid w:val="00A85CB8"/>
    <w:rsid w:val="00A86EAD"/>
    <w:rsid w:val="00A90AF0"/>
    <w:rsid w:val="00A92364"/>
    <w:rsid w:val="00A93A10"/>
    <w:rsid w:val="00A953FC"/>
    <w:rsid w:val="00A96438"/>
    <w:rsid w:val="00AA06CF"/>
    <w:rsid w:val="00AA1058"/>
    <w:rsid w:val="00AA3E8A"/>
    <w:rsid w:val="00AA7132"/>
    <w:rsid w:val="00AB052D"/>
    <w:rsid w:val="00AB162A"/>
    <w:rsid w:val="00AB5B5B"/>
    <w:rsid w:val="00AB5C06"/>
    <w:rsid w:val="00AB7E8E"/>
    <w:rsid w:val="00AC20B9"/>
    <w:rsid w:val="00AC25F1"/>
    <w:rsid w:val="00AC2E91"/>
    <w:rsid w:val="00AC3AC1"/>
    <w:rsid w:val="00AD1A7D"/>
    <w:rsid w:val="00AD5CA7"/>
    <w:rsid w:val="00AD5EB4"/>
    <w:rsid w:val="00AD638B"/>
    <w:rsid w:val="00AD6914"/>
    <w:rsid w:val="00AE130C"/>
    <w:rsid w:val="00AE26B2"/>
    <w:rsid w:val="00AE2726"/>
    <w:rsid w:val="00AE5284"/>
    <w:rsid w:val="00AE62A8"/>
    <w:rsid w:val="00AE7EE7"/>
    <w:rsid w:val="00AE7F94"/>
    <w:rsid w:val="00AF0308"/>
    <w:rsid w:val="00AF1301"/>
    <w:rsid w:val="00AF27A1"/>
    <w:rsid w:val="00AF31EB"/>
    <w:rsid w:val="00AF4F51"/>
    <w:rsid w:val="00AF59F9"/>
    <w:rsid w:val="00AF76B9"/>
    <w:rsid w:val="00B02146"/>
    <w:rsid w:val="00B03DD2"/>
    <w:rsid w:val="00B065BB"/>
    <w:rsid w:val="00B13735"/>
    <w:rsid w:val="00B13BC7"/>
    <w:rsid w:val="00B168D3"/>
    <w:rsid w:val="00B17F78"/>
    <w:rsid w:val="00B211DD"/>
    <w:rsid w:val="00B2122E"/>
    <w:rsid w:val="00B21688"/>
    <w:rsid w:val="00B2382C"/>
    <w:rsid w:val="00B24739"/>
    <w:rsid w:val="00B25ECB"/>
    <w:rsid w:val="00B300E1"/>
    <w:rsid w:val="00B33653"/>
    <w:rsid w:val="00B36E91"/>
    <w:rsid w:val="00B41E35"/>
    <w:rsid w:val="00B42135"/>
    <w:rsid w:val="00B424D7"/>
    <w:rsid w:val="00B4264A"/>
    <w:rsid w:val="00B42C39"/>
    <w:rsid w:val="00B43D81"/>
    <w:rsid w:val="00B45049"/>
    <w:rsid w:val="00B52FF5"/>
    <w:rsid w:val="00B53D77"/>
    <w:rsid w:val="00B555B6"/>
    <w:rsid w:val="00B565E4"/>
    <w:rsid w:val="00B5759A"/>
    <w:rsid w:val="00B576EF"/>
    <w:rsid w:val="00B6068F"/>
    <w:rsid w:val="00B614BE"/>
    <w:rsid w:val="00B6395B"/>
    <w:rsid w:val="00B66392"/>
    <w:rsid w:val="00B67CA6"/>
    <w:rsid w:val="00B70522"/>
    <w:rsid w:val="00B71315"/>
    <w:rsid w:val="00B7186C"/>
    <w:rsid w:val="00B7246B"/>
    <w:rsid w:val="00B7253F"/>
    <w:rsid w:val="00B72B81"/>
    <w:rsid w:val="00B751D2"/>
    <w:rsid w:val="00B75AC4"/>
    <w:rsid w:val="00B7667D"/>
    <w:rsid w:val="00B80FBF"/>
    <w:rsid w:val="00B83649"/>
    <w:rsid w:val="00B865DB"/>
    <w:rsid w:val="00B86CCE"/>
    <w:rsid w:val="00B86FAE"/>
    <w:rsid w:val="00B877C0"/>
    <w:rsid w:val="00B9040C"/>
    <w:rsid w:val="00B91248"/>
    <w:rsid w:val="00B91BF4"/>
    <w:rsid w:val="00B92D25"/>
    <w:rsid w:val="00B93673"/>
    <w:rsid w:val="00B93D5A"/>
    <w:rsid w:val="00B963E9"/>
    <w:rsid w:val="00B96F6F"/>
    <w:rsid w:val="00BA0870"/>
    <w:rsid w:val="00BA1CA0"/>
    <w:rsid w:val="00BA39F9"/>
    <w:rsid w:val="00BA419C"/>
    <w:rsid w:val="00BA7232"/>
    <w:rsid w:val="00BB76B7"/>
    <w:rsid w:val="00BC2278"/>
    <w:rsid w:val="00BC2E00"/>
    <w:rsid w:val="00BC43B4"/>
    <w:rsid w:val="00BC7BFE"/>
    <w:rsid w:val="00BE09E3"/>
    <w:rsid w:val="00BE28AF"/>
    <w:rsid w:val="00BE7D1B"/>
    <w:rsid w:val="00BF6134"/>
    <w:rsid w:val="00BF6687"/>
    <w:rsid w:val="00C01F63"/>
    <w:rsid w:val="00C05212"/>
    <w:rsid w:val="00C07886"/>
    <w:rsid w:val="00C1304E"/>
    <w:rsid w:val="00C177AF"/>
    <w:rsid w:val="00C205F9"/>
    <w:rsid w:val="00C20DA3"/>
    <w:rsid w:val="00C225ED"/>
    <w:rsid w:val="00C2402E"/>
    <w:rsid w:val="00C24351"/>
    <w:rsid w:val="00C267A9"/>
    <w:rsid w:val="00C27D3B"/>
    <w:rsid w:val="00C27EC4"/>
    <w:rsid w:val="00C313A4"/>
    <w:rsid w:val="00C32A76"/>
    <w:rsid w:val="00C34DA4"/>
    <w:rsid w:val="00C42C41"/>
    <w:rsid w:val="00C439FE"/>
    <w:rsid w:val="00C452BA"/>
    <w:rsid w:val="00C45576"/>
    <w:rsid w:val="00C45C14"/>
    <w:rsid w:val="00C471FE"/>
    <w:rsid w:val="00C6417C"/>
    <w:rsid w:val="00C65385"/>
    <w:rsid w:val="00C6629F"/>
    <w:rsid w:val="00C66E75"/>
    <w:rsid w:val="00C7067F"/>
    <w:rsid w:val="00C70ACA"/>
    <w:rsid w:val="00C70C91"/>
    <w:rsid w:val="00C72953"/>
    <w:rsid w:val="00C72E36"/>
    <w:rsid w:val="00C74855"/>
    <w:rsid w:val="00C75433"/>
    <w:rsid w:val="00C769AF"/>
    <w:rsid w:val="00C80DC5"/>
    <w:rsid w:val="00C81002"/>
    <w:rsid w:val="00C818B4"/>
    <w:rsid w:val="00C82575"/>
    <w:rsid w:val="00C82AF7"/>
    <w:rsid w:val="00C82EC2"/>
    <w:rsid w:val="00C82F1B"/>
    <w:rsid w:val="00C82F7C"/>
    <w:rsid w:val="00C85EFB"/>
    <w:rsid w:val="00C8750A"/>
    <w:rsid w:val="00C9166A"/>
    <w:rsid w:val="00C92E96"/>
    <w:rsid w:val="00C9591E"/>
    <w:rsid w:val="00C95D30"/>
    <w:rsid w:val="00C971C7"/>
    <w:rsid w:val="00C97FE4"/>
    <w:rsid w:val="00CA13A0"/>
    <w:rsid w:val="00CA3439"/>
    <w:rsid w:val="00CA545B"/>
    <w:rsid w:val="00CA6D04"/>
    <w:rsid w:val="00CA7B3D"/>
    <w:rsid w:val="00CB12B9"/>
    <w:rsid w:val="00CB4CE1"/>
    <w:rsid w:val="00CB58D6"/>
    <w:rsid w:val="00CC3AA2"/>
    <w:rsid w:val="00CC3F57"/>
    <w:rsid w:val="00CC5B60"/>
    <w:rsid w:val="00CC70BA"/>
    <w:rsid w:val="00CC71FC"/>
    <w:rsid w:val="00CC7D57"/>
    <w:rsid w:val="00CD2298"/>
    <w:rsid w:val="00CD3BE7"/>
    <w:rsid w:val="00CE0A78"/>
    <w:rsid w:val="00CE1356"/>
    <w:rsid w:val="00CE1667"/>
    <w:rsid w:val="00CE2823"/>
    <w:rsid w:val="00CE3543"/>
    <w:rsid w:val="00CE3AAA"/>
    <w:rsid w:val="00CE3B41"/>
    <w:rsid w:val="00CE4139"/>
    <w:rsid w:val="00CE4C1D"/>
    <w:rsid w:val="00CE6E18"/>
    <w:rsid w:val="00CE72EE"/>
    <w:rsid w:val="00CF3978"/>
    <w:rsid w:val="00CF407F"/>
    <w:rsid w:val="00CF6311"/>
    <w:rsid w:val="00CF65CA"/>
    <w:rsid w:val="00CF7D24"/>
    <w:rsid w:val="00D00578"/>
    <w:rsid w:val="00D0391F"/>
    <w:rsid w:val="00D03E1A"/>
    <w:rsid w:val="00D04187"/>
    <w:rsid w:val="00D0609B"/>
    <w:rsid w:val="00D079E5"/>
    <w:rsid w:val="00D07AE9"/>
    <w:rsid w:val="00D13000"/>
    <w:rsid w:val="00D13506"/>
    <w:rsid w:val="00D13EA7"/>
    <w:rsid w:val="00D14252"/>
    <w:rsid w:val="00D150A7"/>
    <w:rsid w:val="00D16B28"/>
    <w:rsid w:val="00D17A55"/>
    <w:rsid w:val="00D206D6"/>
    <w:rsid w:val="00D21690"/>
    <w:rsid w:val="00D2280C"/>
    <w:rsid w:val="00D250EF"/>
    <w:rsid w:val="00D319F6"/>
    <w:rsid w:val="00D319FE"/>
    <w:rsid w:val="00D33363"/>
    <w:rsid w:val="00D35948"/>
    <w:rsid w:val="00D4524C"/>
    <w:rsid w:val="00D50514"/>
    <w:rsid w:val="00D5075A"/>
    <w:rsid w:val="00D50CA3"/>
    <w:rsid w:val="00D52A4E"/>
    <w:rsid w:val="00D53091"/>
    <w:rsid w:val="00D533B0"/>
    <w:rsid w:val="00D54000"/>
    <w:rsid w:val="00D54B0D"/>
    <w:rsid w:val="00D557BC"/>
    <w:rsid w:val="00D6131E"/>
    <w:rsid w:val="00D61476"/>
    <w:rsid w:val="00D6380D"/>
    <w:rsid w:val="00D71FCD"/>
    <w:rsid w:val="00D72DC0"/>
    <w:rsid w:val="00D74A5C"/>
    <w:rsid w:val="00D77570"/>
    <w:rsid w:val="00D81440"/>
    <w:rsid w:val="00D87A76"/>
    <w:rsid w:val="00D902FE"/>
    <w:rsid w:val="00D9057B"/>
    <w:rsid w:val="00D928AA"/>
    <w:rsid w:val="00D92A17"/>
    <w:rsid w:val="00D92CC8"/>
    <w:rsid w:val="00D95449"/>
    <w:rsid w:val="00D959B7"/>
    <w:rsid w:val="00DA0288"/>
    <w:rsid w:val="00DA156D"/>
    <w:rsid w:val="00DA1C19"/>
    <w:rsid w:val="00DA24B0"/>
    <w:rsid w:val="00DA3F20"/>
    <w:rsid w:val="00DA566A"/>
    <w:rsid w:val="00DA5CA6"/>
    <w:rsid w:val="00DA6FEB"/>
    <w:rsid w:val="00DA7219"/>
    <w:rsid w:val="00DA7BB9"/>
    <w:rsid w:val="00DB129A"/>
    <w:rsid w:val="00DC0AC2"/>
    <w:rsid w:val="00DC1458"/>
    <w:rsid w:val="00DC2258"/>
    <w:rsid w:val="00DC5A45"/>
    <w:rsid w:val="00DC6015"/>
    <w:rsid w:val="00DC6195"/>
    <w:rsid w:val="00DC66BC"/>
    <w:rsid w:val="00DC689E"/>
    <w:rsid w:val="00DC7B82"/>
    <w:rsid w:val="00DD2AE5"/>
    <w:rsid w:val="00DD4AED"/>
    <w:rsid w:val="00DE19F6"/>
    <w:rsid w:val="00DE4910"/>
    <w:rsid w:val="00DE677E"/>
    <w:rsid w:val="00DE6CE2"/>
    <w:rsid w:val="00DE7CAB"/>
    <w:rsid w:val="00DF4C49"/>
    <w:rsid w:val="00DF7BE0"/>
    <w:rsid w:val="00DF7E38"/>
    <w:rsid w:val="00E00EC8"/>
    <w:rsid w:val="00E01067"/>
    <w:rsid w:val="00E0174A"/>
    <w:rsid w:val="00E055B8"/>
    <w:rsid w:val="00E05F7D"/>
    <w:rsid w:val="00E0683B"/>
    <w:rsid w:val="00E07039"/>
    <w:rsid w:val="00E11BBE"/>
    <w:rsid w:val="00E11F60"/>
    <w:rsid w:val="00E12F76"/>
    <w:rsid w:val="00E15986"/>
    <w:rsid w:val="00E15DC8"/>
    <w:rsid w:val="00E16D29"/>
    <w:rsid w:val="00E2055A"/>
    <w:rsid w:val="00E20F62"/>
    <w:rsid w:val="00E22097"/>
    <w:rsid w:val="00E2265D"/>
    <w:rsid w:val="00E22E47"/>
    <w:rsid w:val="00E23AE2"/>
    <w:rsid w:val="00E31358"/>
    <w:rsid w:val="00E33733"/>
    <w:rsid w:val="00E3723B"/>
    <w:rsid w:val="00E40607"/>
    <w:rsid w:val="00E41890"/>
    <w:rsid w:val="00E418BF"/>
    <w:rsid w:val="00E420A2"/>
    <w:rsid w:val="00E42E96"/>
    <w:rsid w:val="00E46136"/>
    <w:rsid w:val="00E50787"/>
    <w:rsid w:val="00E51A9B"/>
    <w:rsid w:val="00E51C7B"/>
    <w:rsid w:val="00E51DE8"/>
    <w:rsid w:val="00E53AF7"/>
    <w:rsid w:val="00E53B6B"/>
    <w:rsid w:val="00E53D3B"/>
    <w:rsid w:val="00E63BB2"/>
    <w:rsid w:val="00E63D49"/>
    <w:rsid w:val="00E65EFF"/>
    <w:rsid w:val="00E665B2"/>
    <w:rsid w:val="00E719C9"/>
    <w:rsid w:val="00E7449A"/>
    <w:rsid w:val="00E750DE"/>
    <w:rsid w:val="00E77560"/>
    <w:rsid w:val="00E77FF8"/>
    <w:rsid w:val="00E80030"/>
    <w:rsid w:val="00E81295"/>
    <w:rsid w:val="00E85FE7"/>
    <w:rsid w:val="00E91A73"/>
    <w:rsid w:val="00E9228A"/>
    <w:rsid w:val="00E934D4"/>
    <w:rsid w:val="00E9378B"/>
    <w:rsid w:val="00E93AF8"/>
    <w:rsid w:val="00E94370"/>
    <w:rsid w:val="00E947E4"/>
    <w:rsid w:val="00E9679B"/>
    <w:rsid w:val="00E96FA4"/>
    <w:rsid w:val="00EA02CD"/>
    <w:rsid w:val="00EA0C22"/>
    <w:rsid w:val="00EA4C24"/>
    <w:rsid w:val="00EA615A"/>
    <w:rsid w:val="00EA6C3C"/>
    <w:rsid w:val="00EA761A"/>
    <w:rsid w:val="00EB1B4B"/>
    <w:rsid w:val="00EC00B6"/>
    <w:rsid w:val="00EC29AC"/>
    <w:rsid w:val="00EC2BCF"/>
    <w:rsid w:val="00EC304B"/>
    <w:rsid w:val="00ED422A"/>
    <w:rsid w:val="00ED69FD"/>
    <w:rsid w:val="00ED7942"/>
    <w:rsid w:val="00ED7E35"/>
    <w:rsid w:val="00EE18CA"/>
    <w:rsid w:val="00EF11AE"/>
    <w:rsid w:val="00EF1567"/>
    <w:rsid w:val="00EF26A1"/>
    <w:rsid w:val="00F00524"/>
    <w:rsid w:val="00F03A14"/>
    <w:rsid w:val="00F04DDE"/>
    <w:rsid w:val="00F056C3"/>
    <w:rsid w:val="00F07C71"/>
    <w:rsid w:val="00F125C2"/>
    <w:rsid w:val="00F127D3"/>
    <w:rsid w:val="00F12CAF"/>
    <w:rsid w:val="00F12DF7"/>
    <w:rsid w:val="00F14D88"/>
    <w:rsid w:val="00F20C03"/>
    <w:rsid w:val="00F253BF"/>
    <w:rsid w:val="00F2610B"/>
    <w:rsid w:val="00F26F4E"/>
    <w:rsid w:val="00F279F2"/>
    <w:rsid w:val="00F31B13"/>
    <w:rsid w:val="00F31DEA"/>
    <w:rsid w:val="00F3289A"/>
    <w:rsid w:val="00F32D9C"/>
    <w:rsid w:val="00F334FB"/>
    <w:rsid w:val="00F37AB1"/>
    <w:rsid w:val="00F40E02"/>
    <w:rsid w:val="00F416E2"/>
    <w:rsid w:val="00F43091"/>
    <w:rsid w:val="00F4477D"/>
    <w:rsid w:val="00F45568"/>
    <w:rsid w:val="00F455BB"/>
    <w:rsid w:val="00F45DA7"/>
    <w:rsid w:val="00F4686D"/>
    <w:rsid w:val="00F50356"/>
    <w:rsid w:val="00F510F3"/>
    <w:rsid w:val="00F523CC"/>
    <w:rsid w:val="00F52D38"/>
    <w:rsid w:val="00F56C08"/>
    <w:rsid w:val="00F57452"/>
    <w:rsid w:val="00F60EE5"/>
    <w:rsid w:val="00F62E38"/>
    <w:rsid w:val="00F643C7"/>
    <w:rsid w:val="00F64C4C"/>
    <w:rsid w:val="00F71684"/>
    <w:rsid w:val="00F73755"/>
    <w:rsid w:val="00F8102E"/>
    <w:rsid w:val="00F81ADD"/>
    <w:rsid w:val="00F835A3"/>
    <w:rsid w:val="00F847F0"/>
    <w:rsid w:val="00F84EA9"/>
    <w:rsid w:val="00F85B5E"/>
    <w:rsid w:val="00F869C7"/>
    <w:rsid w:val="00F86B81"/>
    <w:rsid w:val="00F9011A"/>
    <w:rsid w:val="00F90703"/>
    <w:rsid w:val="00F90DE2"/>
    <w:rsid w:val="00F95D13"/>
    <w:rsid w:val="00F973F5"/>
    <w:rsid w:val="00F978F7"/>
    <w:rsid w:val="00F97A32"/>
    <w:rsid w:val="00FA254A"/>
    <w:rsid w:val="00FA2593"/>
    <w:rsid w:val="00FA4AE5"/>
    <w:rsid w:val="00FB39EA"/>
    <w:rsid w:val="00FB5CE0"/>
    <w:rsid w:val="00FB6A3C"/>
    <w:rsid w:val="00FB7694"/>
    <w:rsid w:val="00FC1B9F"/>
    <w:rsid w:val="00FC1D50"/>
    <w:rsid w:val="00FC3278"/>
    <w:rsid w:val="00FD01DA"/>
    <w:rsid w:val="00FD17AC"/>
    <w:rsid w:val="00FD24BB"/>
    <w:rsid w:val="00FD4311"/>
    <w:rsid w:val="00FD6016"/>
    <w:rsid w:val="00FD6CE7"/>
    <w:rsid w:val="00FE062E"/>
    <w:rsid w:val="00FE20DD"/>
    <w:rsid w:val="00FE26E0"/>
    <w:rsid w:val="00FE3A21"/>
    <w:rsid w:val="00FE3DFB"/>
    <w:rsid w:val="00FE5F0D"/>
    <w:rsid w:val="00FF3F0C"/>
    <w:rsid w:val="00FF6F7C"/>
    <w:rsid w:val="00FF72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BB45E9"/>
  <w15:chartTrackingRefBased/>
  <w15:docId w15:val="{A256AB80-C1DD-412B-95F1-23C2EFFB2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qFormat="1"/>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suppressAutoHyphens/>
    </w:pPr>
    <w:rPr>
      <w:sz w:val="24"/>
      <w:szCs w:val="24"/>
      <w:lang w:eastAsia="ar-SA"/>
    </w:rPr>
  </w:style>
  <w:style w:type="paragraph" w:styleId="Nagwek1">
    <w:name w:val="heading 1"/>
    <w:basedOn w:val="Normalny"/>
    <w:next w:val="Normalny"/>
    <w:qFormat/>
    <w:pPr>
      <w:keepNext/>
      <w:numPr>
        <w:numId w:val="1"/>
      </w:numPr>
      <w:spacing w:line="360" w:lineRule="auto"/>
      <w:jc w:val="both"/>
      <w:outlineLvl w:val="0"/>
    </w:pPr>
    <w:rPr>
      <w:rFonts w:ascii="Arial" w:hAnsi="Arial"/>
      <w:i/>
      <w:sz w:val="20"/>
      <w:szCs w:val="20"/>
    </w:rPr>
  </w:style>
  <w:style w:type="paragraph" w:styleId="Nagwek2">
    <w:name w:val="heading 2"/>
    <w:basedOn w:val="Normalny"/>
    <w:next w:val="Normalny"/>
    <w:qFormat/>
    <w:pPr>
      <w:keepNext/>
      <w:numPr>
        <w:ilvl w:val="1"/>
        <w:numId w:val="1"/>
      </w:numPr>
      <w:ind w:left="3660"/>
      <w:jc w:val="center"/>
      <w:outlineLvl w:val="1"/>
    </w:pPr>
    <w:rPr>
      <w:b/>
      <w:i/>
      <w:sz w:val="28"/>
    </w:rPr>
  </w:style>
  <w:style w:type="paragraph" w:styleId="Nagwek3">
    <w:name w:val="heading 3"/>
    <w:basedOn w:val="Normalny"/>
    <w:next w:val="Normalny"/>
    <w:qFormat/>
    <w:pPr>
      <w:keepNext/>
      <w:numPr>
        <w:ilvl w:val="2"/>
        <w:numId w:val="1"/>
      </w:numPr>
      <w:ind w:left="7200"/>
      <w:outlineLvl w:val="2"/>
    </w:pPr>
    <w:rPr>
      <w:rFonts w:ascii="Arial" w:hAnsi="Arial"/>
      <w:i/>
      <w:iCs/>
    </w:rPr>
  </w:style>
  <w:style w:type="paragraph" w:styleId="Nagwek4">
    <w:name w:val="heading 4"/>
    <w:basedOn w:val="Normalny"/>
    <w:next w:val="Normalny"/>
    <w:qFormat/>
    <w:pPr>
      <w:keepNext/>
      <w:numPr>
        <w:ilvl w:val="3"/>
        <w:numId w:val="1"/>
      </w:numPr>
      <w:spacing w:before="100"/>
      <w:jc w:val="center"/>
      <w:outlineLvl w:val="3"/>
    </w:pPr>
    <w:rPr>
      <w:rFonts w:ascii="Arial" w:hAnsi="Arial"/>
      <w:b/>
      <w:sz w:val="22"/>
      <w:szCs w:val="20"/>
    </w:rPr>
  </w:style>
  <w:style w:type="paragraph" w:styleId="Nagwek5">
    <w:name w:val="heading 5"/>
    <w:basedOn w:val="Normalny"/>
    <w:next w:val="Normalny"/>
    <w:qFormat/>
    <w:pPr>
      <w:keepNext/>
      <w:numPr>
        <w:ilvl w:val="4"/>
        <w:numId w:val="1"/>
      </w:numPr>
      <w:ind w:left="7788"/>
      <w:outlineLvl w:val="4"/>
    </w:pPr>
    <w:rPr>
      <w:b/>
    </w:rPr>
  </w:style>
  <w:style w:type="paragraph" w:styleId="Nagwek7">
    <w:name w:val="heading 7"/>
    <w:basedOn w:val="Normalny"/>
    <w:next w:val="Normalny"/>
    <w:qFormat/>
    <w:pPr>
      <w:keepNext/>
      <w:numPr>
        <w:ilvl w:val="6"/>
        <w:numId w:val="1"/>
      </w:numPr>
      <w:jc w:val="center"/>
      <w:outlineLvl w:val="6"/>
    </w:pPr>
    <w:rPr>
      <w:i/>
      <w:iCs/>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i w:val="0"/>
    </w:rPr>
  </w:style>
  <w:style w:type="character" w:customStyle="1" w:styleId="WW8Num4z0">
    <w:name w:val="WW8Num4z0"/>
    <w:rPr>
      <w:rFonts w:ascii="Symbol" w:hAnsi="Symbol"/>
    </w:rPr>
  </w:style>
  <w:style w:type="character" w:customStyle="1" w:styleId="WW8Num9z0">
    <w:name w:val="WW8Num9z0"/>
    <w:rPr>
      <w:b w:val="0"/>
      <w:i w:val="0"/>
    </w:rPr>
  </w:style>
  <w:style w:type="character" w:customStyle="1" w:styleId="WW8Num10z0">
    <w:name w:val="WW8Num10z0"/>
    <w:rPr>
      <w:b w:val="0"/>
      <w:i w:val="0"/>
    </w:rPr>
  </w:style>
  <w:style w:type="character" w:customStyle="1" w:styleId="WW8Num12z0">
    <w:name w:val="WW8Num12z0"/>
    <w:rPr>
      <w:b w:val="0"/>
    </w:rPr>
  </w:style>
  <w:style w:type="character" w:customStyle="1" w:styleId="WW8Num13z1">
    <w:name w:val="WW8Num13z1"/>
    <w:rPr>
      <w:rFonts w:ascii="Symbol" w:hAnsi="Symbol" w:cs="Times New Roman"/>
    </w:rPr>
  </w:style>
  <w:style w:type="character" w:customStyle="1" w:styleId="WW8Num14z0">
    <w:name w:val="WW8Num14z0"/>
    <w:rPr>
      <w:b w:val="0"/>
    </w:rPr>
  </w:style>
  <w:style w:type="character" w:customStyle="1" w:styleId="Domylnaczcionkaakapitu2">
    <w:name w:val="Domyślna czcionka akapitu2"/>
  </w:style>
  <w:style w:type="character" w:customStyle="1" w:styleId="WW8Num11z0">
    <w:name w:val="WW8Num11z0"/>
    <w:rPr>
      <w:rFonts w:ascii="Symbol" w:hAnsi="Symbol"/>
    </w:rPr>
  </w:style>
  <w:style w:type="character" w:customStyle="1" w:styleId="WW8Num13z0">
    <w:name w:val="WW8Num13z0"/>
    <w:rPr>
      <w:b w:val="0"/>
    </w:rPr>
  </w:style>
  <w:style w:type="character" w:customStyle="1" w:styleId="WW8Num14z1">
    <w:name w:val="WW8Num14z1"/>
    <w:rPr>
      <w:rFonts w:ascii="Symbol" w:eastAsia="Times New Roman" w:hAnsi="Symbol" w:cs="Times New Roman"/>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1z0">
    <w:name w:val="WW8Num1z0"/>
    <w:rPr>
      <w:i w:val="0"/>
    </w:rPr>
  </w:style>
  <w:style w:type="character" w:customStyle="1" w:styleId="WW8Num3z0">
    <w:name w:val="WW8Num3z0"/>
    <w:rPr>
      <w:rFonts w:ascii="Symbol" w:hAnsi="Symbol"/>
    </w:rPr>
  </w:style>
  <w:style w:type="character" w:customStyle="1" w:styleId="Domylnaczcionkaakapitu1">
    <w:name w:val="Domyślna czcionka akapitu1"/>
  </w:style>
  <w:style w:type="character" w:styleId="Numerstrony">
    <w:name w:val="page number"/>
    <w:basedOn w:val="Domylnaczcionkaakapitu1"/>
  </w:style>
  <w:style w:type="character" w:customStyle="1" w:styleId="Znakinumeracji">
    <w:name w:val="Znaki numeracji"/>
  </w:style>
  <w:style w:type="paragraph" w:customStyle="1" w:styleId="Nagwek20">
    <w:name w:val="Nagłówek2"/>
    <w:basedOn w:val="Normalny"/>
    <w:next w:val="Tekstpodstawowy"/>
    <w:pPr>
      <w:keepNext/>
      <w:spacing w:before="240" w:after="120"/>
    </w:pPr>
    <w:rPr>
      <w:rFonts w:ascii="Arial" w:eastAsia="Lucida Sans Unicode" w:hAnsi="Arial" w:cs="Tahoma"/>
      <w:sz w:val="28"/>
      <w:szCs w:val="28"/>
    </w:rPr>
  </w:style>
  <w:style w:type="paragraph" w:styleId="Tekstpodstawowy">
    <w:name w:val="Body Text"/>
    <w:basedOn w:val="Normalny"/>
    <w:link w:val="TekstpodstawowyZnak"/>
    <w:rPr>
      <w:szCs w:val="20"/>
    </w:rPr>
  </w:style>
  <w:style w:type="paragraph" w:styleId="Lista">
    <w:name w:val="List"/>
    <w:basedOn w:val="Tekstpodstawowy"/>
    <w:rPr>
      <w:rFonts w:cs="Tahoma"/>
    </w:rPr>
  </w:style>
  <w:style w:type="paragraph" w:customStyle="1" w:styleId="Podpis2">
    <w:name w:val="Podpis2"/>
    <w:basedOn w:val="Normalny"/>
    <w:pPr>
      <w:suppressLineNumbers/>
      <w:spacing w:before="120" w:after="120"/>
    </w:pPr>
    <w:rPr>
      <w:rFonts w:cs="Tahoma"/>
      <w:i/>
      <w:iCs/>
    </w:rPr>
  </w:style>
  <w:style w:type="paragraph" w:customStyle="1" w:styleId="Indeks">
    <w:name w:val="Indeks"/>
    <w:basedOn w:val="Normalny"/>
    <w:pPr>
      <w:suppressLineNumbers/>
    </w:pPr>
    <w:rPr>
      <w:rFonts w:cs="Tahoma"/>
    </w:rPr>
  </w:style>
  <w:style w:type="paragraph" w:customStyle="1" w:styleId="Nagwek10">
    <w:name w:val="Nagłówek1"/>
    <w:basedOn w:val="Normalny"/>
    <w:next w:val="Tekstpodstawowy"/>
    <w:pPr>
      <w:keepNext/>
      <w:spacing w:before="240" w:after="120"/>
    </w:pPr>
    <w:rPr>
      <w:rFonts w:ascii="Arial" w:eastAsia="Lucida Sans Unicode" w:hAnsi="Arial" w:cs="Tahoma"/>
      <w:sz w:val="28"/>
      <w:szCs w:val="28"/>
    </w:rPr>
  </w:style>
  <w:style w:type="paragraph" w:customStyle="1" w:styleId="Podpis1">
    <w:name w:val="Podpis1"/>
    <w:basedOn w:val="Normalny"/>
    <w:pPr>
      <w:suppressLineNumbers/>
      <w:spacing w:before="120" w:after="120"/>
    </w:pPr>
    <w:rPr>
      <w:rFonts w:cs="Tahoma"/>
      <w:i/>
      <w:iCs/>
    </w:rPr>
  </w:style>
  <w:style w:type="paragraph" w:styleId="Nagwek">
    <w:name w:val="header"/>
    <w:basedOn w:val="Normalny"/>
    <w:link w:val="NagwekZnak"/>
    <w:uiPriority w:val="99"/>
    <w:pPr>
      <w:tabs>
        <w:tab w:val="center" w:pos="4536"/>
        <w:tab w:val="right" w:pos="9072"/>
      </w:tabs>
    </w:pPr>
  </w:style>
  <w:style w:type="paragraph" w:customStyle="1" w:styleId="Tekstpodstawowy31">
    <w:name w:val="Tekst podstawowy 31"/>
    <w:basedOn w:val="Normalny"/>
    <w:pPr>
      <w:spacing w:line="360" w:lineRule="auto"/>
      <w:jc w:val="center"/>
    </w:pPr>
    <w:rPr>
      <w:b/>
    </w:rPr>
  </w:style>
  <w:style w:type="paragraph" w:customStyle="1" w:styleId="Tekstpodstawowy21">
    <w:name w:val="Tekst podstawowy 21"/>
    <w:basedOn w:val="Normalny"/>
    <w:pPr>
      <w:jc w:val="both"/>
    </w:pPr>
    <w:rPr>
      <w:szCs w:val="20"/>
    </w:rPr>
  </w:style>
  <w:style w:type="paragraph" w:styleId="Stopka">
    <w:name w:val="footer"/>
    <w:basedOn w:val="Normalny"/>
    <w:link w:val="StopkaZnak"/>
    <w:uiPriority w:val="99"/>
    <w:pPr>
      <w:tabs>
        <w:tab w:val="center" w:pos="4536"/>
        <w:tab w:val="right" w:pos="9072"/>
      </w:tabs>
    </w:pPr>
  </w:style>
  <w:style w:type="paragraph" w:styleId="Tekstpodstawowywcity">
    <w:name w:val="Body Text Indent"/>
    <w:basedOn w:val="Normalny"/>
    <w:pPr>
      <w:ind w:left="284"/>
    </w:pPr>
  </w:style>
  <w:style w:type="paragraph" w:customStyle="1" w:styleId="Tekstpodstawowywcity21">
    <w:name w:val="Tekst podstawowy wcięty 21"/>
    <w:basedOn w:val="Normalny"/>
    <w:pPr>
      <w:ind w:left="540" w:hanging="180"/>
    </w:pPr>
  </w:style>
  <w:style w:type="paragraph" w:customStyle="1" w:styleId="Tekstpodstawowywcity31">
    <w:name w:val="Tekst podstawowy wcięty 31"/>
    <w:basedOn w:val="Normalny"/>
    <w:pPr>
      <w:ind w:left="360"/>
    </w:p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i/>
      <w:iCs/>
    </w:rPr>
  </w:style>
  <w:style w:type="paragraph" w:customStyle="1" w:styleId="Zawartoramki">
    <w:name w:val="Zawartość ramki"/>
    <w:basedOn w:val="Tekstpodstawowy"/>
  </w:style>
  <w:style w:type="paragraph" w:styleId="Tekstdymka">
    <w:name w:val="Balloon Text"/>
    <w:basedOn w:val="Normalny"/>
    <w:rPr>
      <w:rFonts w:ascii="Tahoma" w:hAnsi="Tahoma" w:cs="Tahoma"/>
      <w:sz w:val="16"/>
      <w:szCs w:val="16"/>
    </w:rPr>
  </w:style>
  <w:style w:type="paragraph" w:customStyle="1" w:styleId="Tabela">
    <w:name w:val="Tabela"/>
    <w:basedOn w:val="Podpis2"/>
  </w:style>
  <w:style w:type="character" w:customStyle="1" w:styleId="NagwekZnak">
    <w:name w:val="Nagłówek Znak"/>
    <w:link w:val="Nagwek"/>
    <w:uiPriority w:val="99"/>
    <w:rsid w:val="00501521"/>
    <w:rPr>
      <w:sz w:val="24"/>
      <w:szCs w:val="24"/>
      <w:lang w:eastAsia="ar-SA"/>
    </w:rPr>
  </w:style>
  <w:style w:type="character" w:styleId="Uwydatnienie">
    <w:name w:val="Emphasis"/>
    <w:uiPriority w:val="20"/>
    <w:qFormat/>
    <w:rsid w:val="00E11BBE"/>
    <w:rPr>
      <w:i/>
      <w:iCs/>
    </w:rPr>
  </w:style>
  <w:style w:type="character" w:styleId="Odwoaniedokomentarza">
    <w:name w:val="annotation reference"/>
    <w:rsid w:val="000F1604"/>
    <w:rPr>
      <w:sz w:val="16"/>
      <w:szCs w:val="16"/>
    </w:rPr>
  </w:style>
  <w:style w:type="paragraph" w:customStyle="1" w:styleId="3BF8DB1C3564444D82AFB5C119E997C3">
    <w:name w:val="3BF8DB1C3564444D82AFB5C119E997C3"/>
    <w:rsid w:val="0007045D"/>
    <w:pPr>
      <w:spacing w:after="200" w:line="276" w:lineRule="auto"/>
    </w:pPr>
    <w:rPr>
      <w:rFonts w:ascii="Calibri" w:hAnsi="Calibri"/>
      <w:sz w:val="22"/>
      <w:szCs w:val="22"/>
      <w:lang w:val="en-US" w:eastAsia="en-US"/>
    </w:rPr>
  </w:style>
  <w:style w:type="character" w:customStyle="1" w:styleId="StopkaZnak">
    <w:name w:val="Stopka Znak"/>
    <w:link w:val="Stopka"/>
    <w:uiPriority w:val="99"/>
    <w:rsid w:val="00852AA6"/>
    <w:rPr>
      <w:sz w:val="24"/>
      <w:szCs w:val="24"/>
      <w:lang w:eastAsia="ar-SA"/>
    </w:rPr>
  </w:style>
  <w:style w:type="paragraph" w:styleId="Tekstkomentarza">
    <w:name w:val="annotation text"/>
    <w:basedOn w:val="Normalny"/>
    <w:link w:val="TekstkomentarzaZnak"/>
    <w:rsid w:val="005E0BA6"/>
    <w:rPr>
      <w:sz w:val="20"/>
      <w:szCs w:val="20"/>
    </w:rPr>
  </w:style>
  <w:style w:type="character" w:customStyle="1" w:styleId="TekstkomentarzaZnak">
    <w:name w:val="Tekst komentarza Znak"/>
    <w:link w:val="Tekstkomentarza"/>
    <w:rsid w:val="005E0BA6"/>
    <w:rPr>
      <w:lang w:eastAsia="ar-SA"/>
    </w:rPr>
  </w:style>
  <w:style w:type="paragraph" w:styleId="Tematkomentarza">
    <w:name w:val="annotation subject"/>
    <w:basedOn w:val="Tekstkomentarza"/>
    <w:next w:val="Tekstkomentarza"/>
    <w:link w:val="TematkomentarzaZnak"/>
    <w:rsid w:val="005E0BA6"/>
    <w:rPr>
      <w:b/>
      <w:bCs/>
    </w:rPr>
  </w:style>
  <w:style w:type="character" w:customStyle="1" w:styleId="TematkomentarzaZnak">
    <w:name w:val="Temat komentarza Znak"/>
    <w:link w:val="Tematkomentarza"/>
    <w:rsid w:val="005E0BA6"/>
    <w:rPr>
      <w:b/>
      <w:bCs/>
      <w:lang w:eastAsia="ar-SA"/>
    </w:rPr>
  </w:style>
  <w:style w:type="character" w:customStyle="1" w:styleId="TekstpodstawowyZnak">
    <w:name w:val="Tekst podstawowy Znak"/>
    <w:link w:val="Tekstpodstawowy"/>
    <w:rsid w:val="00037CBD"/>
    <w:rPr>
      <w:sz w:val="24"/>
      <w:lang w:eastAsia="ar-SA"/>
    </w:rPr>
  </w:style>
  <w:style w:type="paragraph" w:styleId="Akapitzlist">
    <w:name w:val="List Paragraph"/>
    <w:basedOn w:val="Normalny"/>
    <w:uiPriority w:val="34"/>
    <w:qFormat/>
    <w:rsid w:val="003A62A2"/>
    <w:pPr>
      <w:ind w:left="708"/>
    </w:pPr>
  </w:style>
  <w:style w:type="paragraph" w:styleId="Bezodstpw">
    <w:name w:val="No Spacing"/>
    <w:link w:val="BezodstpwZnak"/>
    <w:uiPriority w:val="1"/>
    <w:qFormat/>
    <w:rsid w:val="00930F2A"/>
    <w:rPr>
      <w:rFonts w:ascii="Calibri" w:eastAsia="Calibri" w:hAnsi="Calibri"/>
      <w:sz w:val="22"/>
      <w:szCs w:val="22"/>
      <w:lang w:eastAsia="en-US"/>
    </w:rPr>
  </w:style>
  <w:style w:type="character" w:customStyle="1" w:styleId="BezodstpwZnak">
    <w:name w:val="Bez odstępów Znak"/>
    <w:link w:val="Bezodstpw"/>
    <w:uiPriority w:val="1"/>
    <w:rsid w:val="00930F2A"/>
    <w:rPr>
      <w:rFonts w:ascii="Calibri" w:eastAsia="Calibri" w:hAnsi="Calibri"/>
      <w:sz w:val="22"/>
      <w:szCs w:val="22"/>
      <w:lang w:val="pl-PL" w:eastAsia="en-US" w:bidi="ar-SA"/>
    </w:rPr>
  </w:style>
  <w:style w:type="table" w:styleId="Tabela-Siatka">
    <w:name w:val="Table Grid"/>
    <w:basedOn w:val="Standardowy"/>
    <w:uiPriority w:val="59"/>
    <w:rsid w:val="00930F2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090F4D"/>
    <w:pPr>
      <w:suppressAutoHyphens w:val="0"/>
      <w:spacing w:before="100" w:beforeAutospacing="1" w:after="100" w:afterAutospacing="1"/>
    </w:pPr>
    <w:rPr>
      <w:lang w:eastAsia="pl-PL"/>
    </w:rPr>
  </w:style>
  <w:style w:type="character" w:styleId="Hipercze">
    <w:name w:val="Hyperlink"/>
    <w:uiPriority w:val="99"/>
    <w:unhideWhenUsed/>
    <w:qFormat/>
    <w:rsid w:val="00090F4D"/>
    <w:rPr>
      <w:color w:val="0563C1"/>
      <w:u w:val="single"/>
    </w:rPr>
  </w:style>
  <w:style w:type="paragraph" w:styleId="Tekstprzypisudolnego">
    <w:name w:val="footnote text"/>
    <w:basedOn w:val="Normalny"/>
    <w:link w:val="TekstprzypisudolnegoZnak"/>
    <w:rsid w:val="00B7253F"/>
    <w:rPr>
      <w:sz w:val="20"/>
      <w:szCs w:val="20"/>
    </w:rPr>
  </w:style>
  <w:style w:type="character" w:customStyle="1" w:styleId="TekstprzypisudolnegoZnak">
    <w:name w:val="Tekst przypisu dolnego Znak"/>
    <w:basedOn w:val="Domylnaczcionkaakapitu"/>
    <w:link w:val="Tekstprzypisudolnego"/>
    <w:rsid w:val="00B7253F"/>
    <w:rPr>
      <w:lang w:eastAsia="ar-SA"/>
    </w:rPr>
  </w:style>
  <w:style w:type="character" w:styleId="Odwoanieprzypisudolnego">
    <w:name w:val="footnote reference"/>
    <w:basedOn w:val="Domylnaczcionkaakapitu"/>
    <w:rsid w:val="00B7253F"/>
    <w:rPr>
      <w:vertAlign w:val="superscript"/>
    </w:rPr>
  </w:style>
  <w:style w:type="character" w:styleId="Nierozpoznanawzmianka">
    <w:name w:val="Unresolved Mention"/>
    <w:basedOn w:val="Domylnaczcionkaakapitu"/>
    <w:uiPriority w:val="99"/>
    <w:semiHidden/>
    <w:unhideWhenUsed/>
    <w:rsid w:val="009839A7"/>
    <w:rPr>
      <w:color w:val="605E5C"/>
      <w:shd w:val="clear" w:color="auto" w:fill="E1DFDD"/>
    </w:rPr>
  </w:style>
  <w:style w:type="table" w:customStyle="1" w:styleId="Tabela-Siatka1">
    <w:name w:val="Tabela - Siatka1"/>
    <w:basedOn w:val="Standardowy"/>
    <w:next w:val="Tabela-Siatka"/>
    <w:uiPriority w:val="59"/>
    <w:rsid w:val="00436B83"/>
    <w:rPr>
      <w:rFonts w:ascii="Fira Sans" w:hAnsi="Fira San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631039"/>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707865">
      <w:bodyDiv w:val="1"/>
      <w:marLeft w:val="0"/>
      <w:marRight w:val="0"/>
      <w:marTop w:val="0"/>
      <w:marBottom w:val="0"/>
      <w:divBdr>
        <w:top w:val="none" w:sz="0" w:space="0" w:color="auto"/>
        <w:left w:val="none" w:sz="0" w:space="0" w:color="auto"/>
        <w:bottom w:val="none" w:sz="0" w:space="0" w:color="auto"/>
        <w:right w:val="none" w:sz="0" w:space="0" w:color="auto"/>
      </w:divBdr>
    </w:div>
    <w:div w:id="142166474">
      <w:bodyDiv w:val="1"/>
      <w:marLeft w:val="0"/>
      <w:marRight w:val="0"/>
      <w:marTop w:val="0"/>
      <w:marBottom w:val="0"/>
      <w:divBdr>
        <w:top w:val="none" w:sz="0" w:space="0" w:color="auto"/>
        <w:left w:val="none" w:sz="0" w:space="0" w:color="auto"/>
        <w:bottom w:val="none" w:sz="0" w:space="0" w:color="auto"/>
        <w:right w:val="none" w:sz="0" w:space="0" w:color="auto"/>
      </w:divBdr>
    </w:div>
    <w:div w:id="198591857">
      <w:bodyDiv w:val="1"/>
      <w:marLeft w:val="0"/>
      <w:marRight w:val="0"/>
      <w:marTop w:val="0"/>
      <w:marBottom w:val="0"/>
      <w:divBdr>
        <w:top w:val="none" w:sz="0" w:space="0" w:color="auto"/>
        <w:left w:val="none" w:sz="0" w:space="0" w:color="auto"/>
        <w:bottom w:val="none" w:sz="0" w:space="0" w:color="auto"/>
        <w:right w:val="none" w:sz="0" w:space="0" w:color="auto"/>
      </w:divBdr>
    </w:div>
    <w:div w:id="230970643">
      <w:bodyDiv w:val="1"/>
      <w:marLeft w:val="0"/>
      <w:marRight w:val="0"/>
      <w:marTop w:val="0"/>
      <w:marBottom w:val="0"/>
      <w:divBdr>
        <w:top w:val="none" w:sz="0" w:space="0" w:color="auto"/>
        <w:left w:val="none" w:sz="0" w:space="0" w:color="auto"/>
        <w:bottom w:val="none" w:sz="0" w:space="0" w:color="auto"/>
        <w:right w:val="none" w:sz="0" w:space="0" w:color="auto"/>
      </w:divBdr>
    </w:div>
    <w:div w:id="301036051">
      <w:bodyDiv w:val="1"/>
      <w:marLeft w:val="0"/>
      <w:marRight w:val="0"/>
      <w:marTop w:val="0"/>
      <w:marBottom w:val="0"/>
      <w:divBdr>
        <w:top w:val="none" w:sz="0" w:space="0" w:color="auto"/>
        <w:left w:val="none" w:sz="0" w:space="0" w:color="auto"/>
        <w:bottom w:val="none" w:sz="0" w:space="0" w:color="auto"/>
        <w:right w:val="none" w:sz="0" w:space="0" w:color="auto"/>
      </w:divBdr>
    </w:div>
    <w:div w:id="589507287">
      <w:bodyDiv w:val="1"/>
      <w:marLeft w:val="0"/>
      <w:marRight w:val="0"/>
      <w:marTop w:val="0"/>
      <w:marBottom w:val="0"/>
      <w:divBdr>
        <w:top w:val="none" w:sz="0" w:space="0" w:color="auto"/>
        <w:left w:val="none" w:sz="0" w:space="0" w:color="auto"/>
        <w:bottom w:val="none" w:sz="0" w:space="0" w:color="auto"/>
        <w:right w:val="none" w:sz="0" w:space="0" w:color="auto"/>
      </w:divBdr>
    </w:div>
    <w:div w:id="655493182">
      <w:bodyDiv w:val="1"/>
      <w:marLeft w:val="0"/>
      <w:marRight w:val="0"/>
      <w:marTop w:val="0"/>
      <w:marBottom w:val="0"/>
      <w:divBdr>
        <w:top w:val="none" w:sz="0" w:space="0" w:color="auto"/>
        <w:left w:val="none" w:sz="0" w:space="0" w:color="auto"/>
        <w:bottom w:val="none" w:sz="0" w:space="0" w:color="auto"/>
        <w:right w:val="none" w:sz="0" w:space="0" w:color="auto"/>
      </w:divBdr>
    </w:div>
    <w:div w:id="831139695">
      <w:bodyDiv w:val="1"/>
      <w:marLeft w:val="0"/>
      <w:marRight w:val="0"/>
      <w:marTop w:val="0"/>
      <w:marBottom w:val="0"/>
      <w:divBdr>
        <w:top w:val="none" w:sz="0" w:space="0" w:color="auto"/>
        <w:left w:val="none" w:sz="0" w:space="0" w:color="auto"/>
        <w:bottom w:val="none" w:sz="0" w:space="0" w:color="auto"/>
        <w:right w:val="none" w:sz="0" w:space="0" w:color="auto"/>
      </w:divBdr>
    </w:div>
    <w:div w:id="933438921">
      <w:bodyDiv w:val="1"/>
      <w:marLeft w:val="0"/>
      <w:marRight w:val="0"/>
      <w:marTop w:val="0"/>
      <w:marBottom w:val="0"/>
      <w:divBdr>
        <w:top w:val="none" w:sz="0" w:space="0" w:color="auto"/>
        <w:left w:val="none" w:sz="0" w:space="0" w:color="auto"/>
        <w:bottom w:val="none" w:sz="0" w:space="0" w:color="auto"/>
        <w:right w:val="none" w:sz="0" w:space="0" w:color="auto"/>
      </w:divBdr>
    </w:div>
    <w:div w:id="1066683740">
      <w:bodyDiv w:val="1"/>
      <w:marLeft w:val="0"/>
      <w:marRight w:val="0"/>
      <w:marTop w:val="0"/>
      <w:marBottom w:val="0"/>
      <w:divBdr>
        <w:top w:val="none" w:sz="0" w:space="0" w:color="auto"/>
        <w:left w:val="none" w:sz="0" w:space="0" w:color="auto"/>
        <w:bottom w:val="none" w:sz="0" w:space="0" w:color="auto"/>
        <w:right w:val="none" w:sz="0" w:space="0" w:color="auto"/>
      </w:divBdr>
    </w:div>
    <w:div w:id="1252853335">
      <w:bodyDiv w:val="1"/>
      <w:marLeft w:val="0"/>
      <w:marRight w:val="0"/>
      <w:marTop w:val="0"/>
      <w:marBottom w:val="0"/>
      <w:divBdr>
        <w:top w:val="none" w:sz="0" w:space="0" w:color="auto"/>
        <w:left w:val="none" w:sz="0" w:space="0" w:color="auto"/>
        <w:bottom w:val="none" w:sz="0" w:space="0" w:color="auto"/>
        <w:right w:val="none" w:sz="0" w:space="0" w:color="auto"/>
      </w:divBdr>
    </w:div>
    <w:div w:id="1442650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aktury@szpital.slupsk.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4AC17-9924-4BEA-972B-DD0CC777D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2428</Words>
  <Characters>14569</Characters>
  <Application>Microsoft Office Word</Application>
  <DocSecurity>0</DocSecurity>
  <Lines>121</Lines>
  <Paragraphs>33</Paragraphs>
  <ScaleCrop>false</ScaleCrop>
  <HeadingPairs>
    <vt:vector size="2" baseType="variant">
      <vt:variant>
        <vt:lpstr>Tytuł</vt:lpstr>
      </vt:variant>
      <vt:variant>
        <vt:i4>1</vt:i4>
      </vt:variant>
    </vt:vector>
  </HeadingPairs>
  <TitlesOfParts>
    <vt:vector size="1" baseType="lpstr">
      <vt:lpstr>Wzór umowy</vt:lpstr>
    </vt:vector>
  </TitlesOfParts>
  <Company>WSzS w Słupsku</Company>
  <LinksUpToDate>false</LinksUpToDate>
  <CharactersWithSpaces>16964</CharactersWithSpaces>
  <SharedDoc>false</SharedDoc>
  <HLinks>
    <vt:vector size="6" baseType="variant">
      <vt:variant>
        <vt:i4>5177377</vt:i4>
      </vt:variant>
      <vt:variant>
        <vt:i4>3</vt:i4>
      </vt:variant>
      <vt:variant>
        <vt:i4>0</vt:i4>
      </vt:variant>
      <vt:variant>
        <vt:i4>5</vt:i4>
      </vt:variant>
      <vt:variant>
        <vt:lpwstr>mailto:sekretariat@szpital.slupsk.pl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dc:title>
  <dc:subject/>
  <dc:creator>Jarosław Rzeczkowski</dc:creator>
  <cp:keywords/>
  <cp:lastModifiedBy>Alicja Detlaf</cp:lastModifiedBy>
  <cp:revision>3</cp:revision>
  <cp:lastPrinted>2025-02-04T06:55:00Z</cp:lastPrinted>
  <dcterms:created xsi:type="dcterms:W3CDTF">2025-02-04T06:43:00Z</dcterms:created>
  <dcterms:modified xsi:type="dcterms:W3CDTF">2025-02-04T06:56:00Z</dcterms:modified>
</cp:coreProperties>
</file>