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5189F" w14:textId="717B905D" w:rsidR="008863FA" w:rsidRPr="00B5116C" w:rsidRDefault="008863FA" w:rsidP="008863FA">
      <w:pPr>
        <w:pStyle w:val="Standard"/>
        <w:pageBreakBefore/>
        <w:jc w:val="right"/>
        <w:rPr>
          <w:rFonts w:ascii="Tahoma" w:eastAsia="SimSun" w:hAnsi="Tahoma" w:cs="Tahoma"/>
          <w:bCs/>
          <w:sz w:val="18"/>
          <w:szCs w:val="18"/>
          <w:lang w:bidi="hi-IN"/>
        </w:rPr>
      </w:pPr>
      <w:r w:rsidRPr="00B5116C">
        <w:rPr>
          <w:rFonts w:ascii="Tahoma" w:hAnsi="Tahoma" w:cs="Tahoma"/>
          <w:sz w:val="18"/>
          <w:szCs w:val="18"/>
        </w:rPr>
        <w:tab/>
      </w:r>
      <w:r w:rsidRPr="00B5116C">
        <w:rPr>
          <w:rFonts w:ascii="Tahoma" w:hAnsi="Tahoma" w:cs="Tahoma"/>
          <w:bCs/>
          <w:sz w:val="18"/>
          <w:szCs w:val="18"/>
        </w:rPr>
        <w:t xml:space="preserve">Załącznik nr </w:t>
      </w:r>
      <w:r w:rsidR="003B65DD" w:rsidRPr="00B5116C">
        <w:rPr>
          <w:rFonts w:ascii="Tahoma" w:hAnsi="Tahoma" w:cs="Tahoma"/>
          <w:bCs/>
          <w:sz w:val="18"/>
          <w:szCs w:val="18"/>
        </w:rPr>
        <w:t>2</w:t>
      </w:r>
      <w:r w:rsidR="009157A3" w:rsidRPr="00B5116C">
        <w:rPr>
          <w:rFonts w:ascii="Tahoma" w:hAnsi="Tahoma" w:cs="Tahoma"/>
          <w:bCs/>
          <w:sz w:val="18"/>
          <w:szCs w:val="18"/>
        </w:rPr>
        <w:t xml:space="preserve"> do SIWZ</w:t>
      </w:r>
    </w:p>
    <w:p w14:paraId="4BEE3BF1" w14:textId="2258F8BB" w:rsidR="008863FA" w:rsidRPr="00B5116C" w:rsidRDefault="008863FA" w:rsidP="008863FA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r w:rsidRPr="00B5116C">
        <w:rPr>
          <w:rFonts w:ascii="Tahoma" w:hAnsi="Tahoma" w:cs="Tahoma"/>
          <w:iCs/>
          <w:sz w:val="18"/>
          <w:szCs w:val="18"/>
        </w:rPr>
        <w:t>Nr postępowania: ZP-</w:t>
      </w:r>
      <w:r w:rsidR="00D9429D">
        <w:rPr>
          <w:rFonts w:ascii="Tahoma" w:hAnsi="Tahoma" w:cs="Tahoma"/>
          <w:iCs/>
          <w:sz w:val="18"/>
          <w:szCs w:val="18"/>
        </w:rPr>
        <w:t>7/25</w:t>
      </w:r>
    </w:p>
    <w:p w14:paraId="0D7E5E87" w14:textId="77777777" w:rsidR="008863FA" w:rsidRPr="00B5116C" w:rsidRDefault="008863FA" w:rsidP="008863FA">
      <w:pPr>
        <w:pStyle w:val="Standard"/>
        <w:rPr>
          <w:rFonts w:ascii="Tahoma" w:hAnsi="Tahoma" w:cs="Tahoma"/>
          <w:b/>
          <w:sz w:val="22"/>
          <w:szCs w:val="22"/>
          <w:u w:val="single"/>
        </w:rPr>
      </w:pPr>
    </w:p>
    <w:p w14:paraId="263FCC99" w14:textId="77777777" w:rsidR="008863FA" w:rsidRPr="00B5116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7898BE67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16CD77CC" w14:textId="77777777" w:rsidR="008863FA" w:rsidRPr="00B5116C" w:rsidRDefault="008863FA" w:rsidP="008863FA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B5116C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797488B" w14:textId="6C60E297" w:rsidR="008863FA" w:rsidRPr="00B5116C" w:rsidRDefault="00E1783C" w:rsidP="008863FA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__________________</w:t>
      </w:r>
      <w:r w:rsidR="00F328D4" w:rsidRPr="00B5116C">
        <w:rPr>
          <w:rFonts w:ascii="Tahoma" w:eastAsia="SimSun" w:hAnsi="Tahoma" w:cs="Tahoma"/>
          <w:sz w:val="22"/>
          <w:szCs w:val="22"/>
        </w:rPr>
        <w:t>____</w:t>
      </w:r>
    </w:p>
    <w:p w14:paraId="13FCB436" w14:textId="5863F49F" w:rsidR="008863FA" w:rsidRPr="00B5116C" w:rsidRDefault="008863FA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B5116C">
        <w:rPr>
          <w:rFonts w:ascii="Tahoma" w:hAnsi="Tahoma" w:cs="Tahoma"/>
          <w:i/>
          <w:sz w:val="22"/>
          <w:szCs w:val="22"/>
        </w:rPr>
        <w:t>(pełna nazwa/firma, adres)</w:t>
      </w:r>
    </w:p>
    <w:p w14:paraId="0DAC62B0" w14:textId="2952B522" w:rsidR="003B65DD" w:rsidRPr="00B5116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43091D7" w14:textId="6D8B9D8A" w:rsidR="003B65DD" w:rsidRPr="00B5116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B5116C"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7657B38D" w14:textId="0F6EC4F1" w:rsidR="003B65DD" w:rsidRPr="00B5116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1D902F3F" w14:textId="1EDABF89" w:rsidR="003B65DD" w:rsidRPr="00B5116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64FB9FDB" w14:textId="77777777" w:rsidR="003B65DD" w:rsidRPr="00B5116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609A317D" w14:textId="77777777" w:rsidR="008863FA" w:rsidRPr="00B5116C" w:rsidRDefault="008863FA" w:rsidP="008863FA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16697941" w14:textId="77777777" w:rsidR="008863FA" w:rsidRPr="00B5116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B5116C">
        <w:rPr>
          <w:rFonts w:ascii="Tahoma" w:hAnsi="Tahoma" w:cs="Tahoma"/>
          <w:b/>
          <w:sz w:val="24"/>
          <w:szCs w:val="24"/>
          <w:u w:val="single"/>
        </w:rPr>
        <w:t>Oświadczenie wykonawcy</w:t>
      </w:r>
    </w:p>
    <w:p w14:paraId="675D7B37" w14:textId="77777777" w:rsidR="008863FA" w:rsidRPr="00B5116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</w:rPr>
      </w:pPr>
      <w:r w:rsidRPr="00B5116C">
        <w:rPr>
          <w:rFonts w:ascii="Tahoma" w:hAnsi="Tahoma" w:cs="Tahoma"/>
          <w:b/>
          <w:sz w:val="24"/>
        </w:rPr>
        <w:t xml:space="preserve">na podstawie § 6 ust. 3 Regulaminu udzielania zamówień </w:t>
      </w:r>
    </w:p>
    <w:p w14:paraId="084CED90" w14:textId="77777777" w:rsidR="008863FA" w:rsidRPr="00B5116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B5116C">
        <w:rPr>
          <w:rFonts w:ascii="Tahoma" w:hAnsi="Tahoma" w:cs="Tahoma"/>
          <w:b/>
          <w:sz w:val="24"/>
          <w:szCs w:val="24"/>
          <w:u w:val="single"/>
        </w:rPr>
        <w:t>DOTYCZĄCE SPEŁNIANIA WARUNKÓW UDZIAŁU W POSTĘPOWANIU</w:t>
      </w:r>
    </w:p>
    <w:p w14:paraId="0A42551A" w14:textId="77777777" w:rsidR="008863FA" w:rsidRPr="00B5116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2DC78B3B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składane na potrzeby postępowania o udzielenie zamówienia sektorowego pn.:</w:t>
      </w:r>
    </w:p>
    <w:p w14:paraId="5B352688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17643DDB" w14:textId="64AD7B2A" w:rsidR="003B65DD" w:rsidRPr="00B5116C" w:rsidRDefault="00885276" w:rsidP="003B65DD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B5116C">
        <w:rPr>
          <w:rFonts w:cs="Tahoma"/>
          <w:b/>
          <w:bCs/>
          <w:szCs w:val="22"/>
          <w:lang w:val="pl-PL"/>
        </w:rPr>
        <w:t>W</w:t>
      </w:r>
      <w:r w:rsidR="003B65DD" w:rsidRPr="00B5116C">
        <w:rPr>
          <w:rFonts w:cs="Tahoma"/>
          <w:b/>
          <w:bCs/>
          <w:szCs w:val="22"/>
          <w:lang w:val="pl-PL"/>
        </w:rPr>
        <w:t xml:space="preserve">ykonanie robót budowlanych w ramach </w:t>
      </w:r>
      <w:r w:rsidRPr="00B5116C">
        <w:rPr>
          <w:rFonts w:cs="Tahoma"/>
          <w:b/>
          <w:bCs/>
          <w:szCs w:val="22"/>
          <w:lang w:val="pl-PL"/>
        </w:rPr>
        <w:t>z</w:t>
      </w:r>
      <w:r w:rsidR="003B65DD" w:rsidRPr="00B5116C">
        <w:rPr>
          <w:rFonts w:cs="Tahoma"/>
          <w:b/>
          <w:bCs/>
          <w:szCs w:val="22"/>
          <w:lang w:val="pl-PL"/>
        </w:rPr>
        <w:t>adania pn</w:t>
      </w:r>
      <w:r w:rsidR="003B65DD" w:rsidRPr="00D9429D">
        <w:rPr>
          <w:rFonts w:cs="Tahoma"/>
          <w:b/>
          <w:bCs/>
          <w:szCs w:val="22"/>
          <w:lang w:val="pl-PL"/>
        </w:rPr>
        <w:t>. „</w:t>
      </w:r>
      <w:r w:rsidR="00D9429D" w:rsidRPr="00D9429D">
        <w:rPr>
          <w:rFonts w:cs="Tahoma"/>
          <w:b/>
          <w:bCs/>
          <w:lang w:val="pl-PL"/>
        </w:rPr>
        <w:t>Rozbudowa sieci wodociągowej i kanalizacji sanitarnej na terenie gm. Tuchów</w:t>
      </w:r>
      <w:r w:rsidR="003B65DD" w:rsidRPr="00D9429D">
        <w:rPr>
          <w:rFonts w:cs="Tahoma"/>
          <w:b/>
          <w:bCs/>
          <w:szCs w:val="22"/>
          <w:lang w:val="pl-PL"/>
        </w:rPr>
        <w:t>”</w:t>
      </w:r>
    </w:p>
    <w:p w14:paraId="19B35C0D" w14:textId="77777777" w:rsidR="008863FA" w:rsidRPr="00B5116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10DF229C" w14:textId="77777777" w:rsidR="008863FA" w:rsidRPr="00B5116C" w:rsidRDefault="008863FA" w:rsidP="008863FA">
      <w:pPr>
        <w:pStyle w:val="Standard"/>
        <w:shd w:val="clear" w:color="auto" w:fill="BFBFBF"/>
        <w:rPr>
          <w:rFonts w:ascii="Tahoma" w:hAnsi="Tahoma" w:cs="Tahoma"/>
          <w:b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>INFORMACJA DOTYCZĄCA WYKONAWCY:</w:t>
      </w:r>
    </w:p>
    <w:p w14:paraId="5B3F83E0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2EB313F9" w14:textId="786FC587" w:rsidR="008863FA" w:rsidRPr="00B5116C" w:rsidRDefault="008863FA" w:rsidP="007D6251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Oświadczam, że spełniam warunki udziału w postępowaniu określone przez zamawiającego w  zakresie opisanym w Rozdziale 4 Specyfikacji Istotnych Warunków Zamówienia.</w:t>
      </w:r>
    </w:p>
    <w:p w14:paraId="27120B01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3CED24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9B339A" w14:textId="31466D70" w:rsidR="00E1783C" w:rsidRPr="00B5116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B5116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B5116C">
        <w:rPr>
          <w:rFonts w:cs="Tahoma"/>
          <w:i/>
          <w:sz w:val="18"/>
          <w:szCs w:val="18"/>
          <w:lang w:val="pl-PL"/>
        </w:rPr>
        <w:t xml:space="preserve">, osobistym </w:t>
      </w:r>
      <w:r w:rsidRPr="00B5116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B5116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3A4A120" w14:textId="051F506F" w:rsidR="008863FA" w:rsidRPr="00B5116C" w:rsidRDefault="008863FA" w:rsidP="008863FA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0DC636A0" w14:textId="77777777" w:rsidR="008863FA" w:rsidRPr="00B5116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082A3E1E" w14:textId="77777777" w:rsidR="008863FA" w:rsidRPr="00B5116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79DBBE5" w14:textId="77777777" w:rsidR="008863FA" w:rsidRPr="00B5116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93E2678" w14:textId="77777777" w:rsidR="008863FA" w:rsidRPr="00B5116C" w:rsidRDefault="008863FA" w:rsidP="008863FA">
      <w:pPr>
        <w:pStyle w:val="Standard"/>
        <w:shd w:val="clear" w:color="auto" w:fill="BFBFBF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>INFORMACJA W ZWIĄZKU Z POLEGANIEM NA ZASOBACH INNYCH PODMIOTÓW</w:t>
      </w:r>
      <w:r w:rsidRPr="00B5116C">
        <w:rPr>
          <w:rFonts w:ascii="Tahoma" w:hAnsi="Tahoma" w:cs="Tahoma"/>
          <w:sz w:val="22"/>
          <w:szCs w:val="22"/>
        </w:rPr>
        <w:t>:</w:t>
      </w:r>
    </w:p>
    <w:p w14:paraId="4056A11C" w14:textId="77777777" w:rsidR="008863FA" w:rsidRPr="00B5116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10CDFF6B" w14:textId="1C2E9AED" w:rsidR="008863FA" w:rsidRPr="00B5116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Oświadczam, że w celu wykazania spełniania warunków udziału w postępowaniu, określonych przez zamawiającego w zakresie opisanym w Rozdziale 4 Specyfikacji Istotnych Warunków Zamówienia</w:t>
      </w:r>
      <w:r w:rsidRPr="00B5116C">
        <w:rPr>
          <w:rFonts w:ascii="Tahoma" w:hAnsi="Tahoma" w:cs="Tahoma"/>
          <w:i/>
          <w:sz w:val="22"/>
          <w:szCs w:val="22"/>
        </w:rPr>
        <w:t xml:space="preserve"> </w:t>
      </w:r>
      <w:r w:rsidRPr="00B5116C">
        <w:rPr>
          <w:rFonts w:ascii="Tahoma" w:hAnsi="Tahoma" w:cs="Tahoma"/>
          <w:sz w:val="22"/>
          <w:szCs w:val="22"/>
        </w:rPr>
        <w:t>polegam na zasobach następującego/</w:t>
      </w:r>
      <w:proofErr w:type="spellStart"/>
      <w:r w:rsidRPr="00B5116C">
        <w:rPr>
          <w:rFonts w:ascii="Tahoma" w:hAnsi="Tahoma" w:cs="Tahoma"/>
          <w:sz w:val="22"/>
          <w:szCs w:val="22"/>
        </w:rPr>
        <w:t>ych</w:t>
      </w:r>
      <w:proofErr w:type="spellEnd"/>
      <w:r w:rsidRPr="00B5116C">
        <w:rPr>
          <w:rFonts w:ascii="Tahoma" w:hAnsi="Tahoma" w:cs="Tahoma"/>
          <w:sz w:val="22"/>
          <w:szCs w:val="22"/>
        </w:rPr>
        <w:t xml:space="preserve"> podmiotu/ów:</w:t>
      </w:r>
      <w:r w:rsidR="007E0DC6" w:rsidRPr="00B5116C">
        <w:rPr>
          <w:rFonts w:ascii="Tahoma" w:hAnsi="Tahoma" w:cs="Tahoma"/>
          <w:sz w:val="22"/>
          <w:szCs w:val="22"/>
        </w:rPr>
        <w:t xml:space="preserve"> </w:t>
      </w:r>
      <w:r w:rsidR="00E1783C" w:rsidRPr="00B5116C">
        <w:rPr>
          <w:rFonts w:ascii="Tahoma" w:hAnsi="Tahoma" w:cs="Tahoma"/>
          <w:sz w:val="22"/>
          <w:szCs w:val="22"/>
        </w:rPr>
        <w:t xml:space="preserve">____ </w:t>
      </w:r>
      <w:r w:rsidRPr="00B5116C">
        <w:rPr>
          <w:rFonts w:ascii="Tahoma" w:hAnsi="Tahoma" w:cs="Tahoma"/>
          <w:sz w:val="22"/>
          <w:szCs w:val="22"/>
        </w:rPr>
        <w:t xml:space="preserve">w następującym zakresie: </w:t>
      </w:r>
      <w:r w:rsidR="00E1783C" w:rsidRPr="00B5116C">
        <w:rPr>
          <w:rFonts w:ascii="Tahoma" w:hAnsi="Tahoma" w:cs="Tahoma"/>
          <w:sz w:val="22"/>
          <w:szCs w:val="22"/>
        </w:rPr>
        <w:t>___</w:t>
      </w:r>
    </w:p>
    <w:p w14:paraId="49CC6E7B" w14:textId="77777777" w:rsidR="008863FA" w:rsidRPr="00B5116C" w:rsidRDefault="008863FA" w:rsidP="008863FA">
      <w:pPr>
        <w:pStyle w:val="Standard"/>
        <w:jc w:val="both"/>
        <w:rPr>
          <w:rFonts w:ascii="Tahoma" w:hAnsi="Tahoma" w:cs="Tahoma"/>
          <w:i/>
          <w:szCs w:val="24"/>
        </w:rPr>
      </w:pPr>
      <w:r w:rsidRPr="00B5116C">
        <w:rPr>
          <w:rFonts w:ascii="Tahoma" w:hAnsi="Tahoma" w:cs="Tahoma"/>
          <w:i/>
          <w:szCs w:val="24"/>
        </w:rPr>
        <w:t xml:space="preserve"> (wskazać podmiot i określić odpowiedni zakres dla wskazanego podmiotu).</w:t>
      </w:r>
    </w:p>
    <w:p w14:paraId="42B750E1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0DA6ACAC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20F159C" w14:textId="3D8FD4D7" w:rsidR="00E1783C" w:rsidRPr="00B5116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B5116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B5116C">
        <w:rPr>
          <w:rFonts w:cs="Tahoma"/>
          <w:i/>
          <w:sz w:val="18"/>
          <w:szCs w:val="18"/>
          <w:lang w:val="pl-PL"/>
        </w:rPr>
        <w:t xml:space="preserve">, osobistym </w:t>
      </w:r>
      <w:r w:rsidRPr="00B5116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B5116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4DC46180" w14:textId="42FA2F32" w:rsidR="008863FA" w:rsidRPr="00B5116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  <w:r w:rsidRPr="00B5116C">
        <w:rPr>
          <w:rFonts w:cs="Tahoma"/>
          <w:i/>
          <w:sz w:val="18"/>
          <w:szCs w:val="18"/>
          <w:lang w:val="pl-PL"/>
        </w:rPr>
        <w:br/>
      </w:r>
    </w:p>
    <w:p w14:paraId="35DF4DCE" w14:textId="77777777" w:rsidR="007D16A3" w:rsidRPr="00B5116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</w:p>
    <w:p w14:paraId="01DD4724" w14:textId="77777777" w:rsidR="008863FA" w:rsidRPr="00B5116C" w:rsidRDefault="008863FA" w:rsidP="008863FA">
      <w:pPr>
        <w:ind w:left="0"/>
        <w:rPr>
          <w:rFonts w:eastAsia="Times New Roman" w:cs="Tahoma"/>
          <w:b/>
          <w:szCs w:val="22"/>
          <w:lang w:val="pl-PL"/>
        </w:rPr>
      </w:pPr>
    </w:p>
    <w:p w14:paraId="20FEE92D" w14:textId="77777777" w:rsidR="008863FA" w:rsidRPr="00B5116C" w:rsidRDefault="008863FA" w:rsidP="008863FA">
      <w:pPr>
        <w:pStyle w:val="Standard"/>
        <w:shd w:val="clear" w:color="auto" w:fill="BFBFBF"/>
        <w:rPr>
          <w:rFonts w:ascii="Tahoma" w:eastAsia="SimSun" w:hAnsi="Tahoma" w:cs="Tahoma"/>
          <w:b/>
          <w:sz w:val="24"/>
          <w:szCs w:val="24"/>
        </w:rPr>
      </w:pPr>
      <w:r w:rsidRPr="00B5116C">
        <w:rPr>
          <w:rFonts w:ascii="Tahoma" w:hAnsi="Tahoma" w:cs="Tahoma"/>
          <w:b/>
          <w:sz w:val="24"/>
          <w:szCs w:val="24"/>
        </w:rPr>
        <w:lastRenderedPageBreak/>
        <w:t>OŚWIADCZENIE DOTYCZĄCE PODANYCH INFORMACJI:</w:t>
      </w:r>
    </w:p>
    <w:p w14:paraId="6E44268F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47882A2B" w14:textId="77777777" w:rsidR="008863FA" w:rsidRPr="00B5116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C694F4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564D2C9B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9B51996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866C5B1" w14:textId="13883697" w:rsidR="00E1783C" w:rsidRPr="00B5116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B5116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B5116C">
        <w:rPr>
          <w:rFonts w:cs="Tahoma"/>
          <w:i/>
          <w:sz w:val="18"/>
          <w:szCs w:val="18"/>
          <w:lang w:val="pl-PL"/>
        </w:rPr>
        <w:t xml:space="preserve">, osobistym </w:t>
      </w:r>
      <w:r w:rsidRPr="00B5116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B5116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2D10CF4D" w14:textId="77777777" w:rsidR="00D9429D" w:rsidRPr="00B5116C" w:rsidRDefault="00D9429D">
      <w:pPr>
        <w:rPr>
          <w:lang w:val="pl-PL"/>
        </w:rPr>
      </w:pPr>
    </w:p>
    <w:sectPr w:rsidR="00002A39" w:rsidRPr="00B51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A27D0" w14:textId="77777777" w:rsidR="009077DC" w:rsidRDefault="009077DC" w:rsidP="008863FA">
      <w:r>
        <w:separator/>
      </w:r>
    </w:p>
  </w:endnote>
  <w:endnote w:type="continuationSeparator" w:id="0">
    <w:p w14:paraId="1F49BF94" w14:textId="77777777" w:rsidR="009077DC" w:rsidRDefault="009077DC" w:rsidP="0088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451CB" w14:textId="77777777" w:rsidR="009077DC" w:rsidRDefault="009077DC" w:rsidP="008863FA">
      <w:r>
        <w:separator/>
      </w:r>
    </w:p>
  </w:footnote>
  <w:footnote w:type="continuationSeparator" w:id="0">
    <w:p w14:paraId="3C9F45D5" w14:textId="77777777" w:rsidR="009077DC" w:rsidRDefault="009077DC" w:rsidP="00886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FA"/>
    <w:rsid w:val="0013196F"/>
    <w:rsid w:val="002B05EC"/>
    <w:rsid w:val="003B65DD"/>
    <w:rsid w:val="00460CE9"/>
    <w:rsid w:val="00502985"/>
    <w:rsid w:val="005A2B26"/>
    <w:rsid w:val="007D16A3"/>
    <w:rsid w:val="007D6251"/>
    <w:rsid w:val="007E0DC6"/>
    <w:rsid w:val="00885276"/>
    <w:rsid w:val="008863FA"/>
    <w:rsid w:val="008B15A8"/>
    <w:rsid w:val="009077DC"/>
    <w:rsid w:val="009157A3"/>
    <w:rsid w:val="00B5116C"/>
    <w:rsid w:val="00C044A6"/>
    <w:rsid w:val="00D9429D"/>
    <w:rsid w:val="00E1783C"/>
    <w:rsid w:val="00EC09C2"/>
    <w:rsid w:val="00F3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C1A5"/>
  <w15:chartTrackingRefBased/>
  <w15:docId w15:val="{CDCBC741-C436-419B-8EF5-3641337C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FA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863FA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863FA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8863FA"/>
    <w:rPr>
      <w:vertAlign w:val="superscript"/>
    </w:rPr>
  </w:style>
  <w:style w:type="paragraph" w:customStyle="1" w:styleId="Standard">
    <w:name w:val="Standard"/>
    <w:uiPriority w:val="99"/>
    <w:rsid w:val="008863F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8863FA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  <w:style w:type="character" w:customStyle="1" w:styleId="FontStyle37">
    <w:name w:val="Font Style37"/>
    <w:basedOn w:val="Domylnaczcionkaakapitu"/>
    <w:uiPriority w:val="99"/>
    <w:rsid w:val="00B5116C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8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14</cp:revision>
  <dcterms:created xsi:type="dcterms:W3CDTF">2022-02-03T09:50:00Z</dcterms:created>
  <dcterms:modified xsi:type="dcterms:W3CDTF">2025-04-07T06:05:00Z</dcterms:modified>
</cp:coreProperties>
</file>