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422A62" w:rsidP="00CC124D">
      <w:pPr>
        <w:spacing w:after="0" w:line="240" w:lineRule="auto"/>
        <w:rPr>
          <w:rFonts w:asciiTheme="majorHAnsi" w:hAnsiTheme="majorHAnsi" w:cstheme="majorHAnsi"/>
          <w:sz w:val="20"/>
          <w:szCs w:val="20"/>
          <w:lang w:val="en-US"/>
        </w:rPr>
      </w:pPr>
      <w:hyperlink r:id="rId8" w:history="1">
        <w:r w:rsidRPr="00520944">
          <w:rPr>
            <w:rStyle w:val="Hipercze"/>
            <w:rFonts w:asciiTheme="majorHAnsi" w:hAnsiTheme="majorHAnsi" w:cstheme="majorHAnsi"/>
            <w:color w:val="auto"/>
            <w:sz w:val="20"/>
            <w:szCs w:val="20"/>
            <w:lang w:val="en-US"/>
          </w:rPr>
          <w:t>www.pruszkow.pl</w:t>
        </w:r>
      </w:hyperlink>
      <w:r w:rsidRPr="00520944">
        <w:rPr>
          <w:rFonts w:asciiTheme="majorHAnsi" w:hAnsiTheme="majorHAnsi" w:cstheme="majorHAnsi"/>
          <w:sz w:val="20"/>
          <w:szCs w:val="20"/>
          <w:lang w:val="en-US"/>
        </w:rPr>
        <w:t xml:space="preserve">; e-mail: </w:t>
      </w:r>
      <w:hyperlink r:id="rId9" w:history="1">
        <w:r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75CD0" w:rsidRDefault="00422A62" w:rsidP="00CC124D">
      <w:pPr>
        <w:spacing w:after="0" w:line="240" w:lineRule="auto"/>
        <w:rPr>
          <w:rFonts w:asciiTheme="majorHAnsi" w:hAnsiTheme="majorHAnsi" w:cstheme="majorHAnsi"/>
          <w:b/>
          <w:bCs/>
          <w:sz w:val="36"/>
          <w:szCs w:val="36"/>
        </w:rPr>
      </w:pPr>
      <w:r w:rsidRPr="00575CD0">
        <w:rPr>
          <w:rFonts w:asciiTheme="majorHAnsi" w:hAnsiTheme="majorHAnsi" w:cstheme="majorHAnsi"/>
          <w:b/>
          <w:bCs/>
          <w:sz w:val="36"/>
          <w:szCs w:val="36"/>
        </w:rPr>
        <w:t>SPECYFIKACJA</w:t>
      </w:r>
      <w:r w:rsidR="00434D3B" w:rsidRPr="00575CD0">
        <w:rPr>
          <w:rFonts w:asciiTheme="majorHAnsi" w:hAnsiTheme="majorHAnsi" w:cstheme="majorHAnsi"/>
          <w:b/>
          <w:bCs/>
          <w:sz w:val="36"/>
          <w:szCs w:val="36"/>
        </w:rPr>
        <w:t xml:space="preserve"> </w:t>
      </w:r>
      <w:r w:rsidRPr="00575CD0">
        <w:rPr>
          <w:rFonts w:asciiTheme="majorHAnsi" w:hAnsiTheme="majorHAnsi" w:cstheme="majorHAnsi"/>
          <w:b/>
          <w:bCs/>
          <w:sz w:val="36"/>
          <w:szCs w:val="36"/>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0B1149">
      <w:pPr>
        <w:spacing w:after="0" w:line="240" w:lineRule="auto"/>
        <w:rPr>
          <w:rFonts w:asciiTheme="majorHAnsi" w:hAnsiTheme="majorHAnsi" w:cstheme="majorHAnsi"/>
          <w:sz w:val="20"/>
          <w:szCs w:val="20"/>
        </w:rPr>
      </w:pPr>
    </w:p>
    <w:p w14:paraId="137AE127" w14:textId="7FDDF8AA" w:rsidR="00D83616" w:rsidRDefault="00A129EC" w:rsidP="000B1149">
      <w:pPr>
        <w:spacing w:after="0" w:line="240" w:lineRule="auto"/>
        <w:rPr>
          <w:rFonts w:asciiTheme="majorHAnsi" w:hAnsiTheme="majorHAnsi" w:cstheme="majorHAnsi"/>
          <w:b/>
          <w:bCs/>
          <w:sz w:val="20"/>
          <w:szCs w:val="20"/>
        </w:rPr>
      </w:pPr>
      <w:bookmarkStart w:id="0" w:name="_Hlk535325449"/>
      <w:r w:rsidRPr="00520944">
        <w:rPr>
          <w:rFonts w:asciiTheme="majorHAnsi" w:hAnsiTheme="majorHAnsi" w:cstheme="majorHAnsi"/>
          <w:b/>
          <w:bCs/>
          <w:sz w:val="20"/>
          <w:szCs w:val="20"/>
        </w:rPr>
        <w:t>WSR</w:t>
      </w:r>
      <w:r w:rsidR="00D70A6B" w:rsidRPr="00520944">
        <w:rPr>
          <w:rFonts w:asciiTheme="majorHAnsi" w:hAnsiTheme="majorHAnsi" w:cstheme="majorHAnsi"/>
          <w:b/>
          <w:bCs/>
          <w:sz w:val="20"/>
          <w:szCs w:val="20"/>
        </w:rPr>
        <w:t>.271.</w:t>
      </w:r>
      <w:bookmarkEnd w:id="0"/>
      <w:r w:rsidR="00226C11">
        <w:rPr>
          <w:rFonts w:asciiTheme="majorHAnsi" w:hAnsiTheme="majorHAnsi" w:cstheme="majorHAnsi"/>
          <w:b/>
          <w:bCs/>
          <w:sz w:val="20"/>
          <w:szCs w:val="20"/>
        </w:rPr>
        <w:t>11</w:t>
      </w:r>
      <w:r w:rsidR="00DC1F34">
        <w:rPr>
          <w:rFonts w:asciiTheme="majorHAnsi" w:hAnsiTheme="majorHAnsi" w:cstheme="majorHAnsi"/>
          <w:b/>
          <w:bCs/>
          <w:sz w:val="20"/>
          <w:szCs w:val="20"/>
        </w:rPr>
        <w:t>.2025</w:t>
      </w:r>
    </w:p>
    <w:p w14:paraId="4662890F" w14:textId="77777777" w:rsidR="0046194F" w:rsidRPr="0046194F" w:rsidRDefault="0046194F" w:rsidP="000B1149">
      <w:pPr>
        <w:shd w:val="clear" w:color="auto" w:fill="F2F2F2" w:themeFill="background1" w:themeFillShade="F2"/>
        <w:spacing w:after="0" w:line="240" w:lineRule="auto"/>
        <w:rPr>
          <w:rFonts w:asciiTheme="majorHAnsi" w:hAnsiTheme="majorHAnsi" w:cstheme="majorHAnsi"/>
          <w:b/>
          <w:bCs/>
          <w:sz w:val="20"/>
          <w:szCs w:val="20"/>
        </w:rPr>
      </w:pPr>
    </w:p>
    <w:p w14:paraId="08C9F75C" w14:textId="5D591924" w:rsidR="000B1149" w:rsidRPr="000B1149" w:rsidRDefault="00226C11" w:rsidP="000B1149">
      <w:pPr>
        <w:spacing w:after="0" w:line="240" w:lineRule="auto"/>
        <w:jc w:val="both"/>
        <w:rPr>
          <w:rFonts w:ascii="Calibri Light" w:hAnsi="Calibri Light" w:cs="Calibri Light"/>
          <w:b/>
          <w:color w:val="262626" w:themeColor="text1" w:themeTint="D9"/>
          <w:sz w:val="20"/>
          <w:szCs w:val="20"/>
        </w:rPr>
      </w:pPr>
      <w:r>
        <w:rPr>
          <w:rFonts w:ascii="Calibri Light" w:hAnsi="Calibri Light" w:cs="Calibri Light"/>
          <w:b/>
          <w:color w:val="262626" w:themeColor="text1" w:themeTint="D9"/>
          <w:sz w:val="20"/>
          <w:szCs w:val="20"/>
        </w:rPr>
        <w:t xml:space="preserve">Budowa przejścia podziemnego pod torami PKP przy Czarnej Drodze – ul. Kurca </w:t>
      </w:r>
      <w:r w:rsidR="000B1149">
        <w:rPr>
          <w:rFonts w:ascii="Calibri Light" w:hAnsi="Calibri Light" w:cs="Calibri Light"/>
          <w:b/>
          <w:color w:val="262626" w:themeColor="text1" w:themeTint="D9"/>
          <w:sz w:val="20"/>
          <w:szCs w:val="20"/>
        </w:rPr>
        <w:t>w Pruszkowie</w:t>
      </w:r>
      <w:r w:rsidR="000B1149" w:rsidRPr="000B1149">
        <w:rPr>
          <w:rFonts w:ascii="Calibri Light" w:hAnsi="Calibri Light" w:cs="Calibri Light"/>
          <w:b/>
          <w:color w:val="262626" w:themeColor="text1" w:themeTint="D9"/>
          <w:sz w:val="20"/>
          <w:szCs w:val="20"/>
        </w:rPr>
        <w:t>.</w:t>
      </w:r>
    </w:p>
    <w:p w14:paraId="294FD7FD" w14:textId="77777777" w:rsidR="0046194F" w:rsidRDefault="0046194F" w:rsidP="000B1149">
      <w:pPr>
        <w:shd w:val="clear" w:color="auto" w:fill="F2F2F2" w:themeFill="background1" w:themeFillShade="F2"/>
        <w:spacing w:after="0" w:line="240" w:lineRule="auto"/>
        <w:rPr>
          <w:rFonts w:asciiTheme="majorHAnsi" w:hAnsiTheme="majorHAnsi" w:cstheme="majorHAnsi"/>
          <w:b/>
          <w:bCs/>
          <w:sz w:val="20"/>
          <w:szCs w:val="20"/>
        </w:rPr>
      </w:pPr>
    </w:p>
    <w:p w14:paraId="26800D4B" w14:textId="77777777" w:rsidR="002E690D" w:rsidRDefault="002E690D" w:rsidP="000B1149">
      <w:pPr>
        <w:spacing w:after="0" w:line="240" w:lineRule="auto"/>
        <w:rPr>
          <w:rFonts w:asciiTheme="majorHAnsi" w:hAnsiTheme="majorHAnsi" w:cstheme="majorHAnsi"/>
          <w:b/>
          <w:bCs/>
          <w:sz w:val="20"/>
          <w:szCs w:val="20"/>
        </w:rPr>
      </w:pPr>
    </w:p>
    <w:p w14:paraId="0E2318F4" w14:textId="244FDA8D" w:rsidR="00434D3B" w:rsidRPr="002E690D" w:rsidRDefault="00434D3B" w:rsidP="000B1149">
      <w:pPr>
        <w:spacing w:after="0" w:line="240" w:lineRule="auto"/>
        <w:rPr>
          <w:rFonts w:asciiTheme="majorHAnsi" w:hAnsiTheme="majorHAnsi" w:cstheme="majorHAnsi"/>
          <w:b/>
          <w:bCs/>
          <w:sz w:val="20"/>
          <w:szCs w:val="20"/>
        </w:rPr>
      </w:pPr>
      <w:r w:rsidRPr="002E690D">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0B1149">
      <w:pPr>
        <w:spacing w:after="0" w:line="240" w:lineRule="auto"/>
        <w:rPr>
          <w:rFonts w:asciiTheme="majorHAnsi" w:hAnsiTheme="majorHAnsi" w:cstheme="majorHAnsi"/>
          <w:sz w:val="20"/>
          <w:szCs w:val="20"/>
        </w:rPr>
      </w:pPr>
    </w:p>
    <w:p w14:paraId="363DDD9B" w14:textId="77777777" w:rsidR="00434D3B" w:rsidRPr="00520944" w:rsidRDefault="00434D3B" w:rsidP="000B1149">
      <w:pPr>
        <w:spacing w:after="0" w:line="240" w:lineRule="auto"/>
        <w:rPr>
          <w:rFonts w:asciiTheme="majorHAnsi" w:hAnsiTheme="majorHAnsi" w:cstheme="majorHAnsi"/>
          <w:sz w:val="20"/>
          <w:szCs w:val="20"/>
        </w:rPr>
      </w:pPr>
    </w:p>
    <w:p w14:paraId="7E6B5773" w14:textId="77777777" w:rsidR="004E5A53" w:rsidRPr="00520944" w:rsidRDefault="004E5A53" w:rsidP="000B1149">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0B1149">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1" w:name="_Hlk64286913"/>
      <w:r w:rsidRPr="00520944">
        <w:rPr>
          <w:rFonts w:asciiTheme="majorHAnsi" w:hAnsiTheme="majorHAnsi" w:cstheme="majorHAnsi"/>
          <w:bCs/>
          <w:sz w:val="20"/>
          <w:szCs w:val="20"/>
        </w:rPr>
        <w:t>użyciu środków komunikacji elektronicznej</w:t>
      </w:r>
      <w:bookmarkEnd w:id="1"/>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7519B21F" w14:textId="77777777" w:rsidR="00520944" w:rsidRPr="00520944" w:rsidRDefault="00520944" w:rsidP="00CC124D">
      <w:pPr>
        <w:spacing w:after="0" w:line="240" w:lineRule="auto"/>
        <w:rPr>
          <w:rFonts w:asciiTheme="majorHAnsi" w:hAnsiTheme="majorHAnsi" w:cstheme="majorHAnsi"/>
          <w:i/>
          <w:iCs/>
          <w:sz w:val="20"/>
          <w:szCs w:val="20"/>
        </w:rPr>
      </w:pPr>
    </w:p>
    <w:p w14:paraId="66F1A5F8" w14:textId="77777777" w:rsidR="007D38B3" w:rsidRPr="00520944" w:rsidRDefault="007D38B3" w:rsidP="00CC124D">
      <w:pPr>
        <w:spacing w:after="0" w:line="240" w:lineRule="auto"/>
        <w:rPr>
          <w:rFonts w:asciiTheme="majorHAnsi" w:hAnsiTheme="majorHAnsi" w:cstheme="majorHAnsi"/>
          <w:sz w:val="20"/>
          <w:szCs w:val="20"/>
        </w:rPr>
      </w:pPr>
    </w:p>
    <w:p w14:paraId="5F79075D" w14:textId="77777777" w:rsidR="00F3239A" w:rsidRPr="00520944" w:rsidRDefault="00645FAC" w:rsidP="007500EC">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261CC682" w:rsidR="00A77037" w:rsidRDefault="007500EC" w:rsidP="007500EC">
      <w:pPr>
        <w:spacing w:after="0" w:line="240" w:lineRule="auto"/>
        <w:ind w:left="5954"/>
        <w:jc w:val="center"/>
        <w:rPr>
          <w:rFonts w:asciiTheme="majorHAnsi" w:hAnsiTheme="majorHAnsi" w:cstheme="majorHAnsi"/>
          <w:b/>
          <w:bCs/>
          <w:i/>
          <w:iCs/>
          <w:sz w:val="20"/>
          <w:szCs w:val="20"/>
        </w:rPr>
      </w:pPr>
      <w:r w:rsidRPr="00F71B66">
        <w:rPr>
          <w:rFonts w:asciiTheme="majorHAnsi" w:hAnsiTheme="majorHAnsi" w:cstheme="majorHAnsi"/>
          <w:b/>
          <w:bCs/>
          <w:i/>
          <w:iCs/>
          <w:sz w:val="20"/>
          <w:szCs w:val="20"/>
        </w:rPr>
        <w:t xml:space="preserve"> </w:t>
      </w:r>
      <w:r w:rsidR="00F71B66" w:rsidRPr="00F71B66">
        <w:rPr>
          <w:rFonts w:asciiTheme="majorHAnsi" w:hAnsiTheme="majorHAnsi" w:cstheme="majorHAnsi"/>
          <w:b/>
          <w:bCs/>
          <w:i/>
          <w:iCs/>
          <w:sz w:val="20"/>
          <w:szCs w:val="20"/>
        </w:rPr>
        <w:t xml:space="preserve">                 </w:t>
      </w:r>
      <w:r w:rsidRPr="00F71B66">
        <w:rPr>
          <w:rFonts w:asciiTheme="majorHAnsi" w:hAnsiTheme="majorHAnsi" w:cstheme="majorHAnsi"/>
          <w:b/>
          <w:bCs/>
          <w:i/>
          <w:iCs/>
          <w:sz w:val="20"/>
          <w:szCs w:val="20"/>
        </w:rPr>
        <w:t xml:space="preserve">   </w:t>
      </w:r>
      <w:r w:rsidR="00A77037" w:rsidRPr="00F71B66">
        <w:rPr>
          <w:rFonts w:asciiTheme="majorHAnsi" w:hAnsiTheme="majorHAnsi" w:cstheme="majorHAnsi"/>
          <w:b/>
          <w:bCs/>
          <w:i/>
          <w:iCs/>
          <w:sz w:val="20"/>
          <w:szCs w:val="20"/>
        </w:rPr>
        <w:t>Zatwierdzam:</w:t>
      </w:r>
    </w:p>
    <w:p w14:paraId="7BC5E69A" w14:textId="77777777" w:rsidR="00DC1F34" w:rsidRPr="00F71B66" w:rsidRDefault="00DC1F34" w:rsidP="00E70289">
      <w:pPr>
        <w:spacing w:after="0" w:line="240" w:lineRule="auto"/>
        <w:rPr>
          <w:rFonts w:asciiTheme="majorHAnsi" w:hAnsiTheme="majorHAnsi" w:cstheme="majorHAnsi"/>
          <w:b/>
          <w:bCs/>
          <w:i/>
          <w:iCs/>
          <w:sz w:val="20"/>
          <w:szCs w:val="20"/>
        </w:rPr>
      </w:pPr>
    </w:p>
    <w:p w14:paraId="674D8CA0" w14:textId="77777777" w:rsidR="008A2F23" w:rsidRDefault="008A2F23" w:rsidP="008A2F23">
      <w:pPr>
        <w:tabs>
          <w:tab w:val="left" w:pos="708"/>
          <w:tab w:val="left" w:pos="7200"/>
        </w:tabs>
        <w:spacing w:after="0" w:line="240" w:lineRule="auto"/>
        <w:ind w:left="6946"/>
        <w:jc w:val="center"/>
        <w:rPr>
          <w:rFonts w:ascii="Calibri Light" w:hAnsi="Calibri Light" w:cs="Calibri Light"/>
          <w:b/>
          <w:bCs/>
          <w:sz w:val="20"/>
          <w:szCs w:val="20"/>
        </w:rPr>
      </w:pPr>
    </w:p>
    <w:p w14:paraId="081FEB4C" w14:textId="24AEC795" w:rsidR="00664BB2" w:rsidRDefault="00664BB2" w:rsidP="00664BB2">
      <w:pPr>
        <w:spacing w:after="0" w:line="240" w:lineRule="auto"/>
        <w:ind w:left="6521"/>
        <w:jc w:val="center"/>
        <w:rPr>
          <w:rFonts w:ascii="Calibri Light" w:hAnsi="Calibri Light" w:cs="Calibri Light"/>
          <w:b/>
          <w:bCs/>
          <w:color w:val="262626"/>
          <w:sz w:val="20"/>
          <w:szCs w:val="20"/>
        </w:rPr>
      </w:pPr>
      <w:r>
        <w:rPr>
          <w:rFonts w:ascii="Calibri Light" w:hAnsi="Calibri Light" w:cs="Calibri Light"/>
          <w:b/>
          <w:bCs/>
          <w:color w:val="262626"/>
          <w:sz w:val="20"/>
          <w:szCs w:val="20"/>
        </w:rPr>
        <w:t xml:space="preserve">PREZYDENT </w:t>
      </w:r>
    </w:p>
    <w:p w14:paraId="4B928452" w14:textId="77777777" w:rsidR="00664BB2" w:rsidRDefault="00664BB2" w:rsidP="00664BB2">
      <w:pPr>
        <w:spacing w:after="0" w:line="240" w:lineRule="auto"/>
        <w:ind w:left="6521"/>
        <w:jc w:val="center"/>
        <w:rPr>
          <w:rFonts w:ascii="Calibri Light" w:hAnsi="Calibri Light" w:cs="Calibri Light"/>
          <w:b/>
          <w:bCs/>
          <w:color w:val="262626"/>
          <w:sz w:val="20"/>
          <w:szCs w:val="20"/>
        </w:rPr>
      </w:pPr>
      <w:r>
        <w:rPr>
          <w:rFonts w:ascii="Calibri Light" w:hAnsi="Calibri Light" w:cs="Calibri Light"/>
          <w:b/>
          <w:bCs/>
          <w:color w:val="262626"/>
          <w:sz w:val="20"/>
          <w:szCs w:val="20"/>
        </w:rPr>
        <w:t>MIASTA PRUSZKOWA</w:t>
      </w:r>
    </w:p>
    <w:p w14:paraId="4EEB2317" w14:textId="77777777" w:rsidR="00664BB2" w:rsidRDefault="00664BB2" w:rsidP="00664BB2">
      <w:pPr>
        <w:spacing w:after="0" w:line="240" w:lineRule="auto"/>
        <w:ind w:left="6521"/>
        <w:jc w:val="center"/>
        <w:rPr>
          <w:rFonts w:ascii="Calibri Light" w:hAnsi="Calibri Light" w:cs="Calibri Light"/>
          <w:b/>
          <w:bCs/>
          <w:color w:val="262626"/>
          <w:sz w:val="20"/>
          <w:szCs w:val="20"/>
        </w:rPr>
      </w:pPr>
    </w:p>
    <w:p w14:paraId="2DAE1960" w14:textId="77777777" w:rsidR="00664BB2" w:rsidRDefault="00664BB2" w:rsidP="00664BB2">
      <w:pPr>
        <w:spacing w:after="0" w:line="240" w:lineRule="auto"/>
        <w:ind w:left="6521"/>
        <w:jc w:val="center"/>
        <w:rPr>
          <w:rFonts w:asciiTheme="majorHAnsi" w:hAnsiTheme="majorHAnsi" w:cstheme="majorHAnsi"/>
          <w:i/>
          <w:iCs/>
          <w:sz w:val="20"/>
          <w:szCs w:val="20"/>
        </w:rPr>
      </w:pPr>
      <w:r>
        <w:rPr>
          <w:rFonts w:ascii="Calibri Light" w:hAnsi="Calibri Light" w:cs="Calibri Light"/>
          <w:b/>
          <w:bCs/>
          <w:i/>
          <w:iCs/>
          <w:color w:val="262626"/>
          <w:sz w:val="20"/>
          <w:szCs w:val="20"/>
        </w:rPr>
        <w:t>/-/ Piotr Bąk</w:t>
      </w:r>
    </w:p>
    <w:p w14:paraId="39672F66" w14:textId="0B10408F" w:rsidR="00520944" w:rsidRDefault="00520944" w:rsidP="00664BB2">
      <w:pPr>
        <w:tabs>
          <w:tab w:val="left" w:pos="8550"/>
        </w:tabs>
        <w:spacing w:after="0" w:line="240" w:lineRule="auto"/>
        <w:rPr>
          <w:rFonts w:asciiTheme="majorHAnsi" w:hAnsiTheme="majorHAnsi" w:cstheme="majorHAnsi"/>
          <w:sz w:val="20"/>
          <w:szCs w:val="20"/>
        </w:rPr>
      </w:pPr>
    </w:p>
    <w:p w14:paraId="6AB4F16F" w14:textId="77777777" w:rsidR="002F6AD0" w:rsidRDefault="002F6AD0" w:rsidP="00CC124D">
      <w:pPr>
        <w:spacing w:after="0" w:line="240" w:lineRule="auto"/>
        <w:rPr>
          <w:rFonts w:asciiTheme="majorHAnsi" w:hAnsiTheme="majorHAnsi" w:cstheme="majorHAnsi"/>
          <w:sz w:val="20"/>
          <w:szCs w:val="20"/>
        </w:rPr>
      </w:pPr>
    </w:p>
    <w:p w14:paraId="09C366FC" w14:textId="77777777" w:rsidR="00E40379" w:rsidRDefault="00E40379" w:rsidP="00CC124D">
      <w:pPr>
        <w:spacing w:after="0" w:line="240" w:lineRule="auto"/>
        <w:rPr>
          <w:rFonts w:asciiTheme="majorHAnsi" w:hAnsiTheme="majorHAnsi" w:cstheme="majorHAnsi"/>
          <w:sz w:val="20"/>
          <w:szCs w:val="20"/>
        </w:rPr>
      </w:pPr>
    </w:p>
    <w:p w14:paraId="00D74814" w14:textId="77777777" w:rsidR="00E40379" w:rsidRDefault="00E40379" w:rsidP="00CC124D">
      <w:pPr>
        <w:spacing w:after="0" w:line="240" w:lineRule="auto"/>
        <w:rPr>
          <w:rFonts w:asciiTheme="majorHAnsi" w:hAnsiTheme="majorHAnsi" w:cstheme="majorHAnsi"/>
          <w:sz w:val="20"/>
          <w:szCs w:val="20"/>
        </w:rPr>
      </w:pPr>
    </w:p>
    <w:p w14:paraId="177265F0" w14:textId="77777777" w:rsidR="00E40379" w:rsidRDefault="00E40379" w:rsidP="00CC124D">
      <w:pPr>
        <w:spacing w:after="0" w:line="240" w:lineRule="auto"/>
        <w:rPr>
          <w:rFonts w:asciiTheme="majorHAnsi" w:hAnsiTheme="majorHAnsi" w:cstheme="majorHAnsi"/>
          <w:sz w:val="20"/>
          <w:szCs w:val="20"/>
        </w:rPr>
      </w:pPr>
    </w:p>
    <w:p w14:paraId="0379F310" w14:textId="77777777" w:rsidR="002F6AD0" w:rsidRDefault="002F6AD0" w:rsidP="00CC124D">
      <w:pPr>
        <w:spacing w:after="0" w:line="240" w:lineRule="auto"/>
        <w:rPr>
          <w:rFonts w:asciiTheme="majorHAnsi" w:hAnsiTheme="majorHAnsi" w:cstheme="majorHAnsi"/>
          <w:sz w:val="20"/>
          <w:szCs w:val="20"/>
        </w:rPr>
      </w:pPr>
    </w:p>
    <w:p w14:paraId="3B5740BD" w14:textId="77777777" w:rsidR="002F6AD0" w:rsidRDefault="002F6AD0" w:rsidP="00CC124D">
      <w:pPr>
        <w:spacing w:after="0" w:line="240" w:lineRule="auto"/>
        <w:rPr>
          <w:rFonts w:asciiTheme="majorHAnsi" w:hAnsiTheme="majorHAnsi" w:cstheme="majorHAnsi"/>
          <w:sz w:val="20"/>
          <w:szCs w:val="20"/>
        </w:rPr>
      </w:pPr>
    </w:p>
    <w:p w14:paraId="35A01A31" w14:textId="77777777" w:rsidR="00DC1F34" w:rsidRDefault="00DC1F34" w:rsidP="00CC124D">
      <w:pPr>
        <w:spacing w:after="0" w:line="240" w:lineRule="auto"/>
        <w:rPr>
          <w:rFonts w:asciiTheme="majorHAnsi" w:hAnsiTheme="majorHAnsi" w:cstheme="majorHAnsi"/>
          <w:sz w:val="20"/>
          <w:szCs w:val="20"/>
        </w:rPr>
      </w:pPr>
    </w:p>
    <w:p w14:paraId="640B9AE3" w14:textId="77777777" w:rsidR="00226C11" w:rsidRDefault="00226C11" w:rsidP="00CC124D">
      <w:pPr>
        <w:spacing w:after="0" w:line="240" w:lineRule="auto"/>
        <w:rPr>
          <w:rFonts w:asciiTheme="majorHAnsi" w:hAnsiTheme="majorHAnsi" w:cstheme="majorHAnsi"/>
          <w:sz w:val="20"/>
          <w:szCs w:val="20"/>
        </w:rPr>
      </w:pPr>
    </w:p>
    <w:p w14:paraId="78B23A86" w14:textId="77777777" w:rsidR="00226C11" w:rsidRDefault="00226C11" w:rsidP="00CC124D">
      <w:pPr>
        <w:spacing w:after="0" w:line="240" w:lineRule="auto"/>
        <w:rPr>
          <w:rFonts w:asciiTheme="majorHAnsi" w:hAnsiTheme="majorHAnsi" w:cstheme="majorHAnsi"/>
          <w:sz w:val="20"/>
          <w:szCs w:val="20"/>
        </w:rPr>
      </w:pPr>
    </w:p>
    <w:p w14:paraId="7D5FA442" w14:textId="77777777" w:rsidR="00226C11" w:rsidRDefault="00226C11" w:rsidP="00CC124D">
      <w:pPr>
        <w:spacing w:after="0" w:line="240" w:lineRule="auto"/>
        <w:rPr>
          <w:rFonts w:asciiTheme="majorHAnsi" w:hAnsiTheme="majorHAnsi" w:cstheme="majorHAnsi"/>
          <w:sz w:val="20"/>
          <w:szCs w:val="20"/>
        </w:rPr>
      </w:pPr>
    </w:p>
    <w:p w14:paraId="5AD3AA5A" w14:textId="77777777" w:rsidR="007500EC" w:rsidRDefault="007500EC" w:rsidP="00CC124D">
      <w:pPr>
        <w:spacing w:after="0" w:line="240" w:lineRule="auto"/>
        <w:rPr>
          <w:rFonts w:asciiTheme="majorHAnsi" w:hAnsiTheme="majorHAnsi" w:cstheme="majorHAnsi"/>
          <w:sz w:val="20"/>
          <w:szCs w:val="20"/>
        </w:rPr>
      </w:pPr>
    </w:p>
    <w:p w14:paraId="6E173247" w14:textId="77777777" w:rsidR="00E40379" w:rsidRDefault="00E40379" w:rsidP="00CC124D">
      <w:pPr>
        <w:spacing w:after="0" w:line="240" w:lineRule="auto"/>
        <w:rPr>
          <w:rFonts w:asciiTheme="majorHAnsi" w:hAnsiTheme="majorHAnsi" w:cstheme="majorHAnsi"/>
          <w:sz w:val="20"/>
          <w:szCs w:val="20"/>
        </w:rPr>
      </w:pPr>
    </w:p>
    <w:p w14:paraId="63937F28" w14:textId="3A0E5DB8"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t>SPIS TREŚCI:</w:t>
      </w: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Zamówienia, o których mowa w art. 214 ust. 1 pkt 7 i 8 ustawy Pzp</w:t>
      </w:r>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0BE49962" w14:textId="77777777" w:rsidR="00C47FDC" w:rsidRDefault="00317C99"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C27D62">
        <w:rPr>
          <w:rFonts w:asciiTheme="majorHAnsi" w:hAnsiTheme="majorHAnsi" w:cstheme="majorHAnsi"/>
          <w:sz w:val="20"/>
          <w:szCs w:val="20"/>
        </w:rPr>
        <w:t>.</w:t>
      </w:r>
      <w:r w:rsidR="00617139" w:rsidRPr="00520944">
        <w:rPr>
          <w:rFonts w:asciiTheme="majorHAnsi" w:hAnsiTheme="majorHAnsi" w:cstheme="majorHAnsi"/>
          <w:sz w:val="20"/>
          <w:szCs w:val="20"/>
        </w:rPr>
        <w:br/>
      </w:r>
    </w:p>
    <w:p w14:paraId="3DD360AC" w14:textId="4F3DAB61"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Wymagania w zakresie zatrudnienia osób, o których mowa w art. 96 ust. 2 pkt 2 ustawy Pzp</w:t>
      </w:r>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0120F705" w14:textId="068C87D5"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r w:rsidR="00C27D62">
        <w:rPr>
          <w:rFonts w:asciiTheme="majorHAnsi" w:hAnsiTheme="majorHAnsi" w:cstheme="majorHAnsi"/>
          <w:sz w:val="20"/>
          <w:szCs w:val="20"/>
        </w:rPr>
        <w:t>.</w:t>
      </w:r>
    </w:p>
    <w:p w14:paraId="48BE1693" w14:textId="77777777" w:rsidR="00C47FDC" w:rsidRDefault="00C47FDC" w:rsidP="00CC124D">
      <w:pPr>
        <w:spacing w:after="0" w:line="240" w:lineRule="auto"/>
        <w:rPr>
          <w:rFonts w:asciiTheme="majorHAnsi" w:hAnsiTheme="majorHAnsi" w:cstheme="majorHAnsi"/>
          <w:b/>
          <w:bCs/>
          <w:sz w:val="20"/>
          <w:szCs w:val="20"/>
        </w:rPr>
      </w:pPr>
    </w:p>
    <w:p w14:paraId="68B11F74" w14:textId="5BDD02B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6E5D1EA8" w:rsidR="006D3D6A"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lastRenderedPageBreak/>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r w:rsidR="007F64D2">
        <w:rPr>
          <w:rFonts w:asciiTheme="majorHAnsi" w:hAnsiTheme="majorHAnsi" w:cstheme="majorHAnsi"/>
          <w:sz w:val="20"/>
          <w:szCs w:val="20"/>
        </w:rPr>
        <w:t>.</w:t>
      </w:r>
    </w:p>
    <w:p w14:paraId="2E431DC9" w14:textId="57F282EA" w:rsidR="007F64D2" w:rsidRDefault="00752742"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9. Wykaz załączników do SWZ.</w:t>
      </w:r>
    </w:p>
    <w:p w14:paraId="44BB382C" w14:textId="77777777" w:rsidR="002E690D" w:rsidRDefault="002E690D" w:rsidP="00CC124D">
      <w:pPr>
        <w:spacing w:after="0" w:line="240" w:lineRule="auto"/>
        <w:rPr>
          <w:rFonts w:asciiTheme="majorHAnsi" w:hAnsiTheme="majorHAnsi" w:cstheme="majorHAnsi"/>
          <w:sz w:val="20"/>
          <w:szCs w:val="20"/>
        </w:rPr>
      </w:pPr>
    </w:p>
    <w:p w14:paraId="4BFA6E15" w14:textId="77777777" w:rsidR="002E690D" w:rsidRDefault="002E690D" w:rsidP="00CC124D">
      <w:pPr>
        <w:spacing w:after="0" w:line="240" w:lineRule="auto"/>
        <w:rPr>
          <w:rFonts w:asciiTheme="majorHAnsi" w:hAnsiTheme="majorHAnsi" w:cstheme="majorHAnsi"/>
          <w:sz w:val="20"/>
          <w:szCs w:val="20"/>
        </w:rPr>
      </w:pPr>
    </w:p>
    <w:p w14:paraId="28B07C5B" w14:textId="37A7519F"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w:t>
      </w:r>
      <w:r w:rsidR="00575CD0">
        <w:rPr>
          <w:rFonts w:asciiTheme="majorHAnsi" w:hAnsiTheme="majorHAnsi" w:cstheme="majorHAnsi"/>
          <w:b/>
          <w:bCs/>
          <w:sz w:val="20"/>
          <w:szCs w:val="20"/>
        </w:rPr>
        <w:t>DANE</w:t>
      </w:r>
      <w:r w:rsidRPr="00520944">
        <w:rPr>
          <w:rFonts w:asciiTheme="majorHAnsi" w:hAnsiTheme="majorHAnsi" w:cstheme="majorHAnsi"/>
          <w:b/>
          <w:bCs/>
          <w:sz w:val="20"/>
          <w:szCs w:val="20"/>
        </w:rPr>
        <w:t xml:space="preserve">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3D5E22A2"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r w:rsidR="005F4C95">
        <w:rPr>
          <w:rFonts w:asciiTheme="majorHAnsi" w:hAnsiTheme="majorHAnsi" w:cstheme="majorHAnsi"/>
          <w:sz w:val="20"/>
          <w:szCs w:val="20"/>
        </w:rPr>
        <w:t xml:space="preserve">  </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49D7DA12" w:rsidR="005F4106" w:rsidRPr="00520944" w:rsidRDefault="00FF60F5" w:rsidP="00CC124D">
      <w:pPr>
        <w:spacing w:after="0" w:line="240" w:lineRule="auto"/>
        <w:jc w:val="both"/>
        <w:rPr>
          <w:rFonts w:asciiTheme="majorHAnsi" w:hAnsiTheme="majorHAnsi" w:cstheme="majorHAnsi"/>
          <w:sz w:val="20"/>
          <w:szCs w:val="20"/>
        </w:rPr>
      </w:pPr>
      <w:bookmarkStart w:id="2" w:name="_Hlk114816520"/>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o którym mowa w art. 275 pkt 1 ustawy z dnia 11 września 2019 r. Prawo zamówień publicznych, zwanej w dalszej części SWZ „ustawą Pzp” (</w:t>
      </w:r>
      <w:r w:rsidR="0099568F" w:rsidRPr="00520944">
        <w:rPr>
          <w:rFonts w:asciiTheme="majorHAnsi" w:hAnsiTheme="majorHAnsi" w:cstheme="majorHAnsi"/>
          <w:sz w:val="20"/>
          <w:szCs w:val="20"/>
        </w:rPr>
        <w:t xml:space="preserve">t.j.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w:t>
      </w:r>
      <w:r w:rsidR="0046194F">
        <w:rPr>
          <w:rFonts w:asciiTheme="majorHAnsi" w:hAnsiTheme="majorHAnsi" w:cstheme="majorHAnsi"/>
          <w:sz w:val="20"/>
          <w:szCs w:val="20"/>
        </w:rPr>
        <w:t>4</w:t>
      </w:r>
      <w:r w:rsidRPr="00520944">
        <w:rPr>
          <w:rFonts w:asciiTheme="majorHAnsi" w:hAnsiTheme="majorHAnsi" w:cstheme="majorHAnsi"/>
          <w:sz w:val="20"/>
          <w:szCs w:val="20"/>
        </w:rPr>
        <w:t xml:space="preserve"> r., poz. </w:t>
      </w:r>
      <w:r w:rsidR="002F6AD0">
        <w:rPr>
          <w:rFonts w:asciiTheme="majorHAnsi" w:hAnsiTheme="majorHAnsi" w:cstheme="majorHAnsi"/>
          <w:sz w:val="20"/>
          <w:szCs w:val="20"/>
        </w:rPr>
        <w:t>1</w:t>
      </w:r>
      <w:r w:rsidR="0046194F">
        <w:rPr>
          <w:rFonts w:asciiTheme="majorHAnsi" w:hAnsiTheme="majorHAnsi" w:cstheme="majorHAnsi"/>
          <w:sz w:val="20"/>
          <w:szCs w:val="20"/>
        </w:rPr>
        <w:t>320</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21BDB47C" w14:textId="77777777" w:rsidR="008F3094" w:rsidRDefault="008F3094" w:rsidP="008F3094">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8E4B37">
          <w:rPr>
            <w:rStyle w:val="Hipercze"/>
            <w:rFonts w:asciiTheme="majorHAnsi" w:hAnsiTheme="majorHAnsi" w:cstheme="majorHAnsi"/>
            <w:sz w:val="20"/>
            <w:szCs w:val="20"/>
          </w:rPr>
          <w:t>https://platformazakupowa.pl/pn/gm_pruszkow</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6ED8568" w14:textId="77777777" w:rsidR="008F3094" w:rsidRPr="009D538D" w:rsidRDefault="008F3094" w:rsidP="008F309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8C41EC">
        <w:rPr>
          <w:rStyle w:val="Hipercze"/>
          <w:rFonts w:asciiTheme="majorHAnsi" w:hAnsiTheme="majorHAnsi" w:cstheme="majorHAnsi"/>
          <w:sz w:val="20"/>
          <w:szCs w:val="20"/>
        </w:rPr>
        <w:t>https://platformazakupowa.pl/pn/gm_pruszkow</w:t>
      </w:r>
    </w:p>
    <w:p w14:paraId="2F8004E1" w14:textId="60C84AB5" w:rsidR="00C37EF0"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r w:rsidR="0099568F" w:rsidRPr="00520944">
        <w:rPr>
          <w:rFonts w:asciiTheme="majorHAnsi" w:hAnsiTheme="majorHAnsi" w:cstheme="majorHAnsi"/>
          <w:sz w:val="20"/>
          <w:szCs w:val="20"/>
        </w:rPr>
        <w:t xml:space="preserve">t.j. </w:t>
      </w:r>
      <w:r w:rsidR="00C37EF0" w:rsidRPr="00520944">
        <w:rPr>
          <w:rFonts w:asciiTheme="majorHAnsi" w:hAnsiTheme="majorHAnsi" w:cstheme="majorHAnsi"/>
          <w:sz w:val="20"/>
          <w:szCs w:val="20"/>
        </w:rPr>
        <w:t xml:space="preserve">Dz. U. </w:t>
      </w:r>
      <w:r w:rsidR="002F6AD0" w:rsidRPr="00520944">
        <w:rPr>
          <w:rFonts w:asciiTheme="majorHAnsi" w:hAnsiTheme="majorHAnsi" w:cstheme="majorHAnsi"/>
          <w:sz w:val="20"/>
          <w:szCs w:val="20"/>
        </w:rPr>
        <w:t>z 202</w:t>
      </w:r>
      <w:r w:rsidR="0046194F">
        <w:rPr>
          <w:rFonts w:asciiTheme="majorHAnsi" w:hAnsiTheme="majorHAnsi" w:cstheme="majorHAnsi"/>
          <w:sz w:val="20"/>
          <w:szCs w:val="20"/>
        </w:rPr>
        <w:t>4</w:t>
      </w:r>
      <w:r w:rsidR="002F6AD0" w:rsidRPr="00520944">
        <w:rPr>
          <w:rFonts w:asciiTheme="majorHAnsi" w:hAnsiTheme="majorHAnsi" w:cstheme="majorHAnsi"/>
          <w:sz w:val="20"/>
          <w:szCs w:val="20"/>
        </w:rPr>
        <w:t xml:space="preserve"> r., po</w:t>
      </w:r>
      <w:r w:rsidR="0046194F">
        <w:rPr>
          <w:rFonts w:asciiTheme="majorHAnsi" w:hAnsiTheme="majorHAnsi" w:cstheme="majorHAnsi"/>
          <w:sz w:val="20"/>
          <w:szCs w:val="20"/>
        </w:rPr>
        <w:t>z. 1320</w:t>
      </w:r>
      <w:r w:rsidR="00C37EF0" w:rsidRPr="00520944">
        <w:rPr>
          <w:rFonts w:asciiTheme="majorHAnsi" w:hAnsiTheme="majorHAnsi" w:cstheme="majorHAnsi"/>
          <w:sz w:val="20"/>
          <w:szCs w:val="20"/>
        </w:rPr>
        <w:t xml:space="preserve">). </w:t>
      </w:r>
    </w:p>
    <w:bookmarkEnd w:id="2"/>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3745611D"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w:t>
      </w:r>
      <w:r w:rsidR="00E90C02">
        <w:rPr>
          <w:rFonts w:asciiTheme="majorHAnsi" w:hAnsiTheme="majorHAnsi" w:cstheme="majorHAnsi"/>
          <w:b/>
          <w:bCs/>
          <w:sz w:val="20"/>
          <w:szCs w:val="20"/>
        </w:rPr>
        <w:t>E</w:t>
      </w:r>
      <w:r w:rsidR="00FB14CA" w:rsidRPr="00554B74">
        <w:rPr>
          <w:rFonts w:asciiTheme="majorHAnsi" w:hAnsiTheme="majorHAnsi" w:cstheme="majorHAnsi"/>
          <w:b/>
          <w:bCs/>
          <w:sz w:val="20"/>
          <w:szCs w:val="20"/>
        </w:rPr>
        <w:t xml:space="preserv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7473A188" w14:textId="77777777" w:rsidR="00FD1652" w:rsidRPr="005E15E4" w:rsidRDefault="00FD1652" w:rsidP="00FD1652">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1308C36A" w14:textId="77777777" w:rsidR="00FD1652" w:rsidRPr="005E15E4" w:rsidRDefault="00FD1652" w:rsidP="00FD1652">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523D674A" w14:textId="77777777" w:rsidR="00FD1652" w:rsidRPr="005E15E4" w:rsidRDefault="00FD1652" w:rsidP="00FD1652">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r>
        <w:rPr>
          <w:rFonts w:ascii="Calibri Light" w:hAnsi="Calibri Light"/>
          <w:b/>
          <w:bCs/>
          <w:sz w:val="20"/>
          <w:szCs w:val="20"/>
          <w:lang w:eastAsia="en-US"/>
        </w:rPr>
        <w:t xml:space="preserve">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5E15E4" w:rsidRDefault="00FD1652" w:rsidP="00FD1652">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złożył ofertę niepodlegającą odrzuceniu na podstawie art. 226 ust. 1 ustawy Pzp.</w:t>
      </w:r>
    </w:p>
    <w:p w14:paraId="2EF01733" w14:textId="77777777" w:rsidR="000C3A1C" w:rsidRDefault="000C3A1C" w:rsidP="00CC124D">
      <w:pPr>
        <w:spacing w:after="0" w:line="240" w:lineRule="auto"/>
        <w:rPr>
          <w:rFonts w:asciiTheme="majorHAnsi" w:hAnsiTheme="majorHAnsi" w:cstheme="majorHAnsi"/>
          <w:sz w:val="20"/>
          <w:szCs w:val="20"/>
        </w:rPr>
      </w:pPr>
    </w:p>
    <w:p w14:paraId="2F1C8DD0" w14:textId="5A31434F"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lastRenderedPageBreak/>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536BFE56"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 xml:space="preserve">Wykonawcy występujący wspólnie są zobowiązani do ustanowienia pełnomocnika do reprezentowania </w:t>
      </w:r>
      <w:r w:rsidR="002E690D">
        <w:rPr>
          <w:rFonts w:asciiTheme="majorHAnsi" w:hAnsiTheme="majorHAnsi" w:cstheme="majorHAnsi"/>
          <w:sz w:val="20"/>
          <w:szCs w:val="20"/>
        </w:rPr>
        <w:br/>
      </w:r>
      <w:r w:rsidR="00FB14CA" w:rsidRPr="00554B74">
        <w:rPr>
          <w:rFonts w:asciiTheme="majorHAnsi" w:hAnsiTheme="majorHAnsi" w:cstheme="majorHAnsi"/>
          <w:sz w:val="20"/>
          <w:szCs w:val="20"/>
        </w:rPr>
        <w:t>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4B8E46DB" w14:textId="278D2A4E"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w:t>
      </w:r>
      <w:r w:rsidR="00FB14CA" w:rsidRPr="00554B74">
        <w:rPr>
          <w:rFonts w:asciiTheme="majorHAnsi" w:hAnsiTheme="majorHAnsi" w:cstheme="majorHAnsi"/>
          <w:b/>
          <w:bCs/>
          <w:sz w:val="20"/>
          <w:szCs w:val="20"/>
        </w:rPr>
        <w:t xml:space="preserve">Potencjał podmiotu trzeciego. </w:t>
      </w:r>
    </w:p>
    <w:p w14:paraId="51078AE2" w14:textId="77777777" w:rsidR="00FD1652" w:rsidRPr="00554B74" w:rsidRDefault="00FD1652" w:rsidP="00CC124D">
      <w:pPr>
        <w:spacing w:after="0" w:line="240" w:lineRule="auto"/>
        <w:rPr>
          <w:rFonts w:asciiTheme="majorHAnsi" w:hAnsiTheme="majorHAnsi" w:cstheme="majorHAnsi"/>
          <w:b/>
          <w:bCs/>
          <w:sz w:val="20"/>
          <w:szCs w:val="20"/>
        </w:rPr>
      </w:pPr>
    </w:p>
    <w:p w14:paraId="44C81888" w14:textId="6B305D36" w:rsidR="00FD1652" w:rsidRPr="005E15E4" w:rsidRDefault="00FD1652" w:rsidP="00FD1652">
      <w:pPr>
        <w:spacing w:after="0" w:line="240" w:lineRule="auto"/>
        <w:jc w:val="both"/>
        <w:rPr>
          <w:rFonts w:ascii="Calibri Light" w:hAnsi="Calibri Light"/>
          <w:b/>
          <w:bCs/>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Pr="005E15E4">
        <w:rPr>
          <w:rFonts w:ascii="Calibri Light" w:hAnsi="Calibri Light"/>
          <w:b/>
          <w:bCs/>
          <w:sz w:val="20"/>
          <w:szCs w:val="20"/>
          <w:lang w:eastAsia="en-US"/>
        </w:rPr>
        <w:t>art. 108 i art. 109</w:t>
      </w:r>
      <w:r>
        <w:rPr>
          <w:rFonts w:ascii="Calibri Light" w:hAnsi="Calibri Light"/>
          <w:b/>
          <w:bCs/>
          <w:sz w:val="20"/>
          <w:szCs w:val="20"/>
          <w:lang w:eastAsia="en-US"/>
        </w:rPr>
        <w:t xml:space="preserve"> 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2967EB67"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3.6/ </w:t>
      </w:r>
      <w:r w:rsidR="00FB14CA" w:rsidRPr="00554B74">
        <w:rPr>
          <w:rFonts w:asciiTheme="majorHAnsi" w:hAnsiTheme="majorHAnsi" w:cstheme="majorHAnsi"/>
          <w:b/>
          <w:bCs/>
          <w:sz w:val="20"/>
          <w:szCs w:val="20"/>
        </w:rPr>
        <w:t>Podwykonawstwo.</w:t>
      </w:r>
    </w:p>
    <w:p w14:paraId="12BE8618" w14:textId="77777777" w:rsidR="00FD1652" w:rsidRPr="00554B74" w:rsidRDefault="00FD1652" w:rsidP="00CC124D">
      <w:pPr>
        <w:spacing w:after="0" w:line="240" w:lineRule="auto"/>
        <w:rPr>
          <w:rFonts w:asciiTheme="majorHAnsi" w:hAnsiTheme="majorHAnsi" w:cstheme="majorHAnsi"/>
          <w:b/>
          <w:bCs/>
          <w:sz w:val="20"/>
          <w:szCs w:val="20"/>
        </w:rPr>
      </w:pPr>
    </w:p>
    <w:p w14:paraId="636B048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a) Wykonawca może powierzyć wykonanie części zamówienia podwykonawcy (podwykonawcom).</w:t>
      </w:r>
    </w:p>
    <w:p w14:paraId="1B98D7E7"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c) Zamawiający wymaga, aby w przypadku powierzenia części zamówienia podwykonawcom, Wykonawca wskazał w ofercie </w:t>
      </w:r>
      <w:r w:rsidR="00482965" w:rsidRPr="00554B74">
        <w:rPr>
          <w:rFonts w:asciiTheme="majorHAnsi" w:hAnsiTheme="majorHAnsi" w:cstheme="majorHAnsi"/>
          <w:sz w:val="20"/>
          <w:szCs w:val="20"/>
        </w:rPr>
        <w:t xml:space="preserve">(załącznik nr 1 do SWZ) </w:t>
      </w:r>
      <w:r w:rsidRPr="00554B74">
        <w:rPr>
          <w:rFonts w:asciiTheme="majorHAnsi" w:hAnsiTheme="majorHAnsi" w:cstheme="majorHAnsi"/>
          <w:sz w:val="20"/>
          <w:szCs w:val="20"/>
        </w:rPr>
        <w:t>części zamówienia, których wykonanie zamierza powierzyć podwykonawcom oraz podał (o ile są mu wiadome na tym etapie)</w:t>
      </w:r>
      <w:r w:rsidR="00482965" w:rsidRPr="00554B74">
        <w:rPr>
          <w:rFonts w:asciiTheme="majorHAnsi" w:hAnsiTheme="majorHAnsi" w:cstheme="majorHAnsi"/>
          <w:sz w:val="20"/>
          <w:szCs w:val="20"/>
        </w:rPr>
        <w:t xml:space="preserve"> </w:t>
      </w:r>
      <w:r w:rsidRPr="00554B74">
        <w:rPr>
          <w:rFonts w:asciiTheme="majorHAnsi" w:hAnsiTheme="majorHAnsi" w:cstheme="majorHAnsi"/>
          <w:sz w:val="20"/>
          <w:szCs w:val="20"/>
        </w:rPr>
        <w:t>nazwy (firmy) tych podwykonawców.</w:t>
      </w:r>
    </w:p>
    <w:p w14:paraId="522446EC" w14:textId="77777777" w:rsidR="005A6BE6" w:rsidRDefault="005A6BE6" w:rsidP="005A6BE6">
      <w:pPr>
        <w:spacing w:after="0" w:line="240" w:lineRule="auto"/>
        <w:jc w:val="both"/>
        <w:rPr>
          <w:rFonts w:ascii="Calibri Light" w:hAnsi="Calibri Light" w:cs="CIDFont+F1"/>
          <w:sz w:val="20"/>
          <w:szCs w:val="20"/>
        </w:rPr>
      </w:pPr>
    </w:p>
    <w:p w14:paraId="58282127" w14:textId="0D8BE12F" w:rsidR="005A6BE6" w:rsidRDefault="005A6BE6" w:rsidP="005A6BE6">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 xml:space="preserve">Szczegółowe postanowienia dotyczące </w:t>
      </w:r>
      <w:r w:rsidR="00B15942">
        <w:rPr>
          <w:rFonts w:asciiTheme="majorHAnsi" w:hAnsiTheme="majorHAnsi" w:cstheme="majorHAnsi"/>
          <w:color w:val="262626" w:themeColor="text1" w:themeTint="D9"/>
          <w:sz w:val="20"/>
          <w:szCs w:val="20"/>
        </w:rPr>
        <w:t>podwykonawstwa</w:t>
      </w:r>
      <w:r>
        <w:rPr>
          <w:rFonts w:asciiTheme="majorHAnsi" w:hAnsiTheme="majorHAnsi" w:cstheme="majorHAnsi"/>
          <w:color w:val="262626" w:themeColor="text1" w:themeTint="D9"/>
          <w:sz w:val="20"/>
          <w:szCs w:val="20"/>
        </w:rPr>
        <w:t xml:space="preserve"> zawarte są we wzorze umowy stanowiącym załącznik nr 4 do SWZ.</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4EC40EBA" w14:textId="77777777" w:rsidR="008F3094" w:rsidRPr="001D6A9B" w:rsidRDefault="008F3094" w:rsidP="008F3094">
      <w:pPr>
        <w:spacing w:after="0" w:line="240" w:lineRule="auto"/>
        <w:rPr>
          <w:rFonts w:asciiTheme="majorHAnsi" w:hAnsiTheme="majorHAnsi" w:cstheme="majorHAnsi"/>
          <w:sz w:val="20"/>
          <w:szCs w:val="20"/>
        </w:rPr>
      </w:pPr>
      <w:bookmarkStart w:id="3" w:name="_Hlk130291045"/>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D052E6">
          <w:rPr>
            <w:rStyle w:val="Hipercze"/>
            <w:rFonts w:asciiTheme="majorHAnsi" w:hAnsiTheme="majorHAnsi" w:cstheme="majorHAnsi"/>
            <w:sz w:val="20"/>
            <w:szCs w:val="20"/>
          </w:rPr>
          <w:t>https://platformazakupowa.pl/</w:t>
        </w:r>
      </w:hyperlink>
      <w:r>
        <w:rPr>
          <w:rFonts w:asciiTheme="majorHAnsi" w:hAnsiTheme="majorHAnsi" w:cstheme="majorHAnsi"/>
          <w:sz w:val="20"/>
          <w:szCs w:val="20"/>
        </w:rPr>
        <w:t xml:space="preserve"> </w:t>
      </w:r>
      <w:r w:rsidRPr="00CF0B5E">
        <w:rPr>
          <w:rFonts w:asciiTheme="majorHAnsi" w:hAnsiTheme="majorHAnsi" w:cstheme="majorHAnsi"/>
          <w:sz w:val="20"/>
          <w:szCs w:val="20"/>
        </w:rPr>
        <w:t>za pośrednictwem formularza “Wyślij wiadomość do zamawiającego”</w:t>
      </w:r>
    </w:p>
    <w:p w14:paraId="5275C5E5" w14:textId="77777777" w:rsidR="008F3094" w:rsidRPr="001D6A9B" w:rsidRDefault="008F3094" w:rsidP="008F3094">
      <w:pPr>
        <w:spacing w:after="0" w:line="240" w:lineRule="auto"/>
        <w:rPr>
          <w:rFonts w:asciiTheme="majorHAnsi" w:hAnsiTheme="majorHAnsi" w:cstheme="majorHAnsi"/>
          <w:sz w:val="20"/>
          <w:szCs w:val="20"/>
        </w:rPr>
      </w:pPr>
    </w:p>
    <w:p w14:paraId="0B35B13F" w14:textId="77777777" w:rsidR="008F3094" w:rsidRPr="00CF0B5E" w:rsidRDefault="008F3094" w:rsidP="008F3094">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25DD6334" w14:textId="2DD5C66C" w:rsidR="008F3094" w:rsidRPr="008F3094" w:rsidRDefault="008F3094" w:rsidP="008F3094">
      <w:pPr>
        <w:spacing w:after="0" w:line="240" w:lineRule="auto"/>
        <w:jc w:val="both"/>
        <w:rPr>
          <w:rFonts w:asciiTheme="majorHAnsi" w:hAnsiTheme="majorHAnsi" w:cs="Calibri"/>
          <w:sz w:val="20"/>
          <w:szCs w:val="20"/>
          <w:lang w:val="pl"/>
        </w:rPr>
      </w:pPr>
      <w:r w:rsidRPr="008F3094">
        <w:rPr>
          <w:rFonts w:asciiTheme="majorHAnsi" w:hAnsiTheme="majorHAnsi" w:cs="Calibri"/>
          <w:sz w:val="20"/>
          <w:szCs w:val="20"/>
          <w:lang w:val="pl"/>
        </w:rPr>
        <w:t>a)</w:t>
      </w:r>
      <w:r>
        <w:rPr>
          <w:rFonts w:asciiTheme="majorHAnsi" w:hAnsiTheme="majorHAnsi" w:cs="Calibri"/>
          <w:sz w:val="20"/>
          <w:szCs w:val="20"/>
          <w:lang w:val="pl"/>
        </w:rPr>
        <w:t xml:space="preserve"> </w:t>
      </w:r>
      <w:r w:rsidRPr="008F3094">
        <w:rPr>
          <w:rFonts w:asciiTheme="majorHAnsi" w:hAnsiTheme="majorHAnsi" w:cs="Calibri"/>
          <w:sz w:val="20"/>
          <w:szCs w:val="20"/>
          <w:lang w:val="pl"/>
        </w:rPr>
        <w:t xml:space="preserve">akceptuje warunki korzystania z </w:t>
      </w:r>
      <w:hyperlink r:id="rId12">
        <w:r w:rsidRPr="008F3094">
          <w:rPr>
            <w:rFonts w:asciiTheme="majorHAnsi" w:hAnsiTheme="majorHAnsi" w:cs="Calibri"/>
            <w:color w:val="1155CC"/>
            <w:sz w:val="20"/>
            <w:szCs w:val="20"/>
            <w:u w:val="single"/>
            <w:lang w:val="pl"/>
          </w:rPr>
          <w:t>platformazakupowa.pl</w:t>
        </w:r>
      </w:hyperlink>
      <w:r w:rsidRPr="008F3094">
        <w:rPr>
          <w:rFonts w:asciiTheme="majorHAnsi" w:hAnsiTheme="majorHAnsi" w:cs="Calibri"/>
          <w:sz w:val="20"/>
          <w:szCs w:val="20"/>
          <w:lang w:val="pl"/>
        </w:rPr>
        <w:t xml:space="preserve"> określone w Regulaminie zamieszczonym na stronie internetowej </w:t>
      </w:r>
      <w:hyperlink r:id="rId13">
        <w:r w:rsidRPr="008F3094">
          <w:rPr>
            <w:rFonts w:asciiTheme="majorHAnsi" w:hAnsiTheme="majorHAnsi" w:cs="Calibri"/>
            <w:sz w:val="20"/>
            <w:szCs w:val="20"/>
            <w:lang w:val="pl"/>
          </w:rPr>
          <w:t>pod linkiem</w:t>
        </w:r>
      </w:hyperlink>
      <w:r w:rsidRPr="008F3094">
        <w:rPr>
          <w:rFonts w:asciiTheme="majorHAnsi" w:hAnsiTheme="majorHAnsi" w:cs="Calibri"/>
          <w:sz w:val="20"/>
          <w:szCs w:val="20"/>
          <w:lang w:val="pl"/>
        </w:rPr>
        <w:t xml:space="preserve">  w zakładce „Regulamin" oraz uznaje go za wiążący,</w:t>
      </w:r>
    </w:p>
    <w:p w14:paraId="393386E6" w14:textId="4E62C70A" w:rsidR="008F3094" w:rsidRPr="008F3094" w:rsidRDefault="008F3094" w:rsidP="008F3094">
      <w:pPr>
        <w:spacing w:before="240" w:after="0" w:line="240" w:lineRule="auto"/>
        <w:jc w:val="both"/>
        <w:rPr>
          <w:rFonts w:asciiTheme="majorHAnsi" w:hAnsiTheme="majorHAnsi" w:cs="Calibri"/>
          <w:sz w:val="20"/>
          <w:szCs w:val="20"/>
          <w:lang w:val="pl"/>
        </w:rPr>
      </w:pPr>
      <w:r>
        <w:rPr>
          <w:rFonts w:asciiTheme="majorHAnsi" w:hAnsiTheme="majorHAnsi" w:cs="Calibri"/>
          <w:sz w:val="20"/>
          <w:szCs w:val="20"/>
          <w:lang w:val="pl"/>
        </w:rPr>
        <w:t xml:space="preserve">b) </w:t>
      </w:r>
      <w:r w:rsidRPr="008F3094">
        <w:rPr>
          <w:rFonts w:asciiTheme="majorHAnsi" w:hAnsiTheme="majorHAnsi" w:cs="Calibri"/>
          <w:sz w:val="20"/>
          <w:szCs w:val="20"/>
          <w:lang w:val="pl"/>
        </w:rPr>
        <w:t xml:space="preserve">zapoznał i stosuje się do Instrukcji składania ofert/wniosków dostępnej </w:t>
      </w:r>
      <w:hyperlink r:id="rId14">
        <w:r w:rsidRPr="008F3094">
          <w:rPr>
            <w:rFonts w:asciiTheme="majorHAnsi" w:hAnsiTheme="majorHAnsi" w:cs="Calibri"/>
            <w:color w:val="1155CC"/>
            <w:sz w:val="20"/>
            <w:szCs w:val="20"/>
            <w:u w:val="single"/>
            <w:lang w:val="pl"/>
          </w:rPr>
          <w:t>pod linkiem</w:t>
        </w:r>
      </w:hyperlink>
      <w:r w:rsidRPr="008F3094">
        <w:rPr>
          <w:rFonts w:asciiTheme="majorHAnsi" w:hAnsiTheme="majorHAnsi" w:cs="Calibri"/>
          <w:sz w:val="20"/>
          <w:szCs w:val="20"/>
          <w:lang w:val="pl"/>
        </w:rPr>
        <w:t xml:space="preserve">. </w:t>
      </w:r>
    </w:p>
    <w:bookmarkEnd w:id="3"/>
    <w:p w14:paraId="3676E521" w14:textId="77777777" w:rsidR="0093536C" w:rsidRPr="008F3094" w:rsidRDefault="0093536C" w:rsidP="00CC124D">
      <w:pPr>
        <w:spacing w:after="0" w:line="240" w:lineRule="auto"/>
        <w:rPr>
          <w:rFonts w:asciiTheme="majorHAnsi" w:hAnsiTheme="majorHAnsi" w:cstheme="majorHAnsi"/>
          <w:sz w:val="20"/>
          <w:szCs w:val="20"/>
          <w:lang w:val="pl"/>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4BB6CFC6" w:rsidR="00FB14CA"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3F4DCD60" w14:textId="26CCABAD" w:rsidR="000C3A1C" w:rsidRDefault="000C3A1C" w:rsidP="00CC124D">
      <w:pPr>
        <w:spacing w:after="0" w:line="240" w:lineRule="auto"/>
        <w:jc w:val="both"/>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07828BB5" w14:textId="77777777" w:rsidR="00FB14CA" w:rsidRPr="00554B74" w:rsidRDefault="007E6F19"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6.1/ </w:t>
      </w:r>
      <w:r w:rsidR="00FB14CA" w:rsidRPr="00554B74">
        <w:rPr>
          <w:rFonts w:asciiTheme="majorHAnsi" w:hAnsiTheme="majorHAnsi" w:cstheme="majorHAnsi"/>
          <w:sz w:val="20"/>
          <w:szCs w:val="20"/>
        </w:rPr>
        <w:t>Zamawiający nie dokonuje podziału zamówienia na części. Tym samym zamawiający nie dopuszcza składania ofert częściowych, o których mowa w art. 7 pkt 15 ustawy Pzp.</w:t>
      </w:r>
    </w:p>
    <w:p w14:paraId="36364737" w14:textId="77777777" w:rsidR="00317C99" w:rsidRPr="00554B74" w:rsidRDefault="00317C99" w:rsidP="00CC124D">
      <w:pPr>
        <w:spacing w:after="0" w:line="240" w:lineRule="auto"/>
        <w:jc w:val="both"/>
        <w:rPr>
          <w:rFonts w:asciiTheme="majorHAnsi" w:hAnsiTheme="majorHAnsi" w:cstheme="majorHAnsi"/>
          <w:sz w:val="20"/>
          <w:szCs w:val="20"/>
        </w:rPr>
      </w:pPr>
    </w:p>
    <w:p w14:paraId="5B56E61D" w14:textId="0F541D77" w:rsidR="00C90825" w:rsidRDefault="00482965" w:rsidP="00EE2AE7">
      <w:pPr>
        <w:spacing w:after="0" w:line="240" w:lineRule="auto"/>
        <w:contextualSpacing/>
        <w:jc w:val="both"/>
        <w:rPr>
          <w:rFonts w:asciiTheme="majorHAnsi" w:hAnsiTheme="majorHAnsi" w:cstheme="majorHAnsi"/>
          <w:b/>
          <w:sz w:val="20"/>
          <w:szCs w:val="20"/>
          <w:lang w:eastAsia="en-US"/>
        </w:rPr>
      </w:pPr>
      <w:r w:rsidRPr="00554B74">
        <w:rPr>
          <w:rFonts w:asciiTheme="majorHAnsi" w:hAnsiTheme="majorHAnsi" w:cstheme="majorHAnsi"/>
          <w:sz w:val="20"/>
          <w:szCs w:val="20"/>
          <w:lang w:eastAsia="en-US"/>
        </w:rPr>
        <w:t xml:space="preserve">6.2/ </w:t>
      </w:r>
      <w:r w:rsidR="00C90825" w:rsidRPr="00554B74">
        <w:rPr>
          <w:rFonts w:asciiTheme="majorHAnsi" w:hAnsiTheme="majorHAnsi" w:cstheme="majorHAnsi"/>
          <w:sz w:val="20"/>
          <w:szCs w:val="20"/>
          <w:lang w:eastAsia="en-US"/>
        </w:rPr>
        <w:t xml:space="preserve">Zamawiający nie dokonuje podziału zamówienia na części z uwagi na jednorodny </w:t>
      </w:r>
      <w:r w:rsidR="00C90825" w:rsidRPr="00554B74">
        <w:rPr>
          <w:rFonts w:asciiTheme="majorHAnsi" w:hAnsiTheme="majorHAnsi" w:cstheme="majorHAnsi"/>
          <w:b/>
          <w:bCs/>
          <w:sz w:val="20"/>
          <w:szCs w:val="20"/>
          <w:lang w:eastAsia="en-US"/>
        </w:rPr>
        <w:t>charakter robót budowlanych</w:t>
      </w:r>
      <w:r w:rsidR="00C90825" w:rsidRPr="00554B74">
        <w:rPr>
          <w:rFonts w:asciiTheme="majorHAnsi" w:hAnsiTheme="majorHAnsi" w:cstheme="majorHAnsi"/>
          <w:sz w:val="20"/>
          <w:szCs w:val="20"/>
          <w:lang w:eastAsia="en-US"/>
        </w:rPr>
        <w:t xml:space="preserve">, podział zamówienia na części wymagałby skoordynowania działań różnych wykonawców realizujących poszczególne części </w:t>
      </w:r>
      <w:r w:rsidR="00C90825" w:rsidRPr="00554B74">
        <w:rPr>
          <w:rFonts w:asciiTheme="majorHAnsi" w:hAnsiTheme="majorHAnsi" w:cstheme="majorHAnsi"/>
          <w:sz w:val="20"/>
          <w:szCs w:val="20"/>
          <w:lang w:eastAsia="en-US"/>
        </w:rPr>
        <w:lastRenderedPageBreak/>
        <w:t>zamówienia, co mogł</w:t>
      </w:r>
      <w:r w:rsidR="00187782" w:rsidRPr="00554B74">
        <w:rPr>
          <w:rFonts w:asciiTheme="majorHAnsi" w:hAnsiTheme="majorHAnsi" w:cstheme="majorHAnsi"/>
          <w:sz w:val="20"/>
          <w:szCs w:val="20"/>
          <w:lang w:eastAsia="en-US"/>
        </w:rPr>
        <w:t>o</w:t>
      </w:r>
      <w:r w:rsidR="00C90825" w:rsidRPr="00554B74">
        <w:rPr>
          <w:rFonts w:asciiTheme="majorHAnsi" w:hAnsiTheme="majorHAnsi" w:cstheme="majorHAnsi"/>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554B74">
        <w:rPr>
          <w:rFonts w:asciiTheme="majorHAnsi" w:hAnsiTheme="majorHAnsi" w:cstheme="majorHAnsi"/>
          <w:b/>
          <w:sz w:val="20"/>
          <w:szCs w:val="20"/>
          <w:lang w:eastAsia="en-US"/>
        </w:rPr>
        <w:t xml:space="preserve"> </w:t>
      </w:r>
    </w:p>
    <w:p w14:paraId="6930375C" w14:textId="77777777" w:rsidR="002E690D" w:rsidRDefault="002E690D" w:rsidP="00EE2AE7">
      <w:pPr>
        <w:spacing w:after="0" w:line="240" w:lineRule="auto"/>
        <w:contextualSpacing/>
        <w:jc w:val="both"/>
        <w:rPr>
          <w:rFonts w:asciiTheme="majorHAnsi" w:hAnsiTheme="majorHAnsi" w:cstheme="majorHAnsi"/>
          <w:b/>
          <w:sz w:val="20"/>
          <w:szCs w:val="20"/>
          <w:lang w:eastAsia="en-US"/>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Zamawiający nie przewiduje zawarcia umowy ramowej, o  której mowa w art. 311–315 ustawy Pzp.</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38D978EA" w14:textId="5703E9B5" w:rsidR="00FB14CA" w:rsidRPr="00A96BD7" w:rsidRDefault="004E5A53"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11.1/ </w:t>
      </w:r>
      <w:r w:rsidR="00FB14CA" w:rsidRPr="00A96BD7">
        <w:rPr>
          <w:rFonts w:asciiTheme="majorHAnsi" w:hAnsiTheme="majorHAnsi" w:cstheme="majorHAnsi"/>
          <w:sz w:val="20"/>
          <w:szCs w:val="20"/>
        </w:rPr>
        <w:t xml:space="preserve">Zamawiający </w:t>
      </w:r>
      <w:r w:rsidR="00FB14CA" w:rsidRPr="00A96BD7">
        <w:rPr>
          <w:rFonts w:asciiTheme="majorHAnsi" w:hAnsiTheme="majorHAnsi" w:cstheme="majorHAnsi"/>
          <w:b/>
          <w:bCs/>
          <w:sz w:val="20"/>
          <w:szCs w:val="20"/>
        </w:rPr>
        <w:t xml:space="preserve">przewiduje udzielenie zamówień </w:t>
      </w:r>
      <w:r w:rsidR="00FB14CA" w:rsidRPr="00A96BD7">
        <w:rPr>
          <w:rFonts w:asciiTheme="majorHAnsi" w:hAnsiTheme="majorHAnsi" w:cstheme="majorHAnsi"/>
          <w:sz w:val="20"/>
          <w:szCs w:val="20"/>
        </w:rPr>
        <w:t xml:space="preserve">na podstawie art. 214 ust. 1 pkt 7 ustawy Pzp/zamówienia polegającego na powtórzeniu podobnych robót budowlanych, zamówienia na dodatkowe </w:t>
      </w:r>
      <w:r w:rsidR="00187782" w:rsidRPr="00A96BD7">
        <w:rPr>
          <w:rFonts w:asciiTheme="majorHAnsi" w:hAnsiTheme="majorHAnsi" w:cstheme="majorHAnsi"/>
          <w:sz w:val="20"/>
          <w:szCs w:val="20"/>
        </w:rPr>
        <w:t>roboty budowlane</w:t>
      </w:r>
      <w:r w:rsidR="004F0564" w:rsidRPr="00A96BD7">
        <w:rPr>
          <w:rFonts w:asciiTheme="majorHAnsi" w:hAnsiTheme="majorHAnsi" w:cstheme="majorHAnsi"/>
          <w:sz w:val="20"/>
          <w:szCs w:val="20"/>
        </w:rPr>
        <w:t xml:space="preserve">, które stanowić będą nie więcej niż </w:t>
      </w:r>
      <w:r w:rsidR="00226C11">
        <w:rPr>
          <w:rFonts w:asciiTheme="majorHAnsi" w:hAnsiTheme="majorHAnsi" w:cstheme="majorHAnsi"/>
          <w:b/>
          <w:sz w:val="20"/>
          <w:szCs w:val="20"/>
        </w:rPr>
        <w:t>5</w:t>
      </w:r>
      <w:r w:rsidR="00DC1F34">
        <w:rPr>
          <w:rFonts w:asciiTheme="majorHAnsi" w:hAnsiTheme="majorHAnsi" w:cstheme="majorHAnsi"/>
          <w:b/>
          <w:sz w:val="20"/>
          <w:szCs w:val="20"/>
        </w:rPr>
        <w:t>0</w:t>
      </w:r>
      <w:r w:rsidR="00B63F3D">
        <w:rPr>
          <w:rFonts w:asciiTheme="majorHAnsi" w:hAnsiTheme="majorHAnsi" w:cstheme="majorHAnsi"/>
          <w:b/>
          <w:sz w:val="20"/>
          <w:szCs w:val="20"/>
        </w:rPr>
        <w:t xml:space="preserve"> </w:t>
      </w:r>
      <w:r w:rsidR="004F0564" w:rsidRPr="00A96BD7">
        <w:rPr>
          <w:rFonts w:asciiTheme="majorHAnsi" w:hAnsiTheme="majorHAnsi" w:cstheme="majorHAnsi"/>
          <w:b/>
          <w:bCs/>
          <w:sz w:val="20"/>
          <w:szCs w:val="20"/>
        </w:rPr>
        <w:t>%</w:t>
      </w:r>
      <w:r w:rsidR="004F0564" w:rsidRPr="00A96BD7">
        <w:rPr>
          <w:rFonts w:asciiTheme="majorHAnsi" w:hAnsiTheme="majorHAnsi" w:cstheme="majorHAnsi"/>
          <w:sz w:val="20"/>
          <w:szCs w:val="20"/>
        </w:rPr>
        <w:t xml:space="preserve"> wartości zamówienia podstawowego </w:t>
      </w:r>
      <w:r w:rsidR="00FB14CA" w:rsidRPr="00A96BD7">
        <w:rPr>
          <w:rFonts w:asciiTheme="majorHAnsi" w:hAnsiTheme="majorHAnsi" w:cstheme="majorHAnsi"/>
          <w:sz w:val="20"/>
          <w:szCs w:val="20"/>
        </w:rPr>
        <w:t>.</w:t>
      </w:r>
    </w:p>
    <w:p w14:paraId="0A007909" w14:textId="77777777" w:rsidR="00FB14CA" w:rsidRPr="00A96BD7" w:rsidRDefault="00FB14CA" w:rsidP="002E690D">
      <w:pPr>
        <w:spacing w:after="0" w:line="240" w:lineRule="auto"/>
        <w:jc w:val="both"/>
        <w:rPr>
          <w:rFonts w:asciiTheme="majorHAnsi" w:hAnsiTheme="majorHAnsi" w:cstheme="majorHAnsi"/>
          <w:sz w:val="20"/>
          <w:szCs w:val="20"/>
        </w:rPr>
      </w:pPr>
    </w:p>
    <w:p w14:paraId="4F300172" w14:textId="1AD38E95" w:rsidR="00FB14CA" w:rsidRPr="000B1149" w:rsidRDefault="00FB14CA" w:rsidP="000B1149">
      <w:pPr>
        <w:spacing w:after="0" w:line="240" w:lineRule="auto"/>
        <w:jc w:val="both"/>
        <w:rPr>
          <w:rFonts w:asciiTheme="majorHAnsi" w:hAnsiTheme="majorHAnsi" w:cstheme="majorHAnsi"/>
          <w:b/>
          <w:bCs/>
          <w:color w:val="262626" w:themeColor="text1" w:themeTint="D9"/>
          <w:sz w:val="20"/>
          <w:szCs w:val="20"/>
        </w:rPr>
      </w:pPr>
      <w:r w:rsidRPr="000B1149">
        <w:rPr>
          <w:rFonts w:asciiTheme="majorHAnsi" w:hAnsiTheme="majorHAnsi" w:cstheme="majorHAnsi"/>
          <w:b/>
          <w:bCs/>
          <w:color w:val="262626" w:themeColor="text1" w:themeTint="D9"/>
          <w:sz w:val="20"/>
          <w:szCs w:val="20"/>
        </w:rPr>
        <w:t>Zakres zamówienia na podobne roboty budowlane</w:t>
      </w:r>
      <w:r w:rsidR="00187782" w:rsidRPr="000B1149">
        <w:rPr>
          <w:rFonts w:asciiTheme="majorHAnsi" w:hAnsiTheme="majorHAnsi" w:cstheme="majorHAnsi"/>
          <w:b/>
          <w:bCs/>
          <w:color w:val="262626" w:themeColor="text1" w:themeTint="D9"/>
          <w:sz w:val="20"/>
          <w:szCs w:val="20"/>
        </w:rPr>
        <w:t>:</w:t>
      </w:r>
    </w:p>
    <w:p w14:paraId="19B847D0" w14:textId="76CD0A60" w:rsidR="000B1149" w:rsidRPr="000B1149" w:rsidRDefault="000B1149" w:rsidP="000B1149">
      <w:pPr>
        <w:autoSpaceDE w:val="0"/>
        <w:spacing w:after="0" w:line="240" w:lineRule="auto"/>
        <w:ind w:left="1416"/>
        <w:jc w:val="both"/>
        <w:rPr>
          <w:rFonts w:ascii="Calibri Light" w:eastAsia="Tahoma" w:hAnsi="Calibri Light" w:cs="Tahoma"/>
          <w:b/>
          <w:bCs/>
          <w:color w:val="262626" w:themeColor="text1" w:themeTint="D9"/>
          <w:sz w:val="20"/>
          <w:szCs w:val="20"/>
        </w:rPr>
      </w:pPr>
      <w:r w:rsidRPr="000B1149">
        <w:rPr>
          <w:rFonts w:ascii="Calibri Light" w:eastAsia="Tahoma" w:hAnsi="Calibri Light" w:cs="Tahoma"/>
          <w:b/>
          <w:bCs/>
          <w:color w:val="262626" w:themeColor="text1" w:themeTint="D9"/>
          <w:sz w:val="20"/>
          <w:szCs w:val="20"/>
        </w:rPr>
        <w:t xml:space="preserve">roboty </w:t>
      </w:r>
      <w:r w:rsidR="00226C11">
        <w:rPr>
          <w:rFonts w:ascii="Calibri Light" w:eastAsia="Tahoma" w:hAnsi="Calibri Light" w:cs="Tahoma"/>
          <w:b/>
          <w:bCs/>
          <w:color w:val="262626" w:themeColor="text1" w:themeTint="D9"/>
          <w:sz w:val="20"/>
          <w:szCs w:val="20"/>
        </w:rPr>
        <w:t>z branży mostowej, elektrycznej, odwodnieniowej, teletechnicznej</w:t>
      </w:r>
    </w:p>
    <w:p w14:paraId="3AB63B98" w14:textId="2557495E" w:rsidR="00FB14CA" w:rsidRPr="000B1149" w:rsidRDefault="00FB14CA" w:rsidP="000B1149">
      <w:pPr>
        <w:spacing w:after="0" w:line="240" w:lineRule="auto"/>
        <w:rPr>
          <w:rFonts w:asciiTheme="majorHAnsi" w:hAnsiTheme="majorHAnsi" w:cstheme="majorHAnsi"/>
          <w:color w:val="262626" w:themeColor="text1" w:themeTint="D9"/>
          <w:sz w:val="18"/>
          <w:szCs w:val="18"/>
        </w:rPr>
      </w:pPr>
      <w:r w:rsidRPr="000B1149">
        <w:rPr>
          <w:rFonts w:asciiTheme="majorHAnsi" w:hAnsiTheme="majorHAnsi" w:cstheme="majorHAnsi"/>
          <w:color w:val="262626" w:themeColor="text1" w:themeTint="D9"/>
          <w:sz w:val="18"/>
          <w:szCs w:val="18"/>
        </w:rPr>
        <w:t>(zamówienie powinno polegać na powtórzeniu podobnych usług lub robót budowlanych, i powinno być zgodne z jego przedmiotem).</w:t>
      </w:r>
    </w:p>
    <w:p w14:paraId="7C191706" w14:textId="77777777" w:rsidR="002C26D4" w:rsidRPr="000B1149" w:rsidRDefault="002C26D4" w:rsidP="000B1149">
      <w:pPr>
        <w:spacing w:after="0" w:line="240" w:lineRule="auto"/>
        <w:jc w:val="both"/>
        <w:rPr>
          <w:rFonts w:asciiTheme="majorHAnsi" w:hAnsiTheme="majorHAnsi" w:cstheme="majorHAnsi"/>
          <w:color w:val="262626" w:themeColor="text1" w:themeTint="D9"/>
          <w:sz w:val="20"/>
          <w:szCs w:val="20"/>
        </w:rPr>
      </w:pPr>
    </w:p>
    <w:p w14:paraId="69953517" w14:textId="77777777" w:rsidR="00FB14CA" w:rsidRPr="00A96BD7" w:rsidRDefault="00FB14CA" w:rsidP="002E690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uwzględnił całkowitą wartość tego zamówienia przy obliczaniu wartości niniejszego zamówienia publicznego.</w:t>
      </w:r>
    </w:p>
    <w:p w14:paraId="1C22B38F" w14:textId="77777777" w:rsidR="004E5A53" w:rsidRPr="00A96BD7" w:rsidRDefault="004E5A53" w:rsidP="002E690D">
      <w:pPr>
        <w:spacing w:after="0" w:line="240" w:lineRule="auto"/>
        <w:ind w:left="11" w:hanging="11"/>
        <w:jc w:val="both"/>
        <w:rPr>
          <w:rFonts w:asciiTheme="majorHAnsi" w:hAnsiTheme="majorHAnsi" w:cstheme="majorHAnsi"/>
          <w:b/>
          <w:bCs/>
          <w:sz w:val="20"/>
          <w:szCs w:val="20"/>
        </w:rPr>
      </w:pPr>
    </w:p>
    <w:p w14:paraId="7A4F469E" w14:textId="77777777" w:rsidR="00CC124D" w:rsidRPr="00A96BD7" w:rsidRDefault="004E5A53" w:rsidP="00CC124D">
      <w:pPr>
        <w:spacing w:after="0" w:line="240" w:lineRule="auto"/>
        <w:ind w:left="11" w:hanging="11"/>
        <w:jc w:val="both"/>
        <w:rPr>
          <w:rFonts w:asciiTheme="majorHAnsi" w:hAnsiTheme="majorHAnsi" w:cstheme="majorHAnsi"/>
          <w:sz w:val="20"/>
          <w:szCs w:val="20"/>
        </w:rPr>
      </w:pPr>
      <w:r w:rsidRPr="00A96BD7">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r w:rsidR="00CC124D" w:rsidRPr="00A96BD7">
        <w:rPr>
          <w:rFonts w:asciiTheme="majorHAnsi" w:hAnsiTheme="majorHAnsi" w:cstheme="majorHAnsi"/>
          <w:sz w:val="20"/>
          <w:szCs w:val="20"/>
        </w:rPr>
        <w:t>.</w:t>
      </w:r>
    </w:p>
    <w:p w14:paraId="5A463AF2" w14:textId="77777777" w:rsidR="009960F8" w:rsidRPr="00A96BD7" w:rsidRDefault="009960F8" w:rsidP="00832C7E">
      <w:pPr>
        <w:spacing w:after="0" w:line="240" w:lineRule="auto"/>
        <w:jc w:val="both"/>
        <w:rPr>
          <w:rFonts w:asciiTheme="majorHAnsi" w:hAnsiTheme="majorHAnsi" w:cstheme="majorHAnsi"/>
          <w:sz w:val="20"/>
          <w:szCs w:val="20"/>
        </w:rPr>
      </w:pPr>
    </w:p>
    <w:p w14:paraId="527C5BD4" w14:textId="28F324A5" w:rsidR="00E51EC6" w:rsidRPr="00CA677E" w:rsidRDefault="0018336F" w:rsidP="0018336F">
      <w:pPr>
        <w:spacing w:after="0" w:line="240" w:lineRule="auto"/>
        <w:jc w:val="both"/>
        <w:rPr>
          <w:rFonts w:asciiTheme="majorHAnsi" w:hAnsiTheme="majorHAnsi" w:cstheme="majorHAnsi"/>
          <w:color w:val="262626" w:themeColor="text1" w:themeTint="D9"/>
          <w:sz w:val="20"/>
          <w:szCs w:val="20"/>
        </w:rPr>
      </w:pPr>
      <w:r w:rsidRPr="00CA677E">
        <w:rPr>
          <w:rFonts w:asciiTheme="majorHAnsi" w:hAnsiTheme="majorHAnsi" w:cstheme="majorHAnsi"/>
          <w:color w:val="262626" w:themeColor="text1" w:themeTint="D9"/>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12D1864A" w14:textId="77777777" w:rsidR="00575CD0" w:rsidRPr="00CA677E" w:rsidRDefault="00575CD0" w:rsidP="0018336F">
      <w:pPr>
        <w:spacing w:after="0" w:line="240" w:lineRule="auto"/>
        <w:jc w:val="both"/>
        <w:rPr>
          <w:rFonts w:asciiTheme="majorHAnsi" w:hAnsiTheme="majorHAnsi" w:cstheme="majorHAnsi"/>
          <w:color w:val="262626" w:themeColor="text1" w:themeTint="D9"/>
          <w:sz w:val="20"/>
          <w:szCs w:val="20"/>
        </w:rPr>
      </w:pPr>
    </w:p>
    <w:p w14:paraId="50D88021" w14:textId="290899D0" w:rsidR="0018336F" w:rsidRPr="00CA677E" w:rsidRDefault="0018336F" w:rsidP="0018336F">
      <w:pPr>
        <w:spacing w:after="0" w:line="240" w:lineRule="auto"/>
        <w:jc w:val="both"/>
        <w:rPr>
          <w:rFonts w:asciiTheme="majorHAnsi" w:hAnsiTheme="majorHAnsi" w:cstheme="majorHAnsi"/>
          <w:color w:val="262626" w:themeColor="text1" w:themeTint="D9"/>
          <w:sz w:val="20"/>
          <w:szCs w:val="20"/>
        </w:rPr>
      </w:pPr>
      <w:r w:rsidRPr="00CA677E">
        <w:rPr>
          <w:rFonts w:asciiTheme="majorHAnsi" w:hAnsiTheme="majorHAnsi" w:cstheme="majorHAnsi"/>
          <w:color w:val="262626" w:themeColor="text1" w:themeTint="D9"/>
          <w:sz w:val="20"/>
          <w:szCs w:val="20"/>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 .</w:t>
      </w:r>
    </w:p>
    <w:p w14:paraId="6227B31C" w14:textId="77777777" w:rsidR="00575CD0" w:rsidRPr="00CA677E" w:rsidRDefault="00575CD0" w:rsidP="0018336F">
      <w:pPr>
        <w:spacing w:after="0" w:line="240" w:lineRule="auto"/>
        <w:jc w:val="both"/>
        <w:rPr>
          <w:rFonts w:asciiTheme="majorHAnsi" w:hAnsiTheme="majorHAnsi" w:cstheme="majorHAnsi"/>
          <w:color w:val="262626" w:themeColor="text1" w:themeTint="D9"/>
          <w:sz w:val="20"/>
          <w:szCs w:val="20"/>
        </w:rPr>
      </w:pPr>
    </w:p>
    <w:p w14:paraId="5DB21169" w14:textId="49029B0E" w:rsidR="00B729A7" w:rsidRPr="00CA677E" w:rsidRDefault="00CA677E" w:rsidP="00CC124D">
      <w:pPr>
        <w:spacing w:after="0" w:line="240" w:lineRule="auto"/>
        <w:jc w:val="both"/>
        <w:rPr>
          <w:rFonts w:asciiTheme="majorHAnsi" w:hAnsiTheme="majorHAnsi" w:cstheme="majorHAnsi"/>
          <w:color w:val="262626" w:themeColor="text1" w:themeTint="D9"/>
          <w:sz w:val="20"/>
          <w:szCs w:val="20"/>
        </w:rPr>
      </w:pPr>
      <w:r w:rsidRPr="00CA677E">
        <w:rPr>
          <w:rFonts w:asciiTheme="majorHAnsi" w:hAnsiTheme="majorHAnsi" w:cstheme="majorHAnsi"/>
          <w:color w:val="262626" w:themeColor="text1" w:themeTint="D9"/>
          <w:sz w:val="20"/>
          <w:szCs w:val="20"/>
        </w:rPr>
        <w:lastRenderedPageBreak/>
        <w:t>W</w:t>
      </w:r>
      <w:r w:rsidR="004B525F" w:rsidRPr="00CA677E">
        <w:rPr>
          <w:rFonts w:asciiTheme="majorHAnsi" w:hAnsiTheme="majorHAnsi" w:cstheme="majorHAnsi"/>
          <w:color w:val="262626" w:themeColor="text1" w:themeTint="D9"/>
          <w:sz w:val="20"/>
          <w:szCs w:val="20"/>
        </w:rPr>
        <w:t xml:space="preserve"> przypadku robót niezbędnych do wykonania zamówienia podstawowego, ale nie przewidzianych w dokumentacji projektowej, ich ceny zostaną określone na podstawie powszechnie stosowanych Katalogów Nakładów Rzeczowych, parametry cenotwórcze (robocizna, koszty pośrednie, koszty zakupu, zysk) przyjęte zostaną z kosztorysu ofertowego szczegółowego złożonego przez Wykonawcę w dacie podpisania umowy, ceny materiałów i sprzętu, przyjęte zostaną na podstawie średnich notowań publikacji SEKOCENBUD dla województwa mazowieckiego z kwartału poprzedzającego wystąpienie konieczności wykonania tych robót.</w:t>
      </w:r>
    </w:p>
    <w:p w14:paraId="3B36B303" w14:textId="77777777" w:rsidR="004B525F" w:rsidRPr="004B525F" w:rsidRDefault="004B525F" w:rsidP="00CC124D">
      <w:pPr>
        <w:spacing w:after="0" w:line="240" w:lineRule="auto"/>
        <w:jc w:val="both"/>
        <w:rPr>
          <w:rFonts w:asciiTheme="majorHAnsi" w:hAnsiTheme="majorHAnsi" w:cstheme="majorHAnsi"/>
          <w:color w:val="262626" w:themeColor="text1" w:themeTint="D9"/>
          <w:sz w:val="20"/>
          <w:szCs w:val="20"/>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550CFE43"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671CEB7A" w14:textId="77777777" w:rsidR="006D3D6A" w:rsidRPr="00520944" w:rsidRDefault="006D3D6A" w:rsidP="00CC124D">
      <w:pPr>
        <w:spacing w:after="0" w:line="240" w:lineRule="auto"/>
        <w:rPr>
          <w:rFonts w:asciiTheme="majorHAnsi" w:hAnsiTheme="majorHAnsi" w:cstheme="majorHAnsi"/>
          <w:color w:val="FF0000"/>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szczególności kosztów przygotowania oferty (art. 261 ustawy Pzp).</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5C64E735"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2606C501" w14:textId="6CC08EA7" w:rsidR="000C3A1C" w:rsidRDefault="000C3A1C" w:rsidP="00CC124D">
      <w:pPr>
        <w:spacing w:after="0" w:line="240" w:lineRule="auto"/>
        <w:jc w:val="both"/>
        <w:rPr>
          <w:rFonts w:asciiTheme="majorHAnsi" w:hAnsiTheme="majorHAnsi" w:cstheme="majorHAnsi"/>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47DDF112" w:rsidR="004E5A53"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77CE8090" w14:textId="77777777" w:rsidR="00F71B66" w:rsidRDefault="00F71B66" w:rsidP="00F71B66">
      <w:pPr>
        <w:spacing w:after="0" w:line="240" w:lineRule="auto"/>
        <w:jc w:val="both"/>
        <w:rPr>
          <w:rFonts w:ascii="Calibri Light" w:hAnsi="Calibri Light" w:cs="Calibri Light"/>
          <w:sz w:val="20"/>
          <w:szCs w:val="20"/>
        </w:rPr>
      </w:pPr>
      <w:bookmarkStart w:id="4" w:name="_Hlk64893669"/>
      <w:r>
        <w:rPr>
          <w:rFonts w:ascii="Calibri Light" w:hAnsi="Calibri Light" w:cs="Calibri Light"/>
          <w:sz w:val="20"/>
          <w:szCs w:val="20"/>
        </w:rPr>
        <w:t>17.1/ 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krajowymi.</w:t>
      </w:r>
    </w:p>
    <w:p w14:paraId="48271EB4" w14:textId="77777777" w:rsidR="00F71B66" w:rsidRDefault="00F71B66" w:rsidP="00F71B66">
      <w:pPr>
        <w:spacing w:after="0" w:line="240" w:lineRule="auto"/>
        <w:jc w:val="both"/>
        <w:rPr>
          <w:rFonts w:ascii="Calibri Light" w:hAnsi="Calibri Light" w:cs="Calibri Light"/>
          <w:sz w:val="20"/>
          <w:szCs w:val="20"/>
        </w:rPr>
      </w:pPr>
    </w:p>
    <w:p w14:paraId="29D66572" w14:textId="1F66E47A" w:rsidR="000B1149" w:rsidRPr="000B1149" w:rsidRDefault="00F71B66" w:rsidP="000B1149">
      <w:pPr>
        <w:spacing w:after="0" w:line="240" w:lineRule="auto"/>
        <w:jc w:val="both"/>
        <w:rPr>
          <w:rFonts w:ascii="Calibri Light" w:hAnsi="Calibri Light" w:cs="Calibri Light"/>
          <w:b/>
          <w:color w:val="262626" w:themeColor="text1" w:themeTint="D9"/>
          <w:sz w:val="20"/>
          <w:szCs w:val="20"/>
        </w:rPr>
      </w:pPr>
      <w:r w:rsidRPr="005A1B68">
        <w:rPr>
          <w:rFonts w:asciiTheme="majorHAnsi" w:hAnsiTheme="majorHAnsi" w:cstheme="majorHAnsi"/>
          <w:sz w:val="20"/>
          <w:szCs w:val="20"/>
        </w:rPr>
        <w:t xml:space="preserve">17.2/ Dane osobowe, będą przetwarzane na podstawie art. 6 ust. 1 lit. c RODO  w celu związanym z przedmiotowym postępowaniem o udzielenie zamówienia publicznego pn. </w:t>
      </w:r>
      <w:r w:rsidRPr="00F71B66">
        <w:rPr>
          <w:rFonts w:asciiTheme="majorHAnsi" w:hAnsiTheme="majorHAnsi" w:cstheme="majorHAnsi"/>
          <w:sz w:val="20"/>
          <w:szCs w:val="20"/>
        </w:rPr>
        <w:t xml:space="preserve">. </w:t>
      </w:r>
      <w:r w:rsidR="00226C11">
        <w:rPr>
          <w:rFonts w:ascii="Calibri Light" w:hAnsi="Calibri Light" w:cs="Calibri Light"/>
          <w:b/>
          <w:color w:val="262626" w:themeColor="text1" w:themeTint="D9"/>
          <w:sz w:val="20"/>
          <w:szCs w:val="20"/>
        </w:rPr>
        <w:t>Budowa przejścia podziemnego pod torami PKP przy Czarnej Drodze – ul. Kurca w Pruszkowie</w:t>
      </w:r>
    </w:p>
    <w:p w14:paraId="15196B32" w14:textId="20FE8C53" w:rsidR="00DC1F34" w:rsidRDefault="00DC1F34" w:rsidP="000B1149">
      <w:pPr>
        <w:spacing w:after="0" w:line="240" w:lineRule="auto"/>
        <w:jc w:val="both"/>
        <w:rPr>
          <w:rFonts w:asciiTheme="majorHAnsi" w:hAnsiTheme="majorHAnsi" w:cstheme="majorHAnsi"/>
          <w:sz w:val="20"/>
          <w:szCs w:val="20"/>
        </w:rPr>
      </w:pPr>
    </w:p>
    <w:p w14:paraId="1FD1CC1D" w14:textId="2EDCA54F" w:rsidR="00F71B66" w:rsidRPr="00F50DD2" w:rsidRDefault="00F71B66" w:rsidP="00F71B66">
      <w:pPr>
        <w:widowControl w:val="0"/>
        <w:suppressAutoHyphens/>
        <w:autoSpaceDE w:val="0"/>
        <w:autoSpaceDN w:val="0"/>
        <w:spacing w:after="0" w:line="240" w:lineRule="auto"/>
        <w:jc w:val="both"/>
        <w:textAlignment w:val="baseline"/>
        <w:rPr>
          <w:rFonts w:ascii="Calibri Light" w:hAnsi="Calibri Light" w:cs="Calibri Light"/>
          <w:b/>
          <w:bCs/>
          <w:color w:val="333333"/>
          <w:kern w:val="3"/>
          <w:sz w:val="20"/>
          <w:szCs w:val="20"/>
        </w:rPr>
      </w:pPr>
      <w:r w:rsidRPr="005A1B68">
        <w:rPr>
          <w:rFonts w:asciiTheme="majorHAnsi" w:hAnsiTheme="majorHAnsi" w:cstheme="majorHAnsi"/>
          <w:sz w:val="20"/>
          <w:szCs w:val="20"/>
        </w:rPr>
        <w:t>Dane te</w:t>
      </w:r>
      <w:r w:rsidRPr="005A1B68">
        <w:rPr>
          <w:rFonts w:asciiTheme="majorHAnsi" w:hAnsiTheme="majorHAnsi" w:cstheme="majorHAnsi"/>
          <w:b/>
          <w:bCs/>
          <w:sz w:val="20"/>
          <w:szCs w:val="20"/>
        </w:rPr>
        <w:t xml:space="preserve"> </w:t>
      </w:r>
      <w:r w:rsidRPr="005A1B68">
        <w:rPr>
          <w:rFonts w:asciiTheme="majorHAnsi" w:eastAsia="Times New Roman" w:hAnsiTheme="majorHAnsi" w:cstheme="majorHAnsi"/>
          <w:color w:val="000000"/>
          <w:sz w:val="20"/>
          <w:szCs w:val="20"/>
        </w:rPr>
        <w:t>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4E903D84" w14:textId="77777777" w:rsidR="00F71B66" w:rsidRDefault="00F71B66" w:rsidP="00F71B66">
      <w:pPr>
        <w:spacing w:after="0" w:line="240" w:lineRule="auto"/>
        <w:jc w:val="both"/>
        <w:rPr>
          <w:rFonts w:asciiTheme="majorHAnsi" w:hAnsiTheme="majorHAnsi" w:cstheme="majorHAnsi"/>
          <w:sz w:val="20"/>
          <w:szCs w:val="20"/>
        </w:rPr>
      </w:pPr>
    </w:p>
    <w:p w14:paraId="0E94C7A6" w14:textId="77777777" w:rsidR="00F71B66" w:rsidRPr="005A1B68" w:rsidRDefault="00F71B66" w:rsidP="00F71B66">
      <w:pPr>
        <w:spacing w:after="0" w:line="240" w:lineRule="auto"/>
        <w:jc w:val="both"/>
        <w:rPr>
          <w:rFonts w:asciiTheme="majorHAnsi" w:hAnsiTheme="majorHAnsi" w:cstheme="majorHAnsi"/>
          <w:sz w:val="20"/>
          <w:szCs w:val="20"/>
        </w:rPr>
      </w:pPr>
      <w:r w:rsidRPr="005A1B68">
        <w:rPr>
          <w:rFonts w:asciiTheme="majorHAnsi" w:hAnsiTheme="majorHAnsi" w:cstheme="majorHAnsi"/>
          <w:sz w:val="20"/>
          <w:szCs w:val="20"/>
        </w:rPr>
        <w:t>17.3/ 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7CBBE4D9" w14:textId="77777777" w:rsidR="00F71B66" w:rsidRDefault="00F71B66" w:rsidP="00F71B66">
      <w:pPr>
        <w:spacing w:after="0" w:line="240" w:lineRule="auto"/>
        <w:jc w:val="both"/>
        <w:rPr>
          <w:rFonts w:ascii="Calibri Light" w:hAnsi="Calibri Light" w:cs="Calibri Light"/>
          <w:sz w:val="20"/>
          <w:szCs w:val="20"/>
        </w:rPr>
      </w:pPr>
    </w:p>
    <w:p w14:paraId="4F4745DA" w14:textId="77777777" w:rsidR="00F71B66" w:rsidRDefault="00F71B66" w:rsidP="00F71B66">
      <w:pPr>
        <w:spacing w:after="0" w:line="240" w:lineRule="auto"/>
        <w:jc w:val="both"/>
        <w:rPr>
          <w:rFonts w:ascii="Calibri Light" w:hAnsi="Calibri Light" w:cs="Calibri Light"/>
          <w:sz w:val="20"/>
          <w:szCs w:val="20"/>
        </w:rPr>
      </w:pPr>
      <w:r>
        <w:rPr>
          <w:rFonts w:ascii="Calibri Light" w:hAnsi="Calibri Light" w:cs="Calibri Light"/>
          <w:sz w:val="20"/>
          <w:szCs w:val="20"/>
        </w:rPr>
        <w:t>17.4/ Dane osobowe zawarte w protokole postępowania będą przechowywane przez okres 4 lat, od dnia zakończenia postępowania o udzielenie zamówienia, a jeżeli czas trwania umowy przekracza 4 lata, okres przechowywania obejmuje cały czas trwania umowy.</w:t>
      </w:r>
    </w:p>
    <w:p w14:paraId="7C4FA11F" w14:textId="77777777" w:rsidR="00F71B66" w:rsidRDefault="00F71B66" w:rsidP="00F71B66">
      <w:pPr>
        <w:spacing w:after="0" w:line="240" w:lineRule="auto"/>
        <w:jc w:val="both"/>
        <w:rPr>
          <w:rFonts w:ascii="Calibri Light" w:hAnsi="Calibri Light" w:cs="Calibri Light"/>
          <w:sz w:val="20"/>
          <w:szCs w:val="20"/>
        </w:rPr>
      </w:pPr>
    </w:p>
    <w:p w14:paraId="15E515CE" w14:textId="77777777" w:rsidR="00F71B66" w:rsidRPr="00212E2E" w:rsidRDefault="00F71B66" w:rsidP="00F71B66">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17.5/ Klauzula informacyjna, o której mowa w art. 13 ust. 1 i 2 RODO znajduje się </w:t>
      </w:r>
      <w:r>
        <w:rPr>
          <w:rFonts w:ascii="Calibri Light" w:hAnsi="Calibri Light" w:cs="Calibri Light"/>
          <w:b/>
          <w:bCs/>
          <w:sz w:val="20"/>
          <w:szCs w:val="20"/>
        </w:rPr>
        <w:t>w załączniku nr 9 do SWZ.</w:t>
      </w:r>
    </w:p>
    <w:p w14:paraId="108236E9" w14:textId="77777777" w:rsidR="00F71B66" w:rsidRDefault="00F71B66" w:rsidP="00F71B66">
      <w:pPr>
        <w:spacing w:after="0" w:line="240" w:lineRule="auto"/>
        <w:jc w:val="both"/>
        <w:rPr>
          <w:rFonts w:ascii="Calibri Light" w:hAnsi="Calibri Light" w:cs="Calibri Light"/>
          <w:sz w:val="20"/>
          <w:szCs w:val="20"/>
        </w:rPr>
      </w:pPr>
    </w:p>
    <w:p w14:paraId="6E814F86" w14:textId="77777777" w:rsidR="00F71B66" w:rsidRDefault="00F71B66" w:rsidP="00F71B66">
      <w:pPr>
        <w:spacing w:after="0" w:line="240" w:lineRule="auto"/>
        <w:jc w:val="both"/>
        <w:rPr>
          <w:rFonts w:ascii="Calibri Light" w:hAnsi="Calibri Light" w:cs="Calibri Light"/>
          <w:sz w:val="20"/>
          <w:szCs w:val="20"/>
        </w:rPr>
      </w:pPr>
      <w:r>
        <w:rPr>
          <w:rFonts w:ascii="Calibri Light" w:hAnsi="Calibri Light" w:cs="Calibri Light"/>
          <w:sz w:val="20"/>
          <w:szCs w:val="20"/>
        </w:rPr>
        <w:t>17.6/ 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71D4C16F" w14:textId="77777777" w:rsidR="00F71B66" w:rsidRDefault="00F71B66" w:rsidP="00F71B66">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0A0DC5F9" w14:textId="77777777" w:rsidR="00F71B66" w:rsidRDefault="00F71B66" w:rsidP="00F71B66">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wynikający z art. 14 RODO względem osób fizycznych, których dane wykonawca pozyskał w sposób pośredni, a które to dane wykonawca przekazuje zamawiającemu w treści oferty lub dokumentów składanych na żądanie zamawiającego.</w:t>
      </w:r>
    </w:p>
    <w:p w14:paraId="4D70A4AB" w14:textId="77777777" w:rsidR="00F71B66" w:rsidRDefault="00F71B66" w:rsidP="00F71B66">
      <w:pPr>
        <w:spacing w:after="0" w:line="240" w:lineRule="auto"/>
        <w:jc w:val="both"/>
        <w:rPr>
          <w:rFonts w:ascii="Calibri Light" w:hAnsi="Calibri Light" w:cs="Calibri Light"/>
          <w:sz w:val="20"/>
          <w:szCs w:val="20"/>
        </w:rPr>
      </w:pPr>
    </w:p>
    <w:p w14:paraId="756A0B56" w14:textId="77777777" w:rsidR="00F71B66" w:rsidRDefault="00F71B66" w:rsidP="00F71B66">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17.7/ 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Pr>
          <w:rFonts w:ascii="Calibri Light" w:hAnsi="Calibri Light" w:cs="Calibri Light"/>
          <w:b/>
          <w:bCs/>
          <w:sz w:val="20"/>
          <w:szCs w:val="20"/>
        </w:rPr>
        <w:t>załącznik nr 6 do SWZ - Wykaz osób, które będą uczestniczyć w wykonywaniu przedmiotu zamówienia.</w:t>
      </w:r>
    </w:p>
    <w:p w14:paraId="7751A6EC" w14:textId="77777777" w:rsidR="00F71B66" w:rsidRDefault="00F71B66" w:rsidP="00F71B66">
      <w:pPr>
        <w:spacing w:after="0" w:line="240" w:lineRule="auto"/>
        <w:jc w:val="both"/>
        <w:rPr>
          <w:rFonts w:asciiTheme="majorHAnsi" w:hAnsiTheme="majorHAnsi" w:cstheme="majorHAnsi"/>
          <w:color w:val="262626" w:themeColor="text1" w:themeTint="D9"/>
          <w:sz w:val="20"/>
          <w:szCs w:val="20"/>
        </w:rPr>
      </w:pPr>
    </w:p>
    <w:p w14:paraId="127D9A2F" w14:textId="77777777" w:rsidR="00F71B66" w:rsidRPr="005A1B68" w:rsidRDefault="00F71B66" w:rsidP="00F71B66">
      <w:pPr>
        <w:spacing w:after="0" w:line="240" w:lineRule="auto"/>
        <w:jc w:val="both"/>
        <w:rPr>
          <w:rFonts w:asciiTheme="majorHAnsi" w:hAnsiTheme="majorHAnsi" w:cstheme="majorHAnsi"/>
          <w:color w:val="262626" w:themeColor="text1" w:themeTint="D9"/>
          <w:sz w:val="20"/>
          <w:szCs w:val="20"/>
        </w:rPr>
      </w:pPr>
      <w:r w:rsidRPr="005A1B68">
        <w:rPr>
          <w:rFonts w:asciiTheme="majorHAnsi" w:hAnsiTheme="majorHAnsi" w:cstheme="majorHAnsi"/>
          <w:color w:val="262626" w:themeColor="text1" w:themeTint="D9"/>
          <w:sz w:val="20"/>
          <w:szCs w:val="20"/>
        </w:rPr>
        <w:t>17.</w:t>
      </w:r>
      <w:r>
        <w:rPr>
          <w:rFonts w:asciiTheme="majorHAnsi" w:hAnsiTheme="majorHAnsi" w:cstheme="majorHAnsi"/>
          <w:color w:val="262626" w:themeColor="text1" w:themeTint="D9"/>
          <w:sz w:val="20"/>
          <w:szCs w:val="20"/>
        </w:rPr>
        <w:t>8</w:t>
      </w:r>
      <w:r w:rsidRPr="005A1B68">
        <w:rPr>
          <w:rFonts w:asciiTheme="majorHAnsi" w:hAnsiTheme="majorHAnsi" w:cstheme="majorHAnsi"/>
          <w:color w:val="262626" w:themeColor="text1" w:themeTint="D9"/>
          <w:sz w:val="20"/>
          <w:szCs w:val="20"/>
        </w:rPr>
        <w:t>/ Zamawiający informuje, że:</w:t>
      </w:r>
    </w:p>
    <w:p w14:paraId="7790B4E5" w14:textId="77777777" w:rsidR="00F71B66" w:rsidRPr="00F50DD2" w:rsidRDefault="00F71B66" w:rsidP="00F71B66">
      <w:pPr>
        <w:spacing w:after="0" w:line="240" w:lineRule="auto"/>
        <w:jc w:val="both"/>
        <w:rPr>
          <w:rFonts w:asciiTheme="majorHAnsi" w:eastAsia="Verdana" w:hAnsiTheme="majorHAnsi" w:cstheme="majorHAnsi"/>
          <w:color w:val="262626" w:themeColor="text1" w:themeTint="D9"/>
          <w:sz w:val="24"/>
        </w:rPr>
      </w:pPr>
      <w:r>
        <w:rPr>
          <w:rFonts w:asciiTheme="majorHAnsi" w:hAnsiTheme="majorHAnsi" w:cstheme="majorHAnsi"/>
          <w:color w:val="262626" w:themeColor="text1" w:themeTint="D9"/>
          <w:sz w:val="20"/>
          <w:szCs w:val="20"/>
        </w:rPr>
        <w:t xml:space="preserve">a/ </w:t>
      </w:r>
      <w:r w:rsidRPr="00F50DD2">
        <w:rPr>
          <w:rFonts w:asciiTheme="majorHAnsi" w:hAnsiTheme="majorHAnsi" w:cstheme="majorHAnsi"/>
          <w:color w:val="262626" w:themeColor="text1" w:themeTint="D9"/>
          <w:sz w:val="20"/>
          <w:szCs w:val="20"/>
        </w:rPr>
        <w:t xml:space="preserve">udostępnia dane osobowe, o których mowa w art. 10 RODO (dane osobowe dotyczące wyroków skazujących  oraz naruszeń prawa) w celu umożliwienia korzystania ze środków ochrony prawnej, o których mowa w dziale IX ustawy Pzp, do upływu terminu na ich wniesienie. Oznacza to, że na zamawiającym ciąży obowiązek udostępnienia danych, o których mowa w zdaniu poprzednim, jedynie w celu skorzystania ze środków ochrony prawnej  i wnioskujący o ich udostępnienie powinien posiadać legitymację do wniesienia odwołania, sprzeciwu lub przystąpienia.  </w:t>
      </w:r>
      <w:r w:rsidRPr="00F50DD2">
        <w:rPr>
          <w:rFonts w:asciiTheme="majorHAnsi" w:eastAsia="Verdana" w:hAnsiTheme="majorHAnsi" w:cstheme="majorHAnsi"/>
          <w:color w:val="262626" w:themeColor="text1" w:themeTint="D9"/>
          <w:sz w:val="20"/>
          <w:szCs w:val="20"/>
        </w:rPr>
        <w:t>Udostępnienie może mieć miejsce do upływu terminu na wniesienie środków ochrony prawnej;</w:t>
      </w:r>
    </w:p>
    <w:p w14:paraId="05789B66"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b/ </w:t>
      </w:r>
      <w:r w:rsidRPr="00F50DD2">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7EEE423C"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c/</w:t>
      </w:r>
      <w:r w:rsidRPr="00F50DD2">
        <w:rPr>
          <w:rFonts w:asciiTheme="majorHAnsi" w:hAnsiTheme="majorHAnsi" w:cstheme="majorHAnsi"/>
          <w:sz w:val="20"/>
          <w:szCs w:val="20"/>
        </w:rPr>
        <w:t>przypadku korzystania przez osobę, której dane osobowe są przetwarzane przez zamawiającego, z uprawnienia, o którym mowa w art. 15 ust. 1–3, zamawiający może żądać od osoby występującej z żądaniem wskazania dodatkowych informacji, mających na celu sprecyzowanie nazwy lub daty zakończonego postępowania o udzielenie zamówienia;</w:t>
      </w:r>
    </w:p>
    <w:p w14:paraId="1570021E"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lastRenderedPageBreak/>
        <w:t xml:space="preserve">d/ </w:t>
      </w:r>
      <w:r w:rsidRPr="00F50DD2">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050DF85E"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e/ </w:t>
      </w:r>
      <w:r w:rsidRPr="00F50DD2">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03FDDBDC"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f/ </w:t>
      </w:r>
      <w:r w:rsidRPr="00F50DD2">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09197A94" w14:textId="77777777" w:rsidR="00F71B66" w:rsidRDefault="00F71B66" w:rsidP="00CC124D">
      <w:pPr>
        <w:spacing w:after="0" w:line="240" w:lineRule="auto"/>
        <w:jc w:val="both"/>
        <w:rPr>
          <w:rFonts w:asciiTheme="majorHAnsi" w:hAnsiTheme="majorHAnsi" w:cstheme="majorHAnsi"/>
          <w:sz w:val="20"/>
          <w:szCs w:val="20"/>
        </w:rPr>
      </w:pPr>
    </w:p>
    <w:bookmarkEnd w:id="4"/>
    <w:p w14:paraId="071D14AB" w14:textId="77777777" w:rsidR="006D3D6A" w:rsidRPr="000543E5" w:rsidRDefault="006D3D6A" w:rsidP="00CC124D">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II. </w:t>
      </w:r>
    </w:p>
    <w:p w14:paraId="1FBBB41F" w14:textId="215D05F3" w:rsidR="006D3D6A" w:rsidRPr="000543E5" w:rsidRDefault="006D3D6A" w:rsidP="00E56ADA">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PRZEDMIOT ZAMÓWIENIA I WYMAGANIA STAWIANIE WYKONAWCOM</w:t>
      </w:r>
    </w:p>
    <w:p w14:paraId="77EC7131" w14:textId="77777777" w:rsidR="00DF5758" w:rsidRPr="00913301"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D3305D" w:rsidRDefault="00203509" w:rsidP="00CC124D">
      <w:pPr>
        <w:spacing w:after="0" w:line="240" w:lineRule="auto"/>
        <w:rPr>
          <w:rFonts w:asciiTheme="majorHAnsi" w:hAnsiTheme="majorHAnsi" w:cstheme="majorHAnsi"/>
          <w:b/>
          <w:bCs/>
          <w:sz w:val="20"/>
          <w:szCs w:val="20"/>
        </w:rPr>
      </w:pPr>
    </w:p>
    <w:p w14:paraId="2C46D82F" w14:textId="038C075F" w:rsidR="006D3D6A" w:rsidRDefault="00E458A9" w:rsidP="003000C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1.1/ </w:t>
      </w:r>
      <w:r w:rsidR="006D3D6A" w:rsidRPr="00D3305D">
        <w:rPr>
          <w:rFonts w:asciiTheme="majorHAnsi" w:hAnsiTheme="majorHAnsi" w:cstheme="majorHAnsi"/>
          <w:b/>
          <w:bCs/>
          <w:sz w:val="20"/>
          <w:szCs w:val="20"/>
        </w:rPr>
        <w:t>Przedmiotem zamówienia jest:</w:t>
      </w:r>
    </w:p>
    <w:p w14:paraId="55C316E4" w14:textId="77777777" w:rsidR="00380E74" w:rsidRPr="00D3305D" w:rsidRDefault="00380E74" w:rsidP="003000C0">
      <w:pPr>
        <w:spacing w:after="0" w:line="240" w:lineRule="auto"/>
        <w:contextualSpacing/>
        <w:rPr>
          <w:rFonts w:asciiTheme="majorHAnsi" w:hAnsiTheme="majorHAnsi" w:cstheme="majorHAnsi"/>
          <w:b/>
          <w:bCs/>
          <w:sz w:val="20"/>
          <w:szCs w:val="20"/>
        </w:rPr>
      </w:pPr>
    </w:p>
    <w:p w14:paraId="605A11AF" w14:textId="10DFA81B" w:rsidR="000B1149" w:rsidRPr="000B1149" w:rsidRDefault="00DD178B" w:rsidP="000B1149">
      <w:pPr>
        <w:spacing w:after="0" w:line="240" w:lineRule="auto"/>
        <w:jc w:val="both"/>
        <w:rPr>
          <w:rFonts w:ascii="Calibri Light" w:hAnsi="Calibri Light" w:cs="Calibri Light"/>
          <w:b/>
          <w:color w:val="262626" w:themeColor="text1" w:themeTint="D9"/>
          <w:sz w:val="20"/>
          <w:szCs w:val="20"/>
        </w:rPr>
      </w:pPr>
      <w:r>
        <w:rPr>
          <w:rFonts w:ascii="Calibri Light" w:hAnsi="Calibri Light" w:cs="Calibri Light"/>
          <w:b/>
          <w:color w:val="262626" w:themeColor="text1" w:themeTint="D9"/>
          <w:sz w:val="20"/>
          <w:szCs w:val="20"/>
        </w:rPr>
        <w:t xml:space="preserve">Budowa przejścia podziemnego pod torami PKP przy Czarnej Drodze – ul. Kurca </w:t>
      </w:r>
      <w:r w:rsidR="000B1149">
        <w:rPr>
          <w:rFonts w:ascii="Calibri Light" w:hAnsi="Calibri Light" w:cs="Calibri Light"/>
          <w:b/>
          <w:color w:val="262626" w:themeColor="text1" w:themeTint="D9"/>
          <w:sz w:val="20"/>
          <w:szCs w:val="20"/>
        </w:rPr>
        <w:t>w Pruszkowie</w:t>
      </w:r>
      <w:r w:rsidR="000B1149" w:rsidRPr="000B1149">
        <w:rPr>
          <w:rFonts w:ascii="Calibri Light" w:hAnsi="Calibri Light" w:cs="Calibri Light"/>
          <w:b/>
          <w:color w:val="262626" w:themeColor="text1" w:themeTint="D9"/>
          <w:sz w:val="20"/>
          <w:szCs w:val="20"/>
        </w:rPr>
        <w:t>.</w:t>
      </w:r>
    </w:p>
    <w:p w14:paraId="4164BBF1" w14:textId="77777777" w:rsidR="00380E74" w:rsidRPr="00D3305D" w:rsidRDefault="00380E74" w:rsidP="003000C0">
      <w:pPr>
        <w:spacing w:after="0" w:line="240" w:lineRule="auto"/>
        <w:contextualSpacing/>
        <w:rPr>
          <w:rFonts w:asciiTheme="majorHAnsi" w:hAnsiTheme="majorHAnsi" w:cstheme="majorHAnsi"/>
          <w:sz w:val="20"/>
          <w:szCs w:val="20"/>
        </w:rPr>
      </w:pPr>
    </w:p>
    <w:p w14:paraId="07218EBD" w14:textId="47BF59B1" w:rsidR="000543E5" w:rsidRDefault="000543E5" w:rsidP="002F6AD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1.2/ Wspólny Słownik Zamówień - CPV: </w:t>
      </w:r>
    </w:p>
    <w:p w14:paraId="03361DDD" w14:textId="77777777" w:rsidR="00B63F3D" w:rsidRPr="00D3305D" w:rsidRDefault="00B63F3D" w:rsidP="002F6AD0">
      <w:pPr>
        <w:spacing w:after="0" w:line="240" w:lineRule="auto"/>
        <w:contextualSpacing/>
        <w:rPr>
          <w:rFonts w:asciiTheme="majorHAnsi" w:hAnsiTheme="majorHAnsi" w:cstheme="majorHAnsi"/>
          <w:b/>
          <w:bCs/>
          <w:sz w:val="20"/>
          <w:szCs w:val="20"/>
        </w:rPr>
      </w:pPr>
    </w:p>
    <w:p w14:paraId="69353E85" w14:textId="614D2DB4" w:rsidR="00DD178B" w:rsidRPr="00DD178B" w:rsidRDefault="00DD178B" w:rsidP="00DD178B">
      <w:pPr>
        <w:pStyle w:val="jstree-node"/>
        <w:numPr>
          <w:ilvl w:val="0"/>
          <w:numId w:val="23"/>
        </w:numPr>
        <w:ind w:left="1440"/>
        <w:jc w:val="both"/>
        <w:rPr>
          <w:rFonts w:asciiTheme="majorHAnsi" w:hAnsiTheme="majorHAnsi" w:cstheme="majorHAnsi"/>
          <w:sz w:val="20"/>
          <w:szCs w:val="20"/>
        </w:rPr>
      </w:pPr>
      <w:r w:rsidRPr="00DD178B">
        <w:rPr>
          <w:rFonts w:asciiTheme="majorHAnsi" w:hAnsiTheme="majorHAnsi" w:cstheme="majorHAnsi"/>
          <w:sz w:val="20"/>
          <w:szCs w:val="20"/>
        </w:rPr>
        <w:t xml:space="preserve">45230000-8  </w:t>
      </w:r>
      <w:hyperlink r:id="rId15" w:history="1">
        <w:r w:rsidRPr="00DD178B">
          <w:rPr>
            <w:rFonts w:asciiTheme="majorHAnsi" w:hAnsiTheme="majorHAnsi" w:cstheme="majorHAnsi"/>
            <w:sz w:val="20"/>
            <w:szCs w:val="20"/>
            <w:u w:val="single"/>
          </w:rPr>
          <w:t xml:space="preserve">Roboty budowlane w zakresie budowy rurociągów, linii komunikacyjnych i elektroenergetycznych, autostrad, dróg, lotnisk i kolei; wyrównywanie terenu </w:t>
        </w:r>
      </w:hyperlink>
    </w:p>
    <w:p w14:paraId="2EA19579" w14:textId="77777777" w:rsidR="000445A7" w:rsidRPr="003F76C4" w:rsidRDefault="000445A7" w:rsidP="003F76C4">
      <w:pPr>
        <w:spacing w:after="0" w:line="240" w:lineRule="auto"/>
        <w:rPr>
          <w:rFonts w:ascii="Calibri Light" w:hAnsi="Calibri Light" w:cs="Calibri Light"/>
          <w:color w:val="262626" w:themeColor="text1" w:themeTint="D9"/>
          <w:sz w:val="20"/>
          <w:szCs w:val="20"/>
        </w:rPr>
      </w:pPr>
    </w:p>
    <w:p w14:paraId="10587F4E" w14:textId="2EF691C5" w:rsidR="000543E5" w:rsidRPr="003F76C4" w:rsidRDefault="007E6F19" w:rsidP="003F76C4">
      <w:pPr>
        <w:spacing w:after="0" w:line="240" w:lineRule="auto"/>
        <w:rPr>
          <w:rFonts w:asciiTheme="majorHAnsi" w:hAnsiTheme="majorHAnsi" w:cstheme="majorHAnsi"/>
          <w:b/>
          <w:bCs/>
          <w:color w:val="262626" w:themeColor="text1" w:themeTint="D9"/>
          <w:sz w:val="20"/>
          <w:szCs w:val="20"/>
        </w:rPr>
      </w:pPr>
      <w:r w:rsidRPr="003F76C4">
        <w:rPr>
          <w:rFonts w:asciiTheme="majorHAnsi" w:hAnsiTheme="majorHAnsi" w:cstheme="majorHAnsi"/>
          <w:b/>
          <w:bCs/>
          <w:color w:val="262626" w:themeColor="text1" w:themeTint="D9"/>
          <w:sz w:val="20"/>
          <w:szCs w:val="20"/>
        </w:rPr>
        <w:t>1.</w:t>
      </w:r>
      <w:r w:rsidR="000543E5" w:rsidRPr="003F76C4">
        <w:rPr>
          <w:rFonts w:asciiTheme="majorHAnsi" w:hAnsiTheme="majorHAnsi" w:cstheme="majorHAnsi"/>
          <w:b/>
          <w:bCs/>
          <w:color w:val="262626" w:themeColor="text1" w:themeTint="D9"/>
          <w:sz w:val="20"/>
          <w:szCs w:val="20"/>
        </w:rPr>
        <w:t>3</w:t>
      </w:r>
      <w:r w:rsidRPr="003F76C4">
        <w:rPr>
          <w:rFonts w:asciiTheme="majorHAnsi" w:hAnsiTheme="majorHAnsi" w:cstheme="majorHAnsi"/>
          <w:b/>
          <w:bCs/>
          <w:color w:val="262626" w:themeColor="text1" w:themeTint="D9"/>
          <w:sz w:val="20"/>
          <w:szCs w:val="20"/>
        </w:rPr>
        <w:t xml:space="preserve">/ </w:t>
      </w:r>
      <w:r w:rsidR="000543E5" w:rsidRPr="003F76C4">
        <w:rPr>
          <w:rFonts w:asciiTheme="majorHAnsi" w:hAnsiTheme="majorHAnsi" w:cstheme="majorHAnsi"/>
          <w:b/>
          <w:bCs/>
          <w:color w:val="262626" w:themeColor="text1" w:themeTint="D9"/>
          <w:sz w:val="20"/>
          <w:szCs w:val="20"/>
        </w:rPr>
        <w:t>Zakres  przedmiotu zamówienia:</w:t>
      </w:r>
    </w:p>
    <w:p w14:paraId="15DA15A8" w14:textId="77777777" w:rsidR="00380E74" w:rsidRDefault="00380E74" w:rsidP="00DC1F34">
      <w:pPr>
        <w:suppressAutoHyphens/>
        <w:autoSpaceDE w:val="0"/>
        <w:autoSpaceDN w:val="0"/>
        <w:adjustRightInd w:val="0"/>
        <w:spacing w:after="0" w:line="240" w:lineRule="auto"/>
        <w:ind w:left="426"/>
        <w:jc w:val="both"/>
        <w:rPr>
          <w:rFonts w:ascii="Calibri Light" w:hAnsi="Calibri Light" w:cs="Calibri Light"/>
          <w:color w:val="262626" w:themeColor="text1" w:themeTint="D9"/>
          <w:sz w:val="20"/>
          <w:szCs w:val="20"/>
        </w:rPr>
      </w:pPr>
    </w:p>
    <w:p w14:paraId="17C3C39A" w14:textId="77777777" w:rsidR="00DD178B" w:rsidRDefault="00DD178B" w:rsidP="00DD178B">
      <w:pPr>
        <w:suppressAutoHyphens/>
        <w:spacing w:after="0" w:line="240" w:lineRule="auto"/>
        <w:jc w:val="both"/>
        <w:rPr>
          <w:rFonts w:ascii="Calibri Light" w:eastAsia="Times New Roman" w:hAnsi="Calibri Light" w:cs="Calibri Light"/>
          <w:color w:val="333333"/>
          <w:sz w:val="20"/>
          <w:szCs w:val="20"/>
          <w:lang w:eastAsia="ar-SA"/>
        </w:rPr>
      </w:pPr>
      <w:r w:rsidRPr="00DD178B">
        <w:rPr>
          <w:rFonts w:ascii="Calibri Light" w:eastAsia="Times New Roman" w:hAnsi="Calibri Light" w:cs="Calibri Light"/>
          <w:color w:val="333333"/>
          <w:sz w:val="20"/>
          <w:szCs w:val="20"/>
          <w:lang w:eastAsia="ar-SA"/>
        </w:rPr>
        <w:t xml:space="preserve">Budowa pieszego przejścia podziemnego pod torami PKP wzdłuż rz. Utraty o długości 35,91 m (bez pochylni i schodów), szerokości 3,5 m i świetle pionowym 2,40 m. </w:t>
      </w:r>
    </w:p>
    <w:p w14:paraId="35E74EEA" w14:textId="0DCD4B05" w:rsidR="00DD178B" w:rsidRPr="00DD178B" w:rsidRDefault="00DD178B" w:rsidP="00DD178B">
      <w:pPr>
        <w:suppressAutoHyphens/>
        <w:spacing w:after="0" w:line="240" w:lineRule="auto"/>
        <w:jc w:val="both"/>
        <w:rPr>
          <w:rFonts w:ascii="Calibri Light" w:eastAsia="Times New Roman" w:hAnsi="Calibri Light" w:cs="Calibri Light"/>
          <w:color w:val="333333"/>
          <w:sz w:val="20"/>
          <w:szCs w:val="20"/>
          <w:lang w:eastAsia="ar-SA"/>
        </w:rPr>
      </w:pPr>
      <w:r w:rsidRPr="00DD178B">
        <w:rPr>
          <w:rFonts w:ascii="Calibri Light" w:eastAsia="Times New Roman" w:hAnsi="Calibri Light" w:cs="Calibri Light"/>
          <w:color w:val="333333"/>
          <w:sz w:val="20"/>
          <w:szCs w:val="20"/>
          <w:lang w:eastAsia="ar-SA"/>
        </w:rPr>
        <w:t>W zakres inwestycji wchodzi również budowa pochylni, schodów, odwodnienia wraz z pompownią i zasilaniem, oświetlenie, sieć teletechniczna i monitoring wizyjny, przebudowa kolidujących sieci nN i SN. ,</w:t>
      </w:r>
    </w:p>
    <w:p w14:paraId="05CB34CA" w14:textId="77777777" w:rsidR="00DD178B" w:rsidRPr="00DD178B" w:rsidRDefault="00DD178B" w:rsidP="00DD178B">
      <w:pPr>
        <w:suppressAutoHyphens/>
        <w:spacing w:after="0" w:line="240" w:lineRule="auto"/>
        <w:rPr>
          <w:rFonts w:ascii="Calibri Light" w:eastAsia="Times New Roman" w:hAnsi="Calibri Light" w:cs="Calibri Light"/>
          <w:color w:val="333333"/>
          <w:sz w:val="20"/>
          <w:szCs w:val="20"/>
          <w:lang w:eastAsia="ar-SA"/>
        </w:rPr>
      </w:pPr>
    </w:p>
    <w:p w14:paraId="5FB4CB53" w14:textId="77777777" w:rsidR="00DD178B" w:rsidRPr="00DD178B" w:rsidRDefault="00DD178B" w:rsidP="00DD178B">
      <w:pPr>
        <w:suppressAutoHyphens/>
        <w:spacing w:after="0" w:line="240" w:lineRule="auto"/>
        <w:rPr>
          <w:rFonts w:ascii="Calibri Light" w:eastAsia="Times New Roman" w:hAnsi="Calibri Light" w:cs="Calibri Light"/>
          <w:color w:val="333333"/>
          <w:sz w:val="20"/>
          <w:szCs w:val="20"/>
          <w:lang w:eastAsia="ar-SA"/>
        </w:rPr>
      </w:pPr>
      <w:r w:rsidRPr="00DD178B">
        <w:rPr>
          <w:rFonts w:ascii="Calibri Light" w:eastAsia="Times New Roman" w:hAnsi="Calibri Light" w:cs="Calibri Light"/>
          <w:color w:val="333333"/>
          <w:sz w:val="20"/>
          <w:szCs w:val="20"/>
          <w:lang w:eastAsia="ar-SA"/>
        </w:rPr>
        <w:t>Pace będą prowadzone w terenie kolejowym zamkniętym oraz w pasach dróg gminnych i drogi wojewódzkiej.</w:t>
      </w:r>
    </w:p>
    <w:p w14:paraId="35E913DB" w14:textId="77777777" w:rsidR="00DD178B" w:rsidRPr="00DD178B" w:rsidRDefault="00DD178B" w:rsidP="00DD178B">
      <w:pPr>
        <w:suppressAutoHyphens/>
        <w:spacing w:after="0" w:line="240" w:lineRule="auto"/>
        <w:rPr>
          <w:rFonts w:ascii="Calibri Light" w:eastAsia="Times New Roman" w:hAnsi="Calibri Light" w:cs="Calibri Light"/>
          <w:color w:val="333333"/>
          <w:sz w:val="20"/>
          <w:szCs w:val="20"/>
          <w:lang w:eastAsia="ar-SA"/>
        </w:rPr>
      </w:pPr>
    </w:p>
    <w:p w14:paraId="49AB9731" w14:textId="77777777" w:rsidR="00DD178B" w:rsidRPr="00DD178B" w:rsidRDefault="00DD178B" w:rsidP="00DD178B">
      <w:pPr>
        <w:suppressAutoHyphens/>
        <w:spacing w:after="0" w:line="240" w:lineRule="auto"/>
        <w:rPr>
          <w:rFonts w:ascii="Calibri Light" w:eastAsia="Times New Roman" w:hAnsi="Calibri Light" w:cs="Calibri Light"/>
          <w:color w:val="333333"/>
          <w:sz w:val="20"/>
          <w:szCs w:val="20"/>
          <w:lang w:eastAsia="ar-SA"/>
        </w:rPr>
      </w:pPr>
      <w:r w:rsidRPr="00DD178B">
        <w:rPr>
          <w:rFonts w:ascii="Calibri Light" w:eastAsia="Times New Roman" w:hAnsi="Calibri Light" w:cs="Calibri Light"/>
          <w:color w:val="333333"/>
          <w:sz w:val="20"/>
          <w:szCs w:val="20"/>
          <w:lang w:eastAsia="ar-SA"/>
        </w:rPr>
        <w:t>Dodatkowo w wycenie prac należy uwzględnić:</w:t>
      </w:r>
    </w:p>
    <w:p w14:paraId="56D41C73" w14:textId="77777777" w:rsidR="00DD178B" w:rsidRPr="00DD178B" w:rsidRDefault="00DD178B" w:rsidP="00DD178B">
      <w:pPr>
        <w:suppressAutoHyphens/>
        <w:spacing w:after="0" w:line="240" w:lineRule="auto"/>
        <w:ind w:left="142" w:hanging="142"/>
        <w:rPr>
          <w:rFonts w:ascii="Calibri Light" w:eastAsia="Times New Roman" w:hAnsi="Calibri Light" w:cs="Calibri Light"/>
          <w:color w:val="333333"/>
          <w:sz w:val="20"/>
          <w:szCs w:val="20"/>
          <w:lang w:eastAsia="ar-SA"/>
        </w:rPr>
      </w:pPr>
      <w:r w:rsidRPr="00DD178B">
        <w:rPr>
          <w:rFonts w:ascii="Calibri Light" w:eastAsia="Times New Roman" w:hAnsi="Calibri Light" w:cs="Calibri Light"/>
          <w:color w:val="333333"/>
          <w:sz w:val="20"/>
          <w:szCs w:val="20"/>
          <w:lang w:eastAsia="ar-SA"/>
        </w:rPr>
        <w:t>- monitoring wybudowanych kanałów deszczowych,</w:t>
      </w:r>
    </w:p>
    <w:p w14:paraId="225445F7" w14:textId="77777777" w:rsidR="00DD178B" w:rsidRPr="00DD178B" w:rsidRDefault="00DD178B" w:rsidP="00DD178B">
      <w:pPr>
        <w:suppressAutoHyphens/>
        <w:spacing w:after="0" w:line="240" w:lineRule="auto"/>
        <w:rPr>
          <w:rFonts w:ascii="Calibri Light" w:eastAsia="Times New Roman" w:hAnsi="Calibri Light" w:cs="Calibri Light"/>
          <w:color w:val="333333"/>
          <w:sz w:val="20"/>
          <w:szCs w:val="20"/>
          <w:lang w:eastAsia="ar-SA"/>
        </w:rPr>
      </w:pPr>
      <w:r w:rsidRPr="00DD178B">
        <w:rPr>
          <w:rFonts w:ascii="Calibri Light" w:eastAsia="Times New Roman" w:hAnsi="Calibri Light" w:cs="Calibri Light"/>
          <w:color w:val="333333"/>
          <w:sz w:val="20"/>
          <w:szCs w:val="20"/>
          <w:lang w:eastAsia="ar-SA"/>
        </w:rPr>
        <w:t>- wszelkie koszty związane z: opracowaniem i wdrożeniem czasowej organizacji, umieszczeniem urządzenia w pasie drogi, zajęciem pasa drogowego, uzgodnieniem wejścia w teren PKP i prowadzenia prac na terenie kolejowym, czasowym zajęciem terenu kolejowego na czas budowy, uzyskaniem od PGE Dystrybucja wyłączenia prądu, uzyskaniem zgody na użytkowanie od właściwego Inspektora Nadzoru Budowlanego (powiatowego i wojewódzkiego).</w:t>
      </w:r>
    </w:p>
    <w:p w14:paraId="160CD492" w14:textId="77777777" w:rsidR="00DD178B" w:rsidRPr="00DD178B" w:rsidRDefault="00DD178B" w:rsidP="00DD178B">
      <w:pPr>
        <w:suppressAutoHyphens/>
        <w:spacing w:after="0" w:line="240" w:lineRule="auto"/>
        <w:rPr>
          <w:rFonts w:ascii="Calibri Light" w:eastAsia="Times New Roman" w:hAnsi="Calibri Light" w:cs="Calibri Light"/>
          <w:color w:val="333333"/>
          <w:sz w:val="20"/>
          <w:szCs w:val="20"/>
          <w:lang w:eastAsia="ar-SA"/>
        </w:rPr>
      </w:pPr>
      <w:r w:rsidRPr="00DD178B">
        <w:rPr>
          <w:rFonts w:ascii="Calibri Light" w:eastAsia="Times New Roman" w:hAnsi="Calibri Light" w:cs="Calibri Light"/>
          <w:color w:val="333333"/>
          <w:sz w:val="20"/>
          <w:szCs w:val="20"/>
          <w:lang w:eastAsia="ar-SA"/>
        </w:rPr>
        <w:t>Szczegółowy zakres prac określa dokumentacja projektowa.</w:t>
      </w:r>
    </w:p>
    <w:p w14:paraId="69CC1487" w14:textId="77777777" w:rsidR="00DD178B" w:rsidRPr="00380E74" w:rsidRDefault="00DD178B" w:rsidP="00DC1F34">
      <w:pPr>
        <w:suppressAutoHyphens/>
        <w:autoSpaceDE w:val="0"/>
        <w:autoSpaceDN w:val="0"/>
        <w:adjustRightInd w:val="0"/>
        <w:spacing w:after="0" w:line="240" w:lineRule="auto"/>
        <w:ind w:left="426"/>
        <w:jc w:val="both"/>
        <w:rPr>
          <w:rFonts w:ascii="Calibri Light" w:eastAsia="Times New Roman" w:hAnsi="Calibri Light" w:cs="Calibri Light"/>
          <w:sz w:val="20"/>
          <w:szCs w:val="20"/>
          <w:lang w:eastAsia="ar-SA"/>
        </w:rPr>
      </w:pPr>
    </w:p>
    <w:p w14:paraId="3C1B0AA4" w14:textId="1E490A96" w:rsidR="00C47FDC" w:rsidRPr="00C47FDC" w:rsidRDefault="00C47FDC" w:rsidP="00C47FDC">
      <w:pPr>
        <w:suppressAutoHyphens/>
        <w:spacing w:after="0" w:line="240" w:lineRule="auto"/>
        <w:ind w:right="-235"/>
        <w:jc w:val="both"/>
        <w:outlineLvl w:val="0"/>
        <w:rPr>
          <w:rFonts w:asciiTheme="majorHAnsi" w:eastAsia="Times New Roman" w:hAnsiTheme="majorHAnsi" w:cstheme="majorHAnsi"/>
          <w:b/>
          <w:sz w:val="20"/>
          <w:szCs w:val="20"/>
          <w:lang w:eastAsia="ar-SA"/>
        </w:rPr>
      </w:pPr>
      <w:r w:rsidRPr="00C47FDC">
        <w:rPr>
          <w:rFonts w:asciiTheme="majorHAnsi" w:eastAsia="Times New Roman" w:hAnsiTheme="majorHAnsi" w:cstheme="majorHAnsi"/>
          <w:b/>
          <w:sz w:val="20"/>
          <w:szCs w:val="20"/>
          <w:lang w:eastAsia="ar-SA"/>
        </w:rPr>
        <w:t xml:space="preserve">1.4/ </w:t>
      </w:r>
      <w:r w:rsidRPr="00C47FDC">
        <w:rPr>
          <w:rFonts w:asciiTheme="majorHAnsi" w:hAnsiTheme="majorHAnsi" w:cstheme="majorHAnsi"/>
          <w:b/>
          <w:color w:val="262626" w:themeColor="text1" w:themeTint="D9"/>
          <w:sz w:val="20"/>
          <w:szCs w:val="20"/>
        </w:rPr>
        <w:t>Szczegółowy zakres robót będących przedmiotem zamówienia określają</w:t>
      </w:r>
      <w:r w:rsidRPr="00C47FDC">
        <w:rPr>
          <w:rFonts w:asciiTheme="majorHAnsi" w:eastAsiaTheme="majorEastAsia" w:hAnsiTheme="majorHAnsi" w:cstheme="majorHAnsi"/>
          <w:b/>
          <w:sz w:val="20"/>
          <w:szCs w:val="20"/>
          <w:lang w:eastAsia="en-US"/>
        </w:rPr>
        <w:t>:</w:t>
      </w:r>
    </w:p>
    <w:p w14:paraId="7474072C" w14:textId="047DD2E7" w:rsidR="00C47FDC" w:rsidRPr="005302CA" w:rsidRDefault="00C47FDC" w:rsidP="00C47FDC">
      <w:pPr>
        <w:spacing w:after="0" w:line="240" w:lineRule="auto"/>
        <w:ind w:firstLine="708"/>
        <w:rPr>
          <w:rFonts w:asciiTheme="majorHAnsi" w:eastAsiaTheme="majorEastAsia" w:hAnsiTheme="majorHAnsi" w:cstheme="majorHAnsi"/>
          <w:sz w:val="20"/>
          <w:szCs w:val="20"/>
          <w:lang w:eastAsia="en-US"/>
        </w:rPr>
      </w:pPr>
      <w:r w:rsidRPr="005302CA">
        <w:rPr>
          <w:rFonts w:asciiTheme="majorHAnsi" w:eastAsiaTheme="majorEastAsia" w:hAnsiTheme="majorHAnsi" w:cstheme="majorHAnsi"/>
          <w:sz w:val="20"/>
          <w:szCs w:val="20"/>
          <w:lang w:eastAsia="en-US"/>
        </w:rPr>
        <w:t xml:space="preserve">- </w:t>
      </w:r>
      <w:r>
        <w:rPr>
          <w:rFonts w:ascii="Calibri Light" w:hAnsi="Calibri Light" w:cs="Calibri Light"/>
          <w:color w:val="333333"/>
          <w:sz w:val="20"/>
          <w:szCs w:val="20"/>
        </w:rPr>
        <w:t xml:space="preserve">dokumentacja projektowa </w:t>
      </w:r>
      <w:r w:rsidR="00DC1F34" w:rsidRPr="00CF2238">
        <w:rPr>
          <w:rFonts w:asciiTheme="majorHAnsi" w:eastAsiaTheme="majorEastAsia" w:hAnsiTheme="majorHAnsi" w:cstheme="majorHAnsi"/>
          <w:sz w:val="20"/>
          <w:szCs w:val="20"/>
          <w:lang w:eastAsia="en-US"/>
        </w:rPr>
        <w:t>–</w:t>
      </w:r>
      <w:r w:rsidR="00DC1F34">
        <w:rPr>
          <w:rFonts w:asciiTheme="majorHAnsi" w:eastAsiaTheme="majorEastAsia" w:hAnsiTheme="majorHAnsi" w:cstheme="majorHAnsi"/>
          <w:sz w:val="20"/>
          <w:szCs w:val="20"/>
          <w:lang w:eastAsia="en-US"/>
        </w:rPr>
        <w:t xml:space="preserve"> </w:t>
      </w:r>
      <w:r>
        <w:rPr>
          <w:rFonts w:ascii="Calibri Light" w:hAnsi="Calibri Light" w:cs="Calibri Light"/>
          <w:color w:val="333333"/>
          <w:sz w:val="20"/>
          <w:szCs w:val="20"/>
        </w:rPr>
        <w:t>załącznik nr 8 do SWZ</w:t>
      </w:r>
    </w:p>
    <w:p w14:paraId="22441BC5" w14:textId="77777777" w:rsidR="00C47FDC" w:rsidRPr="00CF2238" w:rsidRDefault="00C47FDC" w:rsidP="00C47FDC">
      <w:pPr>
        <w:spacing w:after="0" w:line="240" w:lineRule="auto"/>
        <w:ind w:firstLine="708"/>
        <w:jc w:val="both"/>
        <w:rPr>
          <w:rFonts w:asciiTheme="majorHAnsi" w:eastAsiaTheme="majorEastAsia" w:hAnsiTheme="majorHAnsi" w:cstheme="majorHAnsi"/>
          <w:sz w:val="20"/>
          <w:szCs w:val="20"/>
          <w:lang w:eastAsia="en-US"/>
        </w:rPr>
      </w:pPr>
      <w:r w:rsidRPr="00CF2238">
        <w:rPr>
          <w:rFonts w:asciiTheme="majorHAnsi" w:eastAsiaTheme="majorEastAsia" w:hAnsiTheme="majorHAnsi" w:cstheme="majorHAnsi"/>
          <w:sz w:val="20"/>
          <w:szCs w:val="20"/>
          <w:lang w:eastAsia="en-US"/>
        </w:rPr>
        <w:t>- projektowane postanowienia umowy (wzór umowy)  – załącznik nr 4 do SWZ.</w:t>
      </w:r>
    </w:p>
    <w:p w14:paraId="7AFCE73A" w14:textId="77777777" w:rsidR="00523BD0" w:rsidRDefault="00523BD0" w:rsidP="007F64D2">
      <w:pPr>
        <w:spacing w:after="0" w:line="240" w:lineRule="auto"/>
        <w:rPr>
          <w:rFonts w:asciiTheme="majorHAnsi" w:hAnsiTheme="majorHAnsi" w:cstheme="majorHAnsi"/>
          <w:b/>
          <w:bCs/>
          <w:sz w:val="20"/>
          <w:szCs w:val="20"/>
        </w:rPr>
      </w:pPr>
    </w:p>
    <w:p w14:paraId="15060AC7" w14:textId="595018DA" w:rsidR="00B63F3D" w:rsidRPr="002A6980" w:rsidRDefault="007E6F19" w:rsidP="007F64D2">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C47FDC">
        <w:rPr>
          <w:rFonts w:asciiTheme="majorHAnsi" w:hAnsiTheme="majorHAnsi" w:cstheme="majorHAnsi"/>
          <w:b/>
          <w:bCs/>
          <w:sz w:val="20"/>
          <w:szCs w:val="20"/>
        </w:rPr>
        <w:t>5</w:t>
      </w:r>
      <w:r w:rsidRPr="002A6980">
        <w:rPr>
          <w:rFonts w:asciiTheme="majorHAnsi" w:hAnsiTheme="majorHAnsi" w:cstheme="majorHAnsi"/>
          <w:b/>
          <w:bCs/>
          <w:sz w:val="20"/>
          <w:szCs w:val="20"/>
        </w:rPr>
        <w:t xml:space="preserve">/ </w:t>
      </w:r>
      <w:r w:rsidR="006D3D6A" w:rsidRPr="002A6980">
        <w:rPr>
          <w:rFonts w:asciiTheme="majorHAnsi" w:hAnsiTheme="majorHAnsi" w:cstheme="majorHAnsi"/>
          <w:b/>
          <w:bCs/>
          <w:sz w:val="20"/>
          <w:szCs w:val="20"/>
        </w:rPr>
        <w:t xml:space="preserve">Warunki gwarancji i rękojmi za wady.  </w:t>
      </w:r>
    </w:p>
    <w:p w14:paraId="55C3940D" w14:textId="56C6B721"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w:t>
      </w:r>
      <w:r w:rsidR="006D3D6A" w:rsidRPr="002A6980">
        <w:rPr>
          <w:rFonts w:asciiTheme="majorHAnsi" w:hAnsiTheme="majorHAnsi" w:cstheme="majorHAnsi"/>
          <w:sz w:val="20"/>
          <w:szCs w:val="20"/>
        </w:rPr>
        <w:t xml:space="preserve">Wykonawca zobowiązuje się do udzielenia gwarancji </w:t>
      </w:r>
      <w:r w:rsidR="00C370CD" w:rsidRPr="002A6980">
        <w:rPr>
          <w:rFonts w:ascii="Calibri Light" w:hAnsi="Calibri Light" w:cs="Calibri Light"/>
          <w:sz w:val="20"/>
          <w:szCs w:val="20"/>
        </w:rPr>
        <w:t xml:space="preserve">w rozumieniu art. 577 kodeksu cywilnego </w:t>
      </w:r>
      <w:r w:rsidR="006D3D6A" w:rsidRPr="002A6980">
        <w:rPr>
          <w:rFonts w:asciiTheme="majorHAnsi" w:hAnsiTheme="majorHAnsi" w:cstheme="majorHAnsi"/>
          <w:sz w:val="20"/>
          <w:szCs w:val="20"/>
        </w:rPr>
        <w:t>na cały zakres zamówienia.</w:t>
      </w:r>
    </w:p>
    <w:p w14:paraId="4B138792" w14:textId="77777777" w:rsidR="0085768D" w:rsidRPr="002A6980" w:rsidRDefault="0085768D" w:rsidP="00CC124D">
      <w:pPr>
        <w:spacing w:after="0" w:line="240" w:lineRule="auto"/>
        <w:jc w:val="both"/>
        <w:rPr>
          <w:rFonts w:asciiTheme="majorHAnsi" w:hAnsiTheme="majorHAnsi" w:cstheme="majorHAnsi"/>
          <w:sz w:val="20"/>
          <w:szCs w:val="20"/>
        </w:rPr>
      </w:pPr>
    </w:p>
    <w:p w14:paraId="4744C581" w14:textId="60006CFE" w:rsidR="0085768D"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b) </w:t>
      </w:r>
      <w:r w:rsidR="006D3D6A" w:rsidRPr="002A6980">
        <w:rPr>
          <w:rFonts w:asciiTheme="majorHAnsi" w:hAnsiTheme="majorHAnsi" w:cstheme="majorHAnsi"/>
          <w:sz w:val="20"/>
          <w:szCs w:val="20"/>
        </w:rPr>
        <w:t>Wykonawca udzieli Zamawiającemu gwarancji na wykonany przedmiot zamówienia</w:t>
      </w:r>
      <w:r w:rsidR="000F513C">
        <w:rPr>
          <w:rFonts w:asciiTheme="majorHAnsi" w:hAnsiTheme="majorHAnsi" w:cstheme="majorHAnsi"/>
          <w:sz w:val="20"/>
          <w:szCs w:val="20"/>
        </w:rPr>
        <w:t>, czynność montażu i</w:t>
      </w:r>
      <w:r w:rsidR="006D3D6A" w:rsidRPr="002A6980">
        <w:rPr>
          <w:rFonts w:asciiTheme="majorHAnsi" w:hAnsiTheme="majorHAnsi" w:cstheme="majorHAnsi"/>
          <w:sz w:val="20"/>
          <w:szCs w:val="20"/>
        </w:rPr>
        <w:t xml:space="preserve"> wbudowane materiały oraz zamontowane urządzenia przez wskazany przez siebie okres,</w:t>
      </w:r>
      <w:r w:rsidR="006D3D6A" w:rsidRPr="002A6980">
        <w:rPr>
          <w:rFonts w:asciiTheme="majorHAnsi" w:hAnsiTheme="majorHAnsi" w:cstheme="majorHAnsi"/>
          <w:b/>
          <w:bCs/>
          <w:sz w:val="20"/>
          <w:szCs w:val="20"/>
        </w:rPr>
        <w:t xml:space="preserve"> stanowiący kryterium oceny ofert</w:t>
      </w:r>
      <w:r w:rsidR="006D3D6A" w:rsidRPr="002A6980">
        <w:rPr>
          <w:rFonts w:asciiTheme="majorHAnsi" w:hAnsiTheme="majorHAnsi" w:cstheme="majorHAnsi"/>
          <w:sz w:val="20"/>
          <w:szCs w:val="20"/>
        </w:rPr>
        <w:t>. Okres gwarancji liczony będzie od dnia dokonania odbioru końcowego.</w:t>
      </w:r>
    </w:p>
    <w:p w14:paraId="3459BB0F" w14:textId="77777777" w:rsidR="0085768D" w:rsidRPr="002A6980" w:rsidRDefault="0085768D" w:rsidP="00CC124D">
      <w:pPr>
        <w:spacing w:after="0" w:line="240" w:lineRule="auto"/>
        <w:jc w:val="both"/>
        <w:rPr>
          <w:rFonts w:asciiTheme="majorHAnsi" w:hAnsiTheme="majorHAnsi" w:cstheme="majorHAnsi"/>
          <w:sz w:val="20"/>
          <w:szCs w:val="20"/>
        </w:rPr>
      </w:pPr>
    </w:p>
    <w:p w14:paraId="6C6BDCCF" w14:textId="0199220C" w:rsidR="00E43540" w:rsidRPr="00EE3B45" w:rsidRDefault="007E6F19" w:rsidP="00E43540">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c) </w:t>
      </w:r>
      <w:bookmarkStart w:id="5" w:name="_Hlk187915657"/>
      <w:r w:rsidR="006D3D6A" w:rsidRPr="002A6980">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r w:rsidR="00C370CD" w:rsidRPr="002A6980">
        <w:rPr>
          <w:rFonts w:asciiTheme="majorHAnsi" w:hAnsiTheme="majorHAnsi" w:cstheme="majorHAnsi"/>
          <w:sz w:val="20"/>
          <w:szCs w:val="20"/>
        </w:rPr>
        <w:t xml:space="preserve"> </w:t>
      </w:r>
      <w:r w:rsidR="00E43540" w:rsidRPr="00EE3B45">
        <w:rPr>
          <w:rFonts w:asciiTheme="majorHAnsi" w:hAnsiTheme="majorHAnsi" w:cstheme="majorHAnsi"/>
          <w:sz w:val="20"/>
          <w:szCs w:val="20"/>
        </w:rPr>
        <w:t>z zastrzeżeniem, że okres rękojmi nie może być krótszy niż ustalony na podstawie art. 568</w:t>
      </w:r>
      <w:r w:rsidR="00E43540" w:rsidRPr="00EE3B45">
        <w:rPr>
          <w:rFonts w:asciiTheme="majorHAnsi" w:hAnsiTheme="majorHAnsi" w:cstheme="majorHAnsi"/>
          <w:bCs/>
          <w:sz w:val="20"/>
          <w:szCs w:val="20"/>
        </w:rPr>
        <w:t xml:space="preserve"> </w:t>
      </w:r>
      <w:r w:rsidR="00E43540" w:rsidRPr="00EE3B45">
        <w:rPr>
          <w:rFonts w:asciiTheme="majorHAnsi" w:eastAsia="SimSun" w:hAnsiTheme="majorHAnsi" w:cstheme="majorHAnsi"/>
          <w:bCs/>
          <w:kern w:val="3"/>
          <w:sz w:val="20"/>
          <w:szCs w:val="20"/>
          <w:lang w:eastAsia="zh-CN" w:bidi="hi-IN"/>
        </w:rPr>
        <w:t>§ 1 Kodeksu cywilnego.</w:t>
      </w:r>
    </w:p>
    <w:bookmarkEnd w:id="5"/>
    <w:p w14:paraId="09124FFC" w14:textId="55E4C46C" w:rsidR="0085768D" w:rsidRPr="002A6980" w:rsidRDefault="0085768D" w:rsidP="00CC124D">
      <w:pPr>
        <w:spacing w:after="0" w:line="240" w:lineRule="auto"/>
        <w:jc w:val="both"/>
        <w:rPr>
          <w:rFonts w:asciiTheme="majorHAnsi" w:hAnsiTheme="majorHAnsi" w:cstheme="majorHAnsi"/>
          <w:sz w:val="20"/>
          <w:szCs w:val="20"/>
        </w:rPr>
      </w:pPr>
    </w:p>
    <w:p w14:paraId="1E932D9F" w14:textId="77777777"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w:t>
      </w:r>
      <w:r w:rsidR="006D3D6A" w:rsidRPr="002A6980">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2A6980" w:rsidRDefault="0085768D" w:rsidP="00CC124D">
      <w:pPr>
        <w:spacing w:after="0" w:line="240" w:lineRule="auto"/>
        <w:jc w:val="both"/>
        <w:rPr>
          <w:rFonts w:asciiTheme="majorHAnsi" w:hAnsiTheme="majorHAnsi" w:cstheme="majorHAnsi"/>
          <w:sz w:val="20"/>
          <w:szCs w:val="20"/>
        </w:rPr>
      </w:pPr>
    </w:p>
    <w:p w14:paraId="2314D457" w14:textId="4121A717" w:rsidR="006D3D6A" w:rsidRDefault="00A9717D"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e</w:t>
      </w:r>
      <w:r w:rsidR="007E6F19" w:rsidRPr="002A6980">
        <w:rPr>
          <w:rFonts w:asciiTheme="majorHAnsi" w:hAnsiTheme="majorHAnsi" w:cstheme="majorHAnsi"/>
          <w:sz w:val="20"/>
          <w:szCs w:val="20"/>
        </w:rPr>
        <w:t xml:space="preserve">) </w:t>
      </w:r>
      <w:r w:rsidR="006D3D6A" w:rsidRPr="002A6980">
        <w:rPr>
          <w:rFonts w:asciiTheme="majorHAnsi" w:hAnsiTheme="majorHAnsi" w:cstheme="majorHAnsi"/>
          <w:sz w:val="20"/>
          <w:szCs w:val="20"/>
        </w:rPr>
        <w:t xml:space="preserve">Wykonawca zobowiązany będzie, </w:t>
      </w:r>
      <w:r w:rsidRPr="002A6980">
        <w:rPr>
          <w:rFonts w:asciiTheme="majorHAnsi" w:hAnsiTheme="majorHAnsi" w:cstheme="majorHAnsi"/>
          <w:sz w:val="20"/>
          <w:szCs w:val="20"/>
        </w:rPr>
        <w:t>na własny koszt</w:t>
      </w:r>
      <w:r w:rsidR="006D3D6A" w:rsidRPr="002A6980">
        <w:rPr>
          <w:rFonts w:asciiTheme="majorHAnsi" w:hAnsiTheme="majorHAnsi" w:cstheme="majorHAnsi"/>
          <w:sz w:val="20"/>
          <w:szCs w:val="20"/>
        </w:rPr>
        <w:t xml:space="preserve"> w okresie gwarancyjnym, do realizacji </w:t>
      </w:r>
      <w:r w:rsidR="00C370CD" w:rsidRPr="002A6980">
        <w:rPr>
          <w:rFonts w:asciiTheme="majorHAnsi" w:hAnsiTheme="majorHAnsi" w:cstheme="majorHAnsi"/>
          <w:sz w:val="20"/>
          <w:szCs w:val="20"/>
        </w:rPr>
        <w:t>niezbędnych</w:t>
      </w:r>
      <w:r w:rsidR="006D3D6A" w:rsidRPr="002A6980">
        <w:rPr>
          <w:rFonts w:asciiTheme="majorHAnsi" w:hAnsiTheme="majorHAnsi" w:cstheme="majorHAnsi"/>
          <w:sz w:val="20"/>
          <w:szCs w:val="20"/>
        </w:rPr>
        <w:t xml:space="preserve"> przeglądów gwarancyjnych zapewniających bezusterkową eksploatację urządzeń</w:t>
      </w:r>
      <w:r w:rsidR="00200EAE">
        <w:rPr>
          <w:rFonts w:asciiTheme="majorHAnsi" w:hAnsiTheme="majorHAnsi" w:cstheme="majorHAnsi"/>
          <w:sz w:val="20"/>
          <w:szCs w:val="20"/>
        </w:rPr>
        <w:t>,</w:t>
      </w:r>
    </w:p>
    <w:p w14:paraId="723DF0F8" w14:textId="77777777" w:rsidR="00200EAE" w:rsidRPr="002A6980" w:rsidRDefault="00200EAE" w:rsidP="00CC124D">
      <w:pPr>
        <w:spacing w:after="0" w:line="240" w:lineRule="auto"/>
        <w:jc w:val="both"/>
        <w:rPr>
          <w:rFonts w:asciiTheme="majorHAnsi" w:hAnsiTheme="majorHAnsi" w:cstheme="majorHAnsi"/>
          <w:sz w:val="20"/>
          <w:szCs w:val="20"/>
        </w:rPr>
      </w:pPr>
    </w:p>
    <w:p w14:paraId="5E4A694E" w14:textId="3108257B" w:rsidR="00755062" w:rsidRDefault="00200EAE" w:rsidP="00200EAE">
      <w:pPr>
        <w:autoSpaceDE w:val="0"/>
        <w:autoSpaceDN w:val="0"/>
        <w:adjustRightInd w:val="0"/>
        <w:spacing w:after="0" w:line="276" w:lineRule="auto"/>
        <w:jc w:val="both"/>
        <w:rPr>
          <w:rFonts w:eastAsia="ComicSansMS,Bold" w:cs="Calibri"/>
          <w:color w:val="000000"/>
          <w:sz w:val="20"/>
          <w:szCs w:val="20"/>
          <w:lang w:eastAsia="en-US"/>
        </w:rPr>
      </w:pPr>
      <w:r w:rsidRPr="00200EAE">
        <w:rPr>
          <w:rFonts w:asciiTheme="majorHAnsi" w:hAnsiTheme="majorHAnsi" w:cstheme="majorHAnsi"/>
          <w:sz w:val="20"/>
          <w:szCs w:val="20"/>
        </w:rPr>
        <w:t xml:space="preserve">f) </w:t>
      </w:r>
      <w:r w:rsidRPr="002A6980">
        <w:rPr>
          <w:rFonts w:asciiTheme="majorHAnsi" w:hAnsiTheme="majorHAnsi" w:cstheme="majorHAnsi"/>
          <w:sz w:val="20"/>
          <w:szCs w:val="20"/>
        </w:rPr>
        <w:t>Wykonawca zobowiązany będzie</w:t>
      </w:r>
      <w:r>
        <w:rPr>
          <w:rFonts w:asciiTheme="majorHAnsi" w:hAnsiTheme="majorHAnsi" w:cstheme="majorHAnsi"/>
          <w:sz w:val="20"/>
          <w:szCs w:val="20"/>
        </w:rPr>
        <w:t xml:space="preserve"> do</w:t>
      </w:r>
      <w:r>
        <w:rPr>
          <w:rFonts w:asciiTheme="majorHAnsi" w:hAnsiTheme="majorHAnsi" w:cstheme="majorHAnsi"/>
          <w:b/>
          <w:bCs/>
          <w:sz w:val="20"/>
          <w:szCs w:val="20"/>
        </w:rPr>
        <w:t xml:space="preserve"> </w:t>
      </w:r>
      <w:r w:rsidR="00DD178B">
        <w:rPr>
          <w:rFonts w:eastAsia="ComicSansMS,Bold" w:cs="Calibri"/>
          <w:color w:val="000000"/>
          <w:sz w:val="20"/>
          <w:szCs w:val="20"/>
          <w:lang w:eastAsia="en-US"/>
        </w:rPr>
        <w:t>zapewnienia i wykonania na własny koszt:</w:t>
      </w:r>
    </w:p>
    <w:p w14:paraId="0EE1AEA4" w14:textId="77777777" w:rsidR="00DD178B" w:rsidRPr="00DD178B" w:rsidRDefault="00DD178B" w:rsidP="00DD178B">
      <w:pPr>
        <w:numPr>
          <w:ilvl w:val="0"/>
          <w:numId w:val="24"/>
        </w:numPr>
        <w:suppressAutoHyphens/>
        <w:spacing w:after="0" w:line="240" w:lineRule="auto"/>
        <w:ind w:hanging="189"/>
        <w:jc w:val="both"/>
        <w:rPr>
          <w:rFonts w:asciiTheme="majorHAnsi" w:eastAsia="Times New Roman" w:hAnsiTheme="majorHAnsi" w:cstheme="majorHAnsi"/>
          <w:sz w:val="20"/>
          <w:szCs w:val="20"/>
          <w:lang w:eastAsia="zh-CN"/>
        </w:rPr>
      </w:pPr>
      <w:r w:rsidRPr="00DD178B">
        <w:rPr>
          <w:rFonts w:asciiTheme="majorHAnsi" w:eastAsia="Times New Roman" w:hAnsiTheme="majorHAnsi" w:cstheme="majorHAnsi"/>
          <w:sz w:val="20"/>
          <w:szCs w:val="20"/>
          <w:lang w:eastAsia="zh-CN"/>
        </w:rPr>
        <w:t>opracowanie i wprowadzenie w terenie czasowej organizacji ruchu,</w:t>
      </w:r>
    </w:p>
    <w:p w14:paraId="02F5703F" w14:textId="77777777" w:rsidR="00DD178B" w:rsidRPr="00DD178B" w:rsidRDefault="00DD178B" w:rsidP="00DD178B">
      <w:pPr>
        <w:numPr>
          <w:ilvl w:val="0"/>
          <w:numId w:val="24"/>
        </w:numPr>
        <w:suppressAutoHyphens/>
        <w:spacing w:after="0" w:line="240" w:lineRule="auto"/>
        <w:ind w:hanging="189"/>
        <w:jc w:val="both"/>
        <w:rPr>
          <w:rFonts w:asciiTheme="majorHAnsi" w:eastAsia="Times New Roman" w:hAnsiTheme="majorHAnsi" w:cstheme="majorHAnsi"/>
          <w:sz w:val="20"/>
          <w:szCs w:val="20"/>
          <w:lang w:eastAsia="zh-CN"/>
        </w:rPr>
      </w:pPr>
      <w:r w:rsidRPr="00DD178B">
        <w:rPr>
          <w:rFonts w:asciiTheme="majorHAnsi" w:eastAsia="Times New Roman" w:hAnsiTheme="majorHAnsi" w:cstheme="majorHAnsi"/>
          <w:sz w:val="20"/>
          <w:szCs w:val="20"/>
          <w:lang w:eastAsia="zh-CN"/>
        </w:rPr>
        <w:t>zasilenie w energię elektryczną placu budowy,</w:t>
      </w:r>
    </w:p>
    <w:p w14:paraId="1CDFC9E0" w14:textId="77777777" w:rsidR="00DD178B" w:rsidRPr="00DD178B" w:rsidRDefault="00DD178B" w:rsidP="00DD178B">
      <w:pPr>
        <w:numPr>
          <w:ilvl w:val="0"/>
          <w:numId w:val="24"/>
        </w:numPr>
        <w:suppressAutoHyphens/>
        <w:spacing w:after="0" w:line="240" w:lineRule="auto"/>
        <w:ind w:hanging="189"/>
        <w:jc w:val="both"/>
        <w:rPr>
          <w:rFonts w:asciiTheme="majorHAnsi" w:eastAsia="Times New Roman" w:hAnsiTheme="majorHAnsi" w:cstheme="majorHAnsi"/>
          <w:sz w:val="20"/>
          <w:szCs w:val="20"/>
          <w:lang w:eastAsia="zh-CN"/>
        </w:rPr>
      </w:pPr>
      <w:r w:rsidRPr="00DD178B">
        <w:rPr>
          <w:rFonts w:asciiTheme="majorHAnsi" w:eastAsia="Times New Roman" w:hAnsiTheme="majorHAnsi" w:cstheme="majorHAnsi"/>
          <w:sz w:val="20"/>
          <w:szCs w:val="20"/>
          <w:lang w:eastAsia="zh-CN"/>
        </w:rPr>
        <w:t xml:space="preserve">tyczenie + inwentaryzację geodezyjną powykonawczą, </w:t>
      </w:r>
    </w:p>
    <w:p w14:paraId="50505790" w14:textId="77777777" w:rsidR="00DD178B" w:rsidRPr="00DD178B" w:rsidRDefault="00DD178B" w:rsidP="00DD178B">
      <w:pPr>
        <w:numPr>
          <w:ilvl w:val="0"/>
          <w:numId w:val="24"/>
        </w:numPr>
        <w:suppressAutoHyphens/>
        <w:spacing w:after="0" w:line="240" w:lineRule="auto"/>
        <w:ind w:hanging="189"/>
        <w:jc w:val="both"/>
        <w:rPr>
          <w:rFonts w:asciiTheme="majorHAnsi" w:eastAsia="Times New Roman" w:hAnsiTheme="majorHAnsi" w:cstheme="majorHAnsi"/>
          <w:sz w:val="20"/>
          <w:szCs w:val="20"/>
          <w:lang w:eastAsia="zh-CN"/>
        </w:rPr>
      </w:pPr>
      <w:r w:rsidRPr="00DD178B">
        <w:rPr>
          <w:rFonts w:asciiTheme="majorHAnsi" w:eastAsia="Times New Roman" w:hAnsiTheme="majorHAnsi" w:cstheme="majorHAnsi"/>
          <w:sz w:val="20"/>
          <w:szCs w:val="20"/>
          <w:lang w:eastAsia="zh-CN"/>
        </w:rPr>
        <w:t>plan BIOZ (o ile jest wymagany przepisami),</w:t>
      </w:r>
    </w:p>
    <w:p w14:paraId="353C2134" w14:textId="77777777" w:rsidR="00DD178B" w:rsidRPr="00DD178B" w:rsidRDefault="00DD178B" w:rsidP="00DD178B">
      <w:pPr>
        <w:numPr>
          <w:ilvl w:val="0"/>
          <w:numId w:val="24"/>
        </w:numPr>
        <w:suppressAutoHyphens/>
        <w:spacing w:after="0" w:line="240" w:lineRule="auto"/>
        <w:ind w:hanging="189"/>
        <w:jc w:val="both"/>
        <w:rPr>
          <w:rFonts w:asciiTheme="majorHAnsi" w:eastAsia="Times New Roman" w:hAnsiTheme="majorHAnsi" w:cstheme="majorHAnsi"/>
          <w:sz w:val="20"/>
          <w:szCs w:val="20"/>
          <w:lang w:eastAsia="zh-CN"/>
        </w:rPr>
      </w:pPr>
      <w:r w:rsidRPr="00DD178B">
        <w:rPr>
          <w:rFonts w:asciiTheme="majorHAnsi" w:eastAsia="Times New Roman" w:hAnsiTheme="majorHAnsi" w:cstheme="majorHAnsi"/>
          <w:iCs/>
          <w:color w:val="262626"/>
          <w:sz w:val="20"/>
          <w:szCs w:val="20"/>
          <w:lang w:eastAsia="zh-CN"/>
        </w:rPr>
        <w:t>monitoring wybudowanych kanałów deszczowych,</w:t>
      </w:r>
    </w:p>
    <w:p w14:paraId="5ED2A553" w14:textId="77777777" w:rsidR="00DD178B" w:rsidRPr="00DD178B" w:rsidRDefault="00DD178B" w:rsidP="00DD178B">
      <w:pPr>
        <w:numPr>
          <w:ilvl w:val="0"/>
          <w:numId w:val="24"/>
        </w:numPr>
        <w:suppressAutoHyphens/>
        <w:spacing w:after="0" w:line="240" w:lineRule="auto"/>
        <w:ind w:hanging="189"/>
        <w:jc w:val="both"/>
        <w:rPr>
          <w:rFonts w:asciiTheme="majorHAnsi" w:eastAsia="Times New Roman" w:hAnsiTheme="majorHAnsi" w:cstheme="majorHAnsi"/>
          <w:sz w:val="20"/>
          <w:szCs w:val="20"/>
          <w:lang w:eastAsia="zh-CN"/>
        </w:rPr>
      </w:pPr>
      <w:r w:rsidRPr="00DD178B">
        <w:rPr>
          <w:rFonts w:asciiTheme="majorHAnsi" w:eastAsia="Times New Roman" w:hAnsiTheme="majorHAnsi" w:cstheme="majorHAnsi"/>
          <w:b/>
          <w:sz w:val="20"/>
          <w:szCs w:val="20"/>
          <w:lang w:eastAsia="zh-CN"/>
        </w:rPr>
        <w:t>uzyskać zezwolenie na użytkowanie.</w:t>
      </w:r>
    </w:p>
    <w:p w14:paraId="22BA57B3" w14:textId="77777777" w:rsidR="00DD178B" w:rsidRPr="00200EAE" w:rsidRDefault="00DD178B" w:rsidP="00200EAE">
      <w:pPr>
        <w:autoSpaceDE w:val="0"/>
        <w:autoSpaceDN w:val="0"/>
        <w:adjustRightInd w:val="0"/>
        <w:spacing w:after="0" w:line="276" w:lineRule="auto"/>
        <w:jc w:val="both"/>
        <w:rPr>
          <w:rFonts w:eastAsia="ComicSansMS,Bold" w:cs="Calibri"/>
          <w:color w:val="000000"/>
          <w:sz w:val="20"/>
          <w:szCs w:val="20"/>
          <w:lang w:eastAsia="en-US"/>
        </w:rPr>
      </w:pPr>
    </w:p>
    <w:p w14:paraId="67B6D024" w14:textId="04C0569E" w:rsidR="006D3D6A" w:rsidRPr="002A6980" w:rsidRDefault="00E458A9" w:rsidP="00CC124D">
      <w:pPr>
        <w:spacing w:after="0" w:line="240" w:lineRule="auto"/>
        <w:jc w:val="both"/>
        <w:rPr>
          <w:rFonts w:asciiTheme="majorHAnsi" w:hAnsiTheme="majorHAnsi" w:cstheme="majorHAnsi"/>
          <w:b/>
          <w:bCs/>
          <w:sz w:val="20"/>
          <w:szCs w:val="20"/>
        </w:rPr>
      </w:pPr>
      <w:r w:rsidRPr="002A6980">
        <w:rPr>
          <w:rFonts w:asciiTheme="majorHAnsi" w:hAnsiTheme="majorHAnsi" w:cstheme="majorHAnsi"/>
          <w:b/>
          <w:bCs/>
          <w:sz w:val="20"/>
          <w:szCs w:val="20"/>
        </w:rPr>
        <w:t>1.</w:t>
      </w:r>
      <w:r w:rsidR="00C47FDC">
        <w:rPr>
          <w:rFonts w:asciiTheme="majorHAnsi" w:hAnsiTheme="majorHAnsi" w:cstheme="majorHAnsi"/>
          <w:b/>
          <w:bCs/>
          <w:sz w:val="20"/>
          <w:szCs w:val="20"/>
        </w:rPr>
        <w:t>6</w:t>
      </w:r>
      <w:r w:rsidRPr="002A6980">
        <w:rPr>
          <w:rFonts w:asciiTheme="majorHAnsi" w:hAnsiTheme="majorHAnsi" w:cstheme="majorHAnsi"/>
          <w:b/>
          <w:bCs/>
          <w:sz w:val="20"/>
          <w:szCs w:val="20"/>
        </w:rPr>
        <w:t xml:space="preserve">/ </w:t>
      </w:r>
      <w:r w:rsidR="006D3D6A" w:rsidRPr="002A6980">
        <w:rPr>
          <w:rFonts w:asciiTheme="majorHAnsi" w:hAnsiTheme="majorHAnsi" w:cstheme="majorHAnsi"/>
          <w:b/>
          <w:bCs/>
          <w:sz w:val="20"/>
          <w:szCs w:val="20"/>
        </w:rPr>
        <w:t xml:space="preserve">Wykonanie przedmiotu zamówienia. </w:t>
      </w:r>
    </w:p>
    <w:p w14:paraId="6B5BEA1D" w14:textId="77777777" w:rsidR="00E46A90" w:rsidRPr="002A6980" w:rsidRDefault="00E46A90" w:rsidP="00CC124D">
      <w:pPr>
        <w:autoSpaceDE w:val="0"/>
        <w:autoSpaceDN w:val="0"/>
        <w:adjustRightInd w:val="0"/>
        <w:spacing w:after="0" w:line="240" w:lineRule="auto"/>
        <w:rPr>
          <w:rFonts w:asciiTheme="majorHAnsi" w:hAnsiTheme="majorHAnsi" w:cstheme="majorHAnsi"/>
          <w:sz w:val="20"/>
          <w:szCs w:val="20"/>
        </w:rPr>
      </w:pPr>
    </w:p>
    <w:p w14:paraId="40315019" w14:textId="55D9C776"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a) Roboty budowlane należy wykonać zgodnie z załączoną dokumentacją projektową, wytycznymi określonymi w specyfikacji warunków zamówienia, z wiedzą techniczną i sztuką budowlaną, przepisami BHP i ppoż</w:t>
      </w:r>
      <w:r w:rsidR="002F6AD0">
        <w:rPr>
          <w:rFonts w:asciiTheme="majorHAnsi" w:hAnsiTheme="majorHAnsi" w:cstheme="majorHAnsi"/>
          <w:sz w:val="20"/>
          <w:szCs w:val="20"/>
        </w:rPr>
        <w:t xml:space="preserve"> </w:t>
      </w:r>
      <w:r w:rsidR="008004F0" w:rsidRPr="002A6980">
        <w:rPr>
          <w:rFonts w:asciiTheme="majorHAnsi" w:hAnsiTheme="majorHAnsi" w:cstheme="majorHAnsi"/>
          <w:sz w:val="20"/>
          <w:szCs w:val="20"/>
        </w:rPr>
        <w:t>oraz zgodnie z zaleceniami inspektora nadzoru.</w:t>
      </w:r>
    </w:p>
    <w:p w14:paraId="3EDAA8C6" w14:textId="77777777" w:rsidR="004F0564" w:rsidRPr="002A6980" w:rsidRDefault="004F0564" w:rsidP="00CC124D">
      <w:pPr>
        <w:spacing w:after="0" w:line="240" w:lineRule="auto"/>
        <w:jc w:val="both"/>
        <w:rPr>
          <w:rFonts w:asciiTheme="majorHAnsi" w:hAnsiTheme="majorHAnsi" w:cstheme="majorHAnsi"/>
          <w:sz w:val="20"/>
          <w:szCs w:val="20"/>
        </w:rPr>
      </w:pPr>
    </w:p>
    <w:p w14:paraId="30A02E54" w14:textId="3BACEE74" w:rsidR="00561E43" w:rsidRPr="00B873D5" w:rsidRDefault="007157C3" w:rsidP="00561E43">
      <w:pPr>
        <w:pStyle w:val="Tekstpodstawowy"/>
        <w:suppressAutoHyphens/>
        <w:spacing w:after="0" w:line="240" w:lineRule="auto"/>
        <w:jc w:val="both"/>
        <w:rPr>
          <w:rFonts w:asciiTheme="majorHAnsi" w:hAnsiTheme="majorHAnsi" w:cstheme="majorHAnsi"/>
          <w:bCs/>
          <w:color w:val="262626" w:themeColor="text1" w:themeTint="D9"/>
          <w:sz w:val="20"/>
          <w:szCs w:val="20"/>
        </w:rPr>
      </w:pPr>
      <w:r w:rsidRPr="00B873D5">
        <w:rPr>
          <w:rFonts w:asciiTheme="majorHAnsi" w:hAnsiTheme="majorHAnsi" w:cstheme="majorHAnsi"/>
          <w:color w:val="262626" w:themeColor="text1" w:themeTint="D9"/>
          <w:sz w:val="20"/>
          <w:szCs w:val="20"/>
        </w:rPr>
        <w:t xml:space="preserve">b) </w:t>
      </w:r>
      <w:r w:rsidR="00B873D5">
        <w:rPr>
          <w:rFonts w:asciiTheme="majorHAnsi" w:eastAsia="ComicSansMS,Bold" w:hAnsiTheme="majorHAnsi" w:cstheme="majorHAnsi"/>
          <w:color w:val="000000"/>
          <w:sz w:val="20"/>
          <w:szCs w:val="20"/>
          <w:lang w:eastAsia="en-US"/>
        </w:rPr>
        <w:t>P</w:t>
      </w:r>
      <w:r w:rsidR="00B873D5" w:rsidRPr="00B873D5">
        <w:rPr>
          <w:rFonts w:asciiTheme="majorHAnsi" w:eastAsia="ComicSansMS,Bold" w:hAnsiTheme="majorHAnsi" w:cstheme="majorHAnsi"/>
          <w:color w:val="000000"/>
          <w:sz w:val="20"/>
          <w:szCs w:val="20"/>
          <w:lang w:eastAsia="en-US"/>
        </w:rPr>
        <w:t>rzed przystąpieniem do danego typu robót Wykonawca dostarczy do zatwierdzenia Zamawiającemu niezbędne dokumenty (deklaracje i certyfikaty zgodności, deklaracji właściwości użytkowych, aprobaty techniczne, krajowe oceny techniczne, atesty, itp.) potwierdzające dopuszczenie do obrotu, udostępniania na rynku krajowym i stosowania w budownictwie (zgodnie z zamierzonym zastosowaniem) oraz potwierdzające zgodność z projektami, specyfikacjami technicznymi, normami i przepisami prawa: materiałów budowlanych, urządzeń budowlanych, elementów lub całości systemów i instalacji oraz pozostałych elementów do wbudowania.</w:t>
      </w:r>
    </w:p>
    <w:p w14:paraId="65C09663" w14:textId="0C1E0756" w:rsidR="004F0564" w:rsidRPr="002A6980" w:rsidRDefault="004F0564" w:rsidP="00CC124D">
      <w:pPr>
        <w:spacing w:after="0" w:line="240" w:lineRule="auto"/>
        <w:jc w:val="both"/>
        <w:rPr>
          <w:rFonts w:asciiTheme="majorHAnsi" w:hAnsiTheme="majorHAnsi" w:cstheme="majorHAnsi"/>
          <w:sz w:val="20"/>
          <w:szCs w:val="20"/>
        </w:rPr>
      </w:pPr>
    </w:p>
    <w:p w14:paraId="285647CE"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2A6980" w:rsidRDefault="004F0564" w:rsidP="00CC124D">
      <w:pPr>
        <w:spacing w:after="0" w:line="240" w:lineRule="auto"/>
        <w:jc w:val="both"/>
        <w:rPr>
          <w:rFonts w:asciiTheme="majorHAnsi" w:hAnsiTheme="majorHAnsi" w:cstheme="majorHAnsi"/>
          <w:sz w:val="20"/>
          <w:szCs w:val="20"/>
        </w:rPr>
      </w:pPr>
    </w:p>
    <w:p w14:paraId="4D7321AD"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2A6980" w:rsidRDefault="004F0564" w:rsidP="00CC124D">
      <w:pPr>
        <w:spacing w:after="0" w:line="240" w:lineRule="auto"/>
        <w:jc w:val="both"/>
        <w:rPr>
          <w:rFonts w:asciiTheme="majorHAnsi" w:hAnsiTheme="majorHAnsi" w:cstheme="majorHAnsi"/>
          <w:sz w:val="20"/>
          <w:szCs w:val="20"/>
        </w:rPr>
      </w:pPr>
    </w:p>
    <w:p w14:paraId="27E182EC" w14:textId="29F923A9"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e) Należy opracować szczegółowy plan bezpieczeństwa i ochrony zdrowia na podstawie Rozporządzenia Ministra Infrastruktury z dnia 23 czerwca 2003 r. </w:t>
      </w:r>
      <w:r w:rsidR="00AF3EF9" w:rsidRPr="002A6980">
        <w:rPr>
          <w:rFonts w:asciiTheme="majorHAnsi" w:hAnsiTheme="majorHAnsi" w:cstheme="majorHAnsi"/>
          <w:sz w:val="20"/>
          <w:szCs w:val="20"/>
        </w:rPr>
        <w:t>w sprawie informacji dotyczącej bezpieczeństwa i ochrony zdrowia oraz planu bezpieczeństwa i ochrony zdrowia</w:t>
      </w:r>
      <w:r w:rsidR="00561E43">
        <w:rPr>
          <w:rFonts w:asciiTheme="majorHAnsi" w:hAnsiTheme="majorHAnsi" w:cstheme="majorHAnsi"/>
          <w:sz w:val="20"/>
          <w:szCs w:val="20"/>
        </w:rPr>
        <w:t xml:space="preserve"> (o ile jest wymagany przepisami)</w:t>
      </w:r>
      <w:r w:rsidRPr="002A6980">
        <w:rPr>
          <w:rFonts w:asciiTheme="majorHAnsi" w:hAnsiTheme="majorHAnsi" w:cstheme="majorHAnsi"/>
          <w:sz w:val="20"/>
          <w:szCs w:val="20"/>
        </w:rPr>
        <w:t>.</w:t>
      </w:r>
    </w:p>
    <w:p w14:paraId="11685541" w14:textId="77777777" w:rsidR="004F0564" w:rsidRPr="002A6980" w:rsidRDefault="004F0564" w:rsidP="00CC124D">
      <w:pPr>
        <w:spacing w:after="0" w:line="240" w:lineRule="auto"/>
        <w:jc w:val="both"/>
        <w:rPr>
          <w:rFonts w:asciiTheme="majorHAnsi" w:hAnsiTheme="majorHAnsi" w:cstheme="majorHAnsi"/>
          <w:sz w:val="20"/>
          <w:szCs w:val="20"/>
        </w:rPr>
      </w:pPr>
    </w:p>
    <w:p w14:paraId="6A9B56F5"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2A6980" w:rsidRDefault="004F0564" w:rsidP="00CC124D">
      <w:pPr>
        <w:spacing w:after="0" w:line="240" w:lineRule="auto"/>
        <w:jc w:val="both"/>
        <w:rPr>
          <w:rFonts w:asciiTheme="majorHAnsi" w:hAnsiTheme="majorHAnsi" w:cstheme="majorHAnsi"/>
          <w:sz w:val="20"/>
          <w:szCs w:val="20"/>
        </w:rPr>
      </w:pPr>
    </w:p>
    <w:p w14:paraId="676CDED3" w14:textId="66DE2E6E"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g) Do wykonania zamówienia wykonawca zobowiązany jest użyć materiałów gwara</w:t>
      </w:r>
      <w:r w:rsidR="002A6980">
        <w:rPr>
          <w:rFonts w:asciiTheme="majorHAnsi" w:hAnsiTheme="majorHAnsi" w:cstheme="majorHAnsi"/>
          <w:sz w:val="20"/>
          <w:szCs w:val="20"/>
        </w:rPr>
        <w:t>ntujących odpowiednią jakość, o </w:t>
      </w:r>
      <w:r w:rsidRPr="002A6980">
        <w:rPr>
          <w:rFonts w:asciiTheme="majorHAnsi" w:hAnsiTheme="majorHAnsi" w:cstheme="majorHAnsi"/>
          <w:sz w:val="20"/>
          <w:szCs w:val="20"/>
        </w:rPr>
        <w:t>parametrach technicznych i jakościowych odpowiadających właściwościom materiałów przyjętych w projekcie.</w:t>
      </w:r>
    </w:p>
    <w:p w14:paraId="56AD2B3A" w14:textId="77777777" w:rsidR="004F0564" w:rsidRPr="002A6980" w:rsidRDefault="004F0564" w:rsidP="00CC124D">
      <w:pPr>
        <w:spacing w:after="0" w:line="240" w:lineRule="auto"/>
        <w:jc w:val="both"/>
        <w:rPr>
          <w:rFonts w:asciiTheme="majorHAnsi" w:hAnsiTheme="majorHAnsi" w:cstheme="majorHAnsi"/>
          <w:sz w:val="20"/>
          <w:szCs w:val="20"/>
        </w:rPr>
      </w:pPr>
    </w:p>
    <w:p w14:paraId="4C604376"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2A6980" w:rsidRDefault="004F0564" w:rsidP="00CC124D">
      <w:pPr>
        <w:spacing w:after="0" w:line="240" w:lineRule="auto"/>
        <w:jc w:val="both"/>
        <w:rPr>
          <w:rFonts w:asciiTheme="majorHAnsi" w:hAnsiTheme="majorHAnsi" w:cstheme="majorHAnsi"/>
          <w:sz w:val="20"/>
          <w:szCs w:val="20"/>
        </w:rPr>
      </w:pPr>
    </w:p>
    <w:p w14:paraId="01E88689"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i) Zabrania się stosowania materiałów nieodpowiadających wymaganiom obowiązujących norm oraz o innych parametrach niż określone w projekcie.</w:t>
      </w:r>
    </w:p>
    <w:p w14:paraId="507DEA4B" w14:textId="77777777" w:rsidR="004F0564" w:rsidRPr="002A6980" w:rsidRDefault="004F0564" w:rsidP="00CC124D">
      <w:pPr>
        <w:spacing w:after="0" w:line="240" w:lineRule="auto"/>
        <w:jc w:val="both"/>
        <w:rPr>
          <w:rFonts w:asciiTheme="majorHAnsi" w:hAnsiTheme="majorHAnsi" w:cstheme="majorHAnsi"/>
          <w:sz w:val="20"/>
          <w:szCs w:val="20"/>
        </w:rPr>
      </w:pPr>
    </w:p>
    <w:p w14:paraId="099225C1"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520944" w:rsidRDefault="004F0564" w:rsidP="00CC124D">
      <w:pPr>
        <w:spacing w:after="0" w:line="240" w:lineRule="auto"/>
        <w:jc w:val="both"/>
        <w:rPr>
          <w:rFonts w:asciiTheme="majorHAnsi" w:hAnsiTheme="majorHAnsi" w:cstheme="majorHAnsi"/>
          <w:color w:val="FF0000"/>
          <w:sz w:val="20"/>
          <w:szCs w:val="20"/>
        </w:rPr>
      </w:pPr>
    </w:p>
    <w:p w14:paraId="2B67DCF8"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2A6980" w:rsidRDefault="004F0564" w:rsidP="00A9717D">
      <w:pPr>
        <w:spacing w:after="0" w:line="240" w:lineRule="auto"/>
        <w:jc w:val="both"/>
        <w:rPr>
          <w:rFonts w:asciiTheme="majorHAnsi" w:hAnsiTheme="majorHAnsi" w:cstheme="majorHAnsi"/>
          <w:sz w:val="20"/>
          <w:szCs w:val="20"/>
        </w:rPr>
      </w:pPr>
    </w:p>
    <w:p w14:paraId="4B24FF45"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561C7D7" w14:textId="77777777" w:rsidR="004F0564" w:rsidRPr="002A6980" w:rsidRDefault="004F0564" w:rsidP="00A9717D">
      <w:pPr>
        <w:spacing w:after="0" w:line="240" w:lineRule="auto"/>
        <w:jc w:val="both"/>
        <w:rPr>
          <w:rFonts w:asciiTheme="majorHAnsi" w:hAnsiTheme="majorHAnsi" w:cstheme="majorHAnsi"/>
          <w:sz w:val="20"/>
          <w:szCs w:val="20"/>
        </w:rPr>
      </w:pPr>
    </w:p>
    <w:p w14:paraId="33DD2E7D" w14:textId="49867B51" w:rsidR="00755062" w:rsidRPr="002A6980" w:rsidRDefault="00A9717D"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m</w:t>
      </w:r>
      <w:r w:rsidR="00755062" w:rsidRPr="002A6980">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n</w:t>
      </w:r>
      <w:r w:rsidR="00755062" w:rsidRPr="002A6980">
        <w:rPr>
          <w:rFonts w:asciiTheme="majorHAnsi" w:hAnsiTheme="majorHAnsi" w:cstheme="majorHAnsi"/>
          <w:sz w:val="20"/>
          <w:szCs w:val="20"/>
        </w:rPr>
        <w:t xml:space="preserve">) Prace należy wykonać w sposób nie narażający drzew i krzewów na uszkodzenia. </w:t>
      </w:r>
    </w:p>
    <w:p w14:paraId="0C4ECAEE" w14:textId="77777777" w:rsidR="00755062" w:rsidRPr="002A6980" w:rsidRDefault="00755062"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w:t>
      </w:r>
    </w:p>
    <w:p w14:paraId="333BFB1F" w14:textId="477E3F87"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w:t>
      </w:r>
      <w:r w:rsidR="00755062" w:rsidRPr="002A6980">
        <w:rPr>
          <w:rFonts w:asciiTheme="majorHAnsi" w:hAnsiTheme="majorHAnsi" w:cstheme="majorHAnsi"/>
          <w:sz w:val="20"/>
          <w:szCs w:val="20"/>
        </w:rPr>
        <w:t>) Po zakończeniu robót powierzchnie biologicznie czynne należy przywrócić do stanu poprzedniego (odtworzyć).</w:t>
      </w:r>
    </w:p>
    <w:p w14:paraId="1F1DA137"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Odbiór odtworzonej zieleni ( trawników) odbędzie się po pierwszym koszeniu przy udziale inspektora Wydziału Ochrony</w:t>
      </w:r>
    </w:p>
    <w:p w14:paraId="4EBE835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Środowiska Urzędu Miasta Pruszkowa.</w:t>
      </w:r>
    </w:p>
    <w:p w14:paraId="7DC24C17"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 przypadku nowych nasadzeń:</w:t>
      </w:r>
    </w:p>
    <w:p w14:paraId="21EE0F3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drzewa powinny posiadać wykształconą koronę i pień o obwodzie nie mniejszym niż 12-14 cm,</w:t>
      </w:r>
    </w:p>
    <w:p w14:paraId="44CB3475"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krzewy i byliny powinny być w pojemniku o pojemności C3, P9, C2, C1,5 w zależności od gatunku,</w:t>
      </w:r>
    </w:p>
    <w:p w14:paraId="42A8472B" w14:textId="08F2F95C"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Wykonawca udziela </w:t>
      </w:r>
      <w:r w:rsidR="00CA677E">
        <w:rPr>
          <w:rFonts w:asciiTheme="majorHAnsi" w:hAnsiTheme="majorHAnsi" w:cstheme="majorHAnsi"/>
          <w:sz w:val="20"/>
          <w:szCs w:val="20"/>
        </w:rPr>
        <w:t>36 miesięcznej</w:t>
      </w:r>
      <w:r w:rsidRPr="002A6980">
        <w:rPr>
          <w:rFonts w:asciiTheme="majorHAnsi" w:hAnsiTheme="majorHAnsi" w:cstheme="majorHAnsi"/>
          <w:sz w:val="20"/>
          <w:szCs w:val="20"/>
        </w:rPr>
        <w:t xml:space="preserve"> gwarancji na wykonane nasadzenia i zobowiązany jest do rocznej pielęgnacji  nasadzeń.    </w:t>
      </w:r>
    </w:p>
    <w:p w14:paraId="4CBF0E3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                </w:t>
      </w:r>
    </w:p>
    <w:p w14:paraId="58914CC4" w14:textId="38F27213"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p</w:t>
      </w:r>
      <w:r w:rsidR="00755062" w:rsidRPr="002A6980">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uprawnienia w zakresie pielęgnacji drzew. Zapłatę za nadzór  pokrywa Wykonawca.     </w:t>
      </w:r>
    </w:p>
    <w:p w14:paraId="3FEC659A" w14:textId="77777777" w:rsidR="00755062" w:rsidRPr="00520944" w:rsidRDefault="00755062" w:rsidP="00CC124D">
      <w:pPr>
        <w:spacing w:after="0" w:line="240" w:lineRule="auto"/>
        <w:rPr>
          <w:rFonts w:asciiTheme="majorHAnsi" w:hAnsiTheme="majorHAnsi" w:cstheme="majorHAnsi"/>
          <w:b/>
          <w:bCs/>
          <w:color w:val="FF0000"/>
          <w:sz w:val="20"/>
          <w:szCs w:val="20"/>
        </w:rPr>
      </w:pPr>
    </w:p>
    <w:p w14:paraId="6B029471" w14:textId="2ED6AC7A" w:rsidR="007157C3" w:rsidRPr="002A6980" w:rsidRDefault="007157C3" w:rsidP="00CC124D">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A73A9A">
        <w:rPr>
          <w:rFonts w:asciiTheme="majorHAnsi" w:hAnsiTheme="majorHAnsi" w:cstheme="majorHAnsi"/>
          <w:b/>
          <w:bCs/>
          <w:sz w:val="20"/>
          <w:szCs w:val="20"/>
        </w:rPr>
        <w:t>7</w:t>
      </w:r>
      <w:r w:rsidR="00203509" w:rsidRPr="002A6980">
        <w:rPr>
          <w:rFonts w:asciiTheme="majorHAnsi" w:hAnsiTheme="majorHAnsi" w:cstheme="majorHAnsi"/>
          <w:b/>
          <w:bCs/>
          <w:sz w:val="20"/>
          <w:szCs w:val="20"/>
        </w:rPr>
        <w:t>/</w:t>
      </w:r>
      <w:r w:rsidRPr="002A6980">
        <w:rPr>
          <w:rFonts w:asciiTheme="majorHAnsi" w:hAnsiTheme="majorHAnsi" w:cstheme="majorHAnsi"/>
          <w:b/>
          <w:bCs/>
          <w:sz w:val="20"/>
          <w:szCs w:val="20"/>
        </w:rPr>
        <w:t xml:space="preserve"> Dodatkowe obowiązki Wykonawcy</w:t>
      </w:r>
      <w:r w:rsidR="000F513C">
        <w:rPr>
          <w:rFonts w:asciiTheme="majorHAnsi" w:hAnsiTheme="majorHAnsi" w:cstheme="majorHAnsi"/>
          <w:b/>
          <w:bCs/>
          <w:sz w:val="20"/>
          <w:szCs w:val="20"/>
        </w:rPr>
        <w:t xml:space="preserve"> w ramach (wynagrodzenia) oferty:</w:t>
      </w:r>
    </w:p>
    <w:p w14:paraId="5D05A889" w14:textId="77777777" w:rsidR="00203509" w:rsidRPr="002A6980" w:rsidRDefault="00203509" w:rsidP="00CC124D">
      <w:pPr>
        <w:spacing w:after="0" w:line="240" w:lineRule="auto"/>
        <w:rPr>
          <w:rFonts w:asciiTheme="majorHAnsi" w:hAnsiTheme="majorHAnsi" w:cstheme="majorHAnsi"/>
          <w:b/>
          <w:bCs/>
          <w:sz w:val="20"/>
          <w:szCs w:val="20"/>
        </w:rPr>
      </w:pPr>
    </w:p>
    <w:p w14:paraId="3D1F88C7"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a) </w:t>
      </w:r>
      <w:r w:rsidRPr="002A6980">
        <w:rPr>
          <w:rFonts w:asciiTheme="majorHAnsi" w:hAnsiTheme="majorHAnsi" w:cstheme="majorHAnsi"/>
          <w:sz w:val="20"/>
          <w:szCs w:val="20"/>
        </w:rPr>
        <w:t xml:space="preserve">Po stronie wykonawcy leży wykonanie i poniesienie kosztów: </w:t>
      </w:r>
    </w:p>
    <w:p w14:paraId="7DCF218A" w14:textId="77777777" w:rsidR="004F0564" w:rsidRPr="002A6980" w:rsidRDefault="004F0564" w:rsidP="00CC124D">
      <w:pPr>
        <w:spacing w:after="0" w:line="240" w:lineRule="auto"/>
        <w:ind w:left="567"/>
        <w:jc w:val="both"/>
        <w:rPr>
          <w:rFonts w:asciiTheme="majorHAnsi" w:eastAsia="Tahoma" w:hAnsiTheme="majorHAnsi" w:cstheme="majorHAnsi"/>
          <w:sz w:val="20"/>
          <w:szCs w:val="20"/>
        </w:rPr>
      </w:pPr>
    </w:p>
    <w:p w14:paraId="0E46B6E1" w14:textId="62141A0B" w:rsidR="007157C3" w:rsidRDefault="007157C3" w:rsidP="00CC124D">
      <w:pPr>
        <w:spacing w:after="0" w:line="240" w:lineRule="auto"/>
        <w:ind w:left="567"/>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 </w:t>
      </w:r>
      <w:r w:rsidRPr="002A6980">
        <w:rPr>
          <w:rFonts w:asciiTheme="majorHAnsi" w:hAnsiTheme="majorHAnsi" w:cstheme="majorHAnsi"/>
          <w:sz w:val="20"/>
          <w:szCs w:val="20"/>
        </w:rPr>
        <w:t xml:space="preserve">nadzoru właścicielskiego budowy i odbioru elementów przedmiotu zamówienia prowadzonego przez służby utrzymania sieci (wodociągowe, drogowe, elektroenergetyczne). Po zakończeniu robót </w:t>
      </w:r>
      <w:r w:rsidR="00427A66" w:rsidRPr="002A6980">
        <w:rPr>
          <w:rFonts w:asciiTheme="majorHAnsi" w:hAnsiTheme="majorHAnsi" w:cstheme="majorHAnsi"/>
          <w:sz w:val="20"/>
          <w:szCs w:val="20"/>
        </w:rPr>
        <w:t xml:space="preserve">należy </w:t>
      </w:r>
      <w:r w:rsidRPr="002A6980">
        <w:rPr>
          <w:rFonts w:asciiTheme="majorHAnsi" w:hAnsiTheme="majorHAnsi" w:cstheme="majorHAnsi"/>
          <w:sz w:val="20"/>
          <w:szCs w:val="20"/>
        </w:rPr>
        <w:t>uzyskać protokół odbioru prac prowadzonych w rejonie tych urządzeń.</w:t>
      </w:r>
    </w:p>
    <w:p w14:paraId="1ABC8FC9" w14:textId="77777777" w:rsidR="00E609E5" w:rsidRPr="002A6980" w:rsidRDefault="00E609E5" w:rsidP="00CC124D">
      <w:pPr>
        <w:spacing w:after="0" w:line="240" w:lineRule="auto"/>
        <w:ind w:left="567"/>
        <w:jc w:val="both"/>
        <w:rPr>
          <w:rFonts w:asciiTheme="majorHAnsi" w:hAnsiTheme="majorHAnsi" w:cstheme="majorHAnsi"/>
          <w:sz w:val="20"/>
          <w:szCs w:val="20"/>
        </w:rPr>
      </w:pPr>
    </w:p>
    <w:p w14:paraId="1158246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lastRenderedPageBreak/>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CC3A8E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opracowania projektu tymczasowej organizacji ruchu na czas prowadzenia robót w pasach drogowych – o ile zajdzie taka potrzeba,</w:t>
      </w:r>
    </w:p>
    <w:p w14:paraId="5934D2BB"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A853E14"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zasilania energetycznego na placu budowy oraz wszelkich innych kosztów związanych  z wykonaniem przedmiotu umowy,</w:t>
      </w:r>
    </w:p>
    <w:p w14:paraId="44AB5F8E"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xml:space="preserve">- zorganizowania zaplecza sanitarno-higienicznego na placu budowy. </w:t>
      </w:r>
    </w:p>
    <w:p w14:paraId="5764A36A" w14:textId="77777777" w:rsidR="004F0564" w:rsidRPr="002A6980" w:rsidRDefault="004F0564" w:rsidP="00CC124D">
      <w:pPr>
        <w:spacing w:after="0" w:line="240" w:lineRule="auto"/>
        <w:jc w:val="both"/>
        <w:rPr>
          <w:rFonts w:asciiTheme="majorHAnsi" w:eastAsia="Tahoma" w:hAnsiTheme="majorHAnsi" w:cstheme="majorHAnsi"/>
          <w:sz w:val="20"/>
          <w:szCs w:val="20"/>
        </w:rPr>
      </w:pPr>
    </w:p>
    <w:p w14:paraId="4ADE106B"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b) </w:t>
      </w:r>
      <w:r w:rsidRPr="002A6980">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4428BCD3" w14:textId="77777777" w:rsidR="004F0564" w:rsidRPr="002A6980" w:rsidRDefault="004F0564" w:rsidP="00CC124D">
      <w:pPr>
        <w:spacing w:after="0" w:line="240" w:lineRule="auto"/>
        <w:jc w:val="both"/>
        <w:rPr>
          <w:rFonts w:asciiTheme="majorHAnsi" w:hAnsiTheme="majorHAnsi" w:cstheme="majorHAnsi"/>
          <w:sz w:val="20"/>
          <w:szCs w:val="20"/>
        </w:rPr>
      </w:pPr>
    </w:p>
    <w:p w14:paraId="69E0D054"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Zaplecze wykonawcy: urządzenie i utrzymanie zaplecza wykonawcy, likwidacja zaplecza wykonawcy.</w:t>
      </w:r>
    </w:p>
    <w:p w14:paraId="0AC0B477" w14:textId="54854CDE" w:rsidR="00642C8D" w:rsidRDefault="00642C8D" w:rsidP="00436F5E">
      <w:pPr>
        <w:tabs>
          <w:tab w:val="left" w:pos="426"/>
        </w:tabs>
        <w:spacing w:after="0" w:line="240" w:lineRule="auto"/>
        <w:jc w:val="both"/>
        <w:rPr>
          <w:rFonts w:asciiTheme="majorHAnsi" w:hAnsiTheme="majorHAnsi" w:cstheme="majorHAnsi"/>
          <w:bCs/>
          <w:sz w:val="20"/>
          <w:szCs w:val="20"/>
        </w:rPr>
      </w:pPr>
    </w:p>
    <w:p w14:paraId="1DE0F1C2" w14:textId="77777777" w:rsidR="007F4936" w:rsidRPr="00366E1F" w:rsidRDefault="00436F5E" w:rsidP="007F4936">
      <w:pPr>
        <w:tabs>
          <w:tab w:val="left" w:pos="426"/>
        </w:tabs>
        <w:spacing w:after="0" w:line="240" w:lineRule="auto"/>
        <w:jc w:val="both"/>
        <w:rPr>
          <w:rFonts w:asciiTheme="majorHAnsi" w:hAnsiTheme="majorHAnsi" w:cstheme="majorHAnsi"/>
          <w:b/>
          <w:sz w:val="20"/>
          <w:szCs w:val="20"/>
        </w:rPr>
      </w:pPr>
      <w:r w:rsidRPr="00366E1F">
        <w:rPr>
          <w:rFonts w:asciiTheme="majorHAnsi" w:hAnsiTheme="majorHAnsi" w:cstheme="majorHAnsi"/>
          <w:b/>
          <w:sz w:val="20"/>
          <w:szCs w:val="20"/>
        </w:rPr>
        <w:t xml:space="preserve">d) </w:t>
      </w:r>
      <w:r w:rsidR="007F4936" w:rsidRPr="00366E1F">
        <w:rPr>
          <w:rFonts w:asciiTheme="majorHAnsi" w:hAnsiTheme="majorHAnsi" w:cstheme="majorHAnsi"/>
          <w:b/>
          <w:sz w:val="20"/>
          <w:szCs w:val="20"/>
        </w:rPr>
        <w:t>Ubezpieczenie Wykonawcy</w:t>
      </w:r>
    </w:p>
    <w:p w14:paraId="59A76289" w14:textId="49788D5F" w:rsidR="007F4936" w:rsidRPr="004B525F" w:rsidRDefault="007F4936" w:rsidP="007F4936">
      <w:pPr>
        <w:tabs>
          <w:tab w:val="left" w:pos="426"/>
        </w:tabs>
        <w:spacing w:after="0" w:line="240" w:lineRule="auto"/>
        <w:jc w:val="both"/>
        <w:rPr>
          <w:rFonts w:asciiTheme="majorHAnsi" w:hAnsiTheme="majorHAnsi" w:cstheme="majorHAnsi"/>
          <w:bCs/>
          <w:sz w:val="20"/>
          <w:szCs w:val="20"/>
        </w:rPr>
      </w:pPr>
      <w:r w:rsidRPr="00A37A1F">
        <w:rPr>
          <w:rFonts w:asciiTheme="majorHAnsi" w:hAnsiTheme="majorHAnsi" w:cstheme="majorHAnsi"/>
          <w:bCs/>
          <w:sz w:val="20"/>
          <w:szCs w:val="20"/>
        </w:rPr>
        <w:t xml:space="preserve">Zgodnie z zapisami zawartymi </w:t>
      </w:r>
      <w:r w:rsidRPr="0020419E">
        <w:rPr>
          <w:rFonts w:asciiTheme="majorHAnsi" w:hAnsiTheme="majorHAnsi" w:cstheme="majorHAnsi"/>
          <w:sz w:val="20"/>
          <w:szCs w:val="20"/>
        </w:rPr>
        <w:t xml:space="preserve">w </w:t>
      </w:r>
      <w:r w:rsidRPr="004B525F">
        <w:rPr>
          <w:rFonts w:asciiTheme="majorHAnsi" w:hAnsiTheme="majorHAnsi" w:cstheme="majorHAnsi"/>
          <w:sz w:val="20"/>
          <w:szCs w:val="20"/>
        </w:rPr>
        <w:t>§ 5</w:t>
      </w:r>
      <w:r w:rsidR="00DD178B">
        <w:rPr>
          <w:rFonts w:asciiTheme="majorHAnsi" w:hAnsiTheme="majorHAnsi" w:cstheme="majorHAnsi"/>
          <w:sz w:val="20"/>
          <w:szCs w:val="20"/>
        </w:rPr>
        <w:t xml:space="preserve"> pkt. </w:t>
      </w:r>
      <w:r w:rsidR="00D031B4">
        <w:rPr>
          <w:rFonts w:asciiTheme="majorHAnsi" w:hAnsiTheme="majorHAnsi" w:cstheme="majorHAnsi"/>
          <w:sz w:val="20"/>
          <w:szCs w:val="20"/>
        </w:rPr>
        <w:t>12</w:t>
      </w:r>
      <w:r w:rsidRPr="004B525F">
        <w:rPr>
          <w:rFonts w:asciiTheme="majorHAnsi" w:hAnsiTheme="majorHAnsi" w:cstheme="majorHAnsi"/>
          <w:sz w:val="20"/>
          <w:szCs w:val="20"/>
        </w:rPr>
        <w:t xml:space="preserve"> </w:t>
      </w:r>
      <w:r w:rsidRPr="004B525F">
        <w:rPr>
          <w:rFonts w:asciiTheme="majorHAnsi" w:hAnsiTheme="majorHAnsi" w:cstheme="majorHAnsi"/>
          <w:bCs/>
          <w:sz w:val="20"/>
          <w:szCs w:val="20"/>
        </w:rPr>
        <w:t xml:space="preserve">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46010EF3" w14:textId="77777777" w:rsidR="003D2725" w:rsidRPr="004B525F" w:rsidRDefault="003D2725" w:rsidP="002E589A">
      <w:pPr>
        <w:spacing w:after="0" w:line="240" w:lineRule="auto"/>
        <w:jc w:val="both"/>
        <w:rPr>
          <w:rFonts w:ascii="Calibri Light" w:eastAsia="Times New Roman" w:hAnsi="Calibri Light" w:cs="Calibri Light"/>
          <w:b/>
          <w:bCs/>
          <w:color w:val="262626" w:themeColor="text1" w:themeTint="D9"/>
          <w:sz w:val="20"/>
          <w:szCs w:val="20"/>
        </w:rPr>
      </w:pPr>
      <w:bookmarkStart w:id="6" w:name="_Hlk124427561"/>
    </w:p>
    <w:p w14:paraId="068ED4D5" w14:textId="42D82520" w:rsidR="000A6EEE" w:rsidRPr="00790CF3" w:rsidRDefault="000A6EEE" w:rsidP="000A6EEE">
      <w:pPr>
        <w:spacing w:after="0" w:line="240" w:lineRule="auto"/>
        <w:jc w:val="both"/>
        <w:rPr>
          <w:rFonts w:asciiTheme="majorHAnsi" w:eastAsia="Arial" w:hAnsiTheme="majorHAnsi" w:cstheme="majorHAnsi"/>
          <w:color w:val="262626"/>
          <w:sz w:val="20"/>
          <w:szCs w:val="20"/>
        </w:rPr>
      </w:pPr>
      <w:r w:rsidRPr="00790CF3">
        <w:rPr>
          <w:rFonts w:asciiTheme="majorHAnsi" w:eastAsia="Times New Roman" w:hAnsiTheme="majorHAnsi" w:cstheme="majorHAnsi"/>
          <w:color w:val="262626" w:themeColor="text1" w:themeTint="D9"/>
          <w:sz w:val="20"/>
          <w:szCs w:val="20"/>
        </w:rPr>
        <w:t xml:space="preserve">e) </w:t>
      </w:r>
      <w:r w:rsidRPr="00790CF3">
        <w:rPr>
          <w:rFonts w:asciiTheme="majorHAnsi" w:hAnsiTheme="majorHAnsi" w:cstheme="majorHAnsi"/>
          <w:color w:val="262626"/>
          <w:sz w:val="20"/>
          <w:szCs w:val="20"/>
        </w:rPr>
        <w:t xml:space="preserve">Wykonawca zobowiązany jest zapoznać się z </w:t>
      </w:r>
      <w:r w:rsidRPr="00790CF3">
        <w:rPr>
          <w:rFonts w:asciiTheme="majorHAnsi" w:eastAsia="Arial" w:hAnsiTheme="majorHAnsi" w:cstheme="majorHAnsi"/>
          <w:color w:val="262626"/>
          <w:sz w:val="20"/>
          <w:szCs w:val="20"/>
        </w:rPr>
        <w:t xml:space="preserve">przepisami ustawy z dnia 11 stycznia 2018 r. o elektromobilności  i paliwach alternatywnych  wynikających z nich obowiązków nałożonych na Wykonawcę w związku z realizacją niniejszego zamówienia i zobowiązuje się do ich nieprzerwanego stosowania. </w:t>
      </w:r>
    </w:p>
    <w:p w14:paraId="6C2648D0" w14:textId="3087A9A3" w:rsidR="002E589A" w:rsidRPr="002E589A" w:rsidRDefault="002E589A" w:rsidP="000A6EEE">
      <w:pPr>
        <w:spacing w:after="0" w:line="240" w:lineRule="auto"/>
        <w:jc w:val="both"/>
        <w:rPr>
          <w:rFonts w:asciiTheme="majorHAnsi" w:hAnsiTheme="majorHAnsi" w:cstheme="majorHAnsi"/>
          <w:color w:val="262626" w:themeColor="text1" w:themeTint="D9"/>
          <w:sz w:val="20"/>
          <w:szCs w:val="20"/>
          <w:highlight w:val="yellow"/>
        </w:rPr>
      </w:pPr>
    </w:p>
    <w:bookmarkEnd w:id="6"/>
    <w:p w14:paraId="6607022C" w14:textId="71A7E54B" w:rsidR="006D3D6A" w:rsidRPr="000805B3" w:rsidRDefault="007157C3" w:rsidP="00CC124D">
      <w:pPr>
        <w:spacing w:after="0" w:line="240" w:lineRule="auto"/>
        <w:rPr>
          <w:rFonts w:asciiTheme="majorHAnsi" w:hAnsiTheme="majorHAnsi" w:cstheme="majorHAnsi"/>
          <w:b/>
          <w:bCs/>
          <w:sz w:val="20"/>
          <w:szCs w:val="20"/>
        </w:rPr>
      </w:pPr>
      <w:r w:rsidRPr="000805B3">
        <w:rPr>
          <w:rFonts w:asciiTheme="majorHAnsi" w:hAnsiTheme="majorHAnsi" w:cstheme="majorHAnsi"/>
          <w:b/>
          <w:bCs/>
          <w:sz w:val="20"/>
          <w:szCs w:val="20"/>
        </w:rPr>
        <w:t>1.</w:t>
      </w:r>
      <w:r w:rsidR="00A73A9A">
        <w:rPr>
          <w:rFonts w:asciiTheme="majorHAnsi" w:hAnsiTheme="majorHAnsi" w:cstheme="majorHAnsi"/>
          <w:b/>
          <w:bCs/>
          <w:sz w:val="20"/>
          <w:szCs w:val="20"/>
        </w:rPr>
        <w:t>8</w:t>
      </w:r>
      <w:r w:rsidR="00203509" w:rsidRPr="000805B3">
        <w:rPr>
          <w:rFonts w:asciiTheme="majorHAnsi" w:hAnsiTheme="majorHAnsi" w:cstheme="majorHAnsi"/>
          <w:b/>
          <w:bCs/>
          <w:sz w:val="20"/>
          <w:szCs w:val="20"/>
        </w:rPr>
        <w:t>/</w:t>
      </w:r>
      <w:r w:rsidRPr="000805B3">
        <w:rPr>
          <w:rFonts w:asciiTheme="majorHAnsi" w:hAnsiTheme="majorHAnsi" w:cstheme="majorHAnsi"/>
          <w:b/>
          <w:bCs/>
          <w:sz w:val="20"/>
          <w:szCs w:val="20"/>
        </w:rPr>
        <w:t xml:space="preserve"> </w:t>
      </w:r>
      <w:r w:rsidR="006D3D6A" w:rsidRPr="000805B3">
        <w:rPr>
          <w:rFonts w:asciiTheme="majorHAnsi" w:hAnsiTheme="majorHAnsi" w:cstheme="majorHAnsi"/>
          <w:b/>
          <w:bCs/>
          <w:sz w:val="20"/>
          <w:szCs w:val="20"/>
        </w:rPr>
        <w:t>Warunki rozliczenia wykonania przedmiotu zamówienia.</w:t>
      </w:r>
    </w:p>
    <w:p w14:paraId="35EB37BD" w14:textId="77777777" w:rsidR="00203509" w:rsidRPr="000805B3" w:rsidRDefault="00203509" w:rsidP="00CC124D">
      <w:pPr>
        <w:spacing w:after="0" w:line="240" w:lineRule="auto"/>
        <w:rPr>
          <w:rFonts w:asciiTheme="majorHAnsi" w:hAnsiTheme="majorHAnsi" w:cstheme="majorHAnsi"/>
          <w:sz w:val="20"/>
          <w:szCs w:val="20"/>
        </w:rPr>
      </w:pPr>
    </w:p>
    <w:p w14:paraId="25A58B4C" w14:textId="39241BB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 xml:space="preserve">a) Wynagrodzenie wykonawcy jest </w:t>
      </w:r>
      <w:r w:rsidRPr="000667B2">
        <w:rPr>
          <w:rFonts w:asciiTheme="majorHAnsi" w:hAnsiTheme="majorHAnsi" w:cstheme="majorHAnsi"/>
          <w:b/>
          <w:bCs/>
          <w:color w:val="262626" w:themeColor="text1" w:themeTint="D9"/>
          <w:sz w:val="20"/>
          <w:szCs w:val="20"/>
        </w:rPr>
        <w:t>ceną ryczałtową</w:t>
      </w:r>
      <w:r w:rsidRPr="000667B2">
        <w:rPr>
          <w:rFonts w:asciiTheme="majorHAnsi" w:hAnsiTheme="majorHAnsi" w:cstheme="majorHAnsi"/>
          <w:color w:val="262626" w:themeColor="text1" w:themeTint="D9"/>
          <w:sz w:val="20"/>
          <w:szCs w:val="20"/>
        </w:rPr>
        <w:t xml:space="preserve"> za wykonanie przedmiotu zamówienia, wynikającą swoim zakresem</w:t>
      </w:r>
      <w:r w:rsidR="00E43540">
        <w:rPr>
          <w:rFonts w:asciiTheme="majorHAnsi" w:hAnsiTheme="majorHAnsi" w:cstheme="majorHAnsi"/>
          <w:color w:val="262626" w:themeColor="text1" w:themeTint="D9"/>
          <w:sz w:val="20"/>
          <w:szCs w:val="20"/>
        </w:rPr>
        <w:br/>
      </w:r>
      <w:r w:rsidRPr="000667B2">
        <w:rPr>
          <w:rFonts w:asciiTheme="majorHAnsi" w:hAnsiTheme="majorHAnsi" w:cstheme="majorHAnsi"/>
          <w:color w:val="262626" w:themeColor="text1" w:themeTint="D9"/>
          <w:sz w:val="20"/>
          <w:szCs w:val="20"/>
        </w:rPr>
        <w:t xml:space="preserve">z niniejszej specyfikacji warunków zamówienia, dokumentacji projektowej i specyfikacji technicznej wykonania i odbioru robót (dalej STWiOR). </w:t>
      </w:r>
    </w:p>
    <w:p w14:paraId="5ADDA239" w14:textId="7777777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p>
    <w:p w14:paraId="03A546B8" w14:textId="77777777" w:rsidR="00366E1F" w:rsidRPr="00D25249" w:rsidRDefault="00366E1F" w:rsidP="00366E1F">
      <w:pPr>
        <w:spacing w:after="0" w:line="240" w:lineRule="auto"/>
        <w:jc w:val="both"/>
        <w:rPr>
          <w:rFonts w:asciiTheme="majorHAnsi" w:hAnsiTheme="majorHAnsi" w:cstheme="majorHAnsi"/>
          <w:b/>
          <w:bCs/>
          <w:color w:val="262626" w:themeColor="text1" w:themeTint="D9"/>
          <w:sz w:val="20"/>
          <w:szCs w:val="20"/>
        </w:rPr>
      </w:pPr>
      <w:r w:rsidRPr="00D25249">
        <w:rPr>
          <w:rFonts w:asciiTheme="majorHAnsi" w:hAnsiTheme="majorHAnsi" w:cstheme="majorHAnsi"/>
          <w:b/>
          <w:bCs/>
          <w:color w:val="262626" w:themeColor="text1" w:themeTint="D9"/>
          <w:sz w:val="20"/>
          <w:szCs w:val="20"/>
        </w:rPr>
        <w:t>b) 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7696A46F" w14:textId="7777777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p>
    <w:p w14:paraId="0C2F1AE2" w14:textId="77777777" w:rsidR="00366E1F" w:rsidRPr="000667B2" w:rsidRDefault="00366E1F" w:rsidP="00366E1F">
      <w:pPr>
        <w:spacing w:after="0" w:line="240" w:lineRule="auto"/>
        <w:jc w:val="both"/>
        <w:rPr>
          <w:rFonts w:asciiTheme="majorHAnsi" w:hAnsiTheme="majorHAnsi" w:cstheme="majorHAnsi"/>
          <w:b/>
          <w:bCs/>
          <w:color w:val="262626" w:themeColor="text1" w:themeTint="D9"/>
          <w:sz w:val="20"/>
          <w:szCs w:val="20"/>
          <w:u w:val="single"/>
        </w:rPr>
      </w:pPr>
      <w:r w:rsidRPr="000667B2">
        <w:rPr>
          <w:rFonts w:asciiTheme="majorHAnsi" w:hAnsiTheme="majorHAnsi" w:cstheme="majorHAnsi"/>
          <w:color w:val="262626" w:themeColor="text1" w:themeTint="D9"/>
          <w:sz w:val="20"/>
          <w:szCs w:val="20"/>
        </w:rPr>
        <w:t xml:space="preserve">c) Ceną oferty jest kwota wynagrodzenia ryczałtowego zaoferowana przez Wykonawcę w formularzu oferty. </w:t>
      </w:r>
      <w:r w:rsidRPr="000667B2">
        <w:rPr>
          <w:rFonts w:asciiTheme="majorHAnsi" w:hAnsiTheme="majorHAnsi" w:cstheme="majorHAnsi"/>
          <w:b/>
          <w:bCs/>
          <w:color w:val="262626" w:themeColor="text1" w:themeTint="D9"/>
          <w:sz w:val="20"/>
          <w:szCs w:val="20"/>
          <w:u w:val="single"/>
        </w:rPr>
        <w:t xml:space="preserve">Do oferty nie należy załączać kosztorysu ofertowego. Zamawiający wymaga kosztorysu ofertowego </w:t>
      </w:r>
      <w:r w:rsidRPr="000667B2">
        <w:rPr>
          <w:rFonts w:asciiTheme="majorHAnsi" w:eastAsia="ComicSansMS,Bold" w:hAnsiTheme="majorHAnsi" w:cstheme="majorHAnsi"/>
          <w:color w:val="262626" w:themeColor="text1" w:themeTint="D9"/>
          <w:sz w:val="20"/>
          <w:szCs w:val="20"/>
          <w:lang w:eastAsia="en-US"/>
        </w:rPr>
        <w:t xml:space="preserve">(opisującego stawkę roboczogodziny,  Koszty pośrednie, Koszt zakupu materiałów, Zysk) </w:t>
      </w:r>
      <w:r w:rsidRPr="000667B2">
        <w:rPr>
          <w:rFonts w:asciiTheme="majorHAnsi" w:hAnsiTheme="majorHAnsi" w:cstheme="majorHAnsi"/>
          <w:b/>
          <w:bCs/>
          <w:color w:val="262626" w:themeColor="text1" w:themeTint="D9"/>
          <w:sz w:val="20"/>
          <w:szCs w:val="20"/>
          <w:u w:val="single"/>
        </w:rPr>
        <w:t>od Wykonawcy, którego oferta zostanie wybrana jako najkorzystniejsza w postępowaniu na etapie przed podpisaniem umowy.</w:t>
      </w:r>
    </w:p>
    <w:p w14:paraId="0626FA97" w14:textId="7777777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p>
    <w:p w14:paraId="206825F5" w14:textId="77777777" w:rsidR="00366E1F" w:rsidRPr="000667B2" w:rsidRDefault="00366E1F" w:rsidP="00366E1F">
      <w:pPr>
        <w:spacing w:after="0" w:line="240" w:lineRule="auto"/>
        <w:rPr>
          <w:rFonts w:asciiTheme="majorHAnsi" w:eastAsia="Times New Roman"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 xml:space="preserve">d) </w:t>
      </w:r>
      <w:r w:rsidRPr="000667B2">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Pr="000667B2">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Pr="000667B2">
        <w:rPr>
          <w:rFonts w:asciiTheme="majorHAnsi" w:hAnsiTheme="majorHAnsi" w:cstheme="majorHAnsi"/>
          <w:color w:val="262626" w:themeColor="text1" w:themeTint="D9"/>
          <w:sz w:val="20"/>
          <w:szCs w:val="20"/>
          <w:u w:val="single"/>
        </w:rPr>
        <w:t>.</w:t>
      </w:r>
      <w:r w:rsidRPr="000667B2">
        <w:rPr>
          <w:rFonts w:asciiTheme="majorHAnsi" w:hAnsiTheme="majorHAnsi" w:cstheme="majorHAnsi"/>
          <w:color w:val="262626" w:themeColor="text1" w:themeTint="D9"/>
          <w:sz w:val="20"/>
          <w:szCs w:val="20"/>
        </w:rPr>
        <w:t xml:space="preserve"> W przypadku uchylenia się </w:t>
      </w:r>
      <w:r w:rsidRPr="000667B2">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Pr="000667B2">
        <w:rPr>
          <w:rFonts w:asciiTheme="majorHAnsi" w:hAnsiTheme="majorHAnsi" w:cstheme="majorHAnsi"/>
          <w:color w:val="262626" w:themeColor="text1" w:themeTint="D9"/>
          <w:sz w:val="20"/>
          <w:szCs w:val="20"/>
        </w:rPr>
        <w:t xml:space="preserve"> Zamawiający dokona bezpośredniej zapłaty dla podwykonawcy  Z zastrzeżeniem art. 465 ust. 2 – 8 ustawy Pzp. Szczegółowe postanowienia dotyczące regulacji obejmujących podwykonawstwo zawarte są we wzorze umowy.</w:t>
      </w:r>
    </w:p>
    <w:p w14:paraId="5BA53782" w14:textId="77777777" w:rsidR="00A37A1F" w:rsidRPr="00520944" w:rsidRDefault="00A37A1F" w:rsidP="00CC124D">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6ABB1A01" w14:textId="16FDD618" w:rsidR="00436F5E" w:rsidRPr="00430ABF" w:rsidRDefault="00436F5E" w:rsidP="00436F5E">
      <w:pPr>
        <w:autoSpaceDE w:val="0"/>
        <w:spacing w:after="0" w:line="240" w:lineRule="auto"/>
        <w:jc w:val="both"/>
        <w:rPr>
          <w:rFonts w:asciiTheme="majorHAnsi" w:hAnsiTheme="majorHAnsi" w:cstheme="majorHAnsi"/>
          <w:sz w:val="20"/>
          <w:szCs w:val="20"/>
        </w:rPr>
      </w:pPr>
      <w:r w:rsidRPr="00430ABF">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520944" w:rsidRDefault="00436F5E" w:rsidP="00436F5E">
      <w:pPr>
        <w:autoSpaceDE w:val="0"/>
        <w:spacing w:after="0" w:line="240" w:lineRule="auto"/>
        <w:jc w:val="both"/>
        <w:rPr>
          <w:rFonts w:asciiTheme="majorHAnsi" w:hAnsiTheme="majorHAnsi" w:cstheme="majorHAnsi"/>
          <w:color w:val="FF0000"/>
          <w:sz w:val="20"/>
          <w:szCs w:val="20"/>
        </w:rPr>
      </w:pPr>
    </w:p>
    <w:p w14:paraId="1D536E6C" w14:textId="2FEAB335" w:rsidR="00436F5E" w:rsidRDefault="00436F5E" w:rsidP="00436F5E">
      <w:pPr>
        <w:autoSpaceDE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59E9C069" w14:textId="778752E9" w:rsidR="000B501E" w:rsidRPr="000C3A1C" w:rsidRDefault="000B501E" w:rsidP="00436F5E">
      <w:pPr>
        <w:autoSpaceDE w:val="0"/>
        <w:spacing w:after="0" w:line="240" w:lineRule="auto"/>
        <w:jc w:val="both"/>
        <w:rPr>
          <w:rFonts w:asciiTheme="majorHAnsi" w:hAnsiTheme="majorHAnsi" w:cstheme="majorHAnsi"/>
          <w:color w:val="262626" w:themeColor="text1" w:themeTint="D9"/>
          <w:sz w:val="20"/>
          <w:szCs w:val="20"/>
        </w:rPr>
      </w:pPr>
    </w:p>
    <w:p w14:paraId="44EB5475" w14:textId="1D21F749" w:rsidR="000B501E" w:rsidRPr="000C3A1C" w:rsidRDefault="00D15B85"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b/>
          <w:bCs/>
          <w:color w:val="262626" w:themeColor="text1" w:themeTint="D9"/>
          <w:sz w:val="20"/>
          <w:szCs w:val="20"/>
        </w:rPr>
        <w:t xml:space="preserve">2.3/ </w:t>
      </w:r>
      <w:r w:rsidR="000B501E" w:rsidRPr="000C3A1C">
        <w:rPr>
          <w:rFonts w:asciiTheme="majorHAnsi" w:hAnsiTheme="majorHAnsi" w:cstheme="majorHAnsi"/>
          <w:b/>
          <w:bCs/>
          <w:color w:val="262626" w:themeColor="text1" w:themeTint="D9"/>
          <w:sz w:val="20"/>
          <w:szCs w:val="20"/>
        </w:rPr>
        <w:t xml:space="preserve">Informacje dotyczące zastosowania wyrobów, materiałów i technologii równoważnych. </w:t>
      </w:r>
    </w:p>
    <w:p w14:paraId="28E6331D" w14:textId="77777777" w:rsidR="0020419E" w:rsidRPr="000C3A1C" w:rsidRDefault="0020419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E3C02C0" w14:textId="31D8DB9D"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1</w:t>
      </w:r>
      <w:r w:rsidR="00D15B85" w:rsidRPr="000C3A1C">
        <w:rPr>
          <w:rFonts w:asciiTheme="majorHAnsi" w:hAnsiTheme="majorHAnsi" w:cstheme="majorHAnsi"/>
          <w:color w:val="262626" w:themeColor="text1" w:themeTint="D9"/>
          <w:sz w:val="20"/>
          <w:szCs w:val="20"/>
        </w:rPr>
        <w:t>)</w:t>
      </w:r>
      <w:r w:rsidRPr="000C3A1C">
        <w:rPr>
          <w:rFonts w:asciiTheme="majorHAnsi" w:hAnsiTheme="majorHAnsi" w:cstheme="majorHAnsi"/>
          <w:b/>
          <w:bCs/>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Jeżeli w opisie przedmiotu zamówienia Zamawiający odnosi się do norm, europejskich ocen </w:t>
      </w:r>
      <w:r w:rsidR="00D15B85" w:rsidRPr="000C3A1C">
        <w:rPr>
          <w:rFonts w:asciiTheme="majorHAnsi" w:hAnsiTheme="majorHAnsi" w:cstheme="majorHAnsi"/>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technicznych, specyfikacji technicznych oraz innych systemów referencji technicznych, o których mowa w art. 101 ust. 1 pkt 2 oraz ust. 3 ustawy Pzp, to jest obowiązany wskazać, że </w:t>
      </w:r>
      <w:r w:rsidRPr="000C3A1C">
        <w:rPr>
          <w:rFonts w:asciiTheme="majorHAnsi" w:hAnsiTheme="majorHAnsi" w:cstheme="majorHAnsi"/>
          <w:b/>
          <w:bCs/>
          <w:color w:val="262626" w:themeColor="text1" w:themeTint="D9"/>
          <w:sz w:val="20"/>
          <w:szCs w:val="20"/>
        </w:rPr>
        <w:t xml:space="preserve">dopuszcza rozwiązania równoważne opisywanym, a odniesieniu takiemu towarzyszą wyrazy lub „równoważne”. </w:t>
      </w:r>
    </w:p>
    <w:p w14:paraId="3F206B47" w14:textId="5B5BF4B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Wymienione w jakiejkolwiek części </w:t>
      </w:r>
      <w:r w:rsidRPr="00E2034A">
        <w:rPr>
          <w:rFonts w:asciiTheme="majorHAnsi" w:hAnsiTheme="majorHAnsi" w:cstheme="majorHAnsi"/>
          <w:color w:val="262626" w:themeColor="text1" w:themeTint="D9"/>
          <w:sz w:val="20"/>
          <w:szCs w:val="20"/>
        </w:rPr>
        <w:t xml:space="preserve">dokumentacji (załącznik </w:t>
      </w:r>
      <w:r w:rsidR="00D15B85" w:rsidRPr="00E2034A">
        <w:rPr>
          <w:rFonts w:asciiTheme="majorHAnsi" w:hAnsiTheme="majorHAnsi" w:cstheme="majorHAnsi"/>
          <w:color w:val="262626" w:themeColor="text1" w:themeTint="D9"/>
          <w:sz w:val="20"/>
          <w:szCs w:val="20"/>
        </w:rPr>
        <w:t>n</w:t>
      </w:r>
      <w:r w:rsidRPr="00E2034A">
        <w:rPr>
          <w:rFonts w:asciiTheme="majorHAnsi" w:hAnsiTheme="majorHAnsi" w:cstheme="majorHAnsi"/>
          <w:color w:val="262626" w:themeColor="text1" w:themeTint="D9"/>
          <w:sz w:val="20"/>
          <w:szCs w:val="20"/>
        </w:rPr>
        <w:t xml:space="preserve">r </w:t>
      </w:r>
      <w:r w:rsidR="006752CF" w:rsidRPr="00E2034A">
        <w:rPr>
          <w:rFonts w:asciiTheme="majorHAnsi" w:hAnsiTheme="majorHAnsi" w:cstheme="majorHAnsi"/>
          <w:color w:val="262626" w:themeColor="text1" w:themeTint="D9"/>
          <w:sz w:val="20"/>
          <w:szCs w:val="20"/>
        </w:rPr>
        <w:t>8</w:t>
      </w:r>
      <w:r w:rsidRPr="00E2034A">
        <w:rPr>
          <w:rFonts w:asciiTheme="majorHAnsi" w:hAnsiTheme="majorHAnsi" w:cstheme="majorHAnsi"/>
          <w:color w:val="262626" w:themeColor="text1" w:themeTint="D9"/>
          <w:sz w:val="20"/>
          <w:szCs w:val="20"/>
        </w:rPr>
        <w:t xml:space="preserve"> do Specyfikacji Warunków Zamówienia SWZ</w:t>
      </w:r>
      <w:r w:rsidRPr="000C3A1C">
        <w:rPr>
          <w:rFonts w:asciiTheme="majorHAnsi" w:hAnsiTheme="majorHAnsi" w:cstheme="majorHAnsi"/>
          <w:color w:val="262626" w:themeColor="text1" w:themeTint="D9"/>
          <w:sz w:val="20"/>
          <w:szCs w:val="20"/>
        </w:rPr>
        <w:t xml:space="preserve">) : nazwy własne, marki wyrobów, materiałów, technologii nie są obligatoryjne dla wykonawców. </w:t>
      </w:r>
    </w:p>
    <w:p w14:paraId="70E8E59A" w14:textId="77777777" w:rsidR="00D15B85"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1295D6D" w14:textId="77777777" w:rsidR="00CA677E" w:rsidRPr="000C3A1C" w:rsidRDefault="00CA677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9C0609A" w14:textId="71D90B6A" w:rsidR="000B501E"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2) </w:t>
      </w:r>
      <w:r w:rsidR="000B501E" w:rsidRPr="000C3A1C">
        <w:rPr>
          <w:rFonts w:asciiTheme="majorHAnsi" w:hAnsiTheme="majorHAnsi" w:cstheme="majorHAnsi"/>
          <w:color w:val="262626" w:themeColor="text1" w:themeTint="D9"/>
          <w:sz w:val="20"/>
          <w:szCs w:val="20"/>
        </w:rPr>
        <w:t xml:space="preserve">Wykonawca ma prawo do zaoferowania innych wyrobów, materiałów, technologii pod warunkiem zapewnienia </w:t>
      </w:r>
    </w:p>
    <w:p w14:paraId="4446DDAB" w14:textId="4D4205A2"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parametrów technicznych co najmniej identycznych z parametrami określonymi w dokumentacji zamówienia. </w:t>
      </w:r>
    </w:p>
    <w:p w14:paraId="78DEE387"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5FDBA5F" w14:textId="2040DD43"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3) </w:t>
      </w:r>
      <w:r w:rsidR="000B501E" w:rsidRPr="000C3A1C">
        <w:rPr>
          <w:rFonts w:asciiTheme="majorHAnsi" w:hAnsiTheme="majorHAnsi" w:cstheme="majorHAnsi"/>
          <w:color w:val="262626" w:themeColor="text1" w:themeTint="D9"/>
          <w:sz w:val="20"/>
          <w:szCs w:val="20"/>
        </w:rPr>
        <w:t>Jeżeli dokumentacja stanowiąca zał</w:t>
      </w:r>
      <w:r w:rsidRPr="000C3A1C">
        <w:rPr>
          <w:rFonts w:asciiTheme="majorHAnsi" w:hAnsiTheme="majorHAnsi" w:cstheme="majorHAnsi"/>
          <w:color w:val="262626" w:themeColor="text1" w:themeTint="D9"/>
          <w:sz w:val="20"/>
          <w:szCs w:val="20"/>
        </w:rPr>
        <w:t>ącznik nr</w:t>
      </w:r>
      <w:r w:rsidR="000B501E" w:rsidRPr="000C3A1C">
        <w:rPr>
          <w:rFonts w:asciiTheme="majorHAnsi" w:hAnsiTheme="majorHAnsi" w:cstheme="majorHAnsi"/>
          <w:color w:val="262626" w:themeColor="text1" w:themeTint="D9"/>
          <w:sz w:val="20"/>
          <w:szCs w:val="20"/>
        </w:rPr>
        <w:t xml:space="preserve"> </w:t>
      </w:r>
      <w:r w:rsidR="006752CF" w:rsidRPr="000C3A1C">
        <w:rPr>
          <w:rFonts w:asciiTheme="majorHAnsi" w:hAnsiTheme="majorHAnsi" w:cstheme="majorHAnsi"/>
          <w:color w:val="262626" w:themeColor="text1" w:themeTint="D9"/>
          <w:sz w:val="20"/>
          <w:szCs w:val="20"/>
        </w:rPr>
        <w:t>8</w:t>
      </w:r>
      <w:r w:rsidR="000B501E" w:rsidRPr="000C3A1C">
        <w:rPr>
          <w:rFonts w:asciiTheme="majorHAnsi" w:hAnsiTheme="majorHAnsi" w:cstheme="majorHAnsi"/>
          <w:color w:val="262626" w:themeColor="text1" w:themeTint="D9"/>
          <w:sz w:val="20"/>
          <w:szCs w:val="20"/>
        </w:rPr>
        <w:t xml:space="preserve"> do SWZ</w:t>
      </w:r>
      <w:r w:rsidR="000B501E" w:rsidRPr="000C3A1C">
        <w:rPr>
          <w:rFonts w:asciiTheme="majorHAnsi" w:hAnsiTheme="majorHAnsi" w:cstheme="majorHAnsi"/>
          <w:b/>
          <w:bCs/>
          <w:color w:val="262626" w:themeColor="text1" w:themeTint="D9"/>
          <w:sz w:val="20"/>
          <w:szCs w:val="20"/>
        </w:rPr>
        <w:t xml:space="preserve"> </w:t>
      </w:r>
      <w:r w:rsidR="000B501E" w:rsidRPr="000C3A1C">
        <w:rPr>
          <w:rFonts w:asciiTheme="majorHAnsi" w:hAnsiTheme="majorHAnsi" w:cstheme="majorHAnsi"/>
          <w:color w:val="262626" w:themeColor="text1" w:themeTint="D9"/>
          <w:sz w:val="20"/>
          <w:szCs w:val="20"/>
        </w:rPr>
        <w:t xml:space="preserve">wskazywałyby w odniesieniu do niektórych materiałów, wyrobów i technologii znaki towarowe, patenty lub pochodzenie, źródła szczególnego procesu, który charakteryzuje produkty lub usługi dostarczane przez konkretnego wykonawcę, w tym w szczególności podane zostały - nazwa własna materiału, wyrobu czy technologii, numer katalogowy lub producent, należy to traktować jako rozwiązanie przykładowe, określające standardy, wygląd oraz wymagania techniczne. </w:t>
      </w:r>
    </w:p>
    <w:p w14:paraId="7F4BC71A"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2F7438C" w14:textId="7FE6AFFC"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4) </w:t>
      </w:r>
      <w:r w:rsidR="000B501E" w:rsidRPr="000C3A1C">
        <w:rPr>
          <w:rFonts w:asciiTheme="majorHAnsi" w:hAnsiTheme="majorHAnsi" w:cstheme="majorHAnsi"/>
          <w:color w:val="262626" w:themeColor="text1" w:themeTint="D9"/>
          <w:sz w:val="20"/>
          <w:szCs w:val="20"/>
        </w:rPr>
        <w:t xml:space="preserve">Wszelkie materiały, urządzenia i technologie, pochodzące od konkretnych producentów, określają minimalne parametry jakościowe i cechy użytkowe, jakim muszą odpowiadać materiały, urządzenia i technologie, aby spełnić wymagania stawiane przez Zamawiającego i stanowią wyłącznie wzorzec jakościowy przedmiotu zamówienia, nie mają na celu uprzywilejowania lub wyeliminowania niektórych wykonawców lub produktów. </w:t>
      </w:r>
    </w:p>
    <w:p w14:paraId="7D93129C" w14:textId="77777777" w:rsidR="00D15B85" w:rsidRPr="000C3A1C" w:rsidRDefault="000B501E"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color w:val="262626" w:themeColor="text1" w:themeTint="D9"/>
          <w:sz w:val="20"/>
          <w:szCs w:val="20"/>
        </w:rPr>
        <w:t xml:space="preserve">Tak zastosowane zapisy są tylko w sytuacjach, gdy zamawiający nie był w stanie opisać przedmiotu zamówienia za pomocą dostatecznie dokładnych określeń - w tych wypadkach należy zawsze przyjąć sformułowanie - </w:t>
      </w:r>
      <w:r w:rsidRPr="000C3A1C">
        <w:rPr>
          <w:rFonts w:asciiTheme="majorHAnsi" w:hAnsiTheme="majorHAnsi" w:cstheme="majorHAnsi"/>
          <w:b/>
          <w:bCs/>
          <w:color w:val="262626" w:themeColor="text1" w:themeTint="D9"/>
          <w:sz w:val="20"/>
          <w:szCs w:val="20"/>
        </w:rPr>
        <w:t xml:space="preserve">" lub równoważny" </w:t>
      </w:r>
    </w:p>
    <w:p w14:paraId="77968EA2"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10BB0706" w14:textId="62D45DB9" w:rsidR="000B501E"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5) </w:t>
      </w:r>
      <w:r w:rsidR="000B501E" w:rsidRPr="000C3A1C">
        <w:rPr>
          <w:rFonts w:asciiTheme="majorHAnsi" w:hAnsiTheme="majorHAnsi" w:cstheme="majorHAnsi"/>
          <w:color w:val="262626" w:themeColor="text1" w:themeTint="D9"/>
          <w:sz w:val="20"/>
          <w:szCs w:val="20"/>
        </w:rPr>
        <w:t xml:space="preserve">Zastosowane przez Wykonawcę materiały, wyroby i rozwiązania równoważne, muszą być co najmniej: </w:t>
      </w:r>
    </w:p>
    <w:p w14:paraId="72092CBF"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o tej samej wytrzymałości i trwałości, o tym samym poziomie estetyki ( wyroby ) , </w:t>
      </w:r>
    </w:p>
    <w:p w14:paraId="650684BC"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o parametrach technicznych opisanych w dokumentacji przetargowej, </w:t>
      </w:r>
    </w:p>
    <w:p w14:paraId="461F091F"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kompatybilne z istniejącą i projektowaną infrastrukturą, </w:t>
      </w:r>
    </w:p>
    <w:p w14:paraId="2FADC886" w14:textId="443E25B8"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spełniać: te same funkcje, wymagania bezpieczeństwa konstrukcji, bhp i p. poż</w:t>
      </w:r>
      <w:r w:rsidR="00CE1F31" w:rsidRPr="000C3A1C">
        <w:rPr>
          <w:rFonts w:asciiTheme="majorHAnsi" w:hAnsiTheme="majorHAnsi" w:cstheme="majorHAnsi"/>
          <w:color w:val="262626" w:themeColor="text1" w:themeTint="D9"/>
          <w:sz w:val="20"/>
          <w:szCs w:val="20"/>
        </w:rPr>
        <w:t>.</w:t>
      </w:r>
      <w:r w:rsidRPr="000C3A1C">
        <w:rPr>
          <w:rFonts w:asciiTheme="majorHAnsi" w:hAnsiTheme="majorHAnsi" w:cstheme="majorHAnsi"/>
          <w:color w:val="262626" w:themeColor="text1" w:themeTint="D9"/>
          <w:sz w:val="20"/>
          <w:szCs w:val="20"/>
        </w:rPr>
        <w:t xml:space="preserve">, </w:t>
      </w:r>
    </w:p>
    <w:p w14:paraId="4AAB1ED6" w14:textId="081C742D"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posiadać stosowne dokumenty dopuszczające do stosowania w budownictwie ( atesty i aprobaty techniczne ). </w:t>
      </w:r>
    </w:p>
    <w:p w14:paraId="4192DF17"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E7CD115" w14:textId="796A77F2" w:rsidR="000B501E"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6) </w:t>
      </w:r>
      <w:r w:rsidR="000B501E" w:rsidRPr="000C3A1C">
        <w:rPr>
          <w:rFonts w:asciiTheme="majorHAnsi" w:hAnsiTheme="majorHAnsi" w:cstheme="majorHAnsi"/>
          <w:color w:val="262626" w:themeColor="text1" w:themeTint="D9"/>
          <w:sz w:val="20"/>
          <w:szCs w:val="20"/>
        </w:rPr>
        <w:t xml:space="preserve">Wykonawca musi udowodnić zamawiającemu, że proponowany materiał, wyrób, technologia lub rozwiązanie jest </w:t>
      </w:r>
      <w:r w:rsidR="000B501E" w:rsidRPr="000C3A1C">
        <w:rPr>
          <w:rFonts w:asciiTheme="majorHAnsi" w:hAnsiTheme="majorHAnsi" w:cstheme="majorHAnsi"/>
          <w:b/>
          <w:bCs/>
          <w:color w:val="262626" w:themeColor="text1" w:themeTint="D9"/>
          <w:sz w:val="20"/>
          <w:szCs w:val="20"/>
        </w:rPr>
        <w:t>równoważne</w:t>
      </w:r>
      <w:r w:rsidR="000B501E" w:rsidRPr="000C3A1C">
        <w:rPr>
          <w:rFonts w:asciiTheme="majorHAnsi" w:hAnsiTheme="majorHAnsi" w:cstheme="majorHAnsi"/>
          <w:color w:val="262626" w:themeColor="text1" w:themeTint="D9"/>
          <w:sz w:val="20"/>
          <w:szCs w:val="20"/>
        </w:rPr>
        <w:t>, przedstawiając np. wszelkie dokumenty, obliczenia, opinie etc. potwierdzające równoważność.</w:t>
      </w:r>
    </w:p>
    <w:p w14:paraId="04888231" w14:textId="03F74E46" w:rsidR="00075DF8" w:rsidRPr="000C3A1C" w:rsidRDefault="00075DF8"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18276F2" w14:textId="4BC5CBFC" w:rsidR="00075DF8" w:rsidRPr="000C3A1C" w:rsidRDefault="00075DF8" w:rsidP="00730E22">
      <w:pPr>
        <w:autoSpaceDE w:val="0"/>
        <w:autoSpaceDN w:val="0"/>
        <w:adjustRightInd w:val="0"/>
        <w:spacing w:after="0" w:line="240" w:lineRule="auto"/>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lastRenderedPageBreak/>
        <w:t xml:space="preserve">2.4/ Gdziekolwiek w dokumentach </w:t>
      </w:r>
      <w:r w:rsidR="000C3A1C" w:rsidRPr="000C3A1C">
        <w:rPr>
          <w:rFonts w:asciiTheme="majorHAnsi" w:hAnsiTheme="majorHAnsi" w:cstheme="majorHAnsi"/>
          <w:color w:val="262626" w:themeColor="text1" w:themeTint="D9"/>
          <w:sz w:val="20"/>
          <w:szCs w:val="20"/>
        </w:rPr>
        <w:t xml:space="preserve">przetargowych </w:t>
      </w:r>
      <w:r w:rsidRPr="000C3A1C">
        <w:rPr>
          <w:rFonts w:asciiTheme="majorHAnsi" w:hAnsiTheme="majorHAnsi" w:cstheme="majorHAnsi"/>
          <w:color w:val="262626" w:themeColor="text1" w:themeTint="D9"/>
          <w:sz w:val="20"/>
          <w:szCs w:val="20"/>
        </w:rPr>
        <w:t xml:space="preserve">powołane są konkretne normy i przepisy, które spełniać mają materiały, sprzęt i inne towary oraz wykonane i zbadane roboty, będą obowiązywać </w:t>
      </w:r>
      <w:r w:rsidR="00CE1F31" w:rsidRPr="000C3A1C">
        <w:rPr>
          <w:rFonts w:asciiTheme="majorHAnsi" w:hAnsiTheme="majorHAnsi" w:cstheme="majorHAnsi"/>
          <w:color w:val="262626" w:themeColor="text1" w:themeTint="D9"/>
          <w:sz w:val="20"/>
          <w:szCs w:val="20"/>
        </w:rPr>
        <w:t>postanowienia</w:t>
      </w:r>
      <w:r w:rsidRPr="000C3A1C">
        <w:rPr>
          <w:rFonts w:asciiTheme="majorHAnsi" w:hAnsiTheme="majorHAnsi" w:cstheme="majorHAnsi"/>
          <w:color w:val="262626" w:themeColor="text1" w:themeTint="D9"/>
          <w:sz w:val="20"/>
          <w:szCs w:val="20"/>
        </w:rPr>
        <w:t xml:space="preserve"> najnowszego wydania lub poprawionego wydania powołanych norm i przepisów o ile w warunkach </w:t>
      </w:r>
      <w:r w:rsidR="000C3A1C" w:rsidRPr="000C3A1C">
        <w:rPr>
          <w:rFonts w:asciiTheme="majorHAnsi" w:hAnsiTheme="majorHAnsi" w:cstheme="majorHAnsi"/>
          <w:color w:val="262626" w:themeColor="text1" w:themeTint="D9"/>
          <w:sz w:val="20"/>
          <w:szCs w:val="20"/>
        </w:rPr>
        <w:t>umowy</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nie</w:t>
      </w:r>
      <w:r w:rsidRPr="000C3A1C">
        <w:rPr>
          <w:rFonts w:asciiTheme="majorHAnsi" w:hAnsiTheme="majorHAnsi" w:cstheme="majorHAnsi"/>
          <w:color w:val="262626" w:themeColor="text1" w:themeTint="D9"/>
          <w:sz w:val="20"/>
          <w:szCs w:val="20"/>
        </w:rPr>
        <w:t xml:space="preserve"> postanowio</w:t>
      </w:r>
      <w:r w:rsidR="00CE1F31" w:rsidRPr="000C3A1C">
        <w:rPr>
          <w:rFonts w:asciiTheme="majorHAnsi" w:hAnsiTheme="majorHAnsi" w:cstheme="majorHAnsi"/>
          <w:color w:val="262626" w:themeColor="text1" w:themeTint="D9"/>
          <w:sz w:val="20"/>
          <w:szCs w:val="20"/>
        </w:rPr>
        <w:t>no</w:t>
      </w:r>
      <w:r w:rsidRPr="000C3A1C">
        <w:rPr>
          <w:rFonts w:asciiTheme="majorHAnsi" w:hAnsiTheme="majorHAnsi" w:cstheme="majorHAnsi"/>
          <w:color w:val="262626" w:themeColor="text1" w:themeTint="D9"/>
          <w:sz w:val="20"/>
          <w:szCs w:val="20"/>
        </w:rPr>
        <w:t xml:space="preserve"> inaczej. W przypadku gdy powołane </w:t>
      </w:r>
      <w:r w:rsidR="00CE1F31" w:rsidRPr="000C3A1C">
        <w:rPr>
          <w:rFonts w:asciiTheme="majorHAnsi" w:hAnsiTheme="majorHAnsi" w:cstheme="majorHAnsi"/>
          <w:color w:val="262626" w:themeColor="text1" w:themeTint="D9"/>
          <w:sz w:val="20"/>
          <w:szCs w:val="20"/>
        </w:rPr>
        <w:t>normy</w:t>
      </w:r>
      <w:r w:rsidRPr="000C3A1C">
        <w:rPr>
          <w:rFonts w:asciiTheme="majorHAnsi" w:hAnsiTheme="majorHAnsi" w:cstheme="majorHAnsi"/>
          <w:color w:val="262626" w:themeColor="text1" w:themeTint="D9"/>
          <w:sz w:val="20"/>
          <w:szCs w:val="20"/>
        </w:rPr>
        <w:t xml:space="preserve"> przepisy są państwowe lub odnoszą się do </w:t>
      </w:r>
      <w:r w:rsidR="00CE1F31" w:rsidRPr="000C3A1C">
        <w:rPr>
          <w:rFonts w:asciiTheme="majorHAnsi" w:hAnsiTheme="majorHAnsi" w:cstheme="majorHAnsi"/>
          <w:color w:val="262626" w:themeColor="text1" w:themeTint="D9"/>
          <w:sz w:val="20"/>
          <w:szCs w:val="20"/>
        </w:rPr>
        <w:t>konkretnego</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kraju</w:t>
      </w:r>
      <w:r w:rsidRPr="000C3A1C">
        <w:rPr>
          <w:rFonts w:asciiTheme="majorHAnsi" w:hAnsiTheme="majorHAnsi" w:cstheme="majorHAnsi"/>
          <w:color w:val="262626" w:themeColor="text1" w:themeTint="D9"/>
          <w:sz w:val="20"/>
          <w:szCs w:val="20"/>
        </w:rPr>
        <w:t xml:space="preserve"> lub </w:t>
      </w:r>
      <w:r w:rsidR="00CE1F31" w:rsidRPr="000C3A1C">
        <w:rPr>
          <w:rFonts w:asciiTheme="majorHAnsi" w:hAnsiTheme="majorHAnsi" w:cstheme="majorHAnsi"/>
          <w:color w:val="262626" w:themeColor="text1" w:themeTint="D9"/>
          <w:sz w:val="20"/>
          <w:szCs w:val="20"/>
        </w:rPr>
        <w:t>regionu</w:t>
      </w:r>
      <w:r w:rsidR="000C3A1C" w:rsidRPr="000C3A1C">
        <w:rPr>
          <w:rFonts w:asciiTheme="majorHAnsi" w:hAnsiTheme="majorHAnsi" w:cstheme="majorHAnsi"/>
          <w:color w:val="262626" w:themeColor="text1" w:themeTint="D9"/>
          <w:sz w:val="20"/>
          <w:szCs w:val="20"/>
        </w:rPr>
        <w:t>,</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mogą</w:t>
      </w:r>
      <w:r w:rsidRPr="000C3A1C">
        <w:rPr>
          <w:rFonts w:asciiTheme="majorHAnsi" w:hAnsiTheme="majorHAnsi" w:cstheme="majorHAnsi"/>
          <w:color w:val="262626" w:themeColor="text1" w:themeTint="D9"/>
          <w:sz w:val="20"/>
          <w:szCs w:val="20"/>
        </w:rPr>
        <w:t xml:space="preserve"> być również stosowane inne </w:t>
      </w:r>
      <w:r w:rsidR="00CE1F31" w:rsidRPr="000C3A1C">
        <w:rPr>
          <w:rFonts w:asciiTheme="majorHAnsi" w:hAnsiTheme="majorHAnsi" w:cstheme="majorHAnsi"/>
          <w:color w:val="262626" w:themeColor="text1" w:themeTint="D9"/>
          <w:sz w:val="20"/>
          <w:szCs w:val="20"/>
        </w:rPr>
        <w:t>odpowiednie</w:t>
      </w:r>
      <w:r w:rsidRPr="000C3A1C">
        <w:rPr>
          <w:rFonts w:asciiTheme="majorHAnsi" w:hAnsiTheme="majorHAnsi" w:cstheme="majorHAnsi"/>
          <w:color w:val="262626" w:themeColor="text1" w:themeTint="D9"/>
          <w:sz w:val="20"/>
          <w:szCs w:val="20"/>
        </w:rPr>
        <w:t xml:space="preserve"> normy </w:t>
      </w:r>
      <w:r w:rsidR="00CE1F31" w:rsidRPr="000C3A1C">
        <w:rPr>
          <w:rFonts w:asciiTheme="majorHAnsi" w:hAnsiTheme="majorHAnsi" w:cstheme="majorHAnsi"/>
          <w:color w:val="262626" w:themeColor="text1" w:themeTint="D9"/>
          <w:sz w:val="20"/>
          <w:szCs w:val="20"/>
        </w:rPr>
        <w:t>zapewniające</w:t>
      </w:r>
      <w:r w:rsidRPr="000C3A1C">
        <w:rPr>
          <w:rFonts w:asciiTheme="majorHAnsi" w:hAnsiTheme="majorHAnsi" w:cstheme="majorHAnsi"/>
          <w:color w:val="262626" w:themeColor="text1" w:themeTint="D9"/>
          <w:sz w:val="20"/>
          <w:szCs w:val="20"/>
        </w:rPr>
        <w:t xml:space="preserve"> równy lub wyższy poziom wykonania niż powołane normy lub przepisy, pod warunkiem ich sprawdzenia i pisemnego zatwierdzenia przez </w:t>
      </w:r>
      <w:r w:rsidR="000C3A1C" w:rsidRPr="000C3A1C">
        <w:rPr>
          <w:rFonts w:asciiTheme="majorHAnsi" w:hAnsiTheme="majorHAnsi" w:cstheme="majorHAnsi"/>
          <w:color w:val="262626" w:themeColor="text1" w:themeTint="D9"/>
          <w:sz w:val="20"/>
          <w:szCs w:val="20"/>
        </w:rPr>
        <w:t>Zamawiającego/</w:t>
      </w:r>
      <w:r w:rsidRPr="000C3A1C">
        <w:rPr>
          <w:rFonts w:asciiTheme="majorHAnsi" w:hAnsiTheme="majorHAnsi" w:cstheme="majorHAnsi"/>
          <w:color w:val="262626" w:themeColor="text1" w:themeTint="D9"/>
          <w:sz w:val="20"/>
          <w:szCs w:val="20"/>
        </w:rPr>
        <w:t xml:space="preserve">Inspektora Nadzoru. </w:t>
      </w:r>
      <w:r w:rsidR="00CE1F31" w:rsidRPr="000C3A1C">
        <w:rPr>
          <w:rFonts w:asciiTheme="majorHAnsi" w:hAnsiTheme="majorHAnsi" w:cstheme="majorHAnsi"/>
          <w:color w:val="262626" w:themeColor="text1" w:themeTint="D9"/>
          <w:sz w:val="20"/>
          <w:szCs w:val="20"/>
        </w:rPr>
        <w:t>Różnice</w:t>
      </w:r>
      <w:r w:rsidRPr="000C3A1C">
        <w:rPr>
          <w:rFonts w:asciiTheme="majorHAnsi" w:hAnsiTheme="majorHAnsi" w:cstheme="majorHAnsi"/>
          <w:color w:val="262626" w:themeColor="text1" w:themeTint="D9"/>
          <w:sz w:val="20"/>
          <w:szCs w:val="20"/>
        </w:rPr>
        <w:t xml:space="preserve"> pomiędzy powołanymi normami a ich proponowanymi zamiennikami muszą być dokładnie opisane przez Wykonawcę i przedłożone </w:t>
      </w:r>
      <w:r w:rsidR="000C3A1C" w:rsidRPr="000C3A1C">
        <w:rPr>
          <w:rFonts w:asciiTheme="majorHAnsi" w:hAnsiTheme="majorHAnsi" w:cstheme="majorHAnsi"/>
          <w:color w:val="262626" w:themeColor="text1" w:themeTint="D9"/>
          <w:sz w:val="20"/>
          <w:szCs w:val="20"/>
        </w:rPr>
        <w:t>Zamawiającemu/</w:t>
      </w:r>
      <w:r w:rsidRPr="000C3A1C">
        <w:rPr>
          <w:rFonts w:asciiTheme="majorHAnsi" w:hAnsiTheme="majorHAnsi" w:cstheme="majorHAnsi"/>
          <w:color w:val="262626" w:themeColor="text1" w:themeTint="D9"/>
          <w:sz w:val="20"/>
          <w:szCs w:val="20"/>
        </w:rPr>
        <w:t>Inspektor</w:t>
      </w:r>
      <w:r w:rsidR="000C3A1C" w:rsidRPr="000C3A1C">
        <w:rPr>
          <w:rFonts w:asciiTheme="majorHAnsi" w:hAnsiTheme="majorHAnsi" w:cstheme="majorHAnsi"/>
          <w:color w:val="262626" w:themeColor="text1" w:themeTint="D9"/>
          <w:sz w:val="20"/>
          <w:szCs w:val="20"/>
        </w:rPr>
        <w:t>owi</w:t>
      </w:r>
      <w:r w:rsidRPr="000C3A1C">
        <w:rPr>
          <w:rFonts w:asciiTheme="majorHAnsi" w:hAnsiTheme="majorHAnsi" w:cstheme="majorHAnsi"/>
          <w:color w:val="262626" w:themeColor="text1" w:themeTint="D9"/>
          <w:sz w:val="20"/>
          <w:szCs w:val="20"/>
        </w:rPr>
        <w:t xml:space="preserve"> </w:t>
      </w:r>
      <w:r w:rsidR="000C3A1C" w:rsidRPr="000C3A1C">
        <w:rPr>
          <w:rFonts w:asciiTheme="majorHAnsi" w:hAnsiTheme="majorHAnsi" w:cstheme="majorHAnsi"/>
          <w:color w:val="262626" w:themeColor="text1" w:themeTint="D9"/>
          <w:sz w:val="20"/>
          <w:szCs w:val="20"/>
        </w:rPr>
        <w:t>N</w:t>
      </w:r>
      <w:r w:rsidRPr="000C3A1C">
        <w:rPr>
          <w:rFonts w:asciiTheme="majorHAnsi" w:hAnsiTheme="majorHAnsi" w:cstheme="majorHAnsi"/>
          <w:color w:val="262626" w:themeColor="text1" w:themeTint="D9"/>
          <w:sz w:val="20"/>
          <w:szCs w:val="20"/>
        </w:rPr>
        <w:t xml:space="preserve">adzoru do zatwierdzenia. </w:t>
      </w:r>
    </w:p>
    <w:p w14:paraId="3DCC1905" w14:textId="77777777" w:rsidR="00E609E5" w:rsidRDefault="00E609E5" w:rsidP="00CC124D">
      <w:pPr>
        <w:spacing w:after="0" w:line="240" w:lineRule="auto"/>
        <w:rPr>
          <w:rFonts w:asciiTheme="majorHAnsi" w:hAnsiTheme="majorHAnsi" w:cstheme="majorHAnsi"/>
          <w:color w:val="FF0000"/>
          <w:sz w:val="20"/>
          <w:szCs w:val="20"/>
        </w:rPr>
      </w:pPr>
    </w:p>
    <w:p w14:paraId="5F3C5936" w14:textId="77777777" w:rsidR="00CA677E" w:rsidRPr="00520944" w:rsidRDefault="00CA677E"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1EA057F0" w14:textId="58A0E811" w:rsidR="00CE2573" w:rsidRPr="00430ABF" w:rsidRDefault="00CE2573" w:rsidP="00CE2573">
      <w:pPr>
        <w:spacing w:after="0" w:line="240" w:lineRule="auto"/>
        <w:jc w:val="both"/>
        <w:rPr>
          <w:rFonts w:ascii="Calibri Light" w:hAnsi="Calibri Light"/>
          <w:sz w:val="20"/>
          <w:szCs w:val="20"/>
          <w:lang w:eastAsia="en-US"/>
        </w:rPr>
      </w:pPr>
      <w:r w:rsidRPr="00430ABF">
        <w:rPr>
          <w:rFonts w:ascii="Calibri Light" w:hAnsi="Calibri Light"/>
          <w:sz w:val="20"/>
          <w:szCs w:val="20"/>
          <w:lang w:eastAsia="en-US"/>
        </w:rPr>
        <w:t xml:space="preserve">3.1/ 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w:t>
      </w:r>
      <w:r w:rsidR="00430ABF">
        <w:rPr>
          <w:rFonts w:ascii="Calibri Light" w:hAnsi="Calibri Light"/>
          <w:sz w:val="20"/>
          <w:szCs w:val="20"/>
          <w:lang w:eastAsia="en-US"/>
        </w:rPr>
        <w:t>r. – Kodeks pracy (tj. Dz. U. z </w:t>
      </w:r>
      <w:r w:rsidRPr="00430ABF">
        <w:rPr>
          <w:rFonts w:ascii="Calibri Light" w:hAnsi="Calibri Light"/>
          <w:sz w:val="20"/>
          <w:szCs w:val="20"/>
          <w:lang w:eastAsia="en-US"/>
        </w:rPr>
        <w:t>20</w:t>
      </w:r>
      <w:r w:rsidR="008E760C">
        <w:rPr>
          <w:rFonts w:ascii="Calibri Light" w:hAnsi="Calibri Light"/>
          <w:sz w:val="20"/>
          <w:szCs w:val="20"/>
          <w:lang w:eastAsia="en-US"/>
        </w:rPr>
        <w:t>23</w:t>
      </w:r>
      <w:r w:rsidRPr="00430ABF">
        <w:rPr>
          <w:rFonts w:ascii="Calibri Light" w:hAnsi="Calibri Light"/>
          <w:sz w:val="20"/>
          <w:szCs w:val="20"/>
          <w:lang w:eastAsia="en-US"/>
        </w:rPr>
        <w:t xml:space="preserve"> r., poz. 1</w:t>
      </w:r>
      <w:r w:rsidR="008E760C">
        <w:rPr>
          <w:rFonts w:ascii="Calibri Light" w:hAnsi="Calibri Light"/>
          <w:sz w:val="20"/>
          <w:szCs w:val="20"/>
          <w:lang w:eastAsia="en-US"/>
        </w:rPr>
        <w:t>465</w:t>
      </w:r>
      <w:r w:rsidRPr="00430ABF">
        <w:rPr>
          <w:rFonts w:ascii="Calibri Light" w:hAnsi="Calibri Light"/>
          <w:sz w:val="20"/>
          <w:szCs w:val="20"/>
          <w:lang w:eastAsia="en-US"/>
        </w:rPr>
        <w:t xml:space="preserve">) z wyłączeniem osób </w:t>
      </w:r>
      <w:r w:rsidR="00CA677E">
        <w:rPr>
          <w:rFonts w:ascii="Calibri Light" w:hAnsi="Calibri Light"/>
          <w:sz w:val="20"/>
          <w:szCs w:val="20"/>
          <w:lang w:eastAsia="en-US"/>
        </w:rPr>
        <w:t>wykonujących samodzielne funkcje techniczne</w:t>
      </w:r>
      <w:r w:rsidR="00937CCB" w:rsidRPr="00430ABF">
        <w:rPr>
          <w:rFonts w:asciiTheme="majorHAnsi" w:hAnsiTheme="majorHAnsi" w:cstheme="majorHAnsi"/>
          <w:sz w:val="20"/>
          <w:szCs w:val="20"/>
        </w:rPr>
        <w:t xml:space="preserve">. </w:t>
      </w:r>
      <w:r w:rsidRPr="00430ABF">
        <w:rPr>
          <w:rFonts w:ascii="Calibri Light" w:hAnsi="Calibri Light"/>
          <w:sz w:val="20"/>
          <w:szCs w:val="20"/>
          <w:lang w:eastAsia="en-US"/>
        </w:rPr>
        <w:t xml:space="preserve"> </w:t>
      </w:r>
    </w:p>
    <w:p w14:paraId="085A5E5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430ABF" w:rsidRDefault="00CE2573" w:rsidP="00CE2573">
      <w:pPr>
        <w:autoSpaceDE w:val="0"/>
        <w:autoSpaceDN w:val="0"/>
        <w:spacing w:after="0" w:line="240" w:lineRule="auto"/>
        <w:jc w:val="both"/>
        <w:rPr>
          <w:rFonts w:ascii="Calibri Light" w:hAnsi="Calibri Light"/>
          <w:b/>
          <w:bCs/>
          <w:sz w:val="20"/>
          <w:szCs w:val="20"/>
          <w:lang w:eastAsia="en-US"/>
        </w:rPr>
      </w:pPr>
      <w:r w:rsidRPr="00430ABF">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430ABF">
        <w:rPr>
          <w:rFonts w:ascii="Calibri Light" w:hAnsi="Calibri Light"/>
          <w:b/>
          <w:bCs/>
          <w:sz w:val="20"/>
          <w:szCs w:val="20"/>
          <w:lang w:eastAsia="en-US"/>
        </w:rPr>
        <w:t>projekcie umowy stanowiącej</w:t>
      </w:r>
      <w:r w:rsidRPr="00430ABF">
        <w:rPr>
          <w:rFonts w:ascii="Calibri Light" w:hAnsi="Calibri Light"/>
          <w:sz w:val="20"/>
          <w:szCs w:val="20"/>
          <w:lang w:eastAsia="en-US"/>
        </w:rPr>
        <w:t xml:space="preserve"> </w:t>
      </w:r>
      <w:r w:rsidRPr="00430ABF">
        <w:rPr>
          <w:rFonts w:ascii="Calibri Light" w:hAnsi="Calibri Light"/>
          <w:b/>
          <w:bCs/>
          <w:sz w:val="20"/>
          <w:szCs w:val="20"/>
          <w:lang w:eastAsia="en-US"/>
        </w:rPr>
        <w:t xml:space="preserve">załącznik Nr 4 do SWZ. </w:t>
      </w:r>
    </w:p>
    <w:p w14:paraId="0E77D76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268E7AA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r w:rsidRPr="00430ABF">
        <w:rPr>
          <w:rFonts w:ascii="Calibri Light" w:hAnsi="Calibri Light"/>
          <w:sz w:val="20"/>
          <w:szCs w:val="20"/>
          <w:lang w:eastAsia="en-US"/>
        </w:rPr>
        <w:t xml:space="preserve">Powyższe wymagania mogą określać w szczególności: </w:t>
      </w:r>
    </w:p>
    <w:p w14:paraId="43035CE3"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a) sposób dokumentowania zatrudnienia osób, o których mowa w art. 95 ust. 1 ustawy Pzp, </w:t>
      </w:r>
    </w:p>
    <w:p w14:paraId="730F479B"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2C3AE8AA" w14:textId="0E8FD2E0" w:rsidR="00CE2573"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c) rodzaj czynności związanych z realizacją zamówienia, których dotyczą wymagania za</w:t>
      </w:r>
      <w:r w:rsidR="00430ABF">
        <w:rPr>
          <w:rFonts w:ascii="Calibri Light" w:hAnsi="Calibri Light"/>
          <w:sz w:val="20"/>
          <w:szCs w:val="20"/>
          <w:lang w:eastAsia="en-US"/>
        </w:rPr>
        <w:t>trudnienia na podstawie umowy o </w:t>
      </w:r>
      <w:r w:rsidRPr="00430ABF">
        <w:rPr>
          <w:rFonts w:ascii="Calibri Light" w:hAnsi="Calibri Light"/>
          <w:sz w:val="20"/>
          <w:szCs w:val="20"/>
          <w:lang w:eastAsia="en-US"/>
        </w:rPr>
        <w:t xml:space="preserve">pracę przez Wykonawcę lub podwykonawcę osób wykonujących czynności w trakcie realizacji zamówienia. </w:t>
      </w:r>
    </w:p>
    <w:p w14:paraId="17B10D40" w14:textId="77777777" w:rsidR="00D15B85" w:rsidRPr="00430ABF" w:rsidRDefault="00D15B85" w:rsidP="00CE2573">
      <w:pPr>
        <w:autoSpaceDE w:val="0"/>
        <w:autoSpaceDN w:val="0"/>
        <w:spacing w:after="0" w:line="240" w:lineRule="auto"/>
        <w:ind w:left="426"/>
        <w:jc w:val="both"/>
        <w:rPr>
          <w:rFonts w:ascii="Calibri Light" w:hAnsi="Calibri Light"/>
          <w:sz w:val="20"/>
          <w:szCs w:val="20"/>
          <w:lang w:eastAsia="en-US"/>
        </w:rPr>
      </w:pPr>
    </w:p>
    <w:p w14:paraId="26EFF2A5" w14:textId="590B8BC5"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Pzp. </w:t>
      </w:r>
    </w:p>
    <w:p w14:paraId="65CD6790" w14:textId="77777777" w:rsidR="004F0564" w:rsidRPr="00430ABF"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Pr="00430ABF"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430ABF" w:rsidRDefault="00203509" w:rsidP="000667B2">
      <w:pPr>
        <w:spacing w:after="0" w:line="240" w:lineRule="auto"/>
        <w:rPr>
          <w:rFonts w:asciiTheme="majorHAnsi" w:hAnsiTheme="majorHAnsi" w:cstheme="majorHAnsi"/>
          <w:sz w:val="20"/>
          <w:szCs w:val="20"/>
        </w:rPr>
      </w:pPr>
    </w:p>
    <w:p w14:paraId="328FA643" w14:textId="4E0E6F03" w:rsidR="007637A0" w:rsidRPr="00D031B4" w:rsidRDefault="006D3D6A" w:rsidP="00D031B4">
      <w:pPr>
        <w:spacing w:after="0" w:line="240" w:lineRule="auto"/>
        <w:jc w:val="both"/>
        <w:rPr>
          <w:rFonts w:ascii="Calibri Light" w:hAnsi="Calibri Light" w:cs="Calibri Light"/>
          <w:b/>
          <w:color w:val="262626" w:themeColor="text1" w:themeTint="D9"/>
          <w:sz w:val="20"/>
          <w:szCs w:val="20"/>
        </w:rPr>
      </w:pPr>
      <w:r w:rsidRPr="003F76C4">
        <w:rPr>
          <w:rFonts w:asciiTheme="majorHAnsi" w:hAnsiTheme="majorHAnsi" w:cstheme="majorHAnsi"/>
          <w:b/>
          <w:bCs/>
          <w:color w:val="262626" w:themeColor="text1" w:themeTint="D9"/>
          <w:sz w:val="20"/>
          <w:szCs w:val="20"/>
        </w:rPr>
        <w:t>Termin realizacji zamówienia</w:t>
      </w:r>
      <w:r w:rsidR="003F76C4" w:rsidRPr="003F76C4">
        <w:rPr>
          <w:rFonts w:asciiTheme="majorHAnsi" w:hAnsiTheme="majorHAnsi" w:cstheme="majorHAnsi"/>
          <w:b/>
          <w:bCs/>
          <w:color w:val="262626" w:themeColor="text1" w:themeTint="D9"/>
          <w:sz w:val="20"/>
          <w:szCs w:val="20"/>
        </w:rPr>
        <w:t xml:space="preserve"> </w:t>
      </w:r>
      <w:bookmarkStart w:id="7" w:name="_Hlk65509195"/>
      <w:r w:rsidR="00D031B4">
        <w:rPr>
          <w:rFonts w:asciiTheme="majorHAnsi" w:hAnsiTheme="majorHAnsi" w:cstheme="majorHAnsi"/>
          <w:b/>
          <w:bCs/>
          <w:color w:val="262626" w:themeColor="text1" w:themeTint="D9"/>
          <w:sz w:val="20"/>
          <w:szCs w:val="20"/>
        </w:rPr>
        <w:t>:</w:t>
      </w:r>
    </w:p>
    <w:p w14:paraId="101503FF" w14:textId="2A13A0D9" w:rsidR="00D031B4" w:rsidRPr="00D031B4" w:rsidRDefault="00D031B4" w:rsidP="00D031B4">
      <w:pPr>
        <w:suppressAutoHyphens/>
        <w:spacing w:after="0" w:line="360" w:lineRule="auto"/>
        <w:jc w:val="center"/>
        <w:rPr>
          <w:rFonts w:asciiTheme="majorHAnsi" w:eastAsia="Times New Roman" w:hAnsiTheme="majorHAnsi" w:cstheme="majorHAnsi"/>
          <w:b/>
          <w:bCs/>
          <w:sz w:val="20"/>
          <w:szCs w:val="20"/>
          <w:lang w:eastAsia="zh-CN"/>
        </w:rPr>
      </w:pPr>
      <w:r w:rsidRPr="00D031B4">
        <w:rPr>
          <w:rFonts w:asciiTheme="majorHAnsi" w:eastAsia="Times New Roman" w:hAnsiTheme="majorHAnsi" w:cstheme="majorHAnsi"/>
          <w:sz w:val="20"/>
          <w:szCs w:val="20"/>
          <w:lang w:eastAsia="zh-CN"/>
        </w:rPr>
        <w:t xml:space="preserve">- </w:t>
      </w:r>
      <w:r w:rsidRPr="00D031B4">
        <w:rPr>
          <w:rFonts w:asciiTheme="majorHAnsi" w:eastAsia="Times New Roman" w:hAnsiTheme="majorHAnsi" w:cstheme="majorHAnsi"/>
          <w:b/>
          <w:bCs/>
          <w:sz w:val="20"/>
          <w:szCs w:val="20"/>
          <w:lang w:eastAsia="zh-CN"/>
        </w:rPr>
        <w:t>rozpoczęcie robót: z dniem przekazania placu budowy,</w:t>
      </w:r>
    </w:p>
    <w:p w14:paraId="40E75713" w14:textId="759A0680" w:rsidR="004969F3" w:rsidRPr="00D031B4" w:rsidRDefault="00D031B4" w:rsidP="00D031B4">
      <w:pPr>
        <w:spacing w:after="0" w:line="360" w:lineRule="auto"/>
        <w:jc w:val="center"/>
        <w:rPr>
          <w:rFonts w:asciiTheme="majorHAnsi" w:hAnsiTheme="majorHAnsi" w:cstheme="majorHAnsi"/>
          <w:b/>
          <w:bCs/>
          <w:color w:val="333333"/>
          <w:sz w:val="20"/>
          <w:szCs w:val="20"/>
        </w:rPr>
      </w:pPr>
      <w:r>
        <w:rPr>
          <w:rFonts w:asciiTheme="majorHAnsi" w:eastAsia="Times New Roman" w:hAnsiTheme="majorHAnsi" w:cstheme="majorHAnsi"/>
          <w:b/>
          <w:bCs/>
          <w:sz w:val="20"/>
          <w:szCs w:val="20"/>
          <w:lang w:eastAsia="zh-CN"/>
        </w:rPr>
        <w:t xml:space="preserve">      </w:t>
      </w:r>
      <w:r w:rsidRPr="00D031B4">
        <w:rPr>
          <w:rFonts w:asciiTheme="majorHAnsi" w:eastAsia="Times New Roman" w:hAnsiTheme="majorHAnsi" w:cstheme="majorHAnsi"/>
          <w:b/>
          <w:bCs/>
          <w:sz w:val="20"/>
          <w:szCs w:val="20"/>
          <w:lang w:eastAsia="zh-CN"/>
        </w:rPr>
        <w:t>- zakończenie robót: 6 miesięcy od daty podpisania umowy,</w:t>
      </w:r>
    </w:p>
    <w:bookmarkEnd w:id="7"/>
    <w:p w14:paraId="68C9FB7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14BF2277" w14:textId="77777777"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7.1/ Na podstawie art. 112 ust. 2 ustawy Pzp, zamawiający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lastRenderedPageBreak/>
        <w:t>1) Zdolnoś</w:t>
      </w:r>
      <w:r w:rsidR="006411CB" w:rsidRPr="00575CD0">
        <w:rPr>
          <w:rFonts w:asciiTheme="majorHAnsi" w:hAnsiTheme="majorHAnsi" w:cstheme="majorHAnsi"/>
          <w:color w:val="262626" w:themeColor="text1" w:themeTint="D9"/>
          <w:sz w:val="20"/>
          <w:szCs w:val="20"/>
        </w:rPr>
        <w:t>ci</w:t>
      </w:r>
      <w:r w:rsidRPr="00575CD0">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575CD0" w:rsidRDefault="008579C0"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3) Sytuacji ekonomicznej lub finansowej:</w:t>
      </w:r>
    </w:p>
    <w:p w14:paraId="292BAA51" w14:textId="66536BC6" w:rsidR="0028014F" w:rsidRPr="00575CD0"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bookmarkStart w:id="8" w:name="_Hlk124754649"/>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295A71CF" w14:textId="77777777" w:rsidR="000E3299" w:rsidRPr="00575CD0" w:rsidRDefault="000E3299"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p>
    <w:p w14:paraId="0B31BA2C" w14:textId="314D234A" w:rsidR="0028014F" w:rsidRPr="00F71B66"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F71B66">
        <w:rPr>
          <w:rFonts w:asciiTheme="majorHAnsi" w:eastAsia="TimesNewRoman" w:hAnsiTheme="majorHAnsi" w:cstheme="majorHAnsi"/>
          <w:b/>
          <w:color w:val="262626" w:themeColor="text1" w:themeTint="D9"/>
          <w:sz w:val="20"/>
          <w:szCs w:val="20"/>
        </w:rPr>
        <w:t>- posiada środki finansowe lub zdolność kredytową w wysokości</w:t>
      </w:r>
      <w:r w:rsidR="00E2034A" w:rsidRPr="00F71B66">
        <w:rPr>
          <w:rFonts w:asciiTheme="majorHAnsi" w:eastAsia="TimesNewRoman" w:hAnsiTheme="majorHAnsi" w:cstheme="majorHAnsi"/>
          <w:b/>
          <w:color w:val="262626" w:themeColor="text1" w:themeTint="D9"/>
          <w:sz w:val="20"/>
          <w:szCs w:val="20"/>
        </w:rPr>
        <w:t xml:space="preserve">: </w:t>
      </w:r>
      <w:r w:rsidR="009B4A51" w:rsidRPr="00F71B66">
        <w:rPr>
          <w:rFonts w:asciiTheme="majorHAnsi" w:eastAsia="TimesNewRoman" w:hAnsiTheme="majorHAnsi" w:cstheme="majorHAnsi"/>
          <w:b/>
          <w:color w:val="262626" w:themeColor="text1" w:themeTint="D9"/>
          <w:sz w:val="20"/>
          <w:szCs w:val="20"/>
        </w:rPr>
        <w:t xml:space="preserve"> </w:t>
      </w:r>
      <w:r w:rsidR="00D25249">
        <w:rPr>
          <w:rFonts w:asciiTheme="majorHAnsi" w:eastAsia="TimesNewRoman" w:hAnsiTheme="majorHAnsi" w:cstheme="majorHAnsi"/>
          <w:b/>
          <w:color w:val="262626" w:themeColor="text1" w:themeTint="D9"/>
          <w:sz w:val="20"/>
          <w:szCs w:val="20"/>
        </w:rPr>
        <w:t>2</w:t>
      </w:r>
      <w:r w:rsidR="00E43540" w:rsidRPr="00F71B66">
        <w:rPr>
          <w:rFonts w:asciiTheme="majorHAnsi" w:eastAsia="TimesNewRoman" w:hAnsiTheme="majorHAnsi" w:cstheme="majorHAnsi"/>
          <w:b/>
          <w:color w:val="262626" w:themeColor="text1" w:themeTint="D9"/>
          <w:sz w:val="20"/>
          <w:szCs w:val="20"/>
        </w:rPr>
        <w:t xml:space="preserve"> 000</w:t>
      </w:r>
      <w:r w:rsidRPr="00F71B66">
        <w:rPr>
          <w:rFonts w:asciiTheme="majorHAnsi" w:eastAsia="TimesNewRoman" w:hAnsiTheme="majorHAnsi" w:cstheme="majorHAnsi"/>
          <w:b/>
          <w:color w:val="262626" w:themeColor="text1" w:themeTint="D9"/>
          <w:sz w:val="20"/>
          <w:szCs w:val="20"/>
        </w:rPr>
        <w:t> 000,00 zł.</w:t>
      </w:r>
    </w:p>
    <w:bookmarkEnd w:id="8"/>
    <w:p w14:paraId="58BBD3CB" w14:textId="52383619" w:rsidR="005E66F8" w:rsidRDefault="009A6048"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ab/>
      </w:r>
    </w:p>
    <w:p w14:paraId="6FAC9C1F" w14:textId="38B90670" w:rsidR="008579C0" w:rsidRPr="00575CD0" w:rsidRDefault="008579C0"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4) Zdolności technicznej lub zawodowej:</w:t>
      </w:r>
    </w:p>
    <w:p w14:paraId="4BEE3152"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B377DA5" w14:textId="3AB027ED" w:rsidR="00967EB1" w:rsidRDefault="00967EB1" w:rsidP="007E635F">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r w:rsidRPr="00575CD0">
        <w:rPr>
          <w:rFonts w:ascii="Calibri Light" w:eastAsia="TimesNewRoman" w:hAnsi="Calibri Light" w:cs="TimesNewRoman"/>
          <w:color w:val="262626" w:themeColor="text1" w:themeTint="D9"/>
          <w:sz w:val="20"/>
          <w:szCs w:val="20"/>
        </w:rPr>
        <w:t>4.1/ 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0C571B31" w14:textId="77777777" w:rsidR="00CA677E" w:rsidRDefault="00CA677E" w:rsidP="007E635F">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p>
    <w:p w14:paraId="0E093E3C" w14:textId="122A961D" w:rsidR="00D031B4" w:rsidRDefault="00430ABF" w:rsidP="00D031B4">
      <w:pPr>
        <w:widowControl w:val="0"/>
        <w:shd w:val="clear" w:color="auto" w:fill="F2F2F2" w:themeFill="background1" w:themeFillShade="F2"/>
        <w:suppressAutoHyphens/>
        <w:autoSpaceDE w:val="0"/>
        <w:spacing w:after="0" w:line="240" w:lineRule="auto"/>
        <w:ind w:left="567"/>
        <w:jc w:val="both"/>
        <w:rPr>
          <w:rFonts w:ascii="Calibri Light" w:eastAsia="TimesNewRoman" w:hAnsi="Calibri Light" w:cs="TimesNewRoman"/>
          <w:b/>
          <w:bCs/>
          <w:color w:val="262626" w:themeColor="text1" w:themeTint="D9"/>
          <w:sz w:val="20"/>
          <w:szCs w:val="20"/>
        </w:rPr>
      </w:pPr>
      <w:r w:rsidRPr="003F76C4">
        <w:rPr>
          <w:rFonts w:ascii="Calibri Light" w:eastAsia="Arial" w:hAnsi="Calibri Light" w:cs="Calibri Light"/>
          <w:b/>
          <w:color w:val="262626" w:themeColor="text1" w:themeTint="D9"/>
          <w:sz w:val="20"/>
          <w:szCs w:val="20"/>
          <w:lang w:eastAsia="ar-SA"/>
        </w:rPr>
        <w:t xml:space="preserve">- co najmniej </w:t>
      </w:r>
      <w:r w:rsidR="00D031B4">
        <w:rPr>
          <w:rFonts w:ascii="Calibri Light" w:eastAsia="Arial" w:hAnsi="Calibri Light" w:cs="Calibri Light"/>
          <w:b/>
          <w:color w:val="262626" w:themeColor="text1" w:themeTint="D9"/>
          <w:sz w:val="20"/>
          <w:szCs w:val="20"/>
          <w:lang w:eastAsia="ar-SA"/>
        </w:rPr>
        <w:t>2</w:t>
      </w:r>
      <w:r w:rsidR="00A37A1F" w:rsidRPr="003F76C4">
        <w:rPr>
          <w:rFonts w:ascii="Calibri Light" w:eastAsia="Arial" w:hAnsi="Calibri Light" w:cs="Calibri Light"/>
          <w:b/>
          <w:color w:val="262626" w:themeColor="text1" w:themeTint="D9"/>
          <w:sz w:val="20"/>
          <w:szCs w:val="20"/>
          <w:lang w:eastAsia="ar-SA"/>
        </w:rPr>
        <w:t xml:space="preserve"> roboty budowlane</w:t>
      </w:r>
      <w:r w:rsidRPr="003F76C4">
        <w:rPr>
          <w:rFonts w:ascii="Calibri Light" w:eastAsia="Arial" w:hAnsi="Calibri Light" w:cs="Calibri Light"/>
          <w:b/>
          <w:color w:val="262626" w:themeColor="text1" w:themeTint="D9"/>
          <w:sz w:val="20"/>
          <w:szCs w:val="20"/>
          <w:lang w:eastAsia="ar-SA"/>
        </w:rPr>
        <w:t xml:space="preserve"> odpowiadające swoim rodzajem robotom budowlanym </w:t>
      </w:r>
      <w:r w:rsidRPr="003F76C4">
        <w:rPr>
          <w:rFonts w:ascii="Calibri Light" w:hAnsi="Calibri Light" w:cs="Calibri Light"/>
          <w:b/>
          <w:color w:val="262626" w:themeColor="text1" w:themeTint="D9"/>
          <w:sz w:val="20"/>
          <w:szCs w:val="20"/>
          <w:lang w:eastAsia="ar-SA"/>
        </w:rPr>
        <w:t>stanowiącym przedmiot zamówienia</w:t>
      </w:r>
      <w:r w:rsidR="003F76C4" w:rsidRPr="003F76C4">
        <w:rPr>
          <w:rFonts w:ascii="Calibri Light" w:eastAsia="TimesNewRoman" w:hAnsi="Calibri Light" w:cs="TimesNewRoman"/>
          <w:color w:val="262626" w:themeColor="text1" w:themeTint="D9"/>
          <w:sz w:val="20"/>
          <w:szCs w:val="20"/>
        </w:rPr>
        <w:t xml:space="preserve"> </w:t>
      </w:r>
      <w:r w:rsidR="00FB3571">
        <w:rPr>
          <w:rFonts w:ascii="Calibri Light" w:eastAsia="TimesNewRoman" w:hAnsi="Calibri Light" w:cs="TimesNewRoman"/>
          <w:color w:val="262626" w:themeColor="text1" w:themeTint="D9"/>
          <w:sz w:val="20"/>
          <w:szCs w:val="20"/>
        </w:rPr>
        <w:t xml:space="preserve">tj. </w:t>
      </w:r>
      <w:r w:rsidR="003F76C4" w:rsidRPr="003F76C4">
        <w:rPr>
          <w:rFonts w:ascii="Calibri Light" w:eastAsia="TimesNewRoman" w:hAnsi="Calibri Light" w:cs="TimesNewRoman"/>
          <w:color w:val="262626" w:themeColor="text1" w:themeTint="D9"/>
          <w:sz w:val="20"/>
          <w:szCs w:val="20"/>
        </w:rPr>
        <w:t xml:space="preserve">polegające na: </w:t>
      </w:r>
      <w:r w:rsidR="003F76C4" w:rsidRPr="003F76C4">
        <w:rPr>
          <w:rFonts w:ascii="Calibri Light" w:eastAsia="TimesNewRoman" w:hAnsi="Calibri Light" w:cs="TimesNewRoman"/>
          <w:b/>
          <w:bCs/>
          <w:color w:val="262626" w:themeColor="text1" w:themeTint="D9"/>
          <w:sz w:val="20"/>
          <w:szCs w:val="20"/>
        </w:rPr>
        <w:t xml:space="preserve">budowie </w:t>
      </w:r>
      <w:r w:rsidR="00D031B4">
        <w:rPr>
          <w:rFonts w:ascii="Calibri Light" w:eastAsia="TimesNewRoman" w:hAnsi="Calibri Light" w:cs="TimesNewRoman"/>
          <w:b/>
          <w:bCs/>
          <w:color w:val="262626" w:themeColor="text1" w:themeTint="D9"/>
          <w:sz w:val="20"/>
          <w:szCs w:val="20"/>
        </w:rPr>
        <w:t xml:space="preserve">lub przebudowie przejść podziemnych lub tuneli drogowych </w:t>
      </w:r>
    </w:p>
    <w:p w14:paraId="6051BBE9" w14:textId="2E736F5E" w:rsidR="00D031B4" w:rsidRPr="00AE6935" w:rsidRDefault="00AE6935" w:rsidP="00D031B4">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color w:val="950000"/>
          <w:sz w:val="20"/>
          <w:szCs w:val="20"/>
          <w:lang w:eastAsia="ar-SA"/>
        </w:rPr>
      </w:pPr>
      <w:r w:rsidRPr="00AE6935">
        <w:rPr>
          <w:rFonts w:ascii="Calibri Light" w:eastAsia="Arial" w:hAnsi="Calibri Light" w:cs="Calibri Light"/>
          <w:b/>
          <w:color w:val="950000"/>
          <w:sz w:val="20"/>
          <w:szCs w:val="20"/>
          <w:lang w:eastAsia="ar-SA"/>
        </w:rPr>
        <w:t>Każda przedstawiona robota budowlana musi mieć wartość</w:t>
      </w:r>
      <w:r w:rsidRPr="00AE6935">
        <w:rPr>
          <w:rFonts w:ascii="Calibri Light" w:hAnsi="Calibri Light" w:cs="Calibri Light"/>
          <w:b/>
          <w:color w:val="950000"/>
          <w:sz w:val="20"/>
          <w:szCs w:val="20"/>
          <w:lang w:eastAsia="ar-SA"/>
        </w:rPr>
        <w:t xml:space="preserve">  brutto min.</w:t>
      </w:r>
      <w:r w:rsidRPr="00AE6935">
        <w:rPr>
          <w:rFonts w:ascii="Calibri Light" w:eastAsia="Arial" w:hAnsi="Calibri Light" w:cs="Calibri Light"/>
          <w:b/>
          <w:color w:val="950000"/>
          <w:sz w:val="20"/>
          <w:szCs w:val="20"/>
          <w:lang w:eastAsia="ar-SA"/>
        </w:rPr>
        <w:t xml:space="preserve"> 2 000 000,00 zł</w:t>
      </w:r>
    </w:p>
    <w:p w14:paraId="51DA1BFB" w14:textId="77777777" w:rsidR="00575CD0" w:rsidRDefault="00575CD0" w:rsidP="003F76C4">
      <w:pPr>
        <w:autoSpaceDE w:val="0"/>
        <w:autoSpaceDN w:val="0"/>
        <w:adjustRightInd w:val="0"/>
        <w:spacing w:after="0" w:line="240" w:lineRule="auto"/>
        <w:jc w:val="both"/>
        <w:rPr>
          <w:rFonts w:asciiTheme="majorHAnsi" w:hAnsiTheme="majorHAnsi" w:cstheme="majorHAnsi"/>
          <w:sz w:val="20"/>
          <w:szCs w:val="20"/>
        </w:rPr>
      </w:pPr>
    </w:p>
    <w:p w14:paraId="431FFD5E" w14:textId="77777777" w:rsidR="00523BD0" w:rsidRDefault="00523BD0" w:rsidP="003F76C4">
      <w:pPr>
        <w:autoSpaceDE w:val="0"/>
        <w:autoSpaceDN w:val="0"/>
        <w:adjustRightInd w:val="0"/>
        <w:spacing w:after="0" w:line="240" w:lineRule="auto"/>
        <w:jc w:val="both"/>
        <w:rPr>
          <w:rFonts w:asciiTheme="majorHAnsi" w:hAnsiTheme="majorHAnsi" w:cstheme="majorHAnsi"/>
          <w:sz w:val="20"/>
          <w:szCs w:val="20"/>
        </w:rPr>
      </w:pPr>
    </w:p>
    <w:p w14:paraId="2FC2F49B" w14:textId="1B1D039A"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UWAGA </w:t>
      </w:r>
    </w:p>
    <w:p w14:paraId="652EA184"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która została mu przypisana 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3639232E"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3) Jeżeli zakres robót przedstawionych w dokumencie złożonym na potwierdzenie, że robo</w:t>
      </w:r>
      <w:r w:rsidR="00C14EA2" w:rsidRPr="00C14EA2">
        <w:rPr>
          <w:rFonts w:asciiTheme="majorHAnsi" w:hAnsiTheme="majorHAnsi" w:cstheme="majorHAnsi"/>
          <w:sz w:val="20"/>
          <w:szCs w:val="20"/>
        </w:rPr>
        <w:t>ty budowlane zostały wykonane w </w:t>
      </w:r>
      <w:r w:rsidRPr="00C14EA2">
        <w:rPr>
          <w:rFonts w:asciiTheme="majorHAnsi" w:hAnsiTheme="majorHAnsi" w:cstheme="majorHAnsi"/>
          <w:sz w:val="20"/>
          <w:szCs w:val="20"/>
        </w:rPr>
        <w:t>sposób należyty oraz zgodnie z zasadami sztuki budowlanej i prawidłowo ukończone, jest szerszy od powyżej określonego przez Zamawiającego należy w wykazie robót budowlanych podać wartość robót 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1C616DA4" w14:textId="6CE4C6F5" w:rsidR="008579C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FF3D36">
        <w:rPr>
          <w:rFonts w:asciiTheme="majorHAnsi" w:hAnsiTheme="majorHAnsi" w:cstheme="majorHAnsi"/>
          <w:sz w:val="20"/>
          <w:szCs w:val="20"/>
        </w:rPr>
        <w:t xml:space="preserve">4) </w:t>
      </w:r>
      <w:r w:rsidR="00FF3D36" w:rsidRPr="0080602A">
        <w:rPr>
          <w:rFonts w:asciiTheme="majorHAnsi" w:hAnsiTheme="majorHAnsi" w:cstheme="majorHAnsi"/>
          <w:sz w:val="20"/>
          <w:szCs w:val="20"/>
        </w:rPr>
        <w:t>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Biuletynie Zamówień Publicznych lub w Dzienniku Urzędowym Unii Europejskiej (DUUE). Jeżeli w dniu opublikowania ogłoszenia o zamówieniu w BZP lub w DUUE, Narodowy Bank Polski nie opublikuje tabeli kursów walut, Wykonawca winien przyjąć kurs przeliczeniowy według ostatniej tabeli kursów NBP, opublikowanej przed dniem publikacji ogłoszenia o zamówieniu w BZP lub DUU</w:t>
      </w:r>
      <w:r w:rsidR="005872BF">
        <w:rPr>
          <w:rFonts w:asciiTheme="majorHAnsi" w:hAnsiTheme="majorHAnsi" w:cstheme="majorHAnsi"/>
          <w:sz w:val="20"/>
          <w:szCs w:val="20"/>
        </w:rPr>
        <w:t>E.</w:t>
      </w:r>
    </w:p>
    <w:p w14:paraId="5BFBFC06" w14:textId="77777777" w:rsidR="00FF3D36" w:rsidRPr="00520944" w:rsidRDefault="00FF3D36"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6BDA573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zamówieniu i SWZ, w sposób i za pomocą dowodów określonych w ustawie Pzp, w Rozporzą</w:t>
      </w:r>
      <w:r w:rsidR="0003649F" w:rsidRPr="00C14EA2">
        <w:rPr>
          <w:rFonts w:asciiTheme="majorHAnsi" w:hAnsiTheme="majorHAnsi" w:cstheme="majorHAnsi"/>
          <w:sz w:val="20"/>
          <w:szCs w:val="20"/>
        </w:rPr>
        <w:t>dzeniu Ministra Rozwoju Pracy i </w:t>
      </w:r>
      <w:r w:rsidRPr="00C14EA2">
        <w:rPr>
          <w:rFonts w:asciiTheme="majorHAnsi" w:hAnsiTheme="majorHAnsi" w:cstheme="majorHAnsi"/>
          <w:sz w:val="20"/>
          <w:szCs w:val="20"/>
        </w:rPr>
        <w:t>Technologii z dnia 23 grudnia 2020</w:t>
      </w:r>
      <w:r w:rsidR="00FF3D36">
        <w:rPr>
          <w:rFonts w:asciiTheme="majorHAnsi" w:hAnsiTheme="majorHAnsi" w:cstheme="majorHAnsi"/>
          <w:sz w:val="20"/>
          <w:szCs w:val="20"/>
        </w:rPr>
        <w:t xml:space="preserve"> </w:t>
      </w:r>
      <w:r w:rsidRPr="00C14EA2">
        <w:rPr>
          <w:rFonts w:asciiTheme="majorHAnsi" w:hAnsiTheme="majorHAnsi" w:cstheme="majorHAnsi"/>
          <w:sz w:val="20"/>
          <w:szCs w:val="20"/>
        </w:rPr>
        <w:t xml:space="preserve">r. w sprawie podmiotowych środków dowodowych oraz innych dokumentów lub </w:t>
      </w:r>
      <w:r w:rsidRPr="00C14EA2">
        <w:rPr>
          <w:rFonts w:asciiTheme="majorHAnsi" w:hAnsiTheme="majorHAnsi" w:cstheme="majorHAnsi"/>
          <w:sz w:val="20"/>
          <w:szCs w:val="20"/>
        </w:rPr>
        <w:lastRenderedPageBreak/>
        <w:t>oświadczeń, jakich może żądać zamawiający od wykonawcy (Dz.U. z 2020 r. poz. 2415</w:t>
      </w:r>
      <w:r w:rsidR="00672AC5">
        <w:rPr>
          <w:rFonts w:asciiTheme="majorHAnsi" w:hAnsiTheme="majorHAnsi" w:cstheme="majorHAnsi"/>
          <w:sz w:val="20"/>
          <w:szCs w:val="20"/>
        </w:rPr>
        <w:t xml:space="preserve"> ze zm.</w:t>
      </w:r>
      <w:r w:rsidRPr="00C14EA2">
        <w:rPr>
          <w:rFonts w:asciiTheme="majorHAnsi" w:hAnsiTheme="majorHAnsi" w:cstheme="majorHAnsi"/>
          <w:sz w:val="20"/>
          <w:szCs w:val="20"/>
        </w:rPr>
        <w:t xml:space="preserve">) oraz Ogłoszeniu o zamówieniu i w SWZ. </w:t>
      </w:r>
    </w:p>
    <w:p w14:paraId="0963C0AC" w14:textId="77777777" w:rsidR="00E609E5" w:rsidRDefault="00E609E5" w:rsidP="00616C73">
      <w:pPr>
        <w:autoSpaceDE w:val="0"/>
        <w:autoSpaceDN w:val="0"/>
        <w:adjustRightInd w:val="0"/>
        <w:spacing w:after="0" w:line="240" w:lineRule="auto"/>
        <w:jc w:val="both"/>
        <w:rPr>
          <w:rFonts w:asciiTheme="majorHAnsi" w:hAnsiTheme="majorHAnsi" w:cstheme="majorHAnsi"/>
          <w:b/>
          <w:bCs/>
          <w:sz w:val="20"/>
          <w:szCs w:val="20"/>
        </w:rPr>
      </w:pPr>
    </w:p>
    <w:p w14:paraId="151DCB0B" w14:textId="75B3AF94" w:rsidR="009A278B" w:rsidRPr="007637A0" w:rsidRDefault="00616C73" w:rsidP="00616C73">
      <w:pPr>
        <w:autoSpaceDE w:val="0"/>
        <w:autoSpaceDN w:val="0"/>
        <w:adjustRightInd w:val="0"/>
        <w:spacing w:after="0" w:line="240" w:lineRule="auto"/>
        <w:jc w:val="both"/>
        <w:rPr>
          <w:rFonts w:asciiTheme="majorHAnsi" w:hAnsiTheme="majorHAnsi" w:cstheme="majorHAnsi"/>
          <w:b/>
          <w:bCs/>
          <w:sz w:val="20"/>
          <w:szCs w:val="20"/>
        </w:rPr>
      </w:pPr>
      <w:r w:rsidRPr="007637A0">
        <w:rPr>
          <w:rFonts w:asciiTheme="majorHAnsi" w:hAnsiTheme="majorHAnsi" w:cstheme="majorHAnsi"/>
          <w:b/>
          <w:bCs/>
          <w:sz w:val="20"/>
          <w:szCs w:val="20"/>
        </w:rPr>
        <w:t xml:space="preserve">4.2/ dysponuje lub będzie dysponował osobami niezbędnymi do wykonania niniejszego zamówienia, tj. co najmniej: </w:t>
      </w:r>
    </w:p>
    <w:p w14:paraId="16543552" w14:textId="77777777" w:rsidR="00A73A9A" w:rsidRDefault="00A73A9A" w:rsidP="00FF3D36">
      <w:pPr>
        <w:autoSpaceDE w:val="0"/>
        <w:autoSpaceDN w:val="0"/>
        <w:adjustRightInd w:val="0"/>
        <w:spacing w:after="0" w:line="240" w:lineRule="auto"/>
        <w:jc w:val="both"/>
        <w:rPr>
          <w:rFonts w:ascii="Calibri Light" w:hAnsi="Calibri Light" w:cs="Calibri Light"/>
          <w:iCs/>
          <w:color w:val="262626" w:themeColor="text1" w:themeTint="D9"/>
          <w:sz w:val="20"/>
          <w:szCs w:val="20"/>
        </w:rPr>
      </w:pPr>
    </w:p>
    <w:p w14:paraId="75213ACA" w14:textId="77777777" w:rsidR="00A80DD4" w:rsidRDefault="00A80DD4" w:rsidP="00FF3D36">
      <w:pPr>
        <w:autoSpaceDE w:val="0"/>
        <w:autoSpaceDN w:val="0"/>
        <w:adjustRightInd w:val="0"/>
        <w:spacing w:after="0" w:line="240" w:lineRule="auto"/>
        <w:jc w:val="both"/>
        <w:rPr>
          <w:rFonts w:asciiTheme="majorHAnsi" w:hAnsiTheme="majorHAnsi" w:cstheme="majorHAnsi"/>
          <w:sz w:val="20"/>
          <w:szCs w:val="20"/>
        </w:rPr>
      </w:pPr>
    </w:p>
    <w:p w14:paraId="66075E3E" w14:textId="77777777" w:rsidR="00993109" w:rsidRPr="00CF6481" w:rsidRDefault="00993109" w:rsidP="00993109">
      <w:pPr>
        <w:shd w:val="clear" w:color="auto" w:fill="F2F2F2" w:themeFill="background1" w:themeFillShade="F2"/>
        <w:spacing w:after="0" w:line="240" w:lineRule="auto"/>
        <w:ind w:left="567" w:right="21"/>
        <w:jc w:val="both"/>
        <w:rPr>
          <w:rFonts w:ascii="Calibri Light" w:hAnsi="Calibri Light" w:cs="Calibri Light"/>
          <w:b/>
          <w:iCs/>
          <w:color w:val="262626" w:themeColor="text1" w:themeTint="D9"/>
          <w:sz w:val="20"/>
          <w:szCs w:val="20"/>
        </w:rPr>
      </w:pP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 xml:space="preserve">1 osobę </w:t>
      </w:r>
      <w:r w:rsidRPr="00CF6481">
        <w:rPr>
          <w:rFonts w:ascii="Calibri Light" w:hAnsi="Calibri Light" w:cs="Calibri Light"/>
          <w:iCs/>
          <w:color w:val="262626" w:themeColor="text1" w:themeTint="D9"/>
          <w:sz w:val="20"/>
          <w:szCs w:val="20"/>
        </w:rPr>
        <w:t xml:space="preserve">(kierownik budowy) posiadającą uprawnienia do kierowania robotami budowlanymi </w:t>
      </w:r>
      <w:r w:rsidRPr="00CF6481">
        <w:rPr>
          <w:rFonts w:ascii="Calibri Light" w:hAnsi="Calibri Light" w:cs="Calibri Light"/>
          <w:b/>
          <w:iCs/>
          <w:color w:val="262626" w:themeColor="text1" w:themeTint="D9"/>
          <w:sz w:val="20"/>
          <w:szCs w:val="20"/>
        </w:rPr>
        <w:t xml:space="preserve"> w specjalności </w:t>
      </w: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bCs/>
          <w:iCs/>
          <w:color w:val="262626" w:themeColor="text1" w:themeTint="D9"/>
          <w:sz w:val="20"/>
          <w:szCs w:val="20"/>
        </w:rPr>
        <w:t>inżynieryjnej</w:t>
      </w: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mostowej,</w:t>
      </w:r>
    </w:p>
    <w:p w14:paraId="722CD299" w14:textId="654F7772" w:rsidR="00993109" w:rsidRDefault="00993109" w:rsidP="00993109">
      <w:pPr>
        <w:shd w:val="clear" w:color="auto" w:fill="F2F2F2" w:themeFill="background1" w:themeFillShade="F2"/>
        <w:spacing w:after="0" w:line="240" w:lineRule="auto"/>
        <w:ind w:left="567"/>
        <w:rPr>
          <w:rFonts w:ascii="Calibri Light" w:hAnsi="Calibri Light" w:cs="Calibri"/>
          <w:b/>
          <w:bCs/>
          <w:i/>
          <w:color w:val="262626" w:themeColor="text1" w:themeTint="D9"/>
          <w:sz w:val="20"/>
          <w:szCs w:val="20"/>
        </w:rPr>
      </w:pPr>
      <w:r w:rsidRPr="00CF6481">
        <w:rPr>
          <w:rFonts w:ascii="Calibri Light" w:hAnsi="Calibri Light" w:cs="Tahoma"/>
          <w:i/>
          <w:color w:val="262626" w:themeColor="text1" w:themeTint="D9"/>
          <w:sz w:val="20"/>
          <w:szCs w:val="20"/>
        </w:rPr>
        <w:t>wpisaną na listę członków Regionalnej Izby Samorządu Zawodowego.</w:t>
      </w:r>
    </w:p>
    <w:p w14:paraId="6B3EB144" w14:textId="77777777" w:rsidR="00993109" w:rsidRPr="00993109" w:rsidRDefault="00993109" w:rsidP="00993109">
      <w:pPr>
        <w:shd w:val="clear" w:color="auto" w:fill="F2F2F2" w:themeFill="background1" w:themeFillShade="F2"/>
        <w:spacing w:after="0" w:line="240" w:lineRule="auto"/>
        <w:ind w:left="567"/>
        <w:rPr>
          <w:rFonts w:ascii="Calibri Light" w:hAnsi="Calibri Light" w:cs="Calibri"/>
          <w:b/>
          <w:bCs/>
          <w:i/>
          <w:color w:val="262626" w:themeColor="text1" w:themeTint="D9"/>
          <w:sz w:val="20"/>
          <w:szCs w:val="20"/>
        </w:rPr>
      </w:pPr>
    </w:p>
    <w:p w14:paraId="3C981F5C" w14:textId="77777777" w:rsidR="00993109" w:rsidRPr="00CF6481" w:rsidRDefault="00993109" w:rsidP="00993109">
      <w:pPr>
        <w:shd w:val="clear" w:color="auto" w:fill="F2F2F2" w:themeFill="background1" w:themeFillShade="F2"/>
        <w:spacing w:after="0" w:line="240" w:lineRule="auto"/>
        <w:ind w:left="567"/>
        <w:jc w:val="both"/>
        <w:rPr>
          <w:rFonts w:ascii="Calibri Light" w:hAnsi="Calibri Light" w:cs="Calibri Light"/>
          <w:b/>
          <w:iCs/>
          <w:color w:val="262626" w:themeColor="text1" w:themeTint="D9"/>
          <w:sz w:val="20"/>
          <w:szCs w:val="20"/>
        </w:rPr>
      </w:pP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 xml:space="preserve">1 osobę </w:t>
      </w:r>
      <w:r w:rsidRPr="00CF6481">
        <w:rPr>
          <w:rFonts w:ascii="Calibri Light" w:hAnsi="Calibri Light" w:cs="Calibri Light"/>
          <w:iCs/>
          <w:color w:val="262626" w:themeColor="text1" w:themeTint="D9"/>
          <w:sz w:val="20"/>
          <w:szCs w:val="20"/>
        </w:rPr>
        <w:t xml:space="preserve">(kierownik robót) posiadającą uprawnienia do kierowania robotami budowlanymi </w:t>
      </w:r>
      <w:r w:rsidRPr="00CF6481">
        <w:rPr>
          <w:rFonts w:ascii="Calibri Light" w:hAnsi="Calibri Light" w:cs="Calibri Light"/>
          <w:b/>
          <w:iCs/>
          <w:color w:val="262626" w:themeColor="text1" w:themeTint="D9"/>
          <w:sz w:val="20"/>
          <w:szCs w:val="20"/>
        </w:rPr>
        <w:t>w specjalności instalacyjnej w zakresie sieci wodociągowych i kanalizacyjnych,</w:t>
      </w:r>
    </w:p>
    <w:p w14:paraId="32F7D5ED" w14:textId="77777777" w:rsidR="00993109" w:rsidRPr="00CF6481" w:rsidRDefault="00993109" w:rsidP="00993109">
      <w:pPr>
        <w:shd w:val="clear" w:color="auto" w:fill="F2F2F2" w:themeFill="background1" w:themeFillShade="F2"/>
        <w:spacing w:after="0" w:line="240" w:lineRule="auto"/>
        <w:ind w:left="567"/>
        <w:rPr>
          <w:rFonts w:ascii="Calibri Light" w:hAnsi="Calibri Light" w:cs="Calibri"/>
          <w:b/>
          <w:bCs/>
          <w:i/>
          <w:color w:val="262626" w:themeColor="text1" w:themeTint="D9"/>
          <w:sz w:val="20"/>
          <w:szCs w:val="20"/>
        </w:rPr>
      </w:pPr>
      <w:r w:rsidRPr="00CF6481">
        <w:rPr>
          <w:rFonts w:ascii="Calibri Light" w:hAnsi="Calibri Light" w:cs="Tahoma"/>
          <w:i/>
          <w:color w:val="262626" w:themeColor="text1" w:themeTint="D9"/>
          <w:sz w:val="20"/>
          <w:szCs w:val="20"/>
        </w:rPr>
        <w:t>wpisaną na listę członków Regionalnej Izby Samorządu Zawodowego.</w:t>
      </w:r>
    </w:p>
    <w:p w14:paraId="68D6C634" w14:textId="77777777" w:rsidR="00993109" w:rsidRPr="00CF6481" w:rsidRDefault="00993109" w:rsidP="00993109">
      <w:pPr>
        <w:shd w:val="clear" w:color="auto" w:fill="F2F2F2" w:themeFill="background1" w:themeFillShade="F2"/>
        <w:spacing w:after="0" w:line="240" w:lineRule="auto"/>
        <w:ind w:left="567"/>
        <w:jc w:val="both"/>
        <w:rPr>
          <w:rFonts w:ascii="Calibri Light" w:hAnsi="Calibri Light" w:cs="Calibri Light"/>
          <w:b/>
          <w:iCs/>
          <w:color w:val="262626" w:themeColor="text1" w:themeTint="D9"/>
          <w:sz w:val="20"/>
          <w:szCs w:val="20"/>
        </w:rPr>
      </w:pPr>
    </w:p>
    <w:p w14:paraId="127EA251" w14:textId="77777777" w:rsidR="00993109" w:rsidRPr="00CF6481" w:rsidRDefault="00993109" w:rsidP="00993109">
      <w:pPr>
        <w:shd w:val="clear" w:color="auto" w:fill="F2F2F2" w:themeFill="background1" w:themeFillShade="F2"/>
        <w:spacing w:after="0" w:line="240" w:lineRule="auto"/>
        <w:ind w:left="567"/>
        <w:jc w:val="both"/>
        <w:rPr>
          <w:rFonts w:ascii="Calibri Light" w:hAnsi="Calibri Light" w:cs="Calibri Light"/>
          <w:b/>
          <w:iCs/>
          <w:color w:val="262626" w:themeColor="text1" w:themeTint="D9"/>
          <w:sz w:val="20"/>
          <w:szCs w:val="20"/>
        </w:rPr>
      </w:pP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 xml:space="preserve">1 osobę </w:t>
      </w:r>
      <w:r w:rsidRPr="00CF6481">
        <w:rPr>
          <w:rFonts w:ascii="Calibri Light" w:hAnsi="Calibri Light" w:cs="Calibri Light"/>
          <w:iCs/>
          <w:color w:val="262626" w:themeColor="text1" w:themeTint="D9"/>
          <w:sz w:val="20"/>
          <w:szCs w:val="20"/>
        </w:rPr>
        <w:t xml:space="preserve">(kierownik robót) posiadającą uprawnienia do kierowania robotami budowlanymi </w:t>
      </w:r>
      <w:r w:rsidRPr="00CF6481">
        <w:rPr>
          <w:rFonts w:ascii="Calibri Light" w:hAnsi="Calibri Light" w:cs="Calibri Light"/>
          <w:b/>
          <w:iCs/>
          <w:color w:val="262626" w:themeColor="text1" w:themeTint="D9"/>
          <w:sz w:val="20"/>
          <w:szCs w:val="20"/>
        </w:rPr>
        <w:t>w specjalności instalacyjnej w zakresie sieci, instalacji i urządzeń elektrycznych i elektroenergetycznych.</w:t>
      </w:r>
    </w:p>
    <w:p w14:paraId="1F25C6B5" w14:textId="77777777" w:rsidR="00993109" w:rsidRPr="00CF6481" w:rsidRDefault="00993109" w:rsidP="00993109">
      <w:pPr>
        <w:shd w:val="clear" w:color="auto" w:fill="F2F2F2" w:themeFill="background1" w:themeFillShade="F2"/>
        <w:spacing w:after="0" w:line="240" w:lineRule="auto"/>
        <w:ind w:left="567"/>
        <w:rPr>
          <w:rFonts w:ascii="Calibri Light" w:hAnsi="Calibri Light" w:cs="Calibri"/>
          <w:b/>
          <w:bCs/>
          <w:i/>
          <w:color w:val="262626" w:themeColor="text1" w:themeTint="D9"/>
          <w:sz w:val="20"/>
          <w:szCs w:val="20"/>
        </w:rPr>
      </w:pPr>
      <w:r w:rsidRPr="00CF6481">
        <w:rPr>
          <w:rFonts w:ascii="Calibri Light" w:hAnsi="Calibri Light" w:cs="Tahoma"/>
          <w:i/>
          <w:color w:val="262626" w:themeColor="text1" w:themeTint="D9"/>
          <w:sz w:val="20"/>
          <w:szCs w:val="20"/>
        </w:rPr>
        <w:t>wpisaną na listę członków Regionalnej Izby Samorządu Zawodowego.</w:t>
      </w:r>
    </w:p>
    <w:p w14:paraId="0744D9F6" w14:textId="77777777" w:rsidR="00993109" w:rsidRPr="00CF6481" w:rsidRDefault="00993109" w:rsidP="00993109">
      <w:pPr>
        <w:pStyle w:val="Default"/>
        <w:shd w:val="clear" w:color="auto" w:fill="F2F2F2" w:themeFill="background1" w:themeFillShade="F2"/>
        <w:spacing w:after="0" w:line="240" w:lineRule="auto"/>
        <w:ind w:left="567"/>
        <w:jc w:val="both"/>
        <w:rPr>
          <w:color w:val="262626" w:themeColor="text1" w:themeTint="D9"/>
          <w:sz w:val="20"/>
          <w:szCs w:val="20"/>
        </w:rPr>
      </w:pPr>
    </w:p>
    <w:p w14:paraId="776A5B6D" w14:textId="77777777" w:rsidR="00993109" w:rsidRPr="00CF6481" w:rsidRDefault="00993109" w:rsidP="00993109">
      <w:pPr>
        <w:pStyle w:val="Default"/>
        <w:shd w:val="clear" w:color="auto" w:fill="F2F2F2" w:themeFill="background1" w:themeFillShade="F2"/>
        <w:spacing w:after="0" w:line="240" w:lineRule="auto"/>
        <w:ind w:left="567"/>
        <w:jc w:val="both"/>
        <w:rPr>
          <w:rFonts w:ascii="Calibri Light" w:hAnsi="Calibri Light" w:cs="Calibri Light"/>
          <w:b/>
          <w:bCs/>
          <w:color w:val="262626" w:themeColor="text1" w:themeTint="D9"/>
          <w:sz w:val="20"/>
          <w:szCs w:val="20"/>
        </w:rPr>
      </w:pP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 xml:space="preserve">1 osobę </w:t>
      </w:r>
      <w:r w:rsidRPr="00CF6481">
        <w:rPr>
          <w:rFonts w:ascii="Calibri Light" w:hAnsi="Calibri Light" w:cs="Calibri Light"/>
          <w:iCs/>
          <w:color w:val="262626" w:themeColor="text1" w:themeTint="D9"/>
          <w:sz w:val="20"/>
          <w:szCs w:val="20"/>
        </w:rPr>
        <w:t xml:space="preserve">(kierownik robót) posiadającą uprawnienia do kierowania robotami budowlanymi </w:t>
      </w:r>
      <w:r w:rsidRPr="00CF6481">
        <w:rPr>
          <w:rFonts w:ascii="Calibri Light" w:hAnsi="Calibri Light" w:cs="Calibri Light"/>
          <w:b/>
          <w:bCs/>
          <w:color w:val="262626" w:themeColor="text1" w:themeTint="D9"/>
          <w:sz w:val="20"/>
          <w:szCs w:val="20"/>
        </w:rPr>
        <w:t xml:space="preserve">w specjalności instalacyjnej, w zakresie sieci instalacji i urządzeń telekomunikacyjnych </w:t>
      </w:r>
    </w:p>
    <w:p w14:paraId="4642531E" w14:textId="77777777" w:rsidR="00993109" w:rsidRPr="00CF6481" w:rsidRDefault="00993109" w:rsidP="00993109">
      <w:pPr>
        <w:shd w:val="clear" w:color="auto" w:fill="F2F2F2" w:themeFill="background1" w:themeFillShade="F2"/>
        <w:spacing w:after="0" w:line="240" w:lineRule="auto"/>
        <w:ind w:left="567"/>
        <w:rPr>
          <w:rFonts w:ascii="Calibri Light" w:hAnsi="Calibri Light" w:cs="Calibri"/>
          <w:b/>
          <w:bCs/>
          <w:i/>
          <w:color w:val="262626" w:themeColor="text1" w:themeTint="D9"/>
          <w:sz w:val="20"/>
          <w:szCs w:val="20"/>
        </w:rPr>
      </w:pPr>
      <w:r w:rsidRPr="00CF6481">
        <w:rPr>
          <w:rFonts w:ascii="Calibri Light" w:hAnsi="Calibri Light" w:cs="Tahoma"/>
          <w:i/>
          <w:color w:val="262626" w:themeColor="text1" w:themeTint="D9"/>
          <w:sz w:val="20"/>
          <w:szCs w:val="20"/>
        </w:rPr>
        <w:t>wpisaną na listę członków Regionalnej Izby Samorządu Zawodowego.</w:t>
      </w:r>
    </w:p>
    <w:p w14:paraId="37BC05E2" w14:textId="77777777" w:rsidR="00993109" w:rsidRDefault="00993109" w:rsidP="00FF3D36">
      <w:pPr>
        <w:autoSpaceDE w:val="0"/>
        <w:autoSpaceDN w:val="0"/>
        <w:adjustRightInd w:val="0"/>
        <w:spacing w:after="0" w:line="240" w:lineRule="auto"/>
        <w:jc w:val="both"/>
        <w:rPr>
          <w:rFonts w:asciiTheme="majorHAnsi" w:hAnsiTheme="majorHAnsi" w:cstheme="majorHAnsi"/>
          <w:sz w:val="20"/>
          <w:szCs w:val="20"/>
        </w:rPr>
      </w:pPr>
    </w:p>
    <w:p w14:paraId="6554171B" w14:textId="77777777" w:rsidR="00993109" w:rsidRDefault="00993109" w:rsidP="00FF3D36">
      <w:pPr>
        <w:autoSpaceDE w:val="0"/>
        <w:autoSpaceDN w:val="0"/>
        <w:adjustRightInd w:val="0"/>
        <w:spacing w:after="0" w:line="240" w:lineRule="auto"/>
        <w:jc w:val="both"/>
        <w:rPr>
          <w:rFonts w:asciiTheme="majorHAnsi" w:hAnsiTheme="majorHAnsi" w:cstheme="majorHAnsi"/>
          <w:sz w:val="20"/>
          <w:szCs w:val="20"/>
        </w:rPr>
      </w:pPr>
    </w:p>
    <w:p w14:paraId="72E499AF" w14:textId="09F88BC3" w:rsidR="008579C0" w:rsidRPr="000F51C5"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7.2/ </w:t>
      </w:r>
      <w:r w:rsidR="008579C0" w:rsidRPr="00B3331C">
        <w:rPr>
          <w:rFonts w:asciiTheme="majorHAnsi" w:hAnsiTheme="majorHAnsi" w:cstheme="majorHAnsi"/>
          <w:sz w:val="20"/>
          <w:szCs w:val="20"/>
        </w:rPr>
        <w:t>Każda z ww. osób winna posiadać uprawnienia budowlane zgodne z art. 12-1</w:t>
      </w:r>
      <w:r w:rsidR="00102D1F" w:rsidRPr="00B3331C">
        <w:rPr>
          <w:rFonts w:asciiTheme="majorHAnsi" w:hAnsiTheme="majorHAnsi" w:cstheme="majorHAnsi"/>
          <w:sz w:val="20"/>
          <w:szCs w:val="20"/>
        </w:rPr>
        <w:t>6</w:t>
      </w:r>
      <w:r w:rsidR="008579C0" w:rsidRPr="00B3331C">
        <w:rPr>
          <w:rFonts w:asciiTheme="majorHAnsi" w:hAnsiTheme="majorHAnsi" w:cstheme="majorHAnsi"/>
          <w:sz w:val="20"/>
          <w:szCs w:val="20"/>
        </w:rPr>
        <w:t xml:space="preserve"> ustawy z dnia 7 lipca 1994 r. Prawo budowlane </w:t>
      </w:r>
      <w:r w:rsidR="00616C73" w:rsidRPr="00B3331C">
        <w:rPr>
          <w:rFonts w:asciiTheme="majorHAnsi" w:hAnsiTheme="majorHAnsi" w:cstheme="majorHAnsi"/>
          <w:sz w:val="20"/>
          <w:szCs w:val="20"/>
        </w:rPr>
        <w:t>(tj. Dz. U. 202</w:t>
      </w:r>
      <w:r w:rsidR="00CC351E">
        <w:rPr>
          <w:rFonts w:asciiTheme="majorHAnsi" w:hAnsiTheme="majorHAnsi" w:cstheme="majorHAnsi"/>
          <w:sz w:val="20"/>
          <w:szCs w:val="20"/>
        </w:rPr>
        <w:t>4</w:t>
      </w:r>
      <w:r w:rsidR="00616C73" w:rsidRPr="00B3331C">
        <w:rPr>
          <w:rFonts w:asciiTheme="majorHAnsi" w:hAnsiTheme="majorHAnsi" w:cstheme="majorHAnsi"/>
          <w:sz w:val="20"/>
          <w:szCs w:val="20"/>
        </w:rPr>
        <w:t xml:space="preserve"> r</w:t>
      </w:r>
      <w:r w:rsidR="005D353E">
        <w:rPr>
          <w:rFonts w:asciiTheme="majorHAnsi" w:hAnsiTheme="majorHAnsi" w:cstheme="majorHAnsi"/>
          <w:sz w:val="20"/>
          <w:szCs w:val="20"/>
        </w:rPr>
        <w:t>.</w:t>
      </w:r>
      <w:r w:rsidR="00616C73" w:rsidRPr="00B3331C">
        <w:rPr>
          <w:rFonts w:asciiTheme="majorHAnsi" w:hAnsiTheme="majorHAnsi" w:cstheme="majorHAnsi"/>
          <w:sz w:val="20"/>
          <w:szCs w:val="20"/>
        </w:rPr>
        <w:t xml:space="preserve"> poz. </w:t>
      </w:r>
      <w:r w:rsidR="00CC351E">
        <w:rPr>
          <w:rFonts w:asciiTheme="majorHAnsi" w:hAnsiTheme="majorHAnsi" w:cstheme="majorHAnsi"/>
          <w:sz w:val="20"/>
          <w:szCs w:val="20"/>
        </w:rPr>
        <w:t>725</w:t>
      </w:r>
      <w:r w:rsidR="0047035B">
        <w:rPr>
          <w:rFonts w:asciiTheme="majorHAnsi" w:hAnsiTheme="majorHAnsi" w:cstheme="majorHAnsi"/>
          <w:sz w:val="20"/>
          <w:szCs w:val="20"/>
        </w:rPr>
        <w:t xml:space="preserve"> z późn. zm.</w:t>
      </w:r>
      <w:r w:rsidR="00616C73" w:rsidRPr="00B3331C">
        <w:rPr>
          <w:rFonts w:asciiTheme="majorHAnsi" w:hAnsiTheme="majorHAnsi" w:cstheme="majorHAnsi"/>
          <w:sz w:val="20"/>
          <w:szCs w:val="20"/>
        </w:rPr>
        <w:t xml:space="preserve">) </w:t>
      </w:r>
      <w:r w:rsidR="008579C0" w:rsidRPr="000F51C5">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0F51C5">
        <w:rPr>
          <w:rFonts w:asciiTheme="majorHAnsi" w:hAnsiTheme="majorHAnsi" w:cstheme="majorHAnsi"/>
          <w:sz w:val="20"/>
          <w:szCs w:val="20"/>
        </w:rPr>
        <w:t xml:space="preserve">z dnia 15  grudnia 2000 r. </w:t>
      </w:r>
      <w:r w:rsidR="008579C0" w:rsidRPr="000F51C5">
        <w:rPr>
          <w:rFonts w:asciiTheme="majorHAnsi" w:hAnsiTheme="majorHAnsi" w:cstheme="majorHAnsi"/>
          <w:sz w:val="20"/>
          <w:szCs w:val="20"/>
        </w:rPr>
        <w:t xml:space="preserve">o samorządach zawodowych architektów oraz inżynierów budownictwa. </w:t>
      </w:r>
    </w:p>
    <w:p w14:paraId="46E8CFC0"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C76D848" w14:textId="45FF8174" w:rsidR="008579C0" w:rsidRPr="008C0818" w:rsidRDefault="000C3A1C" w:rsidP="00CC124D">
      <w:pPr>
        <w:pStyle w:val="Default"/>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7.3/ </w:t>
      </w:r>
      <w:r w:rsidR="008579C0" w:rsidRPr="008C0818">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8C0818">
        <w:rPr>
          <w:rFonts w:asciiTheme="majorHAnsi" w:hAnsiTheme="majorHAnsi" w:cstheme="majorHAnsi"/>
          <w:color w:val="auto"/>
          <w:sz w:val="20"/>
          <w:szCs w:val="20"/>
        </w:rPr>
        <w:t>tj. Dz. U. 202</w:t>
      </w:r>
      <w:r w:rsidR="00CC351E">
        <w:rPr>
          <w:rFonts w:asciiTheme="majorHAnsi" w:hAnsiTheme="majorHAnsi" w:cstheme="majorHAnsi"/>
          <w:color w:val="auto"/>
          <w:sz w:val="20"/>
          <w:szCs w:val="20"/>
        </w:rPr>
        <w:t>4</w:t>
      </w:r>
      <w:r w:rsidR="00102D1F" w:rsidRPr="008C0818">
        <w:rPr>
          <w:rFonts w:asciiTheme="majorHAnsi" w:hAnsiTheme="majorHAnsi" w:cstheme="majorHAnsi"/>
          <w:color w:val="auto"/>
          <w:sz w:val="20"/>
          <w:szCs w:val="20"/>
        </w:rPr>
        <w:t xml:space="preserve"> r</w:t>
      </w:r>
      <w:r w:rsidR="00CC351E">
        <w:rPr>
          <w:rFonts w:asciiTheme="majorHAnsi" w:hAnsiTheme="majorHAnsi" w:cstheme="majorHAnsi"/>
          <w:color w:val="auto"/>
          <w:sz w:val="20"/>
          <w:szCs w:val="20"/>
        </w:rPr>
        <w:t xml:space="preserve">., </w:t>
      </w:r>
      <w:r w:rsidR="00102D1F" w:rsidRPr="008C0818">
        <w:rPr>
          <w:rFonts w:asciiTheme="majorHAnsi" w:hAnsiTheme="majorHAnsi" w:cstheme="majorHAnsi"/>
          <w:color w:val="auto"/>
          <w:sz w:val="20"/>
          <w:szCs w:val="20"/>
        </w:rPr>
        <w:t xml:space="preserve"> poz. </w:t>
      </w:r>
      <w:r w:rsidR="00CC351E">
        <w:rPr>
          <w:rFonts w:asciiTheme="majorHAnsi" w:hAnsiTheme="majorHAnsi" w:cstheme="majorHAnsi"/>
          <w:color w:val="auto"/>
          <w:sz w:val="20"/>
          <w:szCs w:val="20"/>
        </w:rPr>
        <w:t>725</w:t>
      </w:r>
      <w:r w:rsidR="00102D1F" w:rsidRPr="008C0818">
        <w:rPr>
          <w:rFonts w:asciiTheme="majorHAnsi" w:hAnsiTheme="majorHAnsi" w:cstheme="majorHAnsi"/>
          <w:color w:val="auto"/>
          <w:sz w:val="20"/>
          <w:szCs w:val="20"/>
        </w:rPr>
        <w:t xml:space="preserve"> z późn. zm.</w:t>
      </w:r>
      <w:r w:rsidR="008579C0" w:rsidRPr="008C0818">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8C0818">
        <w:rPr>
          <w:rFonts w:asciiTheme="majorHAnsi" w:hAnsiTheme="majorHAnsi" w:cstheme="majorHAnsi"/>
          <w:color w:val="auto"/>
          <w:sz w:val="20"/>
          <w:szCs w:val="20"/>
        </w:rPr>
        <w:t xml:space="preserve">tj. </w:t>
      </w:r>
      <w:r w:rsidR="008579C0" w:rsidRPr="008C0818">
        <w:rPr>
          <w:rFonts w:asciiTheme="majorHAnsi" w:hAnsiTheme="majorHAnsi" w:cstheme="majorHAnsi"/>
          <w:color w:val="auto"/>
          <w:sz w:val="20"/>
          <w:szCs w:val="20"/>
        </w:rPr>
        <w:t>Dz.</w:t>
      </w:r>
      <w:r w:rsidR="00102D1F" w:rsidRPr="008C0818">
        <w:rPr>
          <w:rFonts w:asciiTheme="majorHAnsi" w:hAnsiTheme="majorHAnsi" w:cstheme="majorHAnsi"/>
          <w:color w:val="auto"/>
          <w:sz w:val="20"/>
          <w:szCs w:val="20"/>
        </w:rPr>
        <w:t xml:space="preserve"> </w:t>
      </w:r>
      <w:r w:rsidR="008579C0" w:rsidRPr="008C0818">
        <w:rPr>
          <w:rFonts w:asciiTheme="majorHAnsi" w:hAnsiTheme="majorHAnsi" w:cstheme="majorHAnsi"/>
          <w:color w:val="auto"/>
          <w:sz w:val="20"/>
          <w:szCs w:val="20"/>
        </w:rPr>
        <w:t xml:space="preserve">U. </w:t>
      </w:r>
      <w:r w:rsidR="00102D1F" w:rsidRPr="008C0818">
        <w:rPr>
          <w:rFonts w:asciiTheme="majorHAnsi" w:hAnsiTheme="majorHAnsi" w:cstheme="majorHAnsi"/>
          <w:color w:val="auto"/>
          <w:sz w:val="20"/>
          <w:szCs w:val="20"/>
        </w:rPr>
        <w:t>202</w:t>
      </w:r>
      <w:r w:rsidR="00CC351E">
        <w:rPr>
          <w:rFonts w:asciiTheme="majorHAnsi" w:hAnsiTheme="majorHAnsi" w:cstheme="majorHAnsi"/>
          <w:color w:val="auto"/>
          <w:sz w:val="20"/>
          <w:szCs w:val="20"/>
        </w:rPr>
        <w:t>4</w:t>
      </w:r>
      <w:r w:rsidR="00102D1F" w:rsidRPr="008C0818">
        <w:rPr>
          <w:rFonts w:asciiTheme="majorHAnsi" w:hAnsiTheme="majorHAnsi" w:cstheme="majorHAnsi"/>
          <w:color w:val="auto"/>
          <w:sz w:val="20"/>
          <w:szCs w:val="20"/>
        </w:rPr>
        <w:t xml:space="preserve"> r</w:t>
      </w:r>
      <w:r w:rsidR="00CC351E">
        <w:rPr>
          <w:rFonts w:asciiTheme="majorHAnsi" w:hAnsiTheme="majorHAnsi" w:cstheme="majorHAnsi"/>
          <w:color w:val="auto"/>
          <w:sz w:val="20"/>
          <w:szCs w:val="20"/>
        </w:rPr>
        <w:t xml:space="preserve">., </w:t>
      </w:r>
      <w:r w:rsidR="00102D1F" w:rsidRPr="008C0818">
        <w:rPr>
          <w:rFonts w:asciiTheme="majorHAnsi" w:hAnsiTheme="majorHAnsi" w:cstheme="majorHAnsi"/>
          <w:color w:val="auto"/>
          <w:sz w:val="20"/>
          <w:szCs w:val="20"/>
        </w:rPr>
        <w:t xml:space="preserve"> poz. </w:t>
      </w:r>
      <w:r w:rsidR="00CC351E">
        <w:rPr>
          <w:rFonts w:asciiTheme="majorHAnsi" w:hAnsiTheme="majorHAnsi" w:cstheme="majorHAnsi"/>
          <w:color w:val="auto"/>
          <w:sz w:val="20"/>
          <w:szCs w:val="20"/>
        </w:rPr>
        <w:t>725</w:t>
      </w:r>
      <w:r w:rsidR="00102D1F" w:rsidRPr="008C0818">
        <w:rPr>
          <w:rFonts w:asciiTheme="majorHAnsi" w:hAnsiTheme="majorHAnsi" w:cstheme="majorHAnsi"/>
          <w:color w:val="auto"/>
          <w:sz w:val="20"/>
          <w:szCs w:val="20"/>
        </w:rPr>
        <w:t xml:space="preserve"> </w:t>
      </w:r>
      <w:r w:rsidR="008579C0" w:rsidRPr="008C0818">
        <w:rPr>
          <w:rFonts w:asciiTheme="majorHAnsi" w:hAnsiTheme="majorHAnsi" w:cstheme="majorHAnsi"/>
          <w:color w:val="auto"/>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8C0818">
        <w:rPr>
          <w:rFonts w:asciiTheme="majorHAnsi" w:hAnsiTheme="majorHAnsi" w:cstheme="majorHAnsi"/>
          <w:color w:val="auto"/>
          <w:sz w:val="20"/>
          <w:szCs w:val="20"/>
        </w:rPr>
        <w:t>tj. Dz. U. 20</w:t>
      </w:r>
      <w:r w:rsidR="00CC351E">
        <w:rPr>
          <w:rFonts w:asciiTheme="majorHAnsi" w:hAnsiTheme="majorHAnsi" w:cstheme="majorHAnsi"/>
          <w:color w:val="auto"/>
          <w:sz w:val="20"/>
          <w:szCs w:val="20"/>
        </w:rPr>
        <w:t xml:space="preserve">24 </w:t>
      </w:r>
      <w:r w:rsidR="00102D1F" w:rsidRPr="008C0818">
        <w:rPr>
          <w:rFonts w:asciiTheme="majorHAnsi" w:hAnsiTheme="majorHAnsi" w:cstheme="majorHAnsi"/>
          <w:color w:val="auto"/>
          <w:sz w:val="20"/>
          <w:szCs w:val="20"/>
        </w:rPr>
        <w:t>r</w:t>
      </w:r>
      <w:r w:rsidR="00CC351E">
        <w:rPr>
          <w:rFonts w:asciiTheme="majorHAnsi" w:hAnsiTheme="majorHAnsi" w:cstheme="majorHAnsi"/>
          <w:color w:val="auto"/>
          <w:sz w:val="20"/>
          <w:szCs w:val="20"/>
        </w:rPr>
        <w:t xml:space="preserve">., </w:t>
      </w:r>
      <w:r w:rsidR="00102D1F" w:rsidRPr="008C0818">
        <w:rPr>
          <w:rFonts w:asciiTheme="majorHAnsi" w:hAnsiTheme="majorHAnsi" w:cstheme="majorHAnsi"/>
          <w:color w:val="auto"/>
          <w:sz w:val="20"/>
          <w:szCs w:val="20"/>
        </w:rPr>
        <w:t xml:space="preserve"> poz. </w:t>
      </w:r>
      <w:r w:rsidR="00CC351E">
        <w:rPr>
          <w:rFonts w:asciiTheme="majorHAnsi" w:hAnsiTheme="majorHAnsi" w:cstheme="majorHAnsi"/>
          <w:color w:val="auto"/>
          <w:sz w:val="20"/>
          <w:szCs w:val="20"/>
        </w:rPr>
        <w:t>745</w:t>
      </w:r>
      <w:r w:rsidR="00102D1F" w:rsidRPr="008C0818">
        <w:rPr>
          <w:rFonts w:asciiTheme="majorHAnsi" w:hAnsiTheme="majorHAnsi" w:cstheme="majorHAnsi"/>
          <w:color w:val="auto"/>
          <w:sz w:val="20"/>
          <w:szCs w:val="20"/>
        </w:rPr>
        <w:t xml:space="preserve"> z późn. zm.</w:t>
      </w:r>
      <w:r w:rsidR="008579C0" w:rsidRPr="008C0818">
        <w:rPr>
          <w:rFonts w:asciiTheme="majorHAnsi" w:hAnsiTheme="majorHAnsi" w:cstheme="majorHAnsi"/>
          <w:color w:val="auto"/>
          <w:sz w:val="20"/>
          <w:szCs w:val="20"/>
        </w:rPr>
        <w:t xml:space="preserve">) oraz przepisów ustawy </w:t>
      </w:r>
      <w:r w:rsidR="00102D1F" w:rsidRPr="008C0818">
        <w:rPr>
          <w:rFonts w:asciiTheme="majorHAnsi" w:hAnsiTheme="majorHAnsi" w:cstheme="majorHAnsi"/>
          <w:color w:val="auto"/>
          <w:sz w:val="20"/>
          <w:szCs w:val="20"/>
        </w:rPr>
        <w:t xml:space="preserve">z 22 grudnia 2015 r, </w:t>
      </w:r>
      <w:r w:rsidR="008579C0" w:rsidRPr="008C0818">
        <w:rPr>
          <w:rFonts w:asciiTheme="majorHAnsi" w:hAnsiTheme="majorHAnsi" w:cstheme="majorHAnsi"/>
          <w:color w:val="auto"/>
          <w:sz w:val="20"/>
          <w:szCs w:val="20"/>
        </w:rPr>
        <w:t>o zasadach uznawania kwalifikacji zawodowych nabytych w państwach członkowskich Unii Europejskiej (Dz. U. z  20</w:t>
      </w:r>
      <w:r w:rsidR="00102D1F" w:rsidRPr="008C0818">
        <w:rPr>
          <w:rFonts w:asciiTheme="majorHAnsi" w:hAnsiTheme="majorHAnsi" w:cstheme="majorHAnsi"/>
          <w:color w:val="auto"/>
          <w:sz w:val="20"/>
          <w:szCs w:val="20"/>
        </w:rPr>
        <w:t>2</w:t>
      </w:r>
      <w:r w:rsidR="00FF3D36">
        <w:rPr>
          <w:rFonts w:asciiTheme="majorHAnsi" w:hAnsiTheme="majorHAnsi" w:cstheme="majorHAnsi"/>
          <w:color w:val="auto"/>
          <w:sz w:val="20"/>
          <w:szCs w:val="20"/>
        </w:rPr>
        <w:t>3</w:t>
      </w:r>
      <w:r w:rsidR="008579C0" w:rsidRPr="008C0818">
        <w:rPr>
          <w:rFonts w:asciiTheme="majorHAnsi" w:hAnsiTheme="majorHAnsi" w:cstheme="majorHAnsi"/>
          <w:color w:val="auto"/>
          <w:sz w:val="20"/>
          <w:szCs w:val="20"/>
        </w:rPr>
        <w:t xml:space="preserve"> r., poz. </w:t>
      </w:r>
      <w:r w:rsidR="00FF3D36">
        <w:rPr>
          <w:rFonts w:asciiTheme="majorHAnsi" w:hAnsiTheme="majorHAnsi" w:cstheme="majorHAnsi"/>
          <w:color w:val="auto"/>
          <w:sz w:val="20"/>
          <w:szCs w:val="20"/>
        </w:rPr>
        <w:t>334</w:t>
      </w:r>
      <w:r w:rsidR="008579C0" w:rsidRPr="008C0818">
        <w:rPr>
          <w:rFonts w:asciiTheme="majorHAnsi" w:hAnsiTheme="majorHAnsi" w:cstheme="majorHAnsi"/>
          <w:color w:val="auto"/>
          <w:sz w:val="20"/>
          <w:szCs w:val="20"/>
        </w:rPr>
        <w:t xml:space="preserve">). </w:t>
      </w:r>
    </w:p>
    <w:p w14:paraId="265432B3" w14:textId="77777777" w:rsidR="00505311" w:rsidRPr="008C0818" w:rsidRDefault="00505311" w:rsidP="00CC124D">
      <w:pPr>
        <w:pStyle w:val="Default"/>
        <w:spacing w:after="0" w:line="240" w:lineRule="auto"/>
        <w:jc w:val="both"/>
        <w:rPr>
          <w:rFonts w:asciiTheme="majorHAnsi" w:hAnsiTheme="majorHAnsi" w:cstheme="majorHAnsi"/>
          <w:color w:val="auto"/>
          <w:sz w:val="20"/>
          <w:szCs w:val="20"/>
        </w:rPr>
      </w:pPr>
    </w:p>
    <w:p w14:paraId="0729D047" w14:textId="78A567CA"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lastRenderedPageBreak/>
        <w:t xml:space="preserve">7.4/ </w:t>
      </w:r>
      <w:r w:rsidR="008579C0"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3D4153CC"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7.5/ </w:t>
      </w:r>
      <w:r w:rsidR="008579C0" w:rsidRPr="008C0818">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7C4667C3" w14:textId="77777777" w:rsidR="00E32A57" w:rsidRDefault="00E32A57" w:rsidP="00CC124D">
      <w:pPr>
        <w:autoSpaceDE w:val="0"/>
        <w:autoSpaceDN w:val="0"/>
        <w:adjustRightInd w:val="0"/>
        <w:spacing w:after="0" w:line="240" w:lineRule="auto"/>
        <w:jc w:val="both"/>
        <w:rPr>
          <w:rFonts w:asciiTheme="majorHAnsi" w:hAnsiTheme="majorHAnsi" w:cstheme="majorHAnsi"/>
          <w:sz w:val="20"/>
          <w:szCs w:val="20"/>
        </w:rPr>
      </w:pPr>
    </w:p>
    <w:p w14:paraId="22660378" w14:textId="3407A458"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3E9FE8C3"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F0783EC" w14:textId="77777777" w:rsidR="0038274C" w:rsidRDefault="0038274C"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79C1E8A9"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019BC53E"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74434742" w14:textId="29E91748" w:rsidR="008579C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6</w:t>
      </w:r>
      <w:r w:rsidRPr="008C0818">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520944" w:rsidRDefault="008579C0" w:rsidP="00FF3D36">
      <w:pPr>
        <w:autoSpaceDE w:val="0"/>
        <w:autoSpaceDN w:val="0"/>
        <w:adjustRightInd w:val="0"/>
        <w:spacing w:after="0" w:line="240" w:lineRule="auto"/>
        <w:jc w:val="both"/>
        <w:rPr>
          <w:rFonts w:asciiTheme="majorHAnsi" w:hAnsiTheme="majorHAnsi" w:cstheme="majorHAnsi"/>
          <w:color w:val="FF0000"/>
          <w:sz w:val="20"/>
          <w:szCs w:val="20"/>
        </w:rPr>
      </w:pPr>
    </w:p>
    <w:p w14:paraId="38055405" w14:textId="1657130E" w:rsidR="008579C0" w:rsidRPr="008C0818"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7.</w:t>
      </w:r>
      <w:r w:rsidR="000C3A1C">
        <w:rPr>
          <w:rFonts w:asciiTheme="majorHAnsi" w:hAnsiTheme="majorHAnsi" w:cstheme="majorHAnsi"/>
          <w:color w:val="auto"/>
          <w:sz w:val="20"/>
          <w:szCs w:val="20"/>
        </w:rPr>
        <w:t>7</w:t>
      </w:r>
      <w:r w:rsidRPr="008C0818">
        <w:rPr>
          <w:rFonts w:asciiTheme="majorHAnsi" w:hAnsiTheme="majorHAnsi" w:cstheme="majorHAnsi"/>
          <w:color w:val="auto"/>
          <w:sz w:val="20"/>
          <w:szCs w:val="20"/>
        </w:rPr>
        <w:t xml:space="preserve">/ </w:t>
      </w:r>
      <w:r w:rsidR="003044F1" w:rsidRPr="00F71034">
        <w:rPr>
          <w:rFonts w:ascii="Calibri Light" w:hAnsi="Calibri Light" w:cs="Calibri Light"/>
          <w:color w:val="auto"/>
          <w:sz w:val="20"/>
          <w:szCs w:val="20"/>
        </w:rPr>
        <w:t xml:space="preserve">W przypadku wspólnego ubiegania się o zamówienie przez Wykonawców, </w:t>
      </w:r>
      <w:r w:rsidR="003044F1" w:rsidRPr="00F71034">
        <w:rPr>
          <w:rFonts w:ascii="Calibri Light" w:hAnsi="Calibri Light" w:cs="Calibri Light"/>
          <w:b/>
          <w:bCs/>
          <w:color w:val="auto"/>
          <w:sz w:val="20"/>
          <w:szCs w:val="20"/>
        </w:rPr>
        <w:t>oświadczenie</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o którym mowa w art. 125 ust. 1 Ustawy Pzp, którego wzór stanowi</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załącznik nr 2 do</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 xml:space="preserve">SWZ </w:t>
      </w:r>
      <w:r w:rsidR="003044F1" w:rsidRPr="00F71034">
        <w:rPr>
          <w:rFonts w:ascii="Calibri Light" w:hAnsi="Calibri Light" w:cs="Calibri Light"/>
          <w:color w:val="auto"/>
          <w:sz w:val="20"/>
          <w:szCs w:val="20"/>
        </w:rPr>
        <w:t xml:space="preserve"> oraz </w:t>
      </w:r>
      <w:r w:rsidR="003044F1" w:rsidRPr="00F71034">
        <w:rPr>
          <w:rFonts w:ascii="Calibri Light" w:hAnsi="Calibri Light" w:cs="Calibri Light"/>
          <w:b/>
          <w:color w:val="auto"/>
          <w:sz w:val="20"/>
          <w:szCs w:val="20"/>
        </w:rPr>
        <w:t>oświadczenie</w:t>
      </w:r>
      <w:r w:rsidR="00672AC5">
        <w:rPr>
          <w:rFonts w:ascii="Calibri Light" w:hAnsi="Calibri Light" w:cs="Calibri Light"/>
          <w:b/>
          <w:color w:val="auto"/>
          <w:sz w:val="20"/>
          <w:szCs w:val="20"/>
        </w:rPr>
        <w:t xml:space="preserve"> co do okoliczności </w:t>
      </w:r>
      <w:r w:rsidR="003044F1" w:rsidRPr="00F71034">
        <w:rPr>
          <w:rFonts w:ascii="Calibri Light" w:hAnsi="Calibri Light" w:cs="Calibri Light"/>
          <w:b/>
          <w:color w:val="auto"/>
          <w:sz w:val="20"/>
          <w:szCs w:val="20"/>
        </w:rPr>
        <w:t xml:space="preserve"> o który</w:t>
      </w:r>
      <w:r w:rsidR="00672AC5">
        <w:rPr>
          <w:rFonts w:ascii="Calibri Light" w:hAnsi="Calibri Light" w:cs="Calibri Light"/>
          <w:b/>
          <w:color w:val="auto"/>
          <w:sz w:val="20"/>
          <w:szCs w:val="20"/>
        </w:rPr>
        <w:t>ch</w:t>
      </w:r>
      <w:r w:rsidR="003044F1" w:rsidRPr="00F71034">
        <w:rPr>
          <w:rFonts w:ascii="Calibri Light" w:hAnsi="Calibri Light" w:cs="Calibri Light"/>
          <w:b/>
          <w:color w:val="auto"/>
          <w:sz w:val="20"/>
          <w:szCs w:val="20"/>
        </w:rPr>
        <w:t xml:space="preserve"> mowa</w:t>
      </w:r>
      <w:r w:rsidR="00672AC5">
        <w:rPr>
          <w:rFonts w:ascii="Calibri Light" w:hAnsi="Calibri Light" w:cs="Calibri Light"/>
          <w:b/>
          <w:color w:val="auto"/>
          <w:sz w:val="20"/>
          <w:szCs w:val="20"/>
        </w:rPr>
        <w:t xml:space="preserve"> w </w:t>
      </w:r>
      <w:r w:rsidR="003044F1" w:rsidRPr="00F71034">
        <w:rPr>
          <w:rFonts w:ascii="Calibri Light" w:hAnsi="Calibri Light" w:cs="Calibri Light"/>
          <w:b/>
          <w:color w:val="auto"/>
          <w:sz w:val="20"/>
          <w:szCs w:val="20"/>
        </w:rPr>
        <w:t xml:space="preserve"> art. 7 ust. 1 Ustawy z dnia 1</w:t>
      </w:r>
      <w:r w:rsidR="00FF3D36">
        <w:rPr>
          <w:rFonts w:ascii="Calibri Light" w:hAnsi="Calibri Light" w:cs="Calibri Light"/>
          <w:b/>
          <w:color w:val="auto"/>
          <w:sz w:val="20"/>
          <w:szCs w:val="20"/>
        </w:rPr>
        <w:t>3</w:t>
      </w:r>
      <w:r w:rsidR="003044F1" w:rsidRPr="00F71034">
        <w:rPr>
          <w:rFonts w:ascii="Calibri Light" w:hAnsi="Calibri Light" w:cs="Calibri Light"/>
          <w:b/>
          <w:color w:val="auto"/>
          <w:sz w:val="20"/>
          <w:szCs w:val="20"/>
        </w:rPr>
        <w:t xml:space="preserve"> kwietnia 2022 r. o szczególnych rozwiązaniach w zakresie przeciwdziałania wspieraniu agresji na Ukrainę oraz służących ochronie bezpieczeństwa narodowego (Dz. U z 202</w:t>
      </w:r>
      <w:r w:rsidR="00730E22">
        <w:rPr>
          <w:rFonts w:ascii="Calibri Light" w:hAnsi="Calibri Light" w:cs="Calibri Light"/>
          <w:b/>
          <w:color w:val="auto"/>
          <w:sz w:val="20"/>
          <w:szCs w:val="20"/>
        </w:rPr>
        <w:t>4</w:t>
      </w:r>
      <w:r w:rsidR="003044F1" w:rsidRPr="00F71034">
        <w:rPr>
          <w:rFonts w:ascii="Calibri Light" w:hAnsi="Calibri Light" w:cs="Calibri Light"/>
          <w:b/>
          <w:color w:val="auto"/>
          <w:sz w:val="20"/>
          <w:szCs w:val="20"/>
        </w:rPr>
        <w:t xml:space="preserve"> r. poz. </w:t>
      </w:r>
      <w:r w:rsidR="00FF3D36">
        <w:rPr>
          <w:rFonts w:ascii="Calibri Light" w:hAnsi="Calibri Light" w:cs="Calibri Light"/>
          <w:b/>
          <w:color w:val="auto"/>
          <w:sz w:val="20"/>
          <w:szCs w:val="20"/>
        </w:rPr>
        <w:t xml:space="preserve"> </w:t>
      </w:r>
      <w:r w:rsidR="00730E22">
        <w:rPr>
          <w:rFonts w:ascii="Calibri Light" w:hAnsi="Calibri Light" w:cs="Calibri Light"/>
          <w:b/>
          <w:color w:val="auto"/>
          <w:sz w:val="20"/>
          <w:szCs w:val="20"/>
        </w:rPr>
        <w:t>50</w:t>
      </w:r>
      <w:r w:rsidR="00FF3D36">
        <w:rPr>
          <w:rFonts w:ascii="Calibri Light" w:hAnsi="Calibri Light" w:cs="Calibri Light"/>
          <w:b/>
          <w:color w:val="auto"/>
          <w:sz w:val="20"/>
          <w:szCs w:val="20"/>
        </w:rPr>
        <w:t>7 ze zm.</w:t>
      </w:r>
      <w:r w:rsidR="003044F1" w:rsidRPr="00F71034">
        <w:rPr>
          <w:rFonts w:ascii="Calibri Light" w:hAnsi="Calibri Light" w:cs="Calibri Light"/>
          <w:b/>
          <w:color w:val="auto"/>
          <w:sz w:val="20"/>
          <w:szCs w:val="20"/>
        </w:rPr>
        <w:t xml:space="preserve">) zwana dalej „ustawą” </w:t>
      </w:r>
      <w:r w:rsidR="003044F1"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3F752872"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24F2E3F" w:rsidR="00B963FE" w:rsidRPr="00E609E5" w:rsidRDefault="008579C0" w:rsidP="00B963FE">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8</w:t>
      </w:r>
      <w:r w:rsidRPr="008C0818">
        <w:rPr>
          <w:rFonts w:asciiTheme="majorHAnsi" w:hAnsiTheme="majorHAnsi" w:cstheme="majorHAnsi"/>
          <w:sz w:val="20"/>
          <w:szCs w:val="20"/>
        </w:rPr>
        <w:t xml:space="preserve">/ </w:t>
      </w:r>
      <w:r w:rsidR="00B963FE" w:rsidRPr="008C0818">
        <w:rPr>
          <w:rFonts w:ascii="Calibri Light" w:hAnsi="Calibri Light" w:cs="Calibri Light"/>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00B963FE" w:rsidRPr="00E609E5">
        <w:rPr>
          <w:rFonts w:ascii="Calibri Light" w:hAnsi="Calibri Light" w:cs="Calibri Light"/>
          <w:sz w:val="20"/>
          <w:szCs w:val="20"/>
        </w:rPr>
        <w:t>zamówienia</w:t>
      </w:r>
      <w:r w:rsidR="00B963FE" w:rsidRPr="00E609E5">
        <w:t xml:space="preserve">. </w:t>
      </w:r>
    </w:p>
    <w:p w14:paraId="4E8C1825" w14:textId="77777777" w:rsidR="00E609E5" w:rsidRPr="00520944" w:rsidRDefault="00E609E5"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9"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Obligatoryjne przesłanki wykluczenia Wykonawcy określono w art. 108 ust. 1 pkt 1÷6 ustawy Pzp.</w:t>
      </w:r>
    </w:p>
    <w:bookmarkEnd w:id="9"/>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a) Z postępowania o udzielenie zamówienia wyklucza się, z zastrzeżeniem art. 110 ust. 2 ustawy Pzp,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1810662F"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w:t>
      </w:r>
      <w:r w:rsidR="00C84148">
        <w:rPr>
          <w:rFonts w:asciiTheme="majorHAnsi" w:hAnsiTheme="majorHAnsi" w:cstheme="majorHAnsi"/>
          <w:sz w:val="20"/>
          <w:szCs w:val="20"/>
        </w:rPr>
        <w:t>2</w:t>
      </w:r>
      <w:r w:rsidR="00FB3571">
        <w:rPr>
          <w:rFonts w:asciiTheme="majorHAnsi" w:hAnsiTheme="majorHAnsi" w:cstheme="majorHAnsi"/>
          <w:sz w:val="20"/>
          <w:szCs w:val="20"/>
        </w:rPr>
        <w:t>4</w:t>
      </w:r>
      <w:r w:rsidRPr="00675B69">
        <w:rPr>
          <w:rFonts w:asciiTheme="majorHAnsi" w:hAnsiTheme="majorHAnsi" w:cstheme="majorHAnsi"/>
          <w:sz w:val="20"/>
          <w:szCs w:val="20"/>
        </w:rPr>
        <w:t xml:space="preserve"> r. poz.</w:t>
      </w:r>
      <w:r w:rsidR="00C84148">
        <w:rPr>
          <w:rFonts w:asciiTheme="majorHAnsi" w:hAnsiTheme="majorHAnsi" w:cstheme="majorHAnsi"/>
          <w:sz w:val="20"/>
          <w:szCs w:val="20"/>
        </w:rPr>
        <w:t xml:space="preserve"> </w:t>
      </w:r>
      <w:r w:rsidR="00FB3571">
        <w:rPr>
          <w:rFonts w:asciiTheme="majorHAnsi" w:hAnsiTheme="majorHAnsi" w:cstheme="majorHAnsi"/>
          <w:sz w:val="20"/>
          <w:szCs w:val="20"/>
        </w:rPr>
        <w:t>1488</w:t>
      </w:r>
      <w:r w:rsidR="00C84148">
        <w:rPr>
          <w:rFonts w:asciiTheme="majorHAnsi" w:hAnsiTheme="majorHAnsi" w:cstheme="majorHAnsi"/>
          <w:sz w:val="20"/>
          <w:szCs w:val="20"/>
        </w:rPr>
        <w:t>)</w:t>
      </w:r>
      <w:r w:rsidRPr="00675B69">
        <w:rPr>
          <w:rFonts w:asciiTheme="majorHAnsi" w:hAnsiTheme="majorHAnsi" w:cstheme="majorHAnsi"/>
          <w:sz w:val="20"/>
          <w:szCs w:val="20"/>
        </w:rPr>
        <w:t xml:space="preserve"> lub w art. 54 ust. 1–4 ustawy z dnia 12 maja 2011 r. o refundacji leków, środków spożywczych specjalnego przeznaczenia żywieniowego oraz wyrobów medycznych (Dz. U. z 202</w:t>
      </w:r>
      <w:r w:rsidR="00FB3571">
        <w:rPr>
          <w:rFonts w:asciiTheme="majorHAnsi" w:hAnsiTheme="majorHAnsi" w:cstheme="majorHAnsi"/>
          <w:sz w:val="20"/>
          <w:szCs w:val="20"/>
        </w:rPr>
        <w:t>4</w:t>
      </w:r>
      <w:r w:rsidRPr="00675B69">
        <w:rPr>
          <w:rFonts w:asciiTheme="majorHAnsi" w:hAnsiTheme="majorHAnsi" w:cstheme="majorHAnsi"/>
          <w:sz w:val="20"/>
          <w:szCs w:val="20"/>
        </w:rPr>
        <w:t xml:space="preserve"> r. poz. </w:t>
      </w:r>
      <w:r w:rsidR="00FB3571">
        <w:rPr>
          <w:rFonts w:asciiTheme="majorHAnsi" w:hAnsiTheme="majorHAnsi" w:cstheme="majorHAnsi"/>
          <w:sz w:val="20"/>
          <w:szCs w:val="20"/>
        </w:rPr>
        <w:t>930</w:t>
      </w:r>
      <w:r w:rsidRPr="00675B69">
        <w:rPr>
          <w:rFonts w:asciiTheme="majorHAnsi" w:hAnsiTheme="majorHAnsi" w:cstheme="majorHAnsi"/>
          <w:sz w:val="20"/>
          <w:szCs w:val="20"/>
        </w:rPr>
        <w:t>)</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54FD0EA"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675B69">
        <w:rPr>
          <w:rFonts w:asciiTheme="majorHAnsi" w:hAnsiTheme="majorHAnsi" w:cstheme="majorHAnsi"/>
          <w:color w:val="auto"/>
          <w:sz w:val="20"/>
          <w:szCs w:val="20"/>
        </w:rPr>
        <w:t xml:space="preserve"> z 20</w:t>
      </w:r>
      <w:r w:rsidR="00C84148">
        <w:rPr>
          <w:rFonts w:asciiTheme="majorHAnsi" w:hAnsiTheme="majorHAnsi" w:cstheme="majorHAnsi"/>
          <w:color w:val="auto"/>
          <w:sz w:val="20"/>
          <w:szCs w:val="20"/>
        </w:rPr>
        <w:t>21</w:t>
      </w:r>
      <w:r w:rsidR="00616C73" w:rsidRPr="00675B69">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 poz. </w:t>
      </w:r>
      <w:r w:rsidR="00C84148">
        <w:rPr>
          <w:rFonts w:asciiTheme="majorHAnsi" w:hAnsiTheme="majorHAnsi" w:cstheme="majorHAnsi"/>
          <w:color w:val="auto"/>
          <w:sz w:val="20"/>
          <w:szCs w:val="20"/>
        </w:rPr>
        <w:t>1745</w:t>
      </w:r>
      <w:r w:rsidR="00616C73" w:rsidRPr="00675B69">
        <w:rPr>
          <w:rFonts w:asciiTheme="majorHAnsi" w:hAnsiTheme="majorHAnsi" w:cstheme="majorHAnsi"/>
          <w:color w:val="auto"/>
          <w:sz w:val="20"/>
          <w:szCs w:val="20"/>
        </w:rPr>
        <w:t xml:space="preserve"> z póź. zm.</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14D1C18B" w14:textId="77777777" w:rsidR="00982525" w:rsidRDefault="00982525"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6) jeżeli, w przypadkach, o których mowa w art. 85 ust. 1, doszło do zakłócenia konkurencji wynikającego z wcześniejszego zaangażowania tego wykonawcy lub podmiotu, który należy z wykonawcą do tej samej grupy kapitałowej w rozumieniu </w:t>
      </w:r>
      <w:r w:rsidRPr="00675B69">
        <w:rPr>
          <w:rFonts w:asciiTheme="majorHAnsi" w:hAnsiTheme="majorHAnsi" w:cstheme="majorHAnsi"/>
          <w:sz w:val="20"/>
          <w:szCs w:val="20"/>
        </w:rPr>
        <w:lastRenderedPageBreak/>
        <w:t>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Pr="00520944" w:rsidRDefault="00BB1A6B" w:rsidP="00CC124D">
      <w:pPr>
        <w:pStyle w:val="Default"/>
        <w:spacing w:after="0" w:line="240" w:lineRule="auto"/>
        <w:rPr>
          <w:rFonts w:asciiTheme="majorHAnsi" w:hAnsiTheme="majorHAnsi" w:cstheme="majorHAnsi"/>
          <w:color w:val="FF0000"/>
          <w:sz w:val="20"/>
          <w:szCs w:val="20"/>
        </w:rPr>
      </w:pPr>
    </w:p>
    <w:p w14:paraId="443F94B3" w14:textId="77777777"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1, 4 Ustawy Pzp: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4C82DB03" w14:textId="77777777"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który naruszył obowiązki dotyczące płatności podatków, opłat lub składek na ubezpieczenia społeczne lub zdrowotne, z wyjątkiem przypadku, o którym mowa w art.108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42D12E69" w14:textId="77777777" w:rsidR="003F76C4" w:rsidRDefault="003F76C4" w:rsidP="00153725">
      <w:pPr>
        <w:pStyle w:val="Default"/>
        <w:spacing w:after="0" w:line="240" w:lineRule="auto"/>
        <w:ind w:left="426"/>
        <w:jc w:val="both"/>
        <w:rPr>
          <w:rFonts w:asciiTheme="majorHAnsi" w:hAnsiTheme="majorHAnsi" w:cstheme="majorHAnsi"/>
          <w:color w:val="auto"/>
          <w:sz w:val="20"/>
          <w:szCs w:val="20"/>
        </w:rPr>
      </w:pPr>
    </w:p>
    <w:p w14:paraId="7CBCBF7D" w14:textId="7DA1CA0C"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0E1A28AD" w14:textId="40D7B0A2" w:rsidR="00982525"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2DA00E38" w14:textId="704E4C3D" w:rsidR="003E46B6" w:rsidRDefault="003E46B6" w:rsidP="00CC124D">
      <w:pPr>
        <w:pStyle w:val="Default"/>
        <w:spacing w:after="0" w:line="240" w:lineRule="auto"/>
        <w:jc w:val="both"/>
        <w:rPr>
          <w:rFonts w:asciiTheme="majorHAnsi" w:hAnsiTheme="majorHAnsi" w:cstheme="majorHAnsi"/>
          <w:color w:val="auto"/>
          <w:sz w:val="20"/>
          <w:szCs w:val="20"/>
        </w:rPr>
      </w:pPr>
    </w:p>
    <w:p w14:paraId="4952B1F3" w14:textId="3D051039"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w:t>
      </w:r>
      <w:r w:rsidR="00CC351E">
        <w:rPr>
          <w:rFonts w:asciiTheme="majorHAnsi" w:eastAsia="Times New Roman" w:hAnsiTheme="majorHAnsi" w:cstheme="majorHAnsi"/>
          <w:sz w:val="20"/>
          <w:szCs w:val="20"/>
        </w:rPr>
        <w:t>4</w:t>
      </w:r>
      <w:r w:rsidRPr="003B0E40">
        <w:rPr>
          <w:rFonts w:asciiTheme="majorHAnsi" w:eastAsia="Times New Roman" w:hAnsiTheme="majorHAnsi" w:cstheme="majorHAnsi"/>
          <w:sz w:val="20"/>
          <w:szCs w:val="20"/>
        </w:rPr>
        <w:t xml:space="preserve"> r. poz. </w:t>
      </w:r>
      <w:r w:rsidR="00CC351E">
        <w:rPr>
          <w:rFonts w:asciiTheme="majorHAnsi" w:eastAsia="Times New Roman" w:hAnsiTheme="majorHAnsi" w:cstheme="majorHAnsi"/>
          <w:sz w:val="20"/>
          <w:szCs w:val="20"/>
        </w:rPr>
        <w:t>1320)</w:t>
      </w:r>
      <w:r w:rsidRPr="003B0E40">
        <w:rPr>
          <w:rFonts w:asciiTheme="majorHAnsi" w:eastAsia="Times New Roman" w:hAnsiTheme="majorHAnsi" w:cstheme="majorHAnsi"/>
          <w:sz w:val="20"/>
          <w:szCs w:val="20"/>
        </w:rPr>
        <w:t xml:space="preserve"> zwanej dalej „ustawą Pzp”.</w:t>
      </w:r>
    </w:p>
    <w:p w14:paraId="0481A19B"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C21611E" w14:textId="79D21318"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 xml:space="preserve">amawiając zgodnie </w:t>
      </w:r>
      <w:r w:rsidRPr="003B0E40">
        <w:rPr>
          <w:rFonts w:asciiTheme="majorHAnsi" w:eastAsia="Times New Roman" w:hAnsiTheme="majorHAnsi" w:cstheme="majorHAnsi"/>
          <w:sz w:val="20"/>
          <w:szCs w:val="20"/>
        </w:rPr>
        <w:t>Ustawa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w:t>
      </w:r>
      <w:r w:rsidR="00CA677E">
        <w:rPr>
          <w:rFonts w:asciiTheme="majorHAnsi" w:eastAsia="Times New Roman" w:hAnsiTheme="majorHAnsi" w:cstheme="majorHAnsi"/>
          <w:sz w:val="20"/>
          <w:szCs w:val="20"/>
        </w:rPr>
        <w:t>4</w:t>
      </w:r>
      <w:r w:rsidRPr="007B6734">
        <w:rPr>
          <w:rFonts w:asciiTheme="majorHAnsi" w:eastAsia="Times New Roman" w:hAnsiTheme="majorHAnsi" w:cstheme="majorHAnsi"/>
          <w:sz w:val="20"/>
          <w:szCs w:val="20"/>
        </w:rPr>
        <w:t xml:space="preserve"> r. poz. </w:t>
      </w:r>
      <w:r w:rsidR="00CA677E">
        <w:rPr>
          <w:rFonts w:asciiTheme="majorHAnsi" w:eastAsia="Times New Roman" w:hAnsiTheme="majorHAnsi" w:cstheme="majorHAnsi"/>
          <w:sz w:val="20"/>
          <w:szCs w:val="20"/>
        </w:rPr>
        <w:t>507</w:t>
      </w:r>
      <w:r w:rsidR="00C84148">
        <w:rPr>
          <w:rFonts w:asciiTheme="majorHAnsi" w:eastAsia="Times New Roman" w:hAnsiTheme="majorHAnsi" w:cstheme="majorHAnsi"/>
          <w:sz w:val="20"/>
          <w:szCs w:val="20"/>
        </w:rPr>
        <w:t>)</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2797A360"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F636DDE" w14:textId="77777777" w:rsidR="00153725" w:rsidRPr="003B0E40" w:rsidRDefault="00153725" w:rsidP="00153725">
      <w:pPr>
        <w:numPr>
          <w:ilvl w:val="0"/>
          <w:numId w:val="8"/>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7ACF3E" w14:textId="7AC5E8C1" w:rsidR="00153725" w:rsidRPr="003B0E40"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w:t>
      </w:r>
      <w:r w:rsidR="00C84148">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C84148">
        <w:rPr>
          <w:rFonts w:asciiTheme="majorHAnsi" w:eastAsia="Times New Roman" w:hAnsiTheme="majorHAnsi" w:cstheme="majorHAnsi"/>
          <w:sz w:val="20"/>
          <w:szCs w:val="20"/>
        </w:rPr>
        <w:t>1124 ze zmianami</w:t>
      </w:r>
      <w:r w:rsidRPr="003B0E40">
        <w:rPr>
          <w:rFonts w:asciiTheme="majorHAnsi" w:eastAsia="Times New Roman" w:hAnsiTheme="majorHAnsi" w:cstheme="majorHAnsi"/>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6D3F17" w14:textId="5C41986F" w:rsidR="00153725" w:rsidRPr="003B0E40"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w:t>
      </w:r>
      <w:r w:rsidR="0047035B">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47035B">
        <w:rPr>
          <w:rFonts w:asciiTheme="majorHAnsi" w:eastAsia="Times New Roman" w:hAnsiTheme="majorHAnsi" w:cstheme="majorHAnsi"/>
          <w:sz w:val="20"/>
          <w:szCs w:val="20"/>
        </w:rPr>
        <w:t>1</w:t>
      </w:r>
      <w:r w:rsidRPr="003B0E40">
        <w:rPr>
          <w:rFonts w:asciiTheme="majorHAnsi" w:eastAsia="Times New Roman" w:hAnsiTheme="majorHAnsi" w:cstheme="majorHAnsi"/>
          <w:sz w:val="20"/>
          <w:szCs w:val="20"/>
        </w:rPr>
        <w:t>2</w:t>
      </w:r>
      <w:r w:rsidR="0047035B">
        <w:rPr>
          <w:rFonts w:asciiTheme="majorHAnsi" w:eastAsia="Times New Roman" w:hAnsiTheme="majorHAnsi" w:cstheme="majorHAnsi"/>
          <w:sz w:val="20"/>
          <w:szCs w:val="20"/>
        </w:rPr>
        <w:t xml:space="preserve">0 </w:t>
      </w:r>
      <w:r w:rsidR="008F619E">
        <w:rPr>
          <w:rFonts w:asciiTheme="majorHAnsi" w:eastAsia="Times New Roman" w:hAnsiTheme="majorHAnsi" w:cstheme="majorHAnsi"/>
          <w:sz w:val="20"/>
          <w:szCs w:val="20"/>
        </w:rPr>
        <w:t xml:space="preserve">z późn. </w:t>
      </w:r>
      <w:r w:rsidR="0047035B">
        <w:rPr>
          <w:rFonts w:asciiTheme="majorHAnsi" w:eastAsia="Times New Roman" w:hAnsiTheme="majorHAnsi" w:cstheme="majorHAnsi"/>
          <w:sz w:val="20"/>
          <w:szCs w:val="20"/>
        </w:rPr>
        <w:t>zm.</w:t>
      </w:r>
      <w:r w:rsidRPr="003B0E40">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1A065B"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972C952"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 xml:space="preserve">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t>
      </w:r>
      <w:r w:rsidRPr="003B0E40">
        <w:rPr>
          <w:rFonts w:asciiTheme="majorHAnsi" w:eastAsia="Times New Roman" w:hAnsiTheme="majorHAnsi" w:cstheme="majorHAnsi"/>
          <w:sz w:val="20"/>
          <w:szCs w:val="20"/>
        </w:rPr>
        <w:lastRenderedPageBreak/>
        <w:t>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3A216CB" w14:textId="77777777" w:rsidR="00153725" w:rsidRPr="007B6734"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7CDDE4F"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6FD63E7C"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9280752"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FAD9A65"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26CC2EF1" w14:textId="77777777" w:rsidR="00523BD0" w:rsidRDefault="00523BD0" w:rsidP="00CC124D">
      <w:pPr>
        <w:spacing w:after="0" w:line="240" w:lineRule="auto"/>
        <w:jc w:val="both"/>
        <w:rPr>
          <w:rFonts w:asciiTheme="majorHAnsi" w:hAnsiTheme="majorHAnsi" w:cstheme="majorHAnsi"/>
          <w:color w:val="FF0000"/>
          <w:sz w:val="20"/>
          <w:szCs w:val="20"/>
        </w:rPr>
      </w:pPr>
    </w:p>
    <w:p w14:paraId="4C19F24F" w14:textId="77777777" w:rsidR="00CA677E" w:rsidRPr="00520944" w:rsidRDefault="00CA677E"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A73A9A"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A73A9A">
        <w:rPr>
          <w:rFonts w:asciiTheme="majorHAnsi" w:hAnsiTheme="majorHAnsi" w:cstheme="majorHAnsi"/>
          <w:b/>
          <w:bCs/>
          <w:color w:val="C00000"/>
          <w:sz w:val="20"/>
          <w:szCs w:val="20"/>
        </w:rPr>
        <w:t xml:space="preserve">9.1/ </w:t>
      </w:r>
      <w:r w:rsidR="006D3D6A" w:rsidRPr="00A73A9A">
        <w:rPr>
          <w:rFonts w:asciiTheme="majorHAnsi" w:hAnsiTheme="majorHAnsi" w:cstheme="majorHAnsi"/>
          <w:b/>
          <w:bCs/>
          <w:color w:val="C00000"/>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Pzp,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32164A34" w14:textId="77777777" w:rsidR="003E46B6" w:rsidRPr="00675B69" w:rsidRDefault="003E46B6" w:rsidP="00AB6BC3">
      <w:pPr>
        <w:spacing w:after="0" w:line="240" w:lineRule="auto"/>
        <w:ind w:left="426"/>
        <w:jc w:val="both"/>
        <w:rPr>
          <w:rFonts w:asciiTheme="majorHAnsi" w:hAnsiTheme="majorHAnsi" w:cstheme="majorHAnsi"/>
          <w:i/>
          <w:iCs/>
          <w:sz w:val="20"/>
          <w:szCs w:val="20"/>
        </w:rPr>
      </w:pPr>
    </w:p>
    <w:p w14:paraId="4F7BE255" w14:textId="77777777" w:rsidR="00153725" w:rsidRPr="009D538D" w:rsidRDefault="00153725" w:rsidP="0015372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 Wykonawca dołącza do oferty oświadczenie o niepodleganiu wykluczeniu  oraz o spełnianiu warunków udziału w postępowaniu – załącznik nr 2 do SWZ,</w:t>
      </w:r>
      <w:r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lastRenderedPageBreak/>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w przypadkach wskazanych w art. 462 ust. 2 i ust. 3 oraz 4 pkt. 1 Pzp,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64C18A64" w:rsidR="006D3D6A" w:rsidRPr="00675B69" w:rsidRDefault="007F67F5" w:rsidP="004100E3">
      <w:pPr>
        <w:shd w:val="clear" w:color="auto" w:fill="FFFFFF" w:themeFill="background1"/>
        <w:spacing w:after="0" w:line="240" w:lineRule="auto"/>
        <w:jc w:val="both"/>
        <w:rPr>
          <w:rFonts w:asciiTheme="majorHAnsi" w:hAnsiTheme="majorHAnsi" w:cstheme="majorHAnsi"/>
          <w:sz w:val="20"/>
          <w:szCs w:val="20"/>
        </w:rPr>
      </w:pPr>
      <w:r w:rsidRPr="00675B69">
        <w:rPr>
          <w:rFonts w:asciiTheme="majorHAnsi" w:hAnsiTheme="majorHAnsi" w:cstheme="majorHAnsi"/>
          <w:b/>
          <w:bCs/>
          <w:sz w:val="20"/>
          <w:szCs w:val="20"/>
        </w:rPr>
        <w:t>3)</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Pzp,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Default="006755A4" w:rsidP="00CC124D">
      <w:pPr>
        <w:spacing w:after="0" w:line="240" w:lineRule="auto"/>
        <w:rPr>
          <w:rFonts w:asciiTheme="majorHAnsi" w:hAnsiTheme="majorHAnsi" w:cstheme="majorHAnsi"/>
          <w:sz w:val="20"/>
          <w:szCs w:val="20"/>
        </w:rPr>
      </w:pPr>
    </w:p>
    <w:p w14:paraId="5DD97050"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4)</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lastRenderedPageBreak/>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r w:rsidR="006D3D6A" w:rsidRPr="00675B69">
        <w:rPr>
          <w:rFonts w:asciiTheme="majorHAnsi" w:hAnsiTheme="majorHAnsi" w:cstheme="majorHAnsi"/>
          <w:b/>
          <w:bCs/>
          <w:sz w:val="20"/>
          <w:szCs w:val="20"/>
        </w:rPr>
        <w:t>ppkt 4 SWZ, będzie  polegał na zdolnościach technicznych lub zawodowych innych podmiotów.</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5ECD76D" w14:textId="77777777" w:rsidR="0038274C" w:rsidRDefault="0038274C" w:rsidP="00CC124D">
      <w:pPr>
        <w:spacing w:after="0" w:line="240" w:lineRule="auto"/>
        <w:jc w:val="both"/>
        <w:rPr>
          <w:rFonts w:asciiTheme="majorHAnsi" w:hAnsiTheme="majorHAnsi" w:cstheme="majorHAnsi"/>
          <w:sz w:val="20"/>
          <w:szCs w:val="20"/>
        </w:rPr>
      </w:pPr>
    </w:p>
    <w:p w14:paraId="4EDB8AB4" w14:textId="7E5CB731"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DE08E1D" w14:textId="6AB8B1AB" w:rsidR="00A73A9A" w:rsidRDefault="00A73A9A" w:rsidP="00CC124D">
      <w:pPr>
        <w:spacing w:after="0" w:line="240" w:lineRule="auto"/>
        <w:rPr>
          <w:rFonts w:asciiTheme="majorHAnsi" w:hAnsiTheme="majorHAnsi" w:cstheme="majorHAnsi"/>
          <w:sz w:val="20"/>
          <w:szCs w:val="20"/>
        </w:rPr>
      </w:pPr>
    </w:p>
    <w:p w14:paraId="55773D3F" w14:textId="67216B60"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772D13C4" w14:textId="77777777" w:rsidR="004969F3" w:rsidRPr="00520944" w:rsidRDefault="004969F3" w:rsidP="00AA7283">
      <w:pPr>
        <w:spacing w:after="0" w:line="240" w:lineRule="auto"/>
        <w:ind w:right="20"/>
        <w:jc w:val="both"/>
        <w:rPr>
          <w:rFonts w:asciiTheme="majorHAnsi" w:hAnsiTheme="majorHAnsi" w:cstheme="majorHAnsi"/>
          <w:b/>
          <w:color w:val="FF0000"/>
          <w:sz w:val="20"/>
          <w:szCs w:val="20"/>
        </w:rPr>
      </w:pPr>
    </w:p>
    <w:p w14:paraId="7BB9D657" w14:textId="674D528A" w:rsidR="00F71B66" w:rsidRPr="004B525F" w:rsidRDefault="000667B2" w:rsidP="00F71B66">
      <w:pPr>
        <w:spacing w:after="0" w:line="240" w:lineRule="auto"/>
        <w:ind w:right="20"/>
        <w:jc w:val="both"/>
        <w:rPr>
          <w:rFonts w:asciiTheme="majorHAnsi" w:hAnsiTheme="majorHAnsi" w:cstheme="majorHAnsi"/>
          <w:b/>
          <w:color w:val="262626" w:themeColor="text1" w:themeTint="D9"/>
          <w:sz w:val="20"/>
          <w:szCs w:val="20"/>
        </w:rPr>
      </w:pPr>
      <w:r w:rsidRPr="004B525F">
        <w:rPr>
          <w:rFonts w:asciiTheme="majorHAnsi" w:hAnsiTheme="majorHAnsi" w:cstheme="majorHAnsi"/>
          <w:b/>
          <w:bCs/>
          <w:color w:val="262626" w:themeColor="text1" w:themeTint="D9"/>
          <w:sz w:val="20"/>
          <w:szCs w:val="20"/>
        </w:rPr>
        <w:t>c</w:t>
      </w:r>
      <w:r w:rsidR="006755A4" w:rsidRPr="004B525F">
        <w:rPr>
          <w:rFonts w:asciiTheme="majorHAnsi" w:hAnsiTheme="majorHAnsi" w:cstheme="majorHAnsi"/>
          <w:b/>
          <w:bCs/>
          <w:color w:val="262626" w:themeColor="text1" w:themeTint="D9"/>
          <w:sz w:val="20"/>
          <w:szCs w:val="20"/>
        </w:rPr>
        <w:t xml:space="preserve">) </w:t>
      </w:r>
      <w:r w:rsidR="00F71B66" w:rsidRPr="004B525F">
        <w:rPr>
          <w:rFonts w:asciiTheme="majorHAnsi" w:hAnsiTheme="majorHAnsi" w:cstheme="majorHAnsi"/>
          <w:b/>
          <w:color w:val="262626" w:themeColor="text1" w:themeTint="D9"/>
          <w:sz w:val="20"/>
          <w:szCs w:val="20"/>
        </w:rPr>
        <w:t xml:space="preserve">wadium </w:t>
      </w:r>
    </w:p>
    <w:p w14:paraId="2360CBB5" w14:textId="77777777" w:rsidR="00F71B66" w:rsidRPr="004B525F" w:rsidRDefault="00F71B66" w:rsidP="00F71B66">
      <w:pPr>
        <w:spacing w:after="0" w:line="240" w:lineRule="auto"/>
        <w:ind w:right="20"/>
        <w:jc w:val="both"/>
        <w:rPr>
          <w:rFonts w:asciiTheme="majorHAnsi" w:hAnsiTheme="majorHAnsi" w:cstheme="majorHAnsi"/>
          <w:b/>
          <w:i/>
          <w:iCs/>
          <w:color w:val="262626" w:themeColor="text1" w:themeTint="D9"/>
          <w:sz w:val="20"/>
          <w:szCs w:val="20"/>
        </w:rPr>
      </w:pPr>
    </w:p>
    <w:p w14:paraId="53739B38" w14:textId="77777777" w:rsidR="00F71B66" w:rsidRPr="004B525F" w:rsidRDefault="00F71B66" w:rsidP="00F71B66">
      <w:pPr>
        <w:spacing w:after="0" w:line="240" w:lineRule="auto"/>
        <w:ind w:right="20"/>
        <w:jc w:val="both"/>
        <w:rPr>
          <w:rFonts w:asciiTheme="majorHAnsi" w:hAnsiTheme="majorHAnsi" w:cstheme="majorHAnsi"/>
          <w:b/>
          <w:color w:val="262626" w:themeColor="text1" w:themeTint="D9"/>
          <w:sz w:val="20"/>
          <w:szCs w:val="20"/>
        </w:rPr>
      </w:pPr>
      <w:r w:rsidRPr="004B525F">
        <w:rPr>
          <w:rFonts w:asciiTheme="majorHAnsi" w:hAnsiTheme="majorHAnsi" w:cstheme="majorHAnsi"/>
          <w:b/>
          <w:color w:val="262626" w:themeColor="text1" w:themeTint="D9"/>
          <w:sz w:val="20"/>
          <w:szCs w:val="20"/>
        </w:rPr>
        <w:t>Wymagana forma:</w:t>
      </w:r>
    </w:p>
    <w:p w14:paraId="1516A397" w14:textId="77777777" w:rsidR="00F71B66" w:rsidRPr="004B525F" w:rsidRDefault="00F71B66" w:rsidP="00F71B66">
      <w:pPr>
        <w:pStyle w:val="Tekstpodstawowy"/>
        <w:spacing w:after="0" w:line="240" w:lineRule="auto"/>
        <w:ind w:right="20"/>
        <w:jc w:val="both"/>
        <w:rPr>
          <w:rFonts w:asciiTheme="majorHAnsi" w:hAnsiTheme="majorHAnsi" w:cstheme="majorHAnsi"/>
          <w:color w:val="262626" w:themeColor="text1" w:themeTint="D9"/>
          <w:sz w:val="20"/>
          <w:szCs w:val="20"/>
          <w:u w:val="single"/>
        </w:rPr>
      </w:pPr>
      <w:r w:rsidRPr="004B525F">
        <w:rPr>
          <w:rFonts w:asciiTheme="majorHAnsi" w:hAnsiTheme="majorHAnsi" w:cstheme="majorHAnsi"/>
          <w:color w:val="262626" w:themeColor="text1" w:themeTint="D9"/>
          <w:sz w:val="20"/>
          <w:szCs w:val="20"/>
          <w:u w:val="single"/>
        </w:rPr>
        <w:t xml:space="preserve">- Wadium wnoszone w poręczeniach lub gwarancjach należy załączyć do oferty w oryginale w postaci dokumentu elektronicznego podpisanego kwalifikowanym podpisem elektronicznym przez wystawcę dokumentu. </w:t>
      </w:r>
    </w:p>
    <w:p w14:paraId="208E8F14" w14:textId="77777777" w:rsidR="00F71B66" w:rsidRPr="004B525F" w:rsidRDefault="00F71B66" w:rsidP="00F71B66">
      <w:pPr>
        <w:pStyle w:val="Tekstpodstawowy"/>
        <w:spacing w:after="0" w:line="240" w:lineRule="auto"/>
        <w:ind w:right="20"/>
        <w:jc w:val="both"/>
        <w:rPr>
          <w:rFonts w:asciiTheme="majorHAnsi" w:hAnsiTheme="majorHAnsi" w:cstheme="majorHAnsi"/>
          <w:color w:val="262626" w:themeColor="text1" w:themeTint="D9"/>
          <w:sz w:val="20"/>
          <w:szCs w:val="20"/>
        </w:rPr>
      </w:pPr>
      <w:r w:rsidRPr="004B525F">
        <w:rPr>
          <w:rFonts w:asciiTheme="majorHAnsi" w:hAnsiTheme="majorHAnsi" w:cstheme="majorHAnsi"/>
          <w:color w:val="262626" w:themeColor="text1" w:themeTint="D9"/>
          <w:sz w:val="20"/>
          <w:szCs w:val="20"/>
        </w:rPr>
        <w:t>- Zamawiający zaleca załączenie do oferty dokumentu potwierdzającego wniesienie wadium w pieniądzu na rachunek bankowy</w:t>
      </w:r>
      <w:r w:rsidRPr="004B525F">
        <w:rPr>
          <w:rFonts w:asciiTheme="majorHAnsi" w:hAnsiTheme="majorHAnsi" w:cstheme="majorHAnsi"/>
          <w:i/>
          <w:iCs/>
          <w:color w:val="262626" w:themeColor="text1" w:themeTint="D9"/>
          <w:sz w:val="20"/>
          <w:szCs w:val="20"/>
        </w:rPr>
        <w:t xml:space="preserve"> </w:t>
      </w:r>
      <w:r w:rsidRPr="004B525F">
        <w:rPr>
          <w:rFonts w:asciiTheme="majorHAnsi" w:hAnsiTheme="majorHAnsi" w:cstheme="majorHAnsi"/>
          <w:color w:val="262626" w:themeColor="text1" w:themeTint="D9"/>
          <w:sz w:val="20"/>
          <w:szCs w:val="20"/>
        </w:rPr>
        <w:t>zamawiającego. Czynność ta skróci czas badania ofert.</w:t>
      </w:r>
    </w:p>
    <w:p w14:paraId="542A3B45" w14:textId="77777777" w:rsidR="00F71B66" w:rsidRDefault="00F71B66" w:rsidP="00187782">
      <w:pPr>
        <w:spacing w:after="0" w:line="240" w:lineRule="auto"/>
        <w:jc w:val="both"/>
        <w:rPr>
          <w:rFonts w:asciiTheme="majorHAnsi" w:hAnsiTheme="majorHAnsi" w:cstheme="majorHAnsi"/>
          <w:b/>
          <w:bCs/>
          <w:sz w:val="20"/>
          <w:szCs w:val="20"/>
        </w:rPr>
      </w:pPr>
    </w:p>
    <w:p w14:paraId="104EBE42" w14:textId="7DDADD02" w:rsidR="006D3D6A" w:rsidRPr="00CD6B8B" w:rsidRDefault="00F71B66"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 xml:space="preserve">d)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DC4918">
        <w:rPr>
          <w:rFonts w:asciiTheme="majorHAnsi" w:hAnsiTheme="majorHAnsi" w:cstheme="majorHAnsi"/>
          <w:sz w:val="20"/>
          <w:szCs w:val="20"/>
        </w:rPr>
        <w:t xml:space="preserve"> </w:t>
      </w:r>
      <w:r w:rsidR="00DC4918" w:rsidRPr="00334EA8">
        <w:rPr>
          <w:rFonts w:asciiTheme="majorHAnsi" w:hAnsiTheme="majorHAnsi" w:cstheme="majorHAnsi"/>
          <w:sz w:val="20"/>
          <w:szCs w:val="20"/>
        </w:rPr>
        <w:t>(t.j. Dz. U. z 202</w:t>
      </w:r>
      <w:r w:rsidR="00DC4918">
        <w:rPr>
          <w:rFonts w:asciiTheme="majorHAnsi" w:hAnsiTheme="majorHAnsi" w:cstheme="majorHAnsi"/>
          <w:sz w:val="20"/>
          <w:szCs w:val="20"/>
        </w:rPr>
        <w:t xml:space="preserve">2 </w:t>
      </w:r>
      <w:r w:rsidR="00DC4918" w:rsidRPr="00334EA8">
        <w:rPr>
          <w:rFonts w:asciiTheme="majorHAnsi" w:hAnsiTheme="majorHAnsi" w:cstheme="majorHAnsi"/>
          <w:sz w:val="20"/>
          <w:szCs w:val="20"/>
        </w:rPr>
        <w:t xml:space="preserve">r. poz. </w:t>
      </w:r>
      <w:r w:rsidR="00DC4918">
        <w:rPr>
          <w:rFonts w:asciiTheme="majorHAnsi" w:hAnsiTheme="majorHAnsi" w:cstheme="majorHAnsi"/>
          <w:sz w:val="20"/>
          <w:szCs w:val="20"/>
        </w:rPr>
        <w:t>1233</w:t>
      </w:r>
      <w:r w:rsidR="00DC4918" w:rsidRPr="00334EA8">
        <w:rPr>
          <w:rFonts w:asciiTheme="majorHAnsi" w:hAnsiTheme="majorHAnsi" w:cstheme="majorHAnsi"/>
          <w:sz w:val="20"/>
          <w:szCs w:val="20"/>
        </w:rPr>
        <w:t>).</w:t>
      </w:r>
    </w:p>
    <w:p w14:paraId="37E5A279" w14:textId="18FDCB81" w:rsidR="006D3D6A" w:rsidRPr="00CD6B8B" w:rsidRDefault="006D3D6A"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305DC164" w:rsidR="006D3D6A" w:rsidRPr="00CD6B8B" w:rsidRDefault="00F71B66"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e</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lastRenderedPageBreak/>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60389AE0" w14:textId="77777777" w:rsidR="00E609E5" w:rsidRPr="00CD6B8B" w:rsidRDefault="00E609E5" w:rsidP="00187782">
      <w:pPr>
        <w:spacing w:after="0" w:line="240" w:lineRule="auto"/>
        <w:jc w:val="both"/>
        <w:rPr>
          <w:rFonts w:asciiTheme="majorHAnsi" w:hAnsiTheme="majorHAnsi" w:cstheme="majorHAnsi"/>
          <w:sz w:val="20"/>
          <w:szCs w:val="20"/>
        </w:rPr>
      </w:pPr>
    </w:p>
    <w:p w14:paraId="7BF0CED4" w14:textId="2C95123B"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32C84CED" w:rsidR="006D3D6A"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971BCD7" w14:textId="77777777" w:rsidR="005E66F8" w:rsidRPr="00CD6B8B" w:rsidRDefault="005E66F8" w:rsidP="00CC124D">
      <w:pPr>
        <w:spacing w:after="0" w:line="240" w:lineRule="auto"/>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153725"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153725">
        <w:rPr>
          <w:rFonts w:asciiTheme="majorHAnsi" w:hAnsiTheme="majorHAnsi" w:cstheme="majorHAnsi"/>
          <w:b/>
          <w:bCs/>
          <w:color w:val="C00000"/>
          <w:sz w:val="20"/>
          <w:szCs w:val="20"/>
        </w:rPr>
        <w:t xml:space="preserve">9.2/ </w:t>
      </w:r>
      <w:r w:rsidR="006D3D6A" w:rsidRPr="00153725">
        <w:rPr>
          <w:rFonts w:asciiTheme="majorHAnsi" w:hAnsiTheme="majorHAnsi" w:cstheme="majorHAnsi"/>
          <w:b/>
          <w:bCs/>
          <w:color w:val="C00000"/>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731A5699" w14:textId="77777777" w:rsidR="00CA677E" w:rsidRPr="00663473" w:rsidRDefault="00CA677E" w:rsidP="00CC124D">
      <w:pPr>
        <w:spacing w:after="0" w:line="240" w:lineRule="auto"/>
        <w:rPr>
          <w:rFonts w:asciiTheme="majorHAnsi" w:hAnsiTheme="majorHAnsi" w:cstheme="majorHAnsi"/>
          <w:sz w:val="20"/>
          <w:szCs w:val="20"/>
        </w:rPr>
      </w:pPr>
    </w:p>
    <w:p w14:paraId="3D020382" w14:textId="2217753D" w:rsidR="00153725" w:rsidRPr="00915255" w:rsidRDefault="00153725" w:rsidP="00153725">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Pr>
          <w:rFonts w:ascii="Calibri Light" w:hAnsi="Calibri Light" w:cs="Calibri Light"/>
          <w:b/>
          <w:bCs/>
          <w:sz w:val="20"/>
          <w:szCs w:val="20"/>
          <w:u w:val="single"/>
        </w:rPr>
        <w:t xml:space="preserve">brak </w:t>
      </w:r>
      <w:r w:rsidRPr="00915255">
        <w:rPr>
          <w:rFonts w:ascii="Calibri Light" w:hAnsi="Calibri Light" w:cs="Calibri Light"/>
          <w:b/>
          <w:bCs/>
          <w:sz w:val="20"/>
          <w:szCs w:val="20"/>
          <w:u w:val="single"/>
        </w:rPr>
        <w:t>podstaw wykluczenia:</w:t>
      </w:r>
    </w:p>
    <w:p w14:paraId="13BEECCC" w14:textId="77777777" w:rsidR="004969F3" w:rsidRDefault="004969F3" w:rsidP="00153725">
      <w:pPr>
        <w:autoSpaceDE w:val="0"/>
        <w:autoSpaceDN w:val="0"/>
        <w:adjustRightInd w:val="0"/>
        <w:spacing w:after="0" w:line="240" w:lineRule="auto"/>
        <w:jc w:val="both"/>
        <w:rPr>
          <w:rFonts w:asciiTheme="majorHAnsi" w:hAnsiTheme="majorHAnsi" w:cstheme="majorHAnsi"/>
          <w:b/>
          <w:bCs/>
          <w:sz w:val="20"/>
          <w:szCs w:val="20"/>
        </w:rPr>
      </w:pPr>
    </w:p>
    <w:p w14:paraId="624BB8F1" w14:textId="6930E49B" w:rsidR="00153725" w:rsidRDefault="00153725" w:rsidP="00153725">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0E02D876"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sz w:val="20"/>
          <w:szCs w:val="20"/>
        </w:rPr>
      </w:pPr>
    </w:p>
    <w:p w14:paraId="1E36D15B"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380A4329" w14:textId="77777777" w:rsidR="00153725" w:rsidRPr="00B4439A" w:rsidRDefault="00153725" w:rsidP="00153725">
      <w:pPr>
        <w:spacing w:after="0" w:line="240" w:lineRule="auto"/>
        <w:jc w:val="both"/>
        <w:rPr>
          <w:rFonts w:asciiTheme="majorHAnsi" w:hAnsiTheme="majorHAnsi" w:cstheme="majorHAnsi"/>
          <w:sz w:val="20"/>
          <w:szCs w:val="20"/>
        </w:rPr>
      </w:pPr>
    </w:p>
    <w:p w14:paraId="7CBF5116" w14:textId="77777777" w:rsidR="00153725" w:rsidRPr="00B4439A" w:rsidRDefault="00153725" w:rsidP="00153725">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296A6FC"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b/>
          <w:bCs/>
          <w:sz w:val="20"/>
          <w:szCs w:val="20"/>
        </w:rPr>
      </w:pPr>
    </w:p>
    <w:p w14:paraId="622A62E4" w14:textId="6A376046" w:rsidR="00153725" w:rsidRPr="00417878" w:rsidRDefault="00795CF4" w:rsidP="00153725">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00153725" w:rsidRPr="00417878">
        <w:rPr>
          <w:rFonts w:ascii="Calibri Light" w:hAnsi="Calibri Light" w:cs="Cambria"/>
          <w:b/>
          <w:bCs/>
          <w:sz w:val="20"/>
          <w:szCs w:val="20"/>
        </w:rPr>
        <w:t xml:space="preserve">) zaświadczenia </w:t>
      </w:r>
      <w:r w:rsidR="00153725" w:rsidRPr="00417878">
        <w:rPr>
          <w:rFonts w:ascii="Calibri Light" w:hAnsi="Calibri Light" w:cs="Cambria"/>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0F20A723" w14:textId="77777777" w:rsidR="00153725" w:rsidRPr="00417878" w:rsidRDefault="00153725" w:rsidP="00153725">
      <w:pPr>
        <w:autoSpaceDE w:val="0"/>
        <w:autoSpaceDN w:val="0"/>
        <w:adjustRightInd w:val="0"/>
        <w:spacing w:after="0" w:line="240" w:lineRule="auto"/>
        <w:jc w:val="both"/>
        <w:rPr>
          <w:rFonts w:ascii="Calibri Light" w:hAnsi="Calibri Light" w:cs="Cambria"/>
          <w:sz w:val="20"/>
          <w:szCs w:val="20"/>
        </w:rPr>
      </w:pPr>
    </w:p>
    <w:p w14:paraId="72B8A92D"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313F1DC8"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39B175BE" w14:textId="77777777" w:rsidR="00153725" w:rsidRDefault="00153725" w:rsidP="00153725">
      <w:pPr>
        <w:autoSpaceDE w:val="0"/>
        <w:autoSpaceDN w:val="0"/>
        <w:adjustRightInd w:val="0"/>
        <w:spacing w:after="0" w:line="240" w:lineRule="auto"/>
        <w:jc w:val="both"/>
        <w:rPr>
          <w:rFonts w:ascii="Calibri Light" w:hAnsi="Calibri Light" w:cs="Cambria"/>
          <w:b/>
          <w:bCs/>
          <w:sz w:val="20"/>
          <w:szCs w:val="20"/>
        </w:rPr>
      </w:pPr>
    </w:p>
    <w:p w14:paraId="67FEC985" w14:textId="51D0387C" w:rsidR="00153725" w:rsidRPr="00417878" w:rsidRDefault="00795CF4" w:rsidP="00153725">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c</w:t>
      </w:r>
      <w:r w:rsidR="00153725" w:rsidRPr="00417878">
        <w:rPr>
          <w:rFonts w:ascii="Calibri Light" w:hAnsi="Calibri Light" w:cs="Cambria"/>
          <w:b/>
          <w:bCs/>
          <w:sz w:val="20"/>
          <w:szCs w:val="20"/>
        </w:rPr>
        <w:t xml:space="preserve">) zaświadczenia </w:t>
      </w:r>
      <w:r w:rsidR="00153725" w:rsidRPr="00417878">
        <w:rPr>
          <w:rFonts w:ascii="Calibri Light" w:hAnsi="Calibri Light" w:cs="Cambria"/>
          <w:sz w:val="20"/>
          <w:szCs w:val="20"/>
        </w:rPr>
        <w:t>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w:t>
      </w:r>
      <w:r w:rsidR="00153725">
        <w:rPr>
          <w:rFonts w:ascii="Calibri Light" w:hAnsi="Calibri Light" w:cs="Cambria"/>
          <w:sz w:val="20"/>
          <w:szCs w:val="20"/>
        </w:rPr>
        <w:t xml:space="preserve"> potwierdzającym, </w:t>
      </w:r>
      <w:r w:rsidR="00153725" w:rsidRPr="00417878">
        <w:rPr>
          <w:rFonts w:ascii="Calibri Light" w:hAnsi="Calibri Light" w:cs="Cambria"/>
          <w:sz w:val="20"/>
          <w:szCs w:val="20"/>
        </w:rPr>
        <w:t xml:space="preserve">że przed </w:t>
      </w:r>
      <w:r w:rsidR="00153725" w:rsidRPr="00417878">
        <w:rPr>
          <w:rFonts w:ascii="Calibri Light" w:hAnsi="Calibri Light" w:cs="Cambria"/>
          <w:sz w:val="20"/>
          <w:szCs w:val="20"/>
        </w:rPr>
        <w:lastRenderedPageBreak/>
        <w:t xml:space="preserve">upływem terminu składania ofert Wykonawca dokonał płatności należnych składek na ubezpieczenia społeczne lub zdrowotne wraz odsetkami lub grzywnami lub zawarł wiążące porozumienie w sprawie spłat tych należności; </w:t>
      </w:r>
    </w:p>
    <w:p w14:paraId="3485E8CE" w14:textId="77777777" w:rsidR="00153725" w:rsidRPr="00417878" w:rsidRDefault="00153725" w:rsidP="00153725">
      <w:pPr>
        <w:autoSpaceDE w:val="0"/>
        <w:autoSpaceDN w:val="0"/>
        <w:adjustRightInd w:val="0"/>
        <w:spacing w:after="0" w:line="240" w:lineRule="auto"/>
        <w:jc w:val="both"/>
        <w:rPr>
          <w:rFonts w:ascii="Calibri Light" w:hAnsi="Calibri Light" w:cs="Cambria"/>
          <w:sz w:val="20"/>
          <w:szCs w:val="20"/>
        </w:rPr>
      </w:pPr>
    </w:p>
    <w:p w14:paraId="1040F97C"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27AFCAF0"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718900F5" w14:textId="77777777" w:rsidR="005E66F8" w:rsidRDefault="005E66F8" w:rsidP="00153725">
      <w:pPr>
        <w:autoSpaceDE w:val="0"/>
        <w:autoSpaceDN w:val="0"/>
        <w:adjustRightInd w:val="0"/>
        <w:spacing w:after="0" w:line="240" w:lineRule="auto"/>
        <w:jc w:val="both"/>
        <w:rPr>
          <w:rFonts w:ascii="Calibri Light" w:hAnsi="Calibri Light" w:cs="Cambria"/>
          <w:b/>
          <w:bCs/>
          <w:sz w:val="20"/>
          <w:szCs w:val="20"/>
        </w:rPr>
      </w:pPr>
    </w:p>
    <w:p w14:paraId="5DF25383" w14:textId="010680D4" w:rsidR="00153725" w:rsidRPr="00417878" w:rsidRDefault="00795CF4" w:rsidP="00153725">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d</w:t>
      </w:r>
      <w:r w:rsidR="00153725" w:rsidRPr="00417878">
        <w:rPr>
          <w:rFonts w:ascii="Calibri Light" w:hAnsi="Calibri Light" w:cs="Cambria"/>
          <w:b/>
          <w:bCs/>
          <w:sz w:val="20"/>
          <w:szCs w:val="20"/>
        </w:rPr>
        <w:t xml:space="preserve">) aktualnej informacji </w:t>
      </w:r>
      <w:r w:rsidR="00153725" w:rsidRPr="00417878">
        <w:rPr>
          <w:rFonts w:ascii="Calibri Light" w:hAnsi="Calibri Light" w:cs="Cambria"/>
          <w:sz w:val="20"/>
          <w:szCs w:val="20"/>
        </w:rPr>
        <w:t xml:space="preserve">z Krajowego Rejestru Karnego w zakresie określonym w art. 108 ust. 1 pkt 1, 2 i 4 Ustawy Pzp – sporządzonej nie wcześniej niż 6 miesięcy przed jej złożeniem. </w:t>
      </w:r>
    </w:p>
    <w:p w14:paraId="347AB383" w14:textId="77777777" w:rsidR="00153725" w:rsidRPr="00417878" w:rsidRDefault="00153725" w:rsidP="00153725">
      <w:pPr>
        <w:autoSpaceDE w:val="0"/>
        <w:autoSpaceDN w:val="0"/>
        <w:adjustRightInd w:val="0"/>
        <w:spacing w:after="0" w:line="240" w:lineRule="auto"/>
        <w:jc w:val="both"/>
        <w:rPr>
          <w:rFonts w:ascii="Calibri Light" w:hAnsi="Calibri Light" w:cs="Cambria"/>
          <w:sz w:val="20"/>
          <w:szCs w:val="20"/>
        </w:rPr>
      </w:pPr>
    </w:p>
    <w:p w14:paraId="62458A25"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20D19A50" w14:textId="77777777" w:rsidR="00153725" w:rsidRDefault="00153725" w:rsidP="00153725">
      <w:pPr>
        <w:autoSpaceDE w:val="0"/>
        <w:autoSpaceDN w:val="0"/>
        <w:adjustRightInd w:val="0"/>
        <w:spacing w:after="0" w:line="240" w:lineRule="auto"/>
        <w:rPr>
          <w:rFonts w:ascii="Cambria" w:hAnsi="Cambria" w:cs="Cambria"/>
          <w:color w:val="7030A0"/>
          <w:sz w:val="24"/>
          <w:szCs w:val="24"/>
        </w:rPr>
      </w:pPr>
    </w:p>
    <w:p w14:paraId="2419C5FB" w14:textId="77777777" w:rsidR="00153725" w:rsidRPr="00323F73" w:rsidRDefault="00153725" w:rsidP="00153725">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0BCCFCA3" w14:textId="77777777" w:rsidR="00153725" w:rsidRPr="00323F73" w:rsidRDefault="00153725" w:rsidP="00153725">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00F8D16B" w14:textId="77777777" w:rsidR="00596030" w:rsidRPr="00663473" w:rsidRDefault="00596030" w:rsidP="00596030">
      <w:pPr>
        <w:spacing w:after="0" w:line="240" w:lineRule="auto"/>
        <w:rPr>
          <w:rFonts w:asciiTheme="majorHAnsi" w:hAnsiTheme="majorHAnsi" w:cstheme="majorHAnsi"/>
          <w:sz w:val="20"/>
          <w:szCs w:val="20"/>
        </w:rPr>
      </w:pPr>
    </w:p>
    <w:p w14:paraId="260C6222" w14:textId="75C9C527" w:rsidR="00795CF4" w:rsidRPr="00B4439A" w:rsidRDefault="00795CF4" w:rsidP="00795CF4">
      <w:pPr>
        <w:autoSpaceDE w:val="0"/>
        <w:autoSpaceDN w:val="0"/>
        <w:adjustRightInd w:val="0"/>
        <w:spacing w:after="0" w:line="240" w:lineRule="auto"/>
        <w:jc w:val="both"/>
        <w:rPr>
          <w:rFonts w:asciiTheme="majorHAnsi" w:hAnsiTheme="majorHAnsi" w:cstheme="majorHAnsi"/>
          <w:b/>
          <w:bCs/>
          <w:sz w:val="20"/>
          <w:szCs w:val="20"/>
        </w:rPr>
      </w:pPr>
      <w:bookmarkStart w:id="10" w:name="_Hlk114563511"/>
      <w:r>
        <w:rPr>
          <w:rFonts w:asciiTheme="majorHAnsi" w:hAnsiTheme="majorHAnsi" w:cstheme="majorHAnsi"/>
          <w:b/>
          <w:bCs/>
          <w:sz w:val="20"/>
          <w:szCs w:val="20"/>
        </w:rPr>
        <w:t>e</w:t>
      </w:r>
      <w:r w:rsidRPr="00B4439A">
        <w:rPr>
          <w:rFonts w:asciiTheme="majorHAnsi" w:hAnsiTheme="majorHAnsi" w:cstheme="majorHAnsi"/>
          <w:b/>
          <w:bCs/>
          <w:sz w:val="20"/>
          <w:szCs w:val="20"/>
        </w:rPr>
        <w:t xml:space="preserve">) oświadczenia Wykonawcy </w:t>
      </w:r>
      <w:r w:rsidRPr="00B4439A">
        <w:rPr>
          <w:rFonts w:asciiTheme="majorHAnsi" w:hAnsiTheme="majorHAnsi" w:cstheme="majorHAnsi"/>
          <w:sz w:val="20"/>
          <w:szCs w:val="20"/>
        </w:rPr>
        <w:t xml:space="preserve">w zakresie art. 108 ust. 1 pkt. 5 ustawy Pzp o braku przynależności do tej samej grupy kapitałowej </w:t>
      </w:r>
      <w:r w:rsidRPr="00B25F8D">
        <w:rPr>
          <w:rFonts w:asciiTheme="majorHAnsi" w:hAnsiTheme="majorHAnsi" w:cstheme="majorHAnsi"/>
          <w:sz w:val="20"/>
          <w:szCs w:val="20"/>
        </w:rPr>
        <w:t>w rozumieniu ustawy z dnia 16.02.2007 r. o ochronie konkurencji i konsumentów (</w:t>
      </w:r>
      <w:r w:rsidR="00354D41" w:rsidRPr="00354D41">
        <w:rPr>
          <w:rFonts w:asciiTheme="majorHAnsi" w:hAnsiTheme="majorHAnsi" w:cstheme="majorHAnsi"/>
          <w:sz w:val="20"/>
          <w:szCs w:val="20"/>
        </w:rPr>
        <w:t xml:space="preserve">Dz. U. z 2024 r. poz. </w:t>
      </w:r>
      <w:r w:rsidR="00CA677E">
        <w:rPr>
          <w:rFonts w:asciiTheme="majorHAnsi" w:hAnsiTheme="majorHAnsi" w:cstheme="majorHAnsi"/>
          <w:sz w:val="20"/>
          <w:szCs w:val="20"/>
        </w:rPr>
        <w:t>1616</w:t>
      </w:r>
      <w:r w:rsidR="00354D41" w:rsidRPr="00354D41" w:rsidDel="00354D41">
        <w:rPr>
          <w:rFonts w:asciiTheme="majorHAnsi" w:hAnsiTheme="majorHAnsi" w:cstheme="majorHAnsi"/>
          <w:sz w:val="20"/>
          <w:szCs w:val="20"/>
        </w:rPr>
        <w:t xml:space="preserve"> </w:t>
      </w:r>
      <w:r w:rsidR="00523BD0">
        <w:rPr>
          <w:rFonts w:asciiTheme="majorHAnsi" w:hAnsiTheme="majorHAnsi" w:cstheme="majorHAnsi"/>
          <w:sz w:val="20"/>
          <w:szCs w:val="20"/>
        </w:rPr>
        <w:t>ze zmianami</w:t>
      </w:r>
      <w:r w:rsidRPr="00B25F8D">
        <w:rPr>
          <w:rFonts w:asciiTheme="majorHAnsi" w:hAnsiTheme="majorHAnsi" w:cstheme="majorHAnsi"/>
          <w:sz w:val="20"/>
          <w:szCs w:val="20"/>
        </w:rPr>
        <w:t xml:space="preserve">) </w:t>
      </w:r>
      <w:r w:rsidR="00354D41">
        <w:rPr>
          <w:rFonts w:asciiTheme="majorHAnsi" w:hAnsiTheme="majorHAnsi" w:cstheme="majorHAnsi"/>
          <w:sz w:val="20"/>
          <w:szCs w:val="20"/>
        </w:rPr>
        <w:t xml:space="preserve">                         </w:t>
      </w:r>
      <w:r w:rsidRPr="00B25F8D">
        <w:rPr>
          <w:rFonts w:asciiTheme="majorHAnsi" w:hAnsiTheme="majorHAnsi" w:cstheme="majorHAnsi"/>
          <w:sz w:val="20"/>
          <w:szCs w:val="20"/>
        </w:rPr>
        <w:t>z innym</w:t>
      </w:r>
      <w:r w:rsidRPr="00B4439A">
        <w:rPr>
          <w:rFonts w:asciiTheme="majorHAnsi" w:hAnsiTheme="majorHAnsi" w:cstheme="majorHAnsi"/>
          <w:sz w:val="20"/>
          <w:szCs w:val="20"/>
        </w:rPr>
        <w:t xml:space="preserve">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B4439A">
        <w:rPr>
          <w:rFonts w:asciiTheme="majorHAnsi" w:hAnsiTheme="majorHAnsi" w:cstheme="majorHAnsi"/>
          <w:b/>
          <w:bCs/>
          <w:sz w:val="20"/>
          <w:szCs w:val="20"/>
        </w:rPr>
        <w:t xml:space="preserve">załącznik nr </w:t>
      </w:r>
      <w:r>
        <w:rPr>
          <w:rFonts w:asciiTheme="majorHAnsi" w:hAnsiTheme="majorHAnsi" w:cstheme="majorHAnsi"/>
          <w:b/>
          <w:bCs/>
          <w:sz w:val="20"/>
          <w:szCs w:val="20"/>
        </w:rPr>
        <w:t>7</w:t>
      </w:r>
      <w:r w:rsidRPr="00B4439A">
        <w:rPr>
          <w:rFonts w:asciiTheme="majorHAnsi" w:hAnsiTheme="majorHAnsi" w:cstheme="majorHAnsi"/>
          <w:b/>
          <w:bCs/>
          <w:sz w:val="20"/>
          <w:szCs w:val="20"/>
        </w:rPr>
        <w:t xml:space="preserve"> do SWZ </w:t>
      </w:r>
    </w:p>
    <w:p w14:paraId="441D88BE" w14:textId="77777777" w:rsidR="00795CF4" w:rsidRPr="00B4439A" w:rsidRDefault="00795CF4" w:rsidP="00795CF4">
      <w:pPr>
        <w:autoSpaceDE w:val="0"/>
        <w:autoSpaceDN w:val="0"/>
        <w:adjustRightInd w:val="0"/>
        <w:spacing w:after="0" w:line="240" w:lineRule="auto"/>
        <w:rPr>
          <w:rFonts w:asciiTheme="majorHAnsi" w:hAnsiTheme="majorHAnsi" w:cstheme="majorHAnsi"/>
          <w:sz w:val="20"/>
          <w:szCs w:val="20"/>
        </w:rPr>
      </w:pPr>
    </w:p>
    <w:p w14:paraId="3C13CB6C" w14:textId="77777777" w:rsidR="00795CF4" w:rsidRPr="00B4439A" w:rsidRDefault="00795CF4" w:rsidP="00795CF4">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5E6FC560" w14:textId="77777777" w:rsidR="00795CF4" w:rsidRPr="00B4439A" w:rsidRDefault="00795CF4" w:rsidP="00795CF4">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W przypadku Wykonawców wspólnie składających ofertę dokumenty, o których mowa w ust. 9.2.1/ pkt a) – e), zobowiązany jest złożyć każdy z Wykonawców wspólnie składających ofertę.</w:t>
      </w:r>
    </w:p>
    <w:p w14:paraId="2594C6BB" w14:textId="77777777" w:rsidR="00795CF4" w:rsidRDefault="00795CF4" w:rsidP="001C4CE7">
      <w:pPr>
        <w:tabs>
          <w:tab w:val="left" w:pos="-142"/>
        </w:tabs>
        <w:spacing w:after="0" w:line="240" w:lineRule="auto"/>
        <w:jc w:val="both"/>
        <w:rPr>
          <w:rFonts w:asciiTheme="majorHAnsi" w:hAnsiTheme="majorHAnsi" w:cstheme="majorHAnsi"/>
          <w:b/>
          <w:bCs/>
          <w:color w:val="262626" w:themeColor="text1" w:themeTint="D9"/>
          <w:sz w:val="20"/>
          <w:szCs w:val="20"/>
        </w:rPr>
      </w:pPr>
    </w:p>
    <w:p w14:paraId="27811D4A" w14:textId="73741D1D" w:rsidR="001C4CE7" w:rsidRPr="00795CF4" w:rsidRDefault="00846820" w:rsidP="001C4CE7">
      <w:pPr>
        <w:tabs>
          <w:tab w:val="left" w:pos="-142"/>
        </w:tabs>
        <w:spacing w:after="0" w:line="240" w:lineRule="auto"/>
        <w:jc w:val="both"/>
        <w:rPr>
          <w:rFonts w:asciiTheme="majorHAnsi" w:hAnsiTheme="majorHAnsi" w:cstheme="majorHAnsi"/>
          <w:b/>
          <w:bCs/>
          <w:color w:val="262626" w:themeColor="text1" w:themeTint="D9"/>
          <w:sz w:val="20"/>
          <w:szCs w:val="20"/>
          <w:u w:val="single"/>
        </w:rPr>
      </w:pPr>
      <w:r>
        <w:rPr>
          <w:rFonts w:asciiTheme="majorHAnsi" w:hAnsiTheme="majorHAnsi" w:cstheme="majorHAnsi"/>
          <w:b/>
          <w:bCs/>
          <w:color w:val="262626" w:themeColor="text1" w:themeTint="D9"/>
          <w:sz w:val="20"/>
          <w:szCs w:val="20"/>
        </w:rPr>
        <w:t>f)</w:t>
      </w:r>
      <w:r w:rsidR="001C4CE7"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Pzp, </w:t>
      </w:r>
      <w:r w:rsidR="001C4CE7" w:rsidRPr="006A6D8E">
        <w:rPr>
          <w:rFonts w:asciiTheme="majorHAnsi" w:hAnsiTheme="majorHAnsi" w:cstheme="majorHAnsi"/>
          <w:b/>
          <w:bCs/>
          <w:color w:val="262626" w:themeColor="text1" w:themeTint="D9"/>
          <w:sz w:val="20"/>
          <w:szCs w:val="20"/>
        </w:rPr>
        <w:t xml:space="preserve"> </w:t>
      </w:r>
      <w:r w:rsidR="001C4CE7" w:rsidRPr="006A6D8E">
        <w:rPr>
          <w:rFonts w:asciiTheme="majorHAnsi" w:hAnsiTheme="majorHAnsi" w:cstheme="majorHAnsi"/>
          <w:b/>
          <w:bCs/>
          <w:color w:val="262626" w:themeColor="text1" w:themeTint="D9"/>
          <w:sz w:val="20"/>
          <w:szCs w:val="20"/>
          <w:u w:val="single"/>
        </w:rPr>
        <w:t>zamawiający żąda od wykonawcy przedstawienia w odniesieniu do tych podmiotów dokumentów określonych w pkt. 9.2.1</w:t>
      </w:r>
      <w:r w:rsidR="001C4CE7" w:rsidRPr="00795CF4">
        <w:rPr>
          <w:rFonts w:asciiTheme="majorHAnsi" w:hAnsiTheme="majorHAnsi" w:cstheme="majorHAnsi"/>
          <w:b/>
          <w:bCs/>
          <w:color w:val="262626" w:themeColor="text1" w:themeTint="D9"/>
          <w:sz w:val="20"/>
          <w:szCs w:val="20"/>
          <w:u w:val="single"/>
        </w:rPr>
        <w:t>/</w:t>
      </w:r>
      <w:r w:rsidR="00795CF4" w:rsidRPr="00795CF4">
        <w:rPr>
          <w:rFonts w:asciiTheme="majorHAnsi" w:hAnsiTheme="majorHAnsi" w:cstheme="majorHAnsi"/>
          <w:b/>
          <w:bCs/>
          <w:color w:val="262626" w:themeColor="text1" w:themeTint="D9"/>
          <w:sz w:val="20"/>
          <w:szCs w:val="20"/>
          <w:u w:val="single"/>
        </w:rPr>
        <w:t xml:space="preserve"> </w:t>
      </w:r>
      <w:r w:rsidR="00795CF4" w:rsidRPr="00795CF4">
        <w:rPr>
          <w:rFonts w:asciiTheme="majorHAnsi" w:hAnsiTheme="majorHAnsi" w:cstheme="majorHAnsi"/>
          <w:b/>
          <w:bCs/>
          <w:sz w:val="20"/>
          <w:szCs w:val="20"/>
          <w:u w:val="single"/>
        </w:rPr>
        <w:t xml:space="preserve">pkt a) – </w:t>
      </w:r>
      <w:r w:rsidR="000667B2">
        <w:rPr>
          <w:rFonts w:asciiTheme="majorHAnsi" w:hAnsiTheme="majorHAnsi" w:cstheme="majorHAnsi"/>
          <w:b/>
          <w:bCs/>
          <w:sz w:val="20"/>
          <w:szCs w:val="20"/>
          <w:u w:val="single"/>
        </w:rPr>
        <w:t>d</w:t>
      </w:r>
      <w:r w:rsidR="00795CF4" w:rsidRPr="00795CF4">
        <w:rPr>
          <w:rFonts w:asciiTheme="majorHAnsi" w:hAnsiTheme="majorHAnsi" w:cstheme="majorHAnsi"/>
          <w:b/>
          <w:bCs/>
          <w:sz w:val="20"/>
          <w:szCs w:val="20"/>
          <w:u w:val="single"/>
        </w:rPr>
        <w:t>)</w:t>
      </w:r>
      <w:r w:rsidR="001C4CE7" w:rsidRPr="00795CF4">
        <w:rPr>
          <w:rFonts w:asciiTheme="majorHAnsi" w:hAnsiTheme="majorHAnsi" w:cstheme="majorHAnsi"/>
          <w:b/>
          <w:bCs/>
          <w:color w:val="262626" w:themeColor="text1" w:themeTint="D9"/>
          <w:sz w:val="20"/>
          <w:szCs w:val="20"/>
          <w:u w:val="single"/>
        </w:rPr>
        <w:t>.</w:t>
      </w:r>
    </w:p>
    <w:bookmarkEnd w:id="10"/>
    <w:p w14:paraId="7BC12D41" w14:textId="77777777" w:rsidR="00795CF4" w:rsidRPr="00520944" w:rsidRDefault="00795CF4" w:rsidP="00CC124D">
      <w:pPr>
        <w:autoSpaceDE w:val="0"/>
        <w:autoSpaceDN w:val="0"/>
        <w:adjustRightInd w:val="0"/>
        <w:spacing w:after="0" w:line="240" w:lineRule="auto"/>
        <w:jc w:val="both"/>
        <w:rPr>
          <w:rFonts w:asciiTheme="majorHAnsi" w:hAnsiTheme="majorHAnsi" w:cstheme="majorHAnsi"/>
          <w:color w:val="FF0000"/>
          <w:sz w:val="20"/>
          <w:szCs w:val="20"/>
        </w:rPr>
      </w:pPr>
    </w:p>
    <w:p w14:paraId="1EFD1BBF" w14:textId="77777777" w:rsidR="007637A0" w:rsidRDefault="007637A0" w:rsidP="004C3DC8">
      <w:pPr>
        <w:spacing w:after="0" w:line="240" w:lineRule="auto"/>
        <w:jc w:val="both"/>
        <w:rPr>
          <w:rFonts w:asciiTheme="majorHAnsi" w:hAnsiTheme="majorHAnsi" w:cstheme="majorHAnsi"/>
          <w:b/>
          <w:bCs/>
          <w:sz w:val="20"/>
          <w:szCs w:val="20"/>
          <w:u w:val="single"/>
        </w:rPr>
      </w:pPr>
    </w:p>
    <w:p w14:paraId="4CD8A10B" w14:textId="32D48B9F" w:rsidR="004C3DC8" w:rsidRPr="00663473" w:rsidRDefault="004C3DC8"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9.2.2/ potwierdzających spełnianie warunków udziału w postępowaniu dotyczących sytuacji ekonomicznej lub finansowej:</w:t>
      </w:r>
    </w:p>
    <w:p w14:paraId="2DA70CCC" w14:textId="77777777" w:rsidR="004C3DC8" w:rsidRPr="00663473" w:rsidRDefault="004C3DC8" w:rsidP="004C3DC8">
      <w:pPr>
        <w:spacing w:after="0" w:line="240" w:lineRule="auto"/>
        <w:jc w:val="both"/>
        <w:rPr>
          <w:rFonts w:asciiTheme="majorHAnsi" w:hAnsiTheme="majorHAnsi" w:cstheme="majorHAnsi"/>
          <w:b/>
          <w:bCs/>
          <w:sz w:val="20"/>
          <w:szCs w:val="20"/>
          <w:u w:val="single"/>
        </w:rPr>
      </w:pPr>
    </w:p>
    <w:p w14:paraId="7CA2B3DD" w14:textId="77777777" w:rsidR="004C3DC8" w:rsidRPr="00663473" w:rsidRDefault="004C3DC8" w:rsidP="00323F73">
      <w:pPr>
        <w:pStyle w:val="Default"/>
        <w:spacing w:after="0" w:line="240" w:lineRule="auto"/>
        <w:jc w:val="both"/>
        <w:rPr>
          <w:rFonts w:asciiTheme="majorHAnsi" w:hAnsiTheme="majorHAnsi" w:cstheme="majorHAnsi"/>
          <w:color w:val="auto"/>
          <w:sz w:val="20"/>
          <w:szCs w:val="20"/>
        </w:rPr>
      </w:pPr>
      <w:r w:rsidRPr="00663473">
        <w:rPr>
          <w:rFonts w:asciiTheme="majorHAnsi" w:hAnsiTheme="majorHAnsi" w:cstheme="majorHAnsi"/>
          <w:b/>
          <w:bCs/>
          <w:color w:val="auto"/>
          <w:sz w:val="20"/>
          <w:szCs w:val="20"/>
        </w:rPr>
        <w:t>a) informacji banku lub spółdzielczej kasy oszczędnościowo - kredytowej</w:t>
      </w:r>
      <w:r w:rsidRPr="00663473">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p w14:paraId="05AAC353" w14:textId="77777777" w:rsidR="00323F73" w:rsidRPr="00520944" w:rsidRDefault="00323F73" w:rsidP="0037008F">
      <w:pPr>
        <w:spacing w:after="0" w:line="240" w:lineRule="auto"/>
        <w:jc w:val="both"/>
        <w:rPr>
          <w:rFonts w:asciiTheme="majorHAnsi" w:hAnsiTheme="majorHAnsi" w:cstheme="majorHAnsi"/>
          <w:color w:val="FF0000"/>
          <w:sz w:val="20"/>
          <w:szCs w:val="20"/>
        </w:rPr>
      </w:pPr>
    </w:p>
    <w:p w14:paraId="209A1A73" w14:textId="77777777" w:rsidR="006D3D6A" w:rsidRPr="00663473" w:rsidRDefault="00915255"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w:t>
      </w:r>
      <w:r w:rsidR="004C3DC8" w:rsidRPr="00663473">
        <w:rPr>
          <w:rFonts w:asciiTheme="majorHAnsi" w:hAnsiTheme="majorHAnsi" w:cstheme="majorHAnsi"/>
          <w:b/>
          <w:bCs/>
          <w:sz w:val="20"/>
          <w:szCs w:val="20"/>
          <w:u w:val="single"/>
        </w:rPr>
        <w:t>3</w:t>
      </w:r>
      <w:r w:rsidRPr="00663473">
        <w:rPr>
          <w:rFonts w:asciiTheme="majorHAnsi" w:hAnsiTheme="majorHAnsi" w:cstheme="majorHAnsi"/>
          <w:b/>
          <w:bCs/>
          <w:sz w:val="20"/>
          <w:szCs w:val="20"/>
          <w:u w:val="single"/>
        </w:rPr>
        <w:t>/</w:t>
      </w:r>
      <w:r w:rsidR="006D3D6A" w:rsidRPr="00663473">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663473" w:rsidRDefault="006755A4" w:rsidP="00CC124D">
      <w:pPr>
        <w:spacing w:after="0" w:line="240" w:lineRule="auto"/>
        <w:jc w:val="both"/>
        <w:rPr>
          <w:rFonts w:asciiTheme="majorHAnsi" w:hAnsiTheme="majorHAnsi" w:cstheme="majorHAnsi"/>
          <w:sz w:val="20"/>
          <w:szCs w:val="20"/>
        </w:rPr>
      </w:pPr>
    </w:p>
    <w:p w14:paraId="2FE20FC3" w14:textId="2BF19A50" w:rsidR="006D3D6A" w:rsidRPr="00711C01" w:rsidRDefault="006755A4" w:rsidP="00323F73">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a) </w:t>
      </w:r>
      <w:r w:rsidR="006D3D6A" w:rsidRPr="00663473">
        <w:rPr>
          <w:rFonts w:asciiTheme="majorHAnsi" w:hAnsiTheme="majorHAnsi" w:cstheme="majorHAnsi"/>
          <w:b/>
          <w:bCs/>
          <w:sz w:val="20"/>
          <w:szCs w:val="20"/>
        </w:rPr>
        <w:t xml:space="preserve">wykazu robót budowlanych </w:t>
      </w:r>
      <w:r w:rsidR="006D3D6A" w:rsidRPr="00663473">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711C01">
        <w:rPr>
          <w:rFonts w:asciiTheme="majorHAnsi" w:hAnsiTheme="majorHAnsi" w:cstheme="majorHAnsi"/>
          <w:sz w:val="20"/>
          <w:szCs w:val="20"/>
        </w:rPr>
        <w:t xml:space="preserve">oraz </w:t>
      </w:r>
      <w:r w:rsidR="006D3D6A" w:rsidRPr="00711C01">
        <w:rPr>
          <w:rFonts w:asciiTheme="majorHAnsi" w:hAnsiTheme="majorHAnsi" w:cstheme="majorHAnsi"/>
          <w:b/>
          <w:bCs/>
          <w:sz w:val="20"/>
          <w:szCs w:val="20"/>
          <w:u w:val="single"/>
        </w:rPr>
        <w:t>załączeniem dowodów określających, czy te roboty budowlane zostały wykonane należycie,</w:t>
      </w:r>
      <w:r w:rsidR="006D3D6A" w:rsidRPr="00663473">
        <w:rPr>
          <w:rFonts w:asciiTheme="majorHAnsi" w:hAnsiTheme="majorHAnsi" w:cstheme="majorHAnsi"/>
          <w:i/>
          <w:iCs/>
          <w:sz w:val="20"/>
          <w:szCs w:val="20"/>
        </w:rPr>
        <w:t xml:space="preserve"> </w:t>
      </w:r>
      <w:r w:rsidR="006D3D6A" w:rsidRPr="00711C01">
        <w:rPr>
          <w:rFonts w:asciiTheme="majorHAnsi" w:hAnsiTheme="majorHAnsi" w:cstheme="majorHAnsi"/>
          <w:sz w:val="20"/>
          <w:szCs w:val="20"/>
        </w:rPr>
        <w:t>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663473" w:rsidRDefault="00845B40" w:rsidP="00323F73">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lastRenderedPageBreak/>
        <w:t xml:space="preserve">Wzór wykazu robót stanowi załącznik nr </w:t>
      </w:r>
      <w:r w:rsidR="004D5F48" w:rsidRPr="00663473">
        <w:rPr>
          <w:rFonts w:asciiTheme="majorHAnsi" w:hAnsiTheme="majorHAnsi" w:cstheme="majorHAnsi"/>
          <w:b/>
          <w:bCs/>
          <w:sz w:val="20"/>
          <w:szCs w:val="20"/>
        </w:rPr>
        <w:t>5</w:t>
      </w:r>
      <w:r w:rsidRPr="00663473">
        <w:rPr>
          <w:rFonts w:asciiTheme="majorHAnsi" w:hAnsiTheme="majorHAnsi" w:cstheme="majorHAnsi"/>
          <w:b/>
          <w:bCs/>
          <w:sz w:val="20"/>
          <w:szCs w:val="20"/>
        </w:rPr>
        <w:t xml:space="preserve"> do SWZ.</w:t>
      </w:r>
    </w:p>
    <w:p w14:paraId="474347CC" w14:textId="7B262E7A" w:rsidR="009A7C0B" w:rsidRDefault="009A7C0B" w:rsidP="004C3DC8">
      <w:pPr>
        <w:spacing w:after="0" w:line="240" w:lineRule="auto"/>
        <w:ind w:left="567"/>
        <w:jc w:val="both"/>
        <w:rPr>
          <w:rFonts w:asciiTheme="majorHAnsi" w:hAnsiTheme="majorHAnsi" w:cstheme="majorHAnsi"/>
          <w:sz w:val="20"/>
          <w:szCs w:val="20"/>
        </w:rPr>
      </w:pPr>
    </w:p>
    <w:p w14:paraId="13739475" w14:textId="2126B66E" w:rsidR="006D3D6A" w:rsidRPr="00663473" w:rsidRDefault="006755A4" w:rsidP="00323F73">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b) </w:t>
      </w:r>
      <w:r w:rsidR="006D3D6A" w:rsidRPr="00663473">
        <w:rPr>
          <w:rFonts w:asciiTheme="majorHAnsi" w:hAnsiTheme="majorHAnsi" w:cstheme="majorHAnsi"/>
          <w:b/>
          <w:bCs/>
          <w:sz w:val="20"/>
          <w:szCs w:val="20"/>
        </w:rPr>
        <w:t>wykazu osób</w:t>
      </w:r>
      <w:r w:rsidR="006D3D6A" w:rsidRPr="00663473">
        <w:rPr>
          <w:rFonts w:asciiTheme="majorHAnsi" w:hAnsiTheme="majorHAnsi" w:cstheme="majorHAnsi"/>
          <w:sz w:val="20"/>
          <w:szCs w:val="20"/>
        </w:rPr>
        <w:t xml:space="preserve">, skierowanych przez wykonawcę do realizacji zamówienia publicznego, w szczególności odpowiedzialnych za </w:t>
      </w:r>
      <w:r w:rsidR="006D3D6A" w:rsidRPr="00AF0AFC">
        <w:rPr>
          <w:rFonts w:asciiTheme="majorHAnsi" w:hAnsiTheme="majorHAnsi" w:cstheme="majorHAnsi"/>
          <w:b/>
          <w:bCs/>
          <w:sz w:val="20"/>
          <w:szCs w:val="20"/>
        </w:rPr>
        <w:t>kierowanie robotami budowlanymi</w:t>
      </w:r>
      <w:r w:rsidR="006D3D6A" w:rsidRPr="00AF0AFC">
        <w:rPr>
          <w:rFonts w:asciiTheme="majorHAnsi" w:hAnsiTheme="majorHAnsi" w:cstheme="majorHAnsi"/>
          <w:sz w:val="20"/>
          <w:szCs w:val="20"/>
        </w:rPr>
        <w:t xml:space="preserve">, wraz z </w:t>
      </w:r>
      <w:r w:rsidR="006D3D6A" w:rsidRPr="00663473">
        <w:rPr>
          <w:rFonts w:asciiTheme="majorHAnsi" w:hAnsiTheme="majorHAnsi" w:cstheme="majorHAnsi"/>
          <w:sz w:val="20"/>
          <w:szCs w:val="20"/>
        </w:rPr>
        <w:t>informacjami na temat ich kwalifikacji zawodow</w:t>
      </w:r>
      <w:r w:rsidR="00AF0AFC">
        <w:rPr>
          <w:rFonts w:asciiTheme="majorHAnsi" w:hAnsiTheme="majorHAnsi" w:cstheme="majorHAnsi"/>
          <w:sz w:val="20"/>
          <w:szCs w:val="20"/>
        </w:rPr>
        <w:t>ych, uprawnień, doświadczenia i </w:t>
      </w:r>
      <w:r w:rsidR="006D3D6A" w:rsidRPr="00663473">
        <w:rPr>
          <w:rFonts w:asciiTheme="majorHAnsi" w:hAnsiTheme="majorHAnsi" w:cstheme="majorHAnsi"/>
          <w:sz w:val="20"/>
          <w:szCs w:val="20"/>
        </w:rPr>
        <w:t>wykształcenia niezbędnych do wykonania zamówienia publicznego, a także zakresu wykonywanych przez nie czynności oraz informacją o podstawie do dysponowania tymi osobami;</w:t>
      </w:r>
      <w:r w:rsidR="00845B40" w:rsidRPr="00663473">
        <w:rPr>
          <w:rFonts w:asciiTheme="majorHAnsi" w:hAnsiTheme="majorHAnsi" w:cstheme="majorHAnsi"/>
          <w:sz w:val="20"/>
          <w:szCs w:val="20"/>
        </w:rPr>
        <w:t xml:space="preserve"> </w:t>
      </w:r>
    </w:p>
    <w:p w14:paraId="54130A65" w14:textId="06C15024" w:rsidR="00845B40" w:rsidRPr="00663473" w:rsidRDefault="00845B40" w:rsidP="00323F73">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Wzór wykazu osób stanowi załącznik nr </w:t>
      </w:r>
      <w:r w:rsidR="004D5F48" w:rsidRPr="00663473">
        <w:rPr>
          <w:rFonts w:asciiTheme="majorHAnsi" w:hAnsiTheme="majorHAnsi" w:cstheme="majorHAnsi"/>
          <w:b/>
          <w:bCs/>
          <w:sz w:val="20"/>
          <w:szCs w:val="20"/>
        </w:rPr>
        <w:t>6</w:t>
      </w:r>
      <w:r w:rsidRPr="00663473">
        <w:rPr>
          <w:rFonts w:asciiTheme="majorHAnsi" w:hAnsiTheme="majorHAnsi" w:cstheme="majorHAnsi"/>
          <w:b/>
          <w:bCs/>
          <w:sz w:val="20"/>
          <w:szCs w:val="20"/>
        </w:rPr>
        <w:t xml:space="preserve"> do SWZ.</w:t>
      </w:r>
    </w:p>
    <w:p w14:paraId="2ABC3D27" w14:textId="1282C40B" w:rsidR="00A64DA7" w:rsidRPr="00520944" w:rsidRDefault="00A64DA7" w:rsidP="00CC124D">
      <w:pPr>
        <w:spacing w:after="0" w:line="240" w:lineRule="auto"/>
        <w:rPr>
          <w:rFonts w:asciiTheme="majorHAnsi" w:hAnsiTheme="majorHAnsi" w:cstheme="majorHAnsi"/>
          <w:color w:val="FF0000"/>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Pr="00663473"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5AC36051" w14:textId="05DC3CC5"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77A1F69B" w14:textId="33C4AC29" w:rsidR="00845B40" w:rsidRPr="00663473" w:rsidRDefault="00BC2D78" w:rsidP="0038274C">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2BCC64F6" w14:textId="69FE9EBD" w:rsidR="00D331ED" w:rsidRPr="00D331ED" w:rsidRDefault="00D331ED" w:rsidP="00F71B66">
      <w:pPr>
        <w:spacing w:after="0" w:line="240" w:lineRule="auto"/>
        <w:jc w:val="both"/>
        <w:rPr>
          <w:rFonts w:ascii="Calibri Light" w:hAnsi="Calibri Light"/>
          <w:sz w:val="20"/>
          <w:szCs w:val="20"/>
        </w:rPr>
      </w:pPr>
      <w:r w:rsidRPr="00D331ED">
        <w:rPr>
          <w:rFonts w:ascii="Calibri Light" w:hAnsi="Calibri Light"/>
          <w:b/>
          <w:bCs/>
          <w:color w:val="262626"/>
          <w:sz w:val="20"/>
          <w:szCs w:val="20"/>
        </w:rPr>
        <w:t xml:space="preserve">9.2.4/ Dokumenty składane przez Wykonawcę mającego siedzibę lub miejsce zamieszkania </w:t>
      </w:r>
      <w:r w:rsidR="00C35F6C">
        <w:rPr>
          <w:rFonts w:ascii="Calibri Light" w:hAnsi="Calibri Light"/>
          <w:b/>
          <w:bCs/>
          <w:color w:val="262626"/>
          <w:sz w:val="20"/>
          <w:szCs w:val="20"/>
        </w:rPr>
        <w:t xml:space="preserve"> lub miejsce zamieszkania ma osoba </w:t>
      </w:r>
      <w:r w:rsidRPr="00D331ED">
        <w:rPr>
          <w:rFonts w:ascii="Calibri Light" w:hAnsi="Calibri Light"/>
          <w:b/>
          <w:bCs/>
          <w:color w:val="262626"/>
          <w:sz w:val="20"/>
          <w:szCs w:val="20"/>
        </w:rPr>
        <w:t xml:space="preserve">poza granicami Rzeczypospolitej Polskiej, zamiast podmiotowych środków dowodowych wskazanych w pkt 9.2.1/. </w:t>
      </w:r>
    </w:p>
    <w:p w14:paraId="5B49F1E1" w14:textId="77777777" w:rsidR="00D331ED" w:rsidRPr="00D331ED" w:rsidRDefault="00D331ED" w:rsidP="00F71B66">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0AF3732E" w14:textId="77777777"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2404BD84" w14:textId="77777777" w:rsidR="00F71B66" w:rsidRDefault="00F71B66" w:rsidP="00F71B66">
      <w:pPr>
        <w:pStyle w:val="Default"/>
        <w:spacing w:after="0" w:line="240" w:lineRule="auto"/>
        <w:jc w:val="both"/>
        <w:rPr>
          <w:rFonts w:ascii="Calibri Light" w:hAnsi="Calibri Light" w:cs="Calibri Light"/>
          <w:color w:val="262626" w:themeColor="text1" w:themeTint="D9"/>
          <w:sz w:val="20"/>
          <w:szCs w:val="20"/>
        </w:rPr>
      </w:pPr>
    </w:p>
    <w:p w14:paraId="389666FB" w14:textId="11988A77" w:rsidR="00C35F6C" w:rsidRPr="00686BF6" w:rsidRDefault="00C35F6C" w:rsidP="00F71B66">
      <w:pPr>
        <w:pStyle w:val="Default"/>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1/ odpisu albo informacji z Krajowego Rejestru Sądowego lub z Centralnej Ewidencji i Informacji o Działalności Gospodarczej,</w:t>
      </w:r>
      <w:r>
        <w:rPr>
          <w:rFonts w:ascii="Calibri Light" w:hAnsi="Calibri Light" w:cs="Calibri Light"/>
          <w:color w:val="262626" w:themeColor="text1" w:themeTint="D9"/>
          <w:sz w:val="20"/>
          <w:szCs w:val="20"/>
        </w:rPr>
        <w:br/>
      </w:r>
      <w:r w:rsidRPr="00686BF6">
        <w:rPr>
          <w:rFonts w:ascii="Calibri Light" w:hAnsi="Calibri Light" w:cs="Calibri Light"/>
          <w:color w:val="262626" w:themeColor="text1" w:themeTint="D9"/>
          <w:sz w:val="20"/>
          <w:szCs w:val="20"/>
        </w:rPr>
        <w:t xml:space="preserve">o których mowa w pkt 9.2.1/ ppkt. a), zamiast zaświadczenia, o którym mowa w pkt 9.2.1 ppkt. b), zamiast zaświadczenia albo innego dokumentu potwierdzającego, że Wykonawca nie zalega z opłacaniem składek na ubezpieczenia społeczne lub zdrowotne, o których mowa w pkt 9.2.1 ppkt. c) - składa dokument lub dokumenty wystawione w kraju, w którym Wykonawca ma siedzibę lub miejsce zamieszkania, potwierdzające odpowiednio, że: </w:t>
      </w:r>
    </w:p>
    <w:p w14:paraId="7CF978A8" w14:textId="77777777"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a) nie naruszył obowiązków dotyczących płatności podatków, opłat lub składek na ubezpieczenie społeczne lub zdrowotne, </w:t>
      </w:r>
    </w:p>
    <w:p w14:paraId="0996BE32" w14:textId="77777777"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46E31B3B" w14:textId="77777777" w:rsidR="00F71B66" w:rsidRDefault="00F71B66" w:rsidP="00F71B66">
      <w:pPr>
        <w:autoSpaceDE w:val="0"/>
        <w:autoSpaceDN w:val="0"/>
        <w:spacing w:after="0" w:line="240" w:lineRule="auto"/>
        <w:jc w:val="both"/>
        <w:rPr>
          <w:rFonts w:ascii="Calibri Light" w:hAnsi="Calibri Light" w:cs="Calibri Light"/>
          <w:color w:val="262626" w:themeColor="text1" w:themeTint="D9"/>
          <w:sz w:val="20"/>
          <w:szCs w:val="20"/>
        </w:rPr>
      </w:pPr>
    </w:p>
    <w:p w14:paraId="770B2CB2" w14:textId="76877D69"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2/ informacji z Krajowego Rejestru Karnego o której mowa w pkt. 9.2.1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 1, 2 i 4 ustawy Pzp </w:t>
      </w:r>
    </w:p>
    <w:p w14:paraId="4684FA6A" w14:textId="77777777" w:rsidR="00F71B66" w:rsidRDefault="00F71B66" w:rsidP="00F71B66">
      <w:pPr>
        <w:autoSpaceDE w:val="0"/>
        <w:autoSpaceDN w:val="0"/>
        <w:spacing w:after="0" w:line="240" w:lineRule="auto"/>
        <w:jc w:val="both"/>
        <w:rPr>
          <w:rFonts w:ascii="Calibri Light" w:hAnsi="Calibri Light" w:cs="Calibri Light"/>
          <w:color w:val="262626" w:themeColor="text1" w:themeTint="D9"/>
          <w:sz w:val="20"/>
          <w:szCs w:val="20"/>
        </w:rPr>
      </w:pPr>
    </w:p>
    <w:p w14:paraId="02BEB323" w14:textId="061DF678"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3/ Dokumenty, o których mowa </w:t>
      </w:r>
      <w:r w:rsidRPr="00686BF6">
        <w:rPr>
          <w:rFonts w:ascii="Calibri Light" w:hAnsi="Calibri Light" w:cs="Calibri Light"/>
          <w:b/>
          <w:bCs/>
          <w:color w:val="262626" w:themeColor="text1" w:themeTint="D9"/>
          <w:sz w:val="20"/>
          <w:szCs w:val="20"/>
        </w:rPr>
        <w:t>w pkt. 1</w:t>
      </w:r>
      <w:r w:rsidRPr="00686BF6">
        <w:rPr>
          <w:rFonts w:ascii="Calibri Light" w:hAnsi="Calibri Light" w:cs="Calibri Light"/>
          <w:color w:val="262626" w:themeColor="text1" w:themeTint="D9"/>
          <w:sz w:val="20"/>
          <w:szCs w:val="20"/>
        </w:rPr>
        <w:t xml:space="preserve"> powinny być wystawione nie wcześniej </w:t>
      </w:r>
      <w:r w:rsidRPr="00686BF6">
        <w:rPr>
          <w:rFonts w:ascii="Calibri Light" w:hAnsi="Calibri Light" w:cs="Calibri Light"/>
          <w:b/>
          <w:bCs/>
          <w:color w:val="262626" w:themeColor="text1" w:themeTint="D9"/>
          <w:sz w:val="20"/>
          <w:szCs w:val="20"/>
        </w:rPr>
        <w:t>niż 3 miesiące</w:t>
      </w:r>
      <w:r w:rsidRPr="00686BF6">
        <w:rPr>
          <w:rFonts w:ascii="Calibri Light" w:hAnsi="Calibri Light" w:cs="Calibri Light"/>
          <w:color w:val="262626" w:themeColor="text1" w:themeTint="D9"/>
          <w:sz w:val="20"/>
          <w:szCs w:val="20"/>
        </w:rPr>
        <w:t xml:space="preserve"> przed ich złożeniem a dokument o którym mowa </w:t>
      </w:r>
      <w:r w:rsidRPr="00686BF6">
        <w:rPr>
          <w:rFonts w:ascii="Calibri Light" w:hAnsi="Calibri Light" w:cs="Calibri Light"/>
          <w:b/>
          <w:bCs/>
          <w:color w:val="262626" w:themeColor="text1" w:themeTint="D9"/>
          <w:sz w:val="20"/>
          <w:szCs w:val="20"/>
        </w:rPr>
        <w:t>w pkt. 2</w:t>
      </w:r>
      <w:r w:rsidRPr="00686BF6">
        <w:rPr>
          <w:rFonts w:ascii="Calibri Light" w:hAnsi="Calibri Light" w:cs="Calibri Light"/>
          <w:color w:val="262626" w:themeColor="text1" w:themeTint="D9"/>
          <w:sz w:val="20"/>
          <w:szCs w:val="20"/>
        </w:rPr>
        <w:t xml:space="preserve"> powinien być wystawiony nie wcześniej </w:t>
      </w:r>
      <w:r w:rsidRPr="00686BF6">
        <w:rPr>
          <w:rFonts w:ascii="Calibri Light" w:hAnsi="Calibri Light" w:cs="Calibri Light"/>
          <w:b/>
          <w:bCs/>
          <w:color w:val="262626" w:themeColor="text1" w:themeTint="D9"/>
          <w:sz w:val="20"/>
          <w:szCs w:val="20"/>
        </w:rPr>
        <w:t>niż 6 miesięcy</w:t>
      </w:r>
      <w:r w:rsidRPr="00686BF6">
        <w:rPr>
          <w:rFonts w:ascii="Calibri Light" w:hAnsi="Calibri Light" w:cs="Calibri Light"/>
          <w:color w:val="262626" w:themeColor="text1" w:themeTint="D9"/>
          <w:sz w:val="20"/>
          <w:szCs w:val="20"/>
        </w:rPr>
        <w:t xml:space="preserve"> przed jego złożeniem. </w:t>
      </w:r>
    </w:p>
    <w:p w14:paraId="0AC6C270" w14:textId="77777777" w:rsidR="00F71B66" w:rsidRDefault="00F71B66" w:rsidP="00F71B66">
      <w:pPr>
        <w:autoSpaceDE w:val="0"/>
        <w:autoSpaceDN w:val="0"/>
        <w:spacing w:after="0" w:line="240" w:lineRule="auto"/>
        <w:jc w:val="both"/>
        <w:rPr>
          <w:rFonts w:ascii="Calibri Light" w:hAnsi="Calibri Light" w:cs="Calibri Light"/>
          <w:color w:val="262626" w:themeColor="text1" w:themeTint="D9"/>
          <w:sz w:val="20"/>
          <w:szCs w:val="20"/>
        </w:rPr>
      </w:pPr>
    </w:p>
    <w:p w14:paraId="68EAEC9A" w14:textId="25D22AF5" w:rsidR="00C35F6C"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4/ Jeżeli w kraju, w którym wykonawca ma siedzibę lub miejsce zamieszkania lub miejsce zamieszkania ma osoba, której dokument dotyczy, nie wydaje się dokumentów, o których mowa w pkt. 1 i pkt. 2 lub gdy dokumenty te nie odnoszą się do wszystkich przypadków, o których mowa w art. 108 ust. 1 pkt 1, 2 i 4, art. 109 ust. 1 pkt 1, 2 lit. a i b oraz pkt 3 ustawy, zastępuje </w:t>
      </w:r>
      <w:r w:rsidRPr="00686BF6">
        <w:rPr>
          <w:rFonts w:ascii="Calibri Light" w:hAnsi="Calibri Light" w:cs="Calibri Light"/>
          <w:color w:val="262626" w:themeColor="text1" w:themeTint="D9"/>
          <w:sz w:val="20"/>
          <w:szCs w:val="20"/>
        </w:rPr>
        <w:lastRenderedPageBreak/>
        <w:t>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opatrzony datą zgodnie z pkt. 3 powyżej.</w:t>
      </w:r>
    </w:p>
    <w:p w14:paraId="54F91430" w14:textId="77777777" w:rsidR="00633DAE" w:rsidRPr="00520944" w:rsidRDefault="00633DAE" w:rsidP="00633DAE">
      <w:pPr>
        <w:spacing w:after="0" w:line="240" w:lineRule="auto"/>
        <w:rPr>
          <w:rFonts w:asciiTheme="majorHAnsi" w:hAnsiTheme="majorHAnsi" w:cstheme="majorHAnsi"/>
          <w:color w:val="FF0000"/>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11" w:name="_Toc42045495"/>
    </w:p>
    <w:bookmarkEnd w:id="11"/>
    <w:p w14:paraId="2256852A" w14:textId="44289B7E" w:rsidR="00CC351E" w:rsidRPr="00CC7B98" w:rsidRDefault="00CC351E" w:rsidP="00CC351E">
      <w:pPr>
        <w:autoSpaceDE w:val="0"/>
        <w:autoSpaceDN w:val="0"/>
        <w:spacing w:after="0" w:line="240" w:lineRule="auto"/>
        <w:jc w:val="both"/>
        <w:rPr>
          <w:rFonts w:ascii="Calibri Light" w:hAnsi="Calibri Light" w:cs="Calibri Light"/>
          <w:bCs/>
          <w:color w:val="262626" w:themeColor="text1" w:themeTint="D9"/>
          <w:sz w:val="20"/>
          <w:szCs w:val="20"/>
        </w:rPr>
      </w:pPr>
      <w:r w:rsidRPr="0066438F">
        <w:rPr>
          <w:rFonts w:ascii="Calibri Light" w:hAnsi="Calibri Light" w:cs="Calibri Light"/>
          <w:sz w:val="20"/>
          <w:szCs w:val="20"/>
        </w:rPr>
        <w:t xml:space="preserve">10.1/ Wykonawca przystępujący do postępowania jest zobowiązany, przed upływem terminu składania ofert, wnieść wadium </w:t>
      </w:r>
      <w:r w:rsidRPr="00CC7B98">
        <w:rPr>
          <w:rFonts w:ascii="Calibri Light" w:hAnsi="Calibri Light" w:cs="Calibri Light"/>
          <w:color w:val="262626" w:themeColor="text1" w:themeTint="D9"/>
          <w:sz w:val="20"/>
          <w:szCs w:val="20"/>
        </w:rPr>
        <w:t xml:space="preserve">w </w:t>
      </w:r>
      <w:r w:rsidRPr="00CC7B98">
        <w:rPr>
          <w:rFonts w:ascii="Calibri Light" w:hAnsi="Calibri Light" w:cs="Calibri Light"/>
          <w:bCs/>
          <w:color w:val="262626" w:themeColor="text1" w:themeTint="D9"/>
          <w:sz w:val="20"/>
          <w:szCs w:val="20"/>
        </w:rPr>
        <w:t xml:space="preserve">kwocie: </w:t>
      </w:r>
      <w:r w:rsidR="00993109">
        <w:rPr>
          <w:rFonts w:ascii="Calibri Light" w:hAnsi="Calibri Light" w:cs="Calibri Light"/>
          <w:b/>
          <w:color w:val="262626" w:themeColor="text1" w:themeTint="D9"/>
          <w:sz w:val="20"/>
          <w:szCs w:val="20"/>
        </w:rPr>
        <w:t>75</w:t>
      </w:r>
      <w:r w:rsidRPr="00CC7B98">
        <w:rPr>
          <w:rFonts w:ascii="Calibri Light" w:hAnsi="Calibri Light" w:cs="Calibri Light"/>
          <w:b/>
          <w:color w:val="262626" w:themeColor="text1" w:themeTint="D9"/>
          <w:sz w:val="20"/>
          <w:szCs w:val="20"/>
        </w:rPr>
        <w:t xml:space="preserve"> 000,00 zł. </w:t>
      </w:r>
      <w:r w:rsidRPr="00CC7B98">
        <w:rPr>
          <w:rFonts w:ascii="Calibri Light" w:hAnsi="Calibri Light" w:cs="Calibri Light"/>
          <w:bCs/>
          <w:color w:val="262626" w:themeColor="text1" w:themeTint="D9"/>
          <w:sz w:val="20"/>
          <w:szCs w:val="20"/>
        </w:rPr>
        <w:t xml:space="preserve">(słownie: </w:t>
      </w:r>
      <w:r w:rsidR="00993109">
        <w:rPr>
          <w:rFonts w:ascii="Calibri Light" w:hAnsi="Calibri Light" w:cs="Calibri Light"/>
          <w:bCs/>
          <w:color w:val="262626" w:themeColor="text1" w:themeTint="D9"/>
          <w:sz w:val="20"/>
          <w:szCs w:val="20"/>
        </w:rPr>
        <w:t>siedemdziesiąt pięć</w:t>
      </w:r>
      <w:r w:rsidRPr="00CC7B98">
        <w:rPr>
          <w:rFonts w:ascii="Calibri Light" w:hAnsi="Calibri Light" w:cs="Calibri Light"/>
          <w:bCs/>
          <w:color w:val="262626" w:themeColor="text1" w:themeTint="D9"/>
          <w:sz w:val="20"/>
          <w:szCs w:val="20"/>
        </w:rPr>
        <w:t xml:space="preserve"> tysięcy złotych 00/100)</w:t>
      </w:r>
    </w:p>
    <w:p w14:paraId="2F754271" w14:textId="77777777" w:rsidR="008A2F23" w:rsidRDefault="008A2F23" w:rsidP="00CC351E">
      <w:pPr>
        <w:autoSpaceDE w:val="0"/>
        <w:autoSpaceDN w:val="0"/>
        <w:spacing w:after="0" w:line="240" w:lineRule="auto"/>
        <w:jc w:val="both"/>
        <w:rPr>
          <w:rFonts w:ascii="Calibri Light" w:hAnsi="Calibri Light" w:cs="Calibri Light"/>
          <w:bCs/>
          <w:color w:val="262626" w:themeColor="text1" w:themeTint="D9"/>
          <w:sz w:val="20"/>
          <w:szCs w:val="20"/>
        </w:rPr>
      </w:pPr>
    </w:p>
    <w:p w14:paraId="54B1A7A8" w14:textId="77777777" w:rsidR="00CC351E" w:rsidRPr="0066438F" w:rsidRDefault="00CC351E" w:rsidP="00CC351E">
      <w:pPr>
        <w:autoSpaceDE w:val="0"/>
        <w:autoSpaceDN w:val="0"/>
        <w:spacing w:after="0" w:line="240" w:lineRule="auto"/>
        <w:jc w:val="both"/>
        <w:rPr>
          <w:rFonts w:ascii="Calibri Light" w:hAnsi="Calibri Light" w:cs="Calibri Light"/>
          <w:sz w:val="20"/>
          <w:szCs w:val="20"/>
        </w:rPr>
      </w:pPr>
      <w:r w:rsidRPr="0066438F">
        <w:rPr>
          <w:rFonts w:ascii="Calibri Light" w:hAnsi="Calibri Light" w:cs="Calibri Light"/>
          <w:sz w:val="20"/>
          <w:szCs w:val="20"/>
        </w:rPr>
        <w:t>10.2/ Wadium musi obejmować pełen okres związania</w:t>
      </w:r>
      <w:r>
        <w:rPr>
          <w:rFonts w:ascii="Calibri Light" w:hAnsi="Calibri Light" w:cs="Calibri Light"/>
          <w:sz w:val="20"/>
          <w:szCs w:val="20"/>
        </w:rPr>
        <w:t xml:space="preserve"> ofertą</w:t>
      </w:r>
      <w:r w:rsidRPr="0066438F">
        <w:rPr>
          <w:rFonts w:ascii="Calibri Light" w:hAnsi="Calibri Light" w:cs="Calibri Light"/>
          <w:sz w:val="20"/>
          <w:szCs w:val="20"/>
        </w:rPr>
        <w:t>.</w:t>
      </w:r>
    </w:p>
    <w:p w14:paraId="3E79BBC3" w14:textId="77777777" w:rsidR="00CC351E" w:rsidRPr="0066438F" w:rsidRDefault="00CC351E" w:rsidP="00CC351E">
      <w:pPr>
        <w:autoSpaceDE w:val="0"/>
        <w:autoSpaceDN w:val="0"/>
        <w:spacing w:after="0" w:line="240" w:lineRule="auto"/>
        <w:jc w:val="both"/>
        <w:rPr>
          <w:rFonts w:ascii="Calibri Light" w:hAnsi="Calibri Light" w:cs="Calibri Light"/>
          <w:b/>
          <w:sz w:val="20"/>
          <w:szCs w:val="20"/>
        </w:rPr>
      </w:pPr>
    </w:p>
    <w:p w14:paraId="5F24F89C" w14:textId="77777777" w:rsidR="00CC351E" w:rsidRPr="0066438F" w:rsidRDefault="00CC351E" w:rsidP="00CC351E">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10.3/ Wadium może być wniesione w jednej lub kilku następujących formach:</w:t>
      </w:r>
    </w:p>
    <w:p w14:paraId="28627188" w14:textId="77777777" w:rsidR="00CC351E" w:rsidRPr="0066438F" w:rsidRDefault="00CC351E" w:rsidP="00CC351E">
      <w:pPr>
        <w:spacing w:after="0" w:line="240" w:lineRule="auto"/>
        <w:ind w:left="714"/>
        <w:jc w:val="both"/>
        <w:rPr>
          <w:rFonts w:ascii="Calibri Light" w:hAnsi="Calibri Light" w:cs="Calibri Light"/>
          <w:color w:val="C00000"/>
          <w:sz w:val="20"/>
          <w:szCs w:val="20"/>
        </w:rPr>
      </w:pPr>
      <w:r w:rsidRPr="0066438F">
        <w:rPr>
          <w:rFonts w:ascii="Calibri Light" w:hAnsi="Calibri Light" w:cs="Calibri Light"/>
          <w:sz w:val="20"/>
          <w:szCs w:val="20"/>
        </w:rPr>
        <w:t xml:space="preserve">a) pieniądzu </w:t>
      </w:r>
    </w:p>
    <w:p w14:paraId="63AA47B8" w14:textId="77777777" w:rsidR="00CC351E" w:rsidRPr="0066438F" w:rsidRDefault="00CC351E" w:rsidP="00CC351E">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b) gwarancjach bankowych;</w:t>
      </w:r>
    </w:p>
    <w:p w14:paraId="168E4B77" w14:textId="77777777" w:rsidR="00CC351E" w:rsidRPr="0066438F" w:rsidRDefault="00CC351E" w:rsidP="00CC351E">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c) gwarancjach ubezpieczeniowych;</w:t>
      </w:r>
    </w:p>
    <w:p w14:paraId="6BF1E41A" w14:textId="77777777" w:rsidR="00CC351E" w:rsidRPr="0066438F" w:rsidRDefault="00CC351E" w:rsidP="00CC351E">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 xml:space="preserve">d) poręczeniach udzielanych przez podmioty, o których mowa w </w:t>
      </w:r>
      <w:hyperlink r:id="rId16" w:anchor="/document/16888361?unitId=art(6(b))ust(5)pkt(2)&amp;cm=DOCUMENT" w:history="1">
        <w:r w:rsidRPr="0066438F">
          <w:rPr>
            <w:rFonts w:ascii="Calibri Light" w:hAnsi="Calibri Light" w:cs="Calibri Light"/>
            <w:sz w:val="20"/>
            <w:szCs w:val="20"/>
          </w:rPr>
          <w:t>art. 6b ust. 5 pkt 2</w:t>
        </w:r>
      </w:hyperlink>
      <w:r w:rsidRPr="0066438F">
        <w:rPr>
          <w:rFonts w:ascii="Calibri Light" w:hAnsi="Calibri Light" w:cs="Calibri Light"/>
          <w:sz w:val="20"/>
          <w:szCs w:val="20"/>
        </w:rPr>
        <w:t xml:space="preserve"> ustawy z 9 listopada 2000 r. o utworzeniu Polskiej Agencji Rozwoju Przedsiębiorczości.</w:t>
      </w:r>
    </w:p>
    <w:p w14:paraId="39C8AB69" w14:textId="77777777" w:rsidR="00CC351E" w:rsidRPr="0066438F" w:rsidRDefault="00CC351E" w:rsidP="00CC351E">
      <w:pPr>
        <w:spacing w:after="0" w:line="240" w:lineRule="auto"/>
        <w:ind w:left="714"/>
        <w:jc w:val="both"/>
        <w:rPr>
          <w:rFonts w:ascii="Calibri Light" w:hAnsi="Calibri Light" w:cs="Calibri Light"/>
          <w:sz w:val="20"/>
          <w:szCs w:val="20"/>
        </w:rPr>
      </w:pPr>
    </w:p>
    <w:p w14:paraId="6264BF9F" w14:textId="77777777" w:rsidR="00CC351E" w:rsidRPr="002F5C9A" w:rsidRDefault="00CC351E" w:rsidP="00CC351E">
      <w:pPr>
        <w:autoSpaceDE w:val="0"/>
        <w:autoSpaceDN w:val="0"/>
        <w:adjustRightInd w:val="0"/>
        <w:spacing w:after="0" w:line="240" w:lineRule="auto"/>
        <w:jc w:val="both"/>
        <w:rPr>
          <w:rFonts w:ascii="Calibri Light" w:hAnsi="Calibri Light" w:cs="Calibri Light"/>
          <w:b/>
          <w:bCs/>
          <w:color w:val="000000"/>
          <w:sz w:val="20"/>
          <w:szCs w:val="20"/>
        </w:rPr>
      </w:pPr>
      <w:r w:rsidRPr="002F5C9A">
        <w:rPr>
          <w:rFonts w:ascii="Calibri Light" w:hAnsi="Calibri Light" w:cs="Calibri Light"/>
          <w:color w:val="000000"/>
          <w:sz w:val="20"/>
          <w:szCs w:val="20"/>
        </w:rPr>
        <w:t>10.4/ Wadium wnoszone w pieniądzu należy wpłacić przelewem na rachunek bankowy zamawiającego: numer rachunku:</w:t>
      </w:r>
      <w:r w:rsidRPr="002F5C9A">
        <w:rPr>
          <w:rFonts w:ascii="Calibri Light" w:hAnsi="Calibri Light" w:cs="Calibri Light"/>
          <w:color w:val="262626"/>
          <w:sz w:val="20"/>
          <w:szCs w:val="20"/>
        </w:rPr>
        <w:t xml:space="preserve"> 29 1240 6973 1111 0010 8643 4291</w:t>
      </w:r>
      <w:r w:rsidRPr="00771879">
        <w:rPr>
          <w:rFonts w:ascii="Calibri Light" w:hAnsi="Calibri Light" w:cs="Calibri Light"/>
          <w:color w:val="000000"/>
          <w:sz w:val="20"/>
          <w:szCs w:val="20"/>
        </w:rPr>
        <w:t>,</w:t>
      </w:r>
      <w:r w:rsidRPr="002F5C9A">
        <w:rPr>
          <w:rFonts w:ascii="Cambria" w:hAnsi="Cambria"/>
          <w:bCs/>
          <w:i/>
          <w:color w:val="000000"/>
          <w:sz w:val="20"/>
          <w:szCs w:val="20"/>
        </w:rPr>
        <w:t xml:space="preserve"> </w:t>
      </w:r>
      <w:r w:rsidRPr="00771879">
        <w:rPr>
          <w:rFonts w:ascii="Calibri Light" w:hAnsi="Calibri Light"/>
          <w:bCs/>
          <w:i/>
          <w:color w:val="000000"/>
          <w:sz w:val="20"/>
          <w:szCs w:val="20"/>
          <w:u w:val="single"/>
        </w:rPr>
        <w:t>w tytule przelewu powołując się na nazwę postępowania</w:t>
      </w:r>
      <w:r w:rsidRPr="002F5C9A">
        <w:rPr>
          <w:rFonts w:ascii="Calibri Light" w:hAnsi="Calibri Light"/>
          <w:bCs/>
          <w:i/>
          <w:color w:val="000000"/>
          <w:sz w:val="20"/>
          <w:szCs w:val="20"/>
        </w:rPr>
        <w:t>.</w:t>
      </w:r>
      <w:r w:rsidRPr="002F5C9A">
        <w:rPr>
          <w:rFonts w:ascii="Calibri Light" w:hAnsi="Calibri Light" w:cs="Calibri Light"/>
          <w:b/>
          <w:bCs/>
          <w:color w:val="000000"/>
          <w:sz w:val="20"/>
          <w:szCs w:val="20"/>
        </w:rPr>
        <w:t xml:space="preserve"> </w:t>
      </w:r>
    </w:p>
    <w:p w14:paraId="4E1826DB" w14:textId="77777777" w:rsidR="00CC351E" w:rsidRDefault="00CC351E" w:rsidP="00CC351E">
      <w:pPr>
        <w:autoSpaceDE w:val="0"/>
        <w:autoSpaceDN w:val="0"/>
        <w:adjustRightInd w:val="0"/>
        <w:spacing w:after="0" w:line="240" w:lineRule="auto"/>
        <w:jc w:val="both"/>
        <w:rPr>
          <w:rFonts w:ascii="Calibri Light" w:hAnsi="Calibri Light" w:cs="Calibri Light"/>
          <w:color w:val="000000"/>
          <w:sz w:val="20"/>
          <w:szCs w:val="20"/>
        </w:rPr>
      </w:pPr>
    </w:p>
    <w:p w14:paraId="0F976F36" w14:textId="77777777" w:rsidR="00CC351E" w:rsidRPr="001360CD" w:rsidRDefault="00CC351E" w:rsidP="00CC351E">
      <w:pPr>
        <w:autoSpaceDE w:val="0"/>
        <w:autoSpaceDN w:val="0"/>
        <w:adjustRightInd w:val="0"/>
        <w:spacing w:after="0" w:line="240" w:lineRule="auto"/>
        <w:jc w:val="both"/>
        <w:rPr>
          <w:rFonts w:ascii="Calibri Light" w:hAnsi="Calibri Light" w:cs="Calibri Light"/>
          <w:b/>
          <w:bCs/>
          <w:color w:val="000000"/>
          <w:sz w:val="20"/>
          <w:szCs w:val="20"/>
        </w:rPr>
      </w:pPr>
      <w:r w:rsidRPr="00175322">
        <w:rPr>
          <w:rFonts w:ascii="Calibri Light" w:hAnsi="Calibri Light" w:cs="Calibri Light"/>
          <w:color w:val="000000"/>
          <w:sz w:val="20"/>
          <w:szCs w:val="20"/>
        </w:rPr>
        <w:t xml:space="preserve">W przypadku wnoszenia wadium w pieniądzu, Zamawiający uzna je za wniesione skutecznie jedynie w przypadku </w:t>
      </w:r>
      <w:r w:rsidRPr="001360CD">
        <w:rPr>
          <w:rFonts w:ascii="Calibri Light" w:hAnsi="Calibri Light" w:cs="Calibri Light"/>
          <w:b/>
          <w:bCs/>
          <w:color w:val="000000"/>
          <w:sz w:val="20"/>
          <w:szCs w:val="20"/>
        </w:rPr>
        <w:t xml:space="preserve">wpływu pieniędzy na rachunek bankowy Zamawiającego przed upływem terminu składania ofert. </w:t>
      </w:r>
    </w:p>
    <w:p w14:paraId="3F922151" w14:textId="77777777" w:rsidR="00CC351E" w:rsidRPr="00175322" w:rsidRDefault="00CC351E" w:rsidP="00CC351E">
      <w:pPr>
        <w:autoSpaceDE w:val="0"/>
        <w:autoSpaceDN w:val="0"/>
        <w:adjustRightInd w:val="0"/>
        <w:spacing w:after="0" w:line="240" w:lineRule="auto"/>
        <w:jc w:val="both"/>
        <w:rPr>
          <w:rFonts w:ascii="Calibri Light" w:hAnsi="Calibri Light" w:cs="Calibri Light"/>
          <w:color w:val="000000"/>
          <w:sz w:val="20"/>
          <w:szCs w:val="20"/>
        </w:rPr>
      </w:pPr>
    </w:p>
    <w:p w14:paraId="6414EAD4" w14:textId="77777777" w:rsidR="00CC351E" w:rsidRPr="00956068" w:rsidRDefault="00CC351E" w:rsidP="00CC351E">
      <w:pPr>
        <w:autoSpaceDE w:val="0"/>
        <w:autoSpaceDN w:val="0"/>
        <w:spacing w:after="0" w:line="240" w:lineRule="auto"/>
        <w:jc w:val="both"/>
        <w:rPr>
          <w:rFonts w:ascii="Calibri Light" w:hAnsi="Calibri Light" w:cs="Calibri Light"/>
          <w:b/>
          <w:sz w:val="20"/>
          <w:szCs w:val="20"/>
        </w:rPr>
      </w:pPr>
      <w:r>
        <w:rPr>
          <w:rFonts w:ascii="Calibri Light" w:hAnsi="Calibri Light" w:cs="Calibri Light"/>
          <w:color w:val="000000"/>
          <w:sz w:val="20"/>
          <w:szCs w:val="20"/>
        </w:rPr>
        <w:t>10.5/</w:t>
      </w:r>
      <w:r w:rsidRPr="00175322">
        <w:rPr>
          <w:rFonts w:ascii="Calibri Light" w:hAnsi="Calibri Light" w:cs="Calibri Light"/>
          <w:color w:val="000000"/>
          <w:sz w:val="20"/>
          <w:szCs w:val="20"/>
        </w:rPr>
        <w:t xml:space="preserve"> </w:t>
      </w:r>
      <w:r w:rsidRPr="00956068">
        <w:rPr>
          <w:rFonts w:ascii="Calibri Light" w:hAnsi="Calibri Light" w:cs="Calibri Light"/>
          <w:bCs/>
          <w:sz w:val="20"/>
          <w:szCs w:val="20"/>
        </w:rPr>
        <w:t xml:space="preserve">Wadium wnoszone w poręczeniach lub gwarancjach, </w:t>
      </w:r>
      <w:r w:rsidRPr="00175322">
        <w:rPr>
          <w:rFonts w:ascii="Calibri Light" w:hAnsi="Calibri Light" w:cs="Calibri Light"/>
          <w:color w:val="000000"/>
          <w:sz w:val="20"/>
          <w:szCs w:val="20"/>
        </w:rPr>
        <w:t xml:space="preserve">o których mowa w ust. </w:t>
      </w:r>
      <w:r>
        <w:rPr>
          <w:rFonts w:ascii="Calibri Light" w:hAnsi="Calibri Light" w:cs="Calibri Light"/>
          <w:color w:val="000000"/>
          <w:sz w:val="20"/>
          <w:szCs w:val="20"/>
        </w:rPr>
        <w:t>10.</w:t>
      </w:r>
      <w:r w:rsidRPr="00175322">
        <w:rPr>
          <w:rFonts w:ascii="Calibri Light" w:hAnsi="Calibri Light" w:cs="Calibri Light"/>
          <w:color w:val="000000"/>
          <w:sz w:val="20"/>
          <w:szCs w:val="20"/>
        </w:rPr>
        <w:t>3</w:t>
      </w:r>
      <w:r>
        <w:rPr>
          <w:rFonts w:ascii="Calibri Light" w:hAnsi="Calibri Light" w:cs="Calibri Light"/>
          <w:color w:val="000000"/>
          <w:sz w:val="20"/>
          <w:szCs w:val="20"/>
        </w:rPr>
        <w:t>/</w:t>
      </w:r>
      <w:r w:rsidRPr="00175322">
        <w:rPr>
          <w:rFonts w:ascii="Calibri Light" w:hAnsi="Calibri Light" w:cs="Calibri Light"/>
          <w:color w:val="000000"/>
          <w:sz w:val="20"/>
          <w:szCs w:val="20"/>
        </w:rPr>
        <w:t xml:space="preserve"> pkt </w:t>
      </w:r>
      <w:r>
        <w:rPr>
          <w:rFonts w:ascii="Calibri Light" w:hAnsi="Calibri Light" w:cs="Calibri Light"/>
          <w:color w:val="000000"/>
          <w:sz w:val="20"/>
          <w:szCs w:val="20"/>
        </w:rPr>
        <w:t>b - d</w:t>
      </w:r>
      <w:r w:rsidRPr="00956068">
        <w:rPr>
          <w:rFonts w:ascii="Calibri Light" w:hAnsi="Calibri Light" w:cs="Calibri Light"/>
          <w:bCs/>
          <w:sz w:val="20"/>
          <w:szCs w:val="20"/>
        </w:rPr>
        <w:t xml:space="preserve"> należy załączyć do oferty w oryginale w postaci dokumentu elektronicznego </w:t>
      </w:r>
      <w:r w:rsidRPr="00956068">
        <w:rPr>
          <w:rFonts w:ascii="Calibri Light" w:hAnsi="Calibri Light" w:cs="Calibri Light"/>
          <w:b/>
          <w:sz w:val="20"/>
          <w:szCs w:val="20"/>
        </w:rPr>
        <w:t xml:space="preserve">podpisanego kwalifikowanym podpisem elektronicznym przez wystawcę dokumentu. </w:t>
      </w:r>
    </w:p>
    <w:p w14:paraId="1181AF05" w14:textId="77777777" w:rsidR="00CC351E" w:rsidRDefault="00CC351E" w:rsidP="00CC351E">
      <w:pPr>
        <w:autoSpaceDE w:val="0"/>
        <w:autoSpaceDN w:val="0"/>
        <w:spacing w:after="0" w:line="240" w:lineRule="auto"/>
        <w:jc w:val="both"/>
        <w:rPr>
          <w:rFonts w:ascii="Calibri Light" w:hAnsi="Calibri Light" w:cs="Calibri Light"/>
          <w:color w:val="000000"/>
          <w:sz w:val="20"/>
          <w:szCs w:val="20"/>
        </w:rPr>
      </w:pPr>
    </w:p>
    <w:p w14:paraId="37240ACA" w14:textId="77777777" w:rsidR="00CC351E" w:rsidRPr="0066438F" w:rsidRDefault="00CC351E" w:rsidP="00CC351E">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10.6/ W przypadku wnoszenia przez wykonawcę wadium w formie gwarancji/poręczenia, gwarancja/poręczenie powinny być sporządzone zgodnie z obowiązującym prawem i zawierać następujące elementy:</w:t>
      </w:r>
    </w:p>
    <w:p w14:paraId="7CBEB528" w14:textId="77777777" w:rsidR="00CC351E" w:rsidRPr="0066438F" w:rsidRDefault="00CC351E" w:rsidP="00CC351E">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nazwę dającego zlecenie (wykonawcy), beneficjenta gwarancji (zamawiającego), gwaranta/poręczyciela oraz wskazanie ich siedzib. Beneficjentem wskazanym w gwarancji lub poręczeniu musi być</w:t>
      </w:r>
      <w:r>
        <w:rPr>
          <w:rFonts w:ascii="Calibri Light" w:hAnsi="Calibri Light" w:cs="Calibri Light"/>
          <w:sz w:val="20"/>
          <w:szCs w:val="20"/>
        </w:rPr>
        <w:t>:</w:t>
      </w:r>
      <w:r w:rsidRPr="0066438F">
        <w:rPr>
          <w:rFonts w:ascii="Calibri Light" w:hAnsi="Calibri Light" w:cs="Calibri Light"/>
          <w:sz w:val="20"/>
          <w:szCs w:val="20"/>
        </w:rPr>
        <w:t xml:space="preserve"> </w:t>
      </w:r>
      <w:r w:rsidRPr="005E1FCD">
        <w:rPr>
          <w:rFonts w:ascii="Calibri Light" w:hAnsi="Calibri Light" w:cs="Calibri Light"/>
          <w:i/>
          <w:iCs/>
          <w:sz w:val="20"/>
          <w:szCs w:val="20"/>
        </w:rPr>
        <w:t>Gmina Miasto Pruszków</w:t>
      </w:r>
      <w:r w:rsidRPr="0066438F">
        <w:rPr>
          <w:rFonts w:ascii="Calibri Light" w:hAnsi="Calibri Light" w:cs="Calibri Light"/>
          <w:sz w:val="20"/>
          <w:szCs w:val="20"/>
        </w:rPr>
        <w:t>,</w:t>
      </w:r>
    </w:p>
    <w:p w14:paraId="3B38AE33" w14:textId="77777777" w:rsidR="00CC351E" w:rsidRPr="0066438F" w:rsidRDefault="00CC351E" w:rsidP="00CC351E">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określenie wierzytelności, która ma być zabezpieczona gwarancją/poręczeniem,</w:t>
      </w:r>
    </w:p>
    <w:p w14:paraId="087FBF4F" w14:textId="77777777" w:rsidR="00CC351E" w:rsidRPr="0066438F" w:rsidRDefault="00CC351E" w:rsidP="00CC351E">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kwotę gwarancji/poręczenia,</w:t>
      </w:r>
    </w:p>
    <w:p w14:paraId="27DAF8F1" w14:textId="77777777" w:rsidR="00CC351E" w:rsidRPr="0066438F" w:rsidRDefault="00CC351E" w:rsidP="00CC351E">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termin ważności gwarancji/poręczenia,</w:t>
      </w:r>
    </w:p>
    <w:p w14:paraId="168CF4B8" w14:textId="77777777" w:rsidR="00CC351E" w:rsidRPr="0066438F" w:rsidRDefault="00CC351E" w:rsidP="00CC351E">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zobowiązanie gwaranta, do zapłacenia kwoty gwarancji/poręczenia bezwarunkowo, na pisemne żądanie zamawiającego, w sytuacjach określonych w art. 98 ust. 6 ustawy Pzp.</w:t>
      </w:r>
    </w:p>
    <w:p w14:paraId="3894EF0A" w14:textId="77777777" w:rsidR="00CC351E" w:rsidRDefault="00CC351E" w:rsidP="00CC351E">
      <w:pPr>
        <w:autoSpaceDE w:val="0"/>
        <w:autoSpaceDN w:val="0"/>
        <w:adjustRightInd w:val="0"/>
        <w:spacing w:after="0" w:line="240" w:lineRule="auto"/>
        <w:ind w:left="720"/>
        <w:jc w:val="both"/>
        <w:rPr>
          <w:rFonts w:ascii="Calibri Light" w:hAnsi="Calibri Light" w:cs="Calibri Light"/>
          <w:color w:val="000000"/>
          <w:sz w:val="20"/>
          <w:szCs w:val="20"/>
        </w:rPr>
      </w:pPr>
    </w:p>
    <w:p w14:paraId="44A33550" w14:textId="77777777" w:rsidR="00CC351E" w:rsidRPr="000B1CF4" w:rsidRDefault="00CC351E" w:rsidP="00CC351E">
      <w:pPr>
        <w:autoSpaceDE w:val="0"/>
        <w:autoSpaceDN w:val="0"/>
        <w:adjustRightInd w:val="0"/>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4441205E" w14:textId="77777777" w:rsidR="00CC351E" w:rsidRPr="000B1CF4" w:rsidRDefault="00CC351E" w:rsidP="00CC351E">
      <w:pPr>
        <w:spacing w:after="0" w:line="240" w:lineRule="auto"/>
        <w:ind w:left="714"/>
        <w:jc w:val="both"/>
        <w:rPr>
          <w:rFonts w:ascii="Calibri Light" w:hAnsi="Calibri Light" w:cs="Calibri Light"/>
          <w:color w:val="262626"/>
          <w:sz w:val="20"/>
          <w:szCs w:val="20"/>
        </w:rPr>
      </w:pPr>
    </w:p>
    <w:p w14:paraId="11839BFB" w14:textId="77777777" w:rsidR="00CC351E" w:rsidRPr="000B1CF4" w:rsidRDefault="00CC351E" w:rsidP="00CC351E">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lastRenderedPageBreak/>
        <w:t>10.8/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010399E5" w14:textId="77777777" w:rsidR="00CC351E" w:rsidRPr="000B1CF4" w:rsidRDefault="00CC351E" w:rsidP="00CC351E">
      <w:pPr>
        <w:autoSpaceDE w:val="0"/>
        <w:autoSpaceDN w:val="0"/>
        <w:spacing w:after="0" w:line="240" w:lineRule="auto"/>
        <w:jc w:val="both"/>
        <w:rPr>
          <w:rFonts w:ascii="Calibri Light" w:hAnsi="Calibri Light" w:cs="Calibri Light"/>
          <w:bCs/>
          <w:color w:val="262626"/>
          <w:sz w:val="20"/>
          <w:szCs w:val="20"/>
        </w:rPr>
      </w:pPr>
      <w:bookmarkStart w:id="12" w:name="_Toc42045496"/>
    </w:p>
    <w:p w14:paraId="02339207" w14:textId="77777777" w:rsidR="00CC351E" w:rsidRPr="000B1CF4" w:rsidRDefault="00CC351E" w:rsidP="00CC351E">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10.9/ Zamawiający dokona zwrotu wadium na zasadach określonych w art. 98 ust. 1–5 ustawy Pzp.</w:t>
      </w:r>
      <w:bookmarkEnd w:id="12"/>
    </w:p>
    <w:p w14:paraId="0F75D3FD" w14:textId="77777777" w:rsidR="00CC351E" w:rsidRPr="000B1CF4" w:rsidRDefault="00CC351E" w:rsidP="00CC351E">
      <w:pPr>
        <w:autoSpaceDE w:val="0"/>
        <w:autoSpaceDN w:val="0"/>
        <w:spacing w:after="0" w:line="240" w:lineRule="auto"/>
        <w:jc w:val="both"/>
        <w:rPr>
          <w:rFonts w:ascii="Calibri Light" w:hAnsi="Calibri Light" w:cs="Calibri Light"/>
          <w:bCs/>
          <w:color w:val="262626"/>
          <w:sz w:val="20"/>
          <w:szCs w:val="20"/>
        </w:rPr>
      </w:pPr>
    </w:p>
    <w:p w14:paraId="36524DCA" w14:textId="77777777" w:rsidR="00CC351E" w:rsidRPr="000B1CF4" w:rsidRDefault="00CC351E" w:rsidP="00CC351E">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10.10/ Zamawiający zatrzymuje wadium wraz z odsetkami na podstawie art. 98 ust. 6 ustawy Pzp.</w:t>
      </w:r>
    </w:p>
    <w:p w14:paraId="6FDF6BB4" w14:textId="77777777" w:rsidR="00D26D9D" w:rsidRPr="00520944" w:rsidRDefault="00D26D9D"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B356CF">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bookmarkStart w:id="13" w:name="_Hlk130289875"/>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3292E822" w14:textId="3130ACA9" w:rsidR="008F3094" w:rsidRDefault="008F3094" w:rsidP="008F3094">
      <w:pPr>
        <w:spacing w:after="0" w:line="240" w:lineRule="auto"/>
        <w:jc w:val="both"/>
        <w:rPr>
          <w:rFonts w:asciiTheme="majorHAnsi" w:hAnsiTheme="majorHAnsi" w:cs="Calibri"/>
          <w:color w:val="0D0D0D" w:themeColor="text1" w:themeTint="F2"/>
          <w:sz w:val="20"/>
          <w:szCs w:val="20"/>
          <w:lang w:val="pl"/>
        </w:rPr>
      </w:pPr>
      <w:bookmarkStart w:id="14" w:name="_Hlk130291179"/>
      <w:r w:rsidRPr="008F3094">
        <w:rPr>
          <w:rFonts w:asciiTheme="majorHAnsi" w:hAnsiTheme="majorHAnsi" w:cs="Calibri"/>
          <w:color w:val="0D0D0D" w:themeColor="text1" w:themeTint="F2"/>
          <w:sz w:val="20"/>
          <w:szCs w:val="20"/>
          <w:lang w:val="pl"/>
        </w:rPr>
        <w:t xml:space="preserve">11.1/ Oferta, wniosek oraz przedmiotowe środki dowodowe (jeżeli były wymagane) składane elektronicznie muszą zostać podpisane </w:t>
      </w:r>
      <w:r w:rsidRPr="008F3094">
        <w:rPr>
          <w:rFonts w:asciiTheme="majorHAnsi" w:hAnsiTheme="majorHAnsi" w:cs="Calibri"/>
          <w:b/>
          <w:color w:val="0D0D0D" w:themeColor="text1" w:themeTint="F2"/>
          <w:sz w:val="20"/>
          <w:szCs w:val="20"/>
          <w:lang w:val="pl"/>
        </w:rPr>
        <w:t>elektronicznym kwalifikowanym podpisem</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podpisem zaufanym</w:t>
      </w:r>
      <w:r w:rsidRPr="008F3094">
        <w:rPr>
          <w:rFonts w:asciiTheme="majorHAnsi" w:hAnsiTheme="majorHAnsi" w:cs="Calibri"/>
          <w:color w:val="0D0D0D" w:themeColor="text1" w:themeTint="F2"/>
          <w:sz w:val="20"/>
          <w:szCs w:val="20"/>
          <w:lang w:val="pl"/>
        </w:rPr>
        <w:t xml:space="preserve"> lub elektronicznym </w:t>
      </w:r>
      <w:r w:rsidRPr="008F3094">
        <w:rPr>
          <w:rFonts w:asciiTheme="majorHAnsi" w:hAnsiTheme="majorHAnsi" w:cs="Calibri"/>
          <w:b/>
          <w:color w:val="0D0D0D" w:themeColor="text1" w:themeTint="F2"/>
          <w:sz w:val="20"/>
          <w:szCs w:val="20"/>
          <w:lang w:val="pl"/>
        </w:rPr>
        <w:t>podpisem osobistym</w:t>
      </w:r>
      <w:r w:rsidRPr="008F3094">
        <w:rPr>
          <w:rFonts w:asciiTheme="majorHAnsi" w:hAnsiTheme="majorHAnsi" w:cs="Calibri"/>
          <w:color w:val="0D0D0D" w:themeColor="text1" w:themeTint="F2"/>
          <w:sz w:val="20"/>
          <w:szCs w:val="20"/>
          <w:lang w:val="pl"/>
        </w:rPr>
        <w:t xml:space="preserve">. W procesie składania oferty, wniosku w tym przedmiotowych środków dowodowych na platformie, </w:t>
      </w:r>
      <w:r w:rsidRPr="008F3094">
        <w:rPr>
          <w:rFonts w:asciiTheme="majorHAnsi" w:hAnsiTheme="majorHAnsi" w:cs="Calibri"/>
          <w:b/>
          <w:color w:val="0D0D0D" w:themeColor="text1" w:themeTint="F2"/>
          <w:sz w:val="20"/>
          <w:szCs w:val="20"/>
          <w:lang w:val="pl"/>
        </w:rPr>
        <w:t>kwalifikowany podpis elektroniczny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zaufany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osobisty</w:t>
      </w:r>
      <w:r w:rsidRPr="008F3094">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335C971A" w14:textId="77777777" w:rsidR="008F3094" w:rsidRPr="008F3094" w:rsidRDefault="008F3094" w:rsidP="008F3094">
      <w:pPr>
        <w:spacing w:after="0" w:line="240" w:lineRule="auto"/>
        <w:jc w:val="both"/>
        <w:rPr>
          <w:rFonts w:asciiTheme="majorHAnsi" w:eastAsia="Arial" w:hAnsiTheme="majorHAnsi" w:cs="Arial"/>
          <w:color w:val="0D0D0D" w:themeColor="text1" w:themeTint="F2"/>
          <w:sz w:val="20"/>
          <w:szCs w:val="20"/>
          <w:lang w:val="pl"/>
        </w:rPr>
      </w:pPr>
    </w:p>
    <w:p w14:paraId="48E041AF" w14:textId="77777777"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507171D9" w14:textId="77777777" w:rsidR="00F126D4" w:rsidRPr="008F3094" w:rsidRDefault="00F126D4" w:rsidP="00E609E5">
      <w:pPr>
        <w:spacing w:after="0" w:line="240" w:lineRule="auto"/>
        <w:jc w:val="both"/>
        <w:rPr>
          <w:rFonts w:asciiTheme="majorHAnsi" w:hAnsiTheme="majorHAnsi" w:cs="Calibri"/>
          <w:color w:val="0D0D0D" w:themeColor="text1" w:themeTint="F2"/>
          <w:sz w:val="20"/>
          <w:szCs w:val="20"/>
          <w:lang w:val="pl"/>
        </w:rPr>
      </w:pPr>
    </w:p>
    <w:p w14:paraId="0BE8C76B"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7C36FAD5"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sporządzona na podstawie załączników niniejszej SWZ w języku polskim,</w:t>
      </w:r>
    </w:p>
    <w:p w14:paraId="6441A899"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17">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w:t>
      </w:r>
    </w:p>
    <w:p w14:paraId="45EDF316" w14:textId="43BA9F71" w:rsid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podpisana kwalifikowanym podpisem elektronicznym lub podpisem zaufanym lub podpisem osobistym przez osobę/osoby upoważnioną/upoważnione</w:t>
      </w:r>
      <w:r>
        <w:rPr>
          <w:rFonts w:asciiTheme="majorHAnsi" w:hAnsiTheme="majorHAnsi" w:cs="Calibri"/>
          <w:color w:val="0D0D0D" w:themeColor="text1" w:themeTint="F2"/>
          <w:sz w:val="20"/>
          <w:szCs w:val="20"/>
          <w:lang w:val="pl"/>
        </w:rPr>
        <w:t>.</w:t>
      </w:r>
    </w:p>
    <w:p w14:paraId="698398B4" w14:textId="77777777" w:rsidR="008F3094" w:rsidRPr="008F3094" w:rsidRDefault="008F3094" w:rsidP="00E609E5">
      <w:pPr>
        <w:spacing w:after="0" w:line="240" w:lineRule="auto"/>
        <w:ind w:left="1440"/>
        <w:jc w:val="both"/>
        <w:rPr>
          <w:rFonts w:asciiTheme="majorHAnsi" w:hAnsiTheme="majorHAnsi" w:cs="Calibri"/>
          <w:color w:val="0D0D0D" w:themeColor="text1" w:themeTint="F2"/>
          <w:sz w:val="20"/>
          <w:szCs w:val="20"/>
          <w:lang w:val="pl"/>
        </w:rPr>
      </w:pPr>
    </w:p>
    <w:p w14:paraId="54937659" w14:textId="78861C63"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383008A1"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(eIDAS) (UE) nr 910/2014 - od 1 lipca 2016 roku”.</w:t>
      </w:r>
    </w:p>
    <w:p w14:paraId="62792A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25C7C93A" w14:textId="1A5FA63D"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11.6/ W przypadku wykorzystania formatu podpisu XAdES zewnętrzny. Zamawiający wymaga dołączenia odpowiedniej ilości plików tj. podpisywanych plików z danymi oraz plików podpisu w formacie XAdES.</w:t>
      </w:r>
    </w:p>
    <w:p w14:paraId="4593D867"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7C7F8D82" w14:textId="5D4F484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464B374" w14:textId="53E1CB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11.8/ Wykonawca, za pośrednictwem </w:t>
      </w:r>
      <w:hyperlink r:id="rId18">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66455376"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u w:val="single"/>
          <w:lang w:val="pl"/>
        </w:rPr>
      </w:pPr>
      <w:hyperlink r:id="rId19">
        <w:r w:rsidRPr="008F3094">
          <w:rPr>
            <w:rFonts w:asciiTheme="majorHAnsi" w:hAnsiTheme="majorHAnsi" w:cs="Calibri"/>
            <w:color w:val="0D0D0D" w:themeColor="text1" w:themeTint="F2"/>
            <w:sz w:val="20"/>
            <w:szCs w:val="20"/>
            <w:u w:val="single"/>
            <w:lang w:val="pl"/>
          </w:rPr>
          <w:t>https://platformazakupowa.pl/strona/45-instrukcje</w:t>
        </w:r>
      </w:hyperlink>
    </w:p>
    <w:p w14:paraId="396F004F"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C9FCC68" w14:textId="6BF1E1C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97172E4" w14:textId="726BA3F3"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0518F1D" w14:textId="2682EC6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 Złożenie większej liczby ofert lub oferty zawierającej propozycje wariantowe podlegać będą odrzuceniu.</w:t>
      </w:r>
    </w:p>
    <w:p w14:paraId="25AAF7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13EC0FCC" w14:textId="18879D5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0410EE03"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226CACA" w14:textId="099A6B3E"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53EA4BE" w14:textId="2AD4AAA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F42BC14" w14:textId="38788DBF" w:rsid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Maksymalny rozmiar jednego pliku przesyłanego za pośrednictwem dedykowanych formularzy do: złożenia, zmiany, wycofania oferty wynosi 150 MB natomiast przy komunikacji wielkość pliku to maksymalnie 500 MB.</w:t>
      </w:r>
    </w:p>
    <w:p w14:paraId="718D3263" w14:textId="77777777" w:rsidR="007637A0" w:rsidRDefault="007637A0" w:rsidP="008F3094">
      <w:pPr>
        <w:spacing w:after="0" w:line="240" w:lineRule="auto"/>
        <w:jc w:val="both"/>
        <w:rPr>
          <w:rFonts w:asciiTheme="majorHAnsi" w:hAnsiTheme="majorHAnsi" w:cs="Calibri"/>
          <w:color w:val="0D0D0D" w:themeColor="text1" w:themeTint="F2"/>
          <w:sz w:val="20"/>
          <w:szCs w:val="20"/>
          <w:lang w:val="pl"/>
        </w:rPr>
      </w:pPr>
    </w:p>
    <w:bookmarkEnd w:id="13"/>
    <w:bookmarkEnd w:id="14"/>
    <w:p w14:paraId="4D25D60C" w14:textId="77777777" w:rsidR="006D3D6A" w:rsidRPr="008F3094" w:rsidRDefault="006D3D6A" w:rsidP="00CC124D">
      <w:pPr>
        <w:spacing w:after="0" w:line="240" w:lineRule="auto"/>
        <w:rPr>
          <w:rFonts w:asciiTheme="majorHAnsi" w:hAnsiTheme="majorHAnsi" w:cstheme="majorHAnsi"/>
          <w:color w:val="FF0000"/>
          <w:sz w:val="20"/>
          <w:szCs w:val="20"/>
          <w:lang w:val="pl"/>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E32A57">
      <w:pPr>
        <w:spacing w:after="0" w:line="240" w:lineRule="auto"/>
        <w:rPr>
          <w:rFonts w:asciiTheme="majorHAnsi" w:hAnsiTheme="majorHAnsi" w:cstheme="majorHAnsi"/>
          <w:sz w:val="20"/>
          <w:szCs w:val="20"/>
        </w:rPr>
      </w:pPr>
    </w:p>
    <w:p w14:paraId="5EBD8D47" w14:textId="2648842B" w:rsidR="00474FE0" w:rsidRPr="006F1B90" w:rsidRDefault="00007964" w:rsidP="00523BD0">
      <w:pPr>
        <w:shd w:val="clear" w:color="auto" w:fill="FFFFFF"/>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12.1/</w:t>
      </w:r>
      <w:r w:rsidR="007B2C35">
        <w:rPr>
          <w:rFonts w:ascii="Calibri Light" w:hAnsi="Calibri Light" w:cs="Calibri Light"/>
          <w:color w:val="262626"/>
          <w:sz w:val="20"/>
          <w:szCs w:val="20"/>
        </w:rPr>
        <w:t xml:space="preserve"> </w:t>
      </w:r>
      <w:r w:rsidR="006D3D6A" w:rsidRPr="006F1B90">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6F1B90" w:rsidRDefault="006D3D6A"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Ustalenie prawidłowej stawki podatku VAT, zgodnej z obowiązującymi przepisami ustawy o podatku od towarów i usług, należy do Wykonawcy.</w:t>
      </w:r>
    </w:p>
    <w:p w14:paraId="03A4682F" w14:textId="77777777" w:rsidR="00F9742E" w:rsidRPr="006F1B90" w:rsidRDefault="00F9742E" w:rsidP="00E32A57">
      <w:pPr>
        <w:spacing w:after="0" w:line="240" w:lineRule="auto"/>
        <w:jc w:val="both"/>
        <w:rPr>
          <w:rFonts w:asciiTheme="majorHAnsi" w:hAnsiTheme="majorHAnsi" w:cstheme="majorHAnsi"/>
          <w:sz w:val="20"/>
          <w:szCs w:val="20"/>
        </w:rPr>
      </w:pPr>
    </w:p>
    <w:p w14:paraId="61C3D1D4" w14:textId="628F6492" w:rsidR="006D3D6A" w:rsidRPr="006F1B90" w:rsidRDefault="00007964"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523BD0">
        <w:rPr>
          <w:rFonts w:asciiTheme="majorHAnsi" w:hAnsiTheme="majorHAnsi" w:cstheme="majorHAnsi"/>
          <w:sz w:val="20"/>
          <w:szCs w:val="20"/>
        </w:rPr>
        <w:t>2</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6F1B90" w:rsidRDefault="00474FE0" w:rsidP="00E32A57">
      <w:pPr>
        <w:spacing w:after="0" w:line="240" w:lineRule="auto"/>
        <w:rPr>
          <w:rFonts w:asciiTheme="majorHAnsi" w:hAnsiTheme="majorHAnsi" w:cstheme="majorHAnsi"/>
          <w:sz w:val="20"/>
          <w:szCs w:val="20"/>
        </w:rPr>
      </w:pPr>
    </w:p>
    <w:p w14:paraId="5D225F62" w14:textId="7EB12747"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523BD0">
        <w:rPr>
          <w:rFonts w:asciiTheme="majorHAnsi" w:hAnsiTheme="majorHAnsi" w:cstheme="majorHAnsi"/>
          <w:sz w:val="20"/>
          <w:szCs w:val="20"/>
        </w:rPr>
        <w:t>3</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6F1B90" w:rsidRDefault="00474FE0" w:rsidP="00CC124D">
      <w:pPr>
        <w:spacing w:after="0" w:line="240" w:lineRule="auto"/>
        <w:jc w:val="both"/>
        <w:rPr>
          <w:rFonts w:asciiTheme="majorHAnsi" w:hAnsiTheme="majorHAnsi" w:cstheme="majorHAnsi"/>
          <w:sz w:val="20"/>
          <w:szCs w:val="20"/>
        </w:rPr>
      </w:pPr>
    </w:p>
    <w:p w14:paraId="04231B9D" w14:textId="52FA4612" w:rsidR="00474FE0" w:rsidRPr="006F1B90" w:rsidRDefault="00007964"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523BD0">
        <w:rPr>
          <w:rFonts w:asciiTheme="majorHAnsi" w:hAnsiTheme="majorHAnsi" w:cstheme="majorHAnsi"/>
          <w:sz w:val="20"/>
          <w:szCs w:val="20"/>
        </w:rPr>
        <w:t>4</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oferty jest ceną ryczałtową.</w:t>
      </w:r>
    </w:p>
    <w:p w14:paraId="22D5CDBF" w14:textId="77777777" w:rsidR="006F1B90" w:rsidRPr="006F1B90" w:rsidRDefault="006F1B90" w:rsidP="00CC124D">
      <w:pPr>
        <w:spacing w:after="0" w:line="240" w:lineRule="auto"/>
        <w:rPr>
          <w:rFonts w:asciiTheme="majorHAnsi" w:hAnsiTheme="majorHAnsi" w:cstheme="majorHAnsi"/>
          <w:sz w:val="20"/>
          <w:szCs w:val="20"/>
        </w:rPr>
      </w:pPr>
    </w:p>
    <w:p w14:paraId="1059163E" w14:textId="6495AE76"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12.</w:t>
      </w:r>
      <w:r w:rsidR="00523BD0">
        <w:rPr>
          <w:rFonts w:asciiTheme="majorHAnsi" w:hAnsiTheme="majorHAnsi" w:cstheme="majorHAnsi"/>
          <w:color w:val="262626" w:themeColor="text1" w:themeTint="D9"/>
          <w:sz w:val="20"/>
          <w:szCs w:val="20"/>
        </w:rPr>
        <w:t>5</w:t>
      </w:r>
      <w:r>
        <w:rPr>
          <w:rFonts w:asciiTheme="majorHAnsi" w:hAnsiTheme="majorHAnsi" w:cstheme="majorHAnsi"/>
          <w:color w:val="262626" w:themeColor="text1" w:themeTint="D9"/>
          <w:sz w:val="20"/>
          <w:szCs w:val="20"/>
        </w:rPr>
        <w:t>/ Cenę ofertową Wykonawca oblicza w następujący sposób:</w:t>
      </w:r>
    </w:p>
    <w:p w14:paraId="44B70DE8" w14:textId="575A9B31"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podając cenę ryczałtow</w:t>
      </w:r>
      <w:r w:rsidR="00C71B2C">
        <w:rPr>
          <w:rFonts w:asciiTheme="majorHAnsi" w:hAnsiTheme="majorHAnsi" w:cstheme="majorHAnsi"/>
          <w:color w:val="262626" w:themeColor="text1" w:themeTint="D9"/>
          <w:sz w:val="20"/>
          <w:szCs w:val="20"/>
        </w:rPr>
        <w:t>ą</w:t>
      </w:r>
      <w:r>
        <w:rPr>
          <w:rFonts w:asciiTheme="majorHAnsi" w:hAnsiTheme="majorHAnsi" w:cstheme="majorHAnsi"/>
          <w:color w:val="262626" w:themeColor="text1" w:themeTint="D9"/>
          <w:sz w:val="20"/>
          <w:szCs w:val="20"/>
        </w:rPr>
        <w:t xml:space="preserve"> netto</w:t>
      </w:r>
    </w:p>
    <w:p w14:paraId="3D9D5EC3"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wskazując zastosowana stawkę podatku VAT,</w:t>
      </w:r>
    </w:p>
    <w:p w14:paraId="594944BE"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obliczając wysokość podatku VAT,</w:t>
      </w:r>
    </w:p>
    <w:p w14:paraId="6ADF080F"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podając cenę brutto stanowiąca sumę wartości netto i wysokości podatku VAT.</w:t>
      </w:r>
    </w:p>
    <w:p w14:paraId="1F9C68EE" w14:textId="77777777" w:rsidR="002E690D" w:rsidRDefault="002E690D" w:rsidP="00CC124D">
      <w:pPr>
        <w:spacing w:after="0" w:line="240" w:lineRule="auto"/>
        <w:rPr>
          <w:rFonts w:asciiTheme="majorHAnsi" w:hAnsiTheme="majorHAnsi" w:cstheme="majorHAnsi"/>
          <w:sz w:val="20"/>
          <w:szCs w:val="20"/>
        </w:rPr>
      </w:pPr>
    </w:p>
    <w:p w14:paraId="51E702C4" w14:textId="4C032510" w:rsidR="006D3D6A" w:rsidRPr="006F1B90" w:rsidRDefault="00FD3323"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523BD0">
        <w:rPr>
          <w:rFonts w:asciiTheme="majorHAnsi" w:hAnsiTheme="majorHAnsi" w:cstheme="majorHAnsi"/>
          <w:sz w:val="20"/>
          <w:szCs w:val="20"/>
        </w:rPr>
        <w:t>6</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Zamawiający poprawi w ofercie Wykonawcy:</w:t>
      </w:r>
    </w:p>
    <w:p w14:paraId="266203E7"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pisarskie;</w:t>
      </w:r>
    </w:p>
    <w:p w14:paraId="193C8193"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rachunkowe z uwzględnieniem konsekwencji rachunkowych dokonanych poprawek;</w:t>
      </w:r>
    </w:p>
    <w:p w14:paraId="414390E9"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6F1B90" w:rsidRDefault="006D3D6A"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34AED145" w14:textId="77777777" w:rsidR="00493C01" w:rsidRPr="001B2CE5" w:rsidRDefault="00493C01" w:rsidP="001B2CE5">
      <w:pPr>
        <w:spacing w:after="0" w:line="240" w:lineRule="auto"/>
        <w:rPr>
          <w:rFonts w:asciiTheme="majorHAnsi" w:hAnsiTheme="majorHAnsi" w:cstheme="majorHAnsi"/>
          <w:b/>
          <w:bCs/>
          <w:color w:val="002060"/>
          <w:sz w:val="20"/>
          <w:szCs w:val="20"/>
        </w:rPr>
      </w:pPr>
      <w:bookmarkStart w:id="15" w:name="_Hlk130289924"/>
    </w:p>
    <w:p w14:paraId="7B407E27" w14:textId="45F4B380"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 xml:space="preserve">Rozdział III. </w:t>
      </w:r>
    </w:p>
    <w:p w14:paraId="74349E98" w14:textId="77777777"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6231895D" w14:textId="4F637723" w:rsidR="008F3094" w:rsidRPr="008F3094" w:rsidRDefault="008F3094" w:rsidP="00245417">
      <w:pPr>
        <w:spacing w:after="0" w:line="240" w:lineRule="auto"/>
        <w:rPr>
          <w:rFonts w:asciiTheme="majorHAnsi" w:hAnsiTheme="majorHAnsi" w:cstheme="majorHAnsi"/>
          <w:color w:val="0D0D0D" w:themeColor="text1" w:themeTint="F2"/>
          <w:sz w:val="20"/>
          <w:szCs w:val="20"/>
        </w:rPr>
      </w:pPr>
      <w:bookmarkStart w:id="16" w:name="_Hlk130291216"/>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hyperlink r:id="rId20" w:history="1">
        <w:r w:rsidRPr="008F3094">
          <w:rPr>
            <w:rStyle w:val="Hipercze"/>
            <w:rFonts w:asciiTheme="majorHAnsi" w:hAnsiTheme="majorHAnsi" w:cstheme="majorHAnsi"/>
            <w:color w:val="0D0D0D" w:themeColor="text1" w:themeTint="F2"/>
            <w:sz w:val="20"/>
            <w:szCs w:val="20"/>
          </w:rPr>
          <w:t>https://platformazakupowa.pl/pn/gm_pruszkow</w:t>
        </w:r>
      </w:hyperlink>
      <w:r w:rsidR="00245417">
        <w:t xml:space="preserve"> </w:t>
      </w:r>
    </w:p>
    <w:p w14:paraId="43C28B49"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p w14:paraId="541D8F7D" w14:textId="71F449DD"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359DE39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053161D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528429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053A66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p>
    <w:p w14:paraId="2B34210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1D87901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16B41EA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170840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329DC24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7CBBE9A6" w14:textId="77777777" w:rsidR="006752CF" w:rsidRPr="008F3094" w:rsidRDefault="006752CF"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0D0D0D" w:themeColor="text1" w:themeTint="F2"/>
          <w:sz w:val="20"/>
          <w:szCs w:val="20"/>
        </w:rPr>
      </w:pPr>
      <w:r w:rsidRPr="00AB1DAF">
        <w:rPr>
          <w:rFonts w:asciiTheme="majorHAnsi" w:hAnsiTheme="majorHAnsi" w:cstheme="majorHAnsi"/>
          <w:b/>
          <w:bCs/>
          <w:color w:val="0D0D0D" w:themeColor="text1" w:themeTint="F2"/>
          <w:sz w:val="20"/>
          <w:szCs w:val="20"/>
        </w:rPr>
        <w:t>Pytania i odpowiedzi:</w:t>
      </w:r>
    </w:p>
    <w:p w14:paraId="659B9DB2"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w:t>
      </w:r>
      <w:r w:rsidRPr="00F126D4">
        <w:rPr>
          <w:rFonts w:asciiTheme="majorHAnsi" w:hAnsiTheme="majorHAnsi" w:cstheme="majorHAnsi"/>
          <w:b/>
          <w:bCs/>
          <w:color w:val="0D0D0D" w:themeColor="text1" w:themeTint="F2"/>
          <w:sz w:val="20"/>
          <w:szCs w:val="20"/>
        </w:rPr>
        <w:t>na 2 dni</w:t>
      </w:r>
      <w:r w:rsidRPr="008F3094">
        <w:rPr>
          <w:rFonts w:asciiTheme="majorHAnsi" w:hAnsiTheme="majorHAnsi" w:cstheme="majorHAnsi"/>
          <w:color w:val="0D0D0D" w:themeColor="text1" w:themeTint="F2"/>
          <w:sz w:val="20"/>
          <w:szCs w:val="20"/>
        </w:rPr>
        <w:t xml:space="preserve">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1DFDA3BC"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8F3094">
        <w:rPr>
          <w:rFonts w:asciiTheme="majorHAnsi" w:hAnsiTheme="majorHAnsi" w:cstheme="majorHAnsi"/>
          <w:color w:val="0D0D0D" w:themeColor="text1" w:themeTint="F2"/>
          <w:sz w:val="20"/>
          <w:szCs w:val="20"/>
        </w:rPr>
        <w:t xml:space="preserve">W przypadku gdy wniosek o wyjaśnienie treści SWZ nie wpłynie w terminie, zamawiający nie ma obowiązku udzielania wyjaśnień SWZ. </w:t>
      </w:r>
      <w:r w:rsidRPr="00AB1DAF">
        <w:rPr>
          <w:rFonts w:asciiTheme="majorHAnsi" w:hAnsiTheme="majorHAnsi" w:cstheme="majorHAnsi"/>
          <w:b/>
          <w:bCs/>
          <w:color w:val="C00000"/>
          <w:sz w:val="20"/>
          <w:szCs w:val="20"/>
        </w:rPr>
        <w:t>Przedłużenie terminu składania ofert nie wpływa na bieg terminu składania wniosku o wyjaśnienie treści SWZ.</w:t>
      </w:r>
    </w:p>
    <w:p w14:paraId="267F369E" w14:textId="7F825687" w:rsidR="008F3094" w:rsidRPr="008F3094" w:rsidRDefault="008F3094" w:rsidP="004B4319">
      <w:pPr>
        <w:shd w:val="clear" w:color="auto" w:fill="F2F2F2" w:themeFill="background1" w:themeFillShade="F2"/>
        <w:spacing w:after="0" w:line="240" w:lineRule="auto"/>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Treść zapytań (bez ujawniania źródła zapytania) wraz z wyjaśnieniami bądź informacje o dokonaniu modyfikacji SWZ, Zamawiający udostępni na stronie internetowej prowadzonego postępowania </w:t>
      </w:r>
      <w:hyperlink r:id="rId21" w:history="1">
        <w:r w:rsidR="004B4319" w:rsidRPr="009A0400">
          <w:rPr>
            <w:rStyle w:val="Hipercze"/>
            <w:rFonts w:asciiTheme="majorHAnsi" w:hAnsiTheme="majorHAnsi" w:cstheme="majorHAnsi"/>
            <w:sz w:val="20"/>
            <w:szCs w:val="20"/>
          </w:rPr>
          <w:t>https://platformazakupowa.pl/pn/gm_pruszkow</w:t>
        </w:r>
      </w:hyperlink>
      <w:r w:rsidR="004B4319">
        <w:rPr>
          <w:rFonts w:asciiTheme="majorHAnsi" w:hAnsiTheme="majorHAnsi" w:cstheme="majorHAnsi"/>
          <w:color w:val="0D0D0D" w:themeColor="text1" w:themeTint="F2"/>
          <w:sz w:val="20"/>
          <w:szCs w:val="20"/>
        </w:rPr>
        <w:t xml:space="preserve"> </w:t>
      </w:r>
      <w:r w:rsidRPr="008F3094">
        <w:rPr>
          <w:rFonts w:asciiTheme="majorHAnsi" w:hAnsiTheme="majorHAnsi" w:cstheme="majorHAnsi"/>
          <w:color w:val="0D0D0D" w:themeColor="text1" w:themeTint="F2"/>
          <w:sz w:val="20"/>
          <w:szCs w:val="20"/>
        </w:rPr>
        <w:t>.</w:t>
      </w:r>
    </w:p>
    <w:p w14:paraId="795F24A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20D67DE" w14:textId="78D9A9D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stały dostęp do sieci Internet o gwarantowanej przepustowości nie mniejszej niż 512 kb/s,</w:t>
      </w:r>
    </w:p>
    <w:p w14:paraId="29A6C3B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161049F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zainstalowany program Adobe Acrobat Reader lub inny obsługujący format plików .pdf,</w:t>
      </w:r>
    </w:p>
    <w:p w14:paraId="09F368B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(hh:mm:ss) generowany wg. czasu lokalnego serwera synchronizowanego z zegarem Głównego Urzędu Miar.</w:t>
      </w:r>
    </w:p>
    <w:p w14:paraId="39410AF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287F2E0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670DA4F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B7C4878"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2"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448FF993"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26656C4" w14:textId="494EDE9B"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lastRenderedPageBreak/>
        <w:t>1</w:t>
      </w:r>
      <w:r w:rsidRPr="008F3094">
        <w:rPr>
          <w:rFonts w:asciiTheme="majorHAnsi" w:hAnsiTheme="majorHAnsi" w:cstheme="majorHAnsi"/>
          <w:color w:val="0D0D0D" w:themeColor="text1" w:themeTint="F2"/>
          <w:sz w:val="20"/>
          <w:szCs w:val="20"/>
        </w:rPr>
        <w:t xml:space="preserve">.9/ Zamawiający wyznacza  następujące  osoby  do  kontaktu  z  Wykonawcami: </w:t>
      </w:r>
    </w:p>
    <w:p w14:paraId="0B1B794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Referat ds. zamówień publicznych – tel. 22 735 87 10; w sprawach proceduralnych,</w:t>
      </w:r>
    </w:p>
    <w:p w14:paraId="49BD8C3B"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7B98CE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45F28BF"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51439A01" w14:textId="18E5D3FC"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.12/ Wyjaśnienia SWZ udzielane będą z zachowaniem zasad określonych w art. 284 ustawy Pzp.</w:t>
      </w:r>
    </w:p>
    <w:p w14:paraId="5EE3F9F7"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bookmarkEnd w:id="15"/>
    <w:bookmarkEnd w:id="16"/>
    <w:p w14:paraId="4423727C" w14:textId="77777777" w:rsidR="006D3D6A" w:rsidRPr="00520944" w:rsidRDefault="006D3D6A" w:rsidP="00CC124D">
      <w:pPr>
        <w:spacing w:after="0" w:line="240" w:lineRule="auto"/>
        <w:rPr>
          <w:rFonts w:asciiTheme="majorHAnsi" w:hAnsiTheme="majorHAnsi" w:cstheme="majorHAnsi"/>
          <w:color w:val="FF0000"/>
          <w:sz w:val="20"/>
          <w:szCs w:val="20"/>
        </w:rPr>
      </w:pPr>
    </w:p>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0A4CDFBA" w:rsidR="005445DE" w:rsidRPr="00E43081" w:rsidRDefault="007D6CDE"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color w:val="262626" w:themeColor="text1" w:themeTint="D9"/>
          <w:sz w:val="20"/>
          <w:szCs w:val="20"/>
        </w:rPr>
        <w:t xml:space="preserve">2.1/ </w:t>
      </w:r>
      <w:r w:rsidR="005445DE" w:rsidRPr="00E43081">
        <w:rPr>
          <w:rFonts w:asciiTheme="majorHAnsi" w:hAnsiTheme="majorHAnsi" w:cstheme="majorHAnsi"/>
          <w:color w:val="262626" w:themeColor="text1" w:themeTint="D9"/>
          <w:sz w:val="20"/>
          <w:szCs w:val="20"/>
        </w:rPr>
        <w:t>Ofertę należy złożyć w terminie do dnia</w:t>
      </w:r>
      <w:r w:rsidR="00916436">
        <w:rPr>
          <w:rFonts w:asciiTheme="majorHAnsi" w:hAnsiTheme="majorHAnsi" w:cstheme="majorHAnsi"/>
          <w:b/>
          <w:bCs/>
          <w:color w:val="262626" w:themeColor="text1" w:themeTint="D9"/>
          <w:sz w:val="20"/>
          <w:szCs w:val="20"/>
        </w:rPr>
        <w:t xml:space="preserve"> 14.03.</w:t>
      </w:r>
      <w:r w:rsidR="00E43081" w:rsidRPr="00E43081">
        <w:rPr>
          <w:rFonts w:asciiTheme="majorHAnsi" w:hAnsiTheme="majorHAnsi" w:cstheme="majorHAnsi"/>
          <w:b/>
          <w:bCs/>
          <w:color w:val="262626" w:themeColor="text1" w:themeTint="D9"/>
          <w:sz w:val="20"/>
          <w:szCs w:val="20"/>
        </w:rPr>
        <w:t>202</w:t>
      </w:r>
      <w:r w:rsidR="001B2CE5">
        <w:rPr>
          <w:rFonts w:asciiTheme="majorHAnsi" w:hAnsiTheme="majorHAnsi" w:cstheme="majorHAnsi"/>
          <w:b/>
          <w:bCs/>
          <w:color w:val="262626" w:themeColor="text1" w:themeTint="D9"/>
          <w:sz w:val="20"/>
          <w:szCs w:val="20"/>
        </w:rPr>
        <w:t>5</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do godz. </w:t>
      </w:r>
      <w:r w:rsidR="00050405" w:rsidRPr="00E43081">
        <w:rPr>
          <w:rFonts w:asciiTheme="majorHAnsi" w:hAnsiTheme="majorHAnsi" w:cstheme="majorHAnsi"/>
          <w:b/>
          <w:bCs/>
          <w:color w:val="262626" w:themeColor="text1" w:themeTint="D9"/>
          <w:sz w:val="20"/>
          <w:szCs w:val="20"/>
        </w:rPr>
        <w:t>09:00</w:t>
      </w:r>
    </w:p>
    <w:p w14:paraId="78CCAD3F" w14:textId="77777777" w:rsidR="00E47AFB" w:rsidRPr="00E43081"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E43081" w:rsidRDefault="007D6CDE" w:rsidP="00CC124D">
      <w:pPr>
        <w:spacing w:after="0" w:line="240" w:lineRule="auto"/>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2.</w:t>
      </w:r>
      <w:r w:rsidR="00E47AFB" w:rsidRPr="00E43081">
        <w:rPr>
          <w:rFonts w:asciiTheme="majorHAnsi" w:hAnsiTheme="majorHAnsi" w:cstheme="majorHAnsi"/>
          <w:color w:val="262626" w:themeColor="text1" w:themeTint="D9"/>
          <w:sz w:val="20"/>
          <w:szCs w:val="20"/>
        </w:rPr>
        <w:t>2</w:t>
      </w:r>
      <w:r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Sposób składania ofert wskazano w Rozdziale II pkt 11 niniejszej SWZ.</w:t>
      </w:r>
    </w:p>
    <w:p w14:paraId="591A88B3" w14:textId="77777777"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E4308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3. </w:t>
      </w:r>
      <w:r w:rsidR="005445DE" w:rsidRPr="00E43081">
        <w:rPr>
          <w:rFonts w:asciiTheme="majorHAnsi" w:hAnsiTheme="majorHAnsi" w:cstheme="majorHAnsi"/>
          <w:b/>
          <w:bCs/>
          <w:color w:val="262626" w:themeColor="text1" w:themeTint="D9"/>
          <w:sz w:val="20"/>
          <w:szCs w:val="20"/>
        </w:rPr>
        <w:t>TERMIN OTWARCIA OFERT</w:t>
      </w:r>
    </w:p>
    <w:p w14:paraId="02CD8083" w14:textId="77777777" w:rsidR="00E47AFB" w:rsidRPr="00E43081" w:rsidRDefault="00E47AFB" w:rsidP="00CC124D">
      <w:pPr>
        <w:spacing w:after="0" w:line="240" w:lineRule="auto"/>
        <w:rPr>
          <w:rFonts w:asciiTheme="majorHAnsi" w:hAnsiTheme="majorHAnsi" w:cstheme="majorHAnsi"/>
          <w:color w:val="262626" w:themeColor="text1" w:themeTint="D9"/>
          <w:sz w:val="20"/>
          <w:szCs w:val="20"/>
        </w:rPr>
      </w:pPr>
    </w:p>
    <w:p w14:paraId="20C7D046" w14:textId="6AE0B188" w:rsidR="005445DE" w:rsidRPr="00E43081" w:rsidRDefault="007D6CDE" w:rsidP="00B07ADA">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 xml:space="preserve">3.1/ </w:t>
      </w:r>
      <w:r w:rsidR="005445DE" w:rsidRPr="00E43081">
        <w:rPr>
          <w:rFonts w:asciiTheme="majorHAnsi" w:hAnsiTheme="majorHAnsi" w:cstheme="majorHAnsi"/>
          <w:color w:val="262626" w:themeColor="text1" w:themeTint="D9"/>
          <w:sz w:val="20"/>
          <w:szCs w:val="20"/>
        </w:rPr>
        <w:t>Otwarcie ofert nastąpi w dniu</w:t>
      </w:r>
      <w:r w:rsidR="00916436">
        <w:rPr>
          <w:rFonts w:asciiTheme="majorHAnsi" w:hAnsiTheme="majorHAnsi" w:cstheme="majorHAnsi"/>
          <w:b/>
          <w:bCs/>
          <w:color w:val="262626" w:themeColor="text1" w:themeTint="D9"/>
          <w:sz w:val="20"/>
          <w:szCs w:val="20"/>
        </w:rPr>
        <w:t xml:space="preserve"> 14.03.</w:t>
      </w:r>
      <w:r w:rsidR="00E43081" w:rsidRPr="00E43081">
        <w:rPr>
          <w:rFonts w:asciiTheme="majorHAnsi" w:hAnsiTheme="majorHAnsi" w:cstheme="majorHAnsi"/>
          <w:b/>
          <w:bCs/>
          <w:color w:val="262626" w:themeColor="text1" w:themeTint="D9"/>
          <w:sz w:val="20"/>
          <w:szCs w:val="20"/>
        </w:rPr>
        <w:t>202</w:t>
      </w:r>
      <w:r w:rsidR="001B2CE5">
        <w:rPr>
          <w:rFonts w:asciiTheme="majorHAnsi" w:hAnsiTheme="majorHAnsi" w:cstheme="majorHAnsi"/>
          <w:b/>
          <w:bCs/>
          <w:color w:val="262626" w:themeColor="text1" w:themeTint="D9"/>
          <w:sz w:val="20"/>
          <w:szCs w:val="20"/>
        </w:rPr>
        <w:t>5</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o godz. </w:t>
      </w:r>
      <w:r w:rsidR="00993109">
        <w:rPr>
          <w:rFonts w:asciiTheme="majorHAnsi" w:hAnsiTheme="majorHAnsi" w:cstheme="majorHAnsi"/>
          <w:b/>
          <w:bCs/>
          <w:color w:val="262626" w:themeColor="text1" w:themeTint="D9"/>
          <w:sz w:val="20"/>
          <w:szCs w:val="20"/>
        </w:rPr>
        <w:t>09</w:t>
      </w:r>
      <w:r w:rsidR="00BB56B7">
        <w:rPr>
          <w:rFonts w:asciiTheme="majorHAnsi" w:hAnsiTheme="majorHAnsi" w:cstheme="majorHAnsi"/>
          <w:b/>
          <w:bCs/>
          <w:color w:val="262626" w:themeColor="text1" w:themeTint="D9"/>
          <w:sz w:val="20"/>
          <w:szCs w:val="20"/>
        </w:rPr>
        <w:t>.</w:t>
      </w:r>
      <w:r w:rsidR="00993109">
        <w:rPr>
          <w:rFonts w:asciiTheme="majorHAnsi" w:hAnsiTheme="majorHAnsi" w:cstheme="majorHAnsi"/>
          <w:b/>
          <w:bCs/>
          <w:color w:val="262626" w:themeColor="text1" w:themeTint="D9"/>
          <w:sz w:val="20"/>
          <w:szCs w:val="20"/>
        </w:rPr>
        <w:t>3</w:t>
      </w:r>
      <w:r w:rsidR="00BB56B7">
        <w:rPr>
          <w:rFonts w:asciiTheme="majorHAnsi" w:hAnsiTheme="majorHAnsi" w:cstheme="majorHAnsi"/>
          <w:b/>
          <w:bCs/>
          <w:color w:val="262626" w:themeColor="text1" w:themeTint="D9"/>
          <w:sz w:val="20"/>
          <w:szCs w:val="20"/>
        </w:rPr>
        <w:t>0</w:t>
      </w:r>
      <w:r w:rsidR="005445DE" w:rsidRPr="00E43081">
        <w:rPr>
          <w:rFonts w:asciiTheme="majorHAnsi" w:hAnsiTheme="majorHAnsi" w:cstheme="majorHAnsi"/>
          <w:color w:val="262626" w:themeColor="text1" w:themeTint="D9"/>
          <w:sz w:val="20"/>
          <w:szCs w:val="20"/>
        </w:rPr>
        <w:t xml:space="preserve"> </w:t>
      </w:r>
      <w:r w:rsidR="00771879"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poprzez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514DDA3A" w14:textId="31A5E235" w:rsidR="00165349" w:rsidRPr="00165349" w:rsidRDefault="00165349" w:rsidP="00165349">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t xml:space="preserve">Informacja zostanie opublikowana na stronie postępowania </w:t>
      </w:r>
      <w:hyperlink r:id="rId23"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3292CA96" w:rsidR="005445D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05150A16" w14:textId="77777777" w:rsidR="00B17B63" w:rsidRPr="003E55AE" w:rsidRDefault="00B17B63"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6649C4B1" w14:textId="77777777" w:rsidR="00B07ADA" w:rsidRDefault="00A83695" w:rsidP="00E32A57">
      <w:pPr>
        <w:spacing w:after="0" w:line="240" w:lineRule="auto"/>
        <w:ind w:right="-126"/>
        <w:rPr>
          <w:rFonts w:asciiTheme="majorHAnsi" w:hAnsiTheme="majorHAnsi" w:cstheme="majorHAnsi"/>
          <w:color w:val="FF0000"/>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p>
    <w:p w14:paraId="5E5881BE" w14:textId="2A2057D5" w:rsidR="005445DE" w:rsidRPr="00E43081" w:rsidRDefault="005445DE" w:rsidP="00B07ADA">
      <w:pPr>
        <w:spacing w:after="0" w:line="240" w:lineRule="auto"/>
        <w:ind w:right="-126"/>
        <w:jc w:val="right"/>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do dnia </w:t>
      </w:r>
      <w:r w:rsidR="00916436">
        <w:rPr>
          <w:rFonts w:asciiTheme="majorHAnsi" w:hAnsiTheme="majorHAnsi" w:cstheme="majorHAnsi"/>
          <w:b/>
          <w:bCs/>
          <w:color w:val="262626" w:themeColor="text1" w:themeTint="D9"/>
          <w:sz w:val="20"/>
          <w:szCs w:val="20"/>
        </w:rPr>
        <w:t>12.04.2025</w:t>
      </w:r>
    </w:p>
    <w:p w14:paraId="047632F0" w14:textId="77777777" w:rsidR="00830E8E" w:rsidRPr="004F292A" w:rsidRDefault="00830E8E" w:rsidP="00E47AFB">
      <w:pPr>
        <w:spacing w:after="0" w:line="240" w:lineRule="auto"/>
        <w:jc w:val="both"/>
        <w:rPr>
          <w:rFonts w:asciiTheme="majorHAnsi" w:hAnsiTheme="majorHAnsi" w:cstheme="majorHAnsi"/>
          <w:sz w:val="20"/>
          <w:szCs w:val="20"/>
        </w:rPr>
      </w:pP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Default="0041413B" w:rsidP="00632DC1">
      <w:pPr>
        <w:spacing w:after="0" w:line="240" w:lineRule="auto"/>
        <w:ind w:left="708" w:hanging="708"/>
        <w:jc w:val="both"/>
        <w:rPr>
          <w:rFonts w:asciiTheme="majorHAnsi" w:hAnsiTheme="majorHAnsi" w:cstheme="majorHAnsi"/>
          <w:sz w:val="20"/>
          <w:szCs w:val="20"/>
          <w:u w:val="single"/>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3C459B73" w14:textId="4DBECCDE"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cena </w:t>
      </w:r>
      <w:r w:rsidRPr="009E193C">
        <w:rPr>
          <w:rFonts w:asciiTheme="majorHAnsi" w:eastAsia="Verdana" w:hAnsiTheme="majorHAnsi" w:cstheme="majorHAnsi"/>
          <w:sz w:val="20"/>
          <w:szCs w:val="20"/>
        </w:rPr>
        <w:t xml:space="preserve">  </w:t>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t xml:space="preserve">– waga kryterium </w:t>
      </w:r>
      <w:r w:rsidRPr="009E193C">
        <w:rPr>
          <w:rFonts w:asciiTheme="majorHAnsi" w:eastAsia="Verdana" w:hAnsiTheme="majorHAnsi" w:cstheme="majorHAnsi"/>
          <w:b/>
          <w:sz w:val="20"/>
          <w:szCs w:val="20"/>
        </w:rPr>
        <w:t>60%</w:t>
      </w:r>
    </w:p>
    <w:p w14:paraId="55696BBC"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okres gwarancji </w:t>
      </w:r>
      <w:r w:rsidRPr="009E193C">
        <w:rPr>
          <w:rFonts w:asciiTheme="majorHAnsi" w:eastAsia="Verdana" w:hAnsiTheme="majorHAnsi" w:cstheme="majorHAnsi"/>
          <w:b/>
          <w:sz w:val="20"/>
          <w:szCs w:val="20"/>
        </w:rPr>
        <w:tab/>
      </w:r>
      <w:r w:rsidRPr="009E193C">
        <w:rPr>
          <w:rFonts w:asciiTheme="majorHAnsi" w:eastAsia="Verdana" w:hAnsiTheme="majorHAnsi" w:cstheme="majorHAnsi"/>
          <w:b/>
          <w:sz w:val="20"/>
          <w:szCs w:val="20"/>
        </w:rPr>
        <w:tab/>
      </w:r>
      <w:r w:rsidRPr="009E193C">
        <w:rPr>
          <w:rFonts w:asciiTheme="majorHAnsi" w:eastAsia="Verdana" w:hAnsiTheme="majorHAnsi" w:cstheme="majorHAnsi"/>
          <w:sz w:val="20"/>
          <w:szCs w:val="20"/>
        </w:rPr>
        <w:t xml:space="preserve">– waga kryterium </w:t>
      </w:r>
      <w:r w:rsidRPr="009E193C">
        <w:rPr>
          <w:rFonts w:asciiTheme="majorHAnsi" w:eastAsia="Verdana" w:hAnsiTheme="majorHAnsi" w:cstheme="majorHAnsi"/>
          <w:b/>
          <w:sz w:val="20"/>
          <w:szCs w:val="20"/>
        </w:rPr>
        <w:t>40%</w:t>
      </w:r>
    </w:p>
    <w:p w14:paraId="4856E6C9"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E193C" w:rsidRDefault="003D75BE" w:rsidP="00CC124D">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t>Zamawiający przyjmuje 1% = 1 punkt</w:t>
      </w:r>
    </w:p>
    <w:p w14:paraId="676365F2" w14:textId="77777777" w:rsidR="00A904C4" w:rsidRPr="009E193C"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9E193C" w:rsidRDefault="00A904C4" w:rsidP="00CC124D">
      <w:pPr>
        <w:spacing w:after="0" w:line="240" w:lineRule="auto"/>
        <w:rPr>
          <w:rFonts w:asciiTheme="majorHAnsi" w:hAnsiTheme="majorHAnsi" w:cstheme="majorHAnsi"/>
          <w:sz w:val="20"/>
          <w:szCs w:val="20"/>
        </w:rPr>
      </w:pPr>
      <w:bookmarkStart w:id="17" w:name="_Hlk124755491"/>
      <w:r w:rsidRPr="009E193C">
        <w:rPr>
          <w:rFonts w:asciiTheme="majorHAnsi" w:hAnsiTheme="majorHAnsi" w:cstheme="majorHAnsi"/>
          <w:sz w:val="20"/>
          <w:szCs w:val="20"/>
        </w:rPr>
        <w:t>Łączna ocena punktowa (</w:t>
      </w:r>
      <w:r w:rsidR="003D75BE" w:rsidRPr="009E193C">
        <w:rPr>
          <w:rFonts w:asciiTheme="majorHAnsi" w:hAnsiTheme="majorHAnsi" w:cstheme="majorHAnsi"/>
          <w:sz w:val="20"/>
          <w:szCs w:val="20"/>
        </w:rPr>
        <w:t>P</w:t>
      </w:r>
      <w:r w:rsidRPr="009E193C">
        <w:rPr>
          <w:rFonts w:asciiTheme="majorHAnsi" w:hAnsiTheme="majorHAnsi" w:cstheme="majorHAnsi"/>
          <w:sz w:val="20"/>
          <w:szCs w:val="20"/>
        </w:rPr>
        <w:t>) obliczona zostanie wg wzoru:</w:t>
      </w:r>
    </w:p>
    <w:p w14:paraId="3528F764" w14:textId="77777777" w:rsidR="003D75BE" w:rsidRPr="009E193C" w:rsidRDefault="003D75BE" w:rsidP="00CC124D">
      <w:pPr>
        <w:tabs>
          <w:tab w:val="left" w:pos="360"/>
        </w:tabs>
        <w:spacing w:after="0" w:line="240" w:lineRule="auto"/>
        <w:jc w:val="both"/>
        <w:rPr>
          <w:rFonts w:asciiTheme="majorHAnsi" w:hAnsiTheme="majorHAnsi" w:cstheme="majorHAnsi"/>
          <w:b/>
          <w:bCs/>
          <w:sz w:val="20"/>
          <w:szCs w:val="20"/>
        </w:rPr>
      </w:pPr>
      <w:r w:rsidRPr="009E193C">
        <w:rPr>
          <w:rFonts w:asciiTheme="majorHAnsi" w:hAnsiTheme="majorHAnsi" w:cstheme="majorHAnsi"/>
          <w:b/>
          <w:bCs/>
          <w:sz w:val="20"/>
          <w:szCs w:val="20"/>
        </w:rPr>
        <w:t>P = PC + PG</w:t>
      </w:r>
    </w:p>
    <w:p w14:paraId="7FA78A6C"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Cs/>
          <w:sz w:val="20"/>
          <w:szCs w:val="20"/>
        </w:rPr>
        <w:t>gdzie:</w:t>
      </w:r>
      <w:r w:rsidRPr="009E193C">
        <w:rPr>
          <w:rFonts w:asciiTheme="majorHAnsi" w:hAnsiTheme="majorHAnsi" w:cstheme="majorHAnsi"/>
          <w:bCs/>
          <w:sz w:val="20"/>
          <w:szCs w:val="20"/>
        </w:rPr>
        <w:tab/>
      </w:r>
      <w:r w:rsidRPr="009E193C">
        <w:rPr>
          <w:rFonts w:asciiTheme="majorHAnsi" w:hAnsiTheme="majorHAnsi" w:cstheme="majorHAnsi"/>
          <w:bCs/>
          <w:sz w:val="20"/>
          <w:szCs w:val="20"/>
        </w:rPr>
        <w:tab/>
      </w:r>
    </w:p>
    <w:p w14:paraId="27E60C7A"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w:t>
      </w:r>
      <w:r w:rsidRPr="009E193C">
        <w:rPr>
          <w:rFonts w:asciiTheme="majorHAnsi" w:hAnsiTheme="majorHAnsi" w:cstheme="majorHAnsi"/>
          <w:b/>
          <w:bCs/>
          <w:sz w:val="20"/>
          <w:szCs w:val="20"/>
        </w:rPr>
        <w:tab/>
      </w:r>
      <w:r w:rsidRPr="009E193C">
        <w:rPr>
          <w:rFonts w:asciiTheme="majorHAnsi" w:hAnsiTheme="majorHAnsi" w:cstheme="majorHAnsi"/>
          <w:bCs/>
          <w:sz w:val="20"/>
          <w:szCs w:val="20"/>
        </w:rPr>
        <w:t>- ilość punktów oferty badanej</w:t>
      </w:r>
    </w:p>
    <w:p w14:paraId="3F797731"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PC</w:t>
      </w:r>
      <w:r w:rsidRPr="009E193C">
        <w:rPr>
          <w:rFonts w:asciiTheme="majorHAnsi" w:hAnsiTheme="majorHAnsi" w:cstheme="majorHAnsi"/>
          <w:b/>
          <w:bCs/>
          <w:sz w:val="20"/>
          <w:szCs w:val="20"/>
          <w:vertAlign w:val="subscript"/>
        </w:rPr>
        <w:tab/>
      </w:r>
      <w:r w:rsidRPr="009E193C">
        <w:rPr>
          <w:rFonts w:asciiTheme="majorHAnsi" w:hAnsiTheme="majorHAnsi" w:cstheme="majorHAnsi"/>
          <w:bCs/>
          <w:sz w:val="20"/>
          <w:szCs w:val="20"/>
        </w:rPr>
        <w:t>- ilość punktów oferty badanej w kryterium ceny</w:t>
      </w:r>
    </w:p>
    <w:p w14:paraId="31DE6898" w14:textId="77777777" w:rsidR="003D75BE" w:rsidRPr="009E193C" w:rsidRDefault="003D75BE" w:rsidP="00CC124D">
      <w:pPr>
        <w:tabs>
          <w:tab w:val="left" w:pos="360"/>
        </w:tabs>
        <w:spacing w:after="0" w:line="240" w:lineRule="auto"/>
        <w:rPr>
          <w:rFonts w:asciiTheme="majorHAnsi" w:hAnsiTheme="majorHAnsi" w:cstheme="majorHAnsi"/>
          <w:bCs/>
          <w:sz w:val="20"/>
          <w:szCs w:val="20"/>
        </w:rPr>
      </w:pPr>
      <w:r w:rsidRPr="009E193C">
        <w:rPr>
          <w:rFonts w:asciiTheme="majorHAnsi" w:hAnsiTheme="majorHAnsi" w:cstheme="majorHAnsi"/>
          <w:b/>
          <w:bCs/>
          <w:sz w:val="20"/>
          <w:szCs w:val="20"/>
        </w:rPr>
        <w:tab/>
        <w:t>PG</w:t>
      </w:r>
      <w:r w:rsidRPr="009E193C">
        <w:rPr>
          <w:rFonts w:asciiTheme="majorHAnsi" w:hAnsiTheme="majorHAnsi" w:cstheme="majorHAnsi"/>
          <w:bCs/>
          <w:sz w:val="20"/>
          <w:szCs w:val="20"/>
        </w:rPr>
        <w:tab/>
        <w:t xml:space="preserve">- ilość punktów oferty badanej w kryterium okresu gwarancji </w:t>
      </w:r>
    </w:p>
    <w:bookmarkEnd w:id="17"/>
    <w:p w14:paraId="3C5F683C" w14:textId="77777777" w:rsidR="003D75BE" w:rsidRPr="009E193C" w:rsidRDefault="003D75BE" w:rsidP="00CC124D">
      <w:pPr>
        <w:spacing w:after="0" w:line="240" w:lineRule="auto"/>
        <w:rPr>
          <w:rFonts w:asciiTheme="majorHAnsi" w:hAnsiTheme="majorHAnsi" w:cstheme="majorHAnsi"/>
          <w:sz w:val="20"/>
          <w:szCs w:val="20"/>
        </w:rPr>
      </w:pPr>
    </w:p>
    <w:p w14:paraId="332E978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9E193C"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9E193C" w:rsidRDefault="003D75BE" w:rsidP="00CC124D">
      <w:pPr>
        <w:spacing w:after="0" w:line="240" w:lineRule="auto"/>
        <w:jc w:val="both"/>
        <w:rPr>
          <w:rFonts w:asciiTheme="majorHAnsi" w:hAnsiTheme="majorHAnsi" w:cstheme="majorHAnsi"/>
          <w:b/>
          <w:sz w:val="20"/>
          <w:szCs w:val="20"/>
          <w:u w:val="single"/>
        </w:rPr>
      </w:pPr>
      <w:r w:rsidRPr="009E193C">
        <w:rPr>
          <w:rFonts w:asciiTheme="majorHAnsi" w:hAnsiTheme="majorHAnsi" w:cstheme="majorHAnsi"/>
          <w:b/>
          <w:sz w:val="20"/>
          <w:szCs w:val="20"/>
          <w:u w:val="single"/>
        </w:rPr>
        <w:t>1) K</w:t>
      </w:r>
      <w:r w:rsidR="00A904C4" w:rsidRPr="009E193C">
        <w:rPr>
          <w:rFonts w:asciiTheme="majorHAnsi" w:hAnsiTheme="majorHAnsi" w:cstheme="majorHAnsi"/>
          <w:b/>
          <w:sz w:val="20"/>
          <w:szCs w:val="20"/>
          <w:u w:val="single"/>
        </w:rPr>
        <w:t xml:space="preserve">ryterium </w:t>
      </w:r>
      <w:r w:rsidRPr="009E193C">
        <w:rPr>
          <w:rFonts w:asciiTheme="majorHAnsi" w:hAnsiTheme="majorHAnsi" w:cstheme="majorHAnsi"/>
          <w:b/>
          <w:sz w:val="20"/>
          <w:szCs w:val="20"/>
          <w:u w:val="single"/>
        </w:rPr>
        <w:t xml:space="preserve">- </w:t>
      </w:r>
      <w:r w:rsidR="00A904C4" w:rsidRPr="009E193C">
        <w:rPr>
          <w:rFonts w:asciiTheme="majorHAnsi" w:hAnsiTheme="majorHAnsi" w:cstheme="majorHAnsi"/>
          <w:b/>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9E193C"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t>PC = CN/CR x 60pkt.</w:t>
      </w:r>
    </w:p>
    <w:p w14:paraId="0006406F"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09F65F32" w14:textId="57153C9C" w:rsidR="00A904C4" w:rsidRPr="009E193C" w:rsidRDefault="00A904C4" w:rsidP="00064B1A">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lastRenderedPageBreak/>
        <w:t xml:space="preserve">CR </w:t>
      </w:r>
      <w:r w:rsidRPr="009E193C">
        <w:rPr>
          <w:rFonts w:asciiTheme="majorHAnsi" w:eastAsia="Verdana" w:hAnsiTheme="majorHAnsi" w:cstheme="majorHAnsi"/>
          <w:sz w:val="20"/>
          <w:szCs w:val="20"/>
        </w:rPr>
        <w:tab/>
        <w:t>– cena brutto zamówienia oferty rozpatrywanej</w:t>
      </w:r>
    </w:p>
    <w:p w14:paraId="344027EF" w14:textId="77777777" w:rsidR="008C7426" w:rsidRPr="009E193C" w:rsidRDefault="008C7426" w:rsidP="00CC124D">
      <w:pPr>
        <w:autoSpaceDE w:val="0"/>
        <w:spacing w:after="0" w:line="240" w:lineRule="auto"/>
        <w:rPr>
          <w:rFonts w:asciiTheme="majorHAnsi" w:hAnsiTheme="majorHAnsi" w:cstheme="majorHAnsi"/>
          <w:b/>
          <w:sz w:val="20"/>
          <w:szCs w:val="20"/>
          <w:u w:val="single"/>
        </w:rPr>
      </w:pPr>
    </w:p>
    <w:p w14:paraId="1C48BF30" w14:textId="2A11378E" w:rsidR="008C7426" w:rsidRPr="001A542A" w:rsidRDefault="003D75BE" w:rsidP="0038274C">
      <w:pPr>
        <w:autoSpaceDE w:val="0"/>
        <w:spacing w:after="0" w:line="240" w:lineRule="auto"/>
        <w:rPr>
          <w:rFonts w:asciiTheme="majorHAnsi" w:hAnsiTheme="majorHAnsi" w:cstheme="majorHAnsi"/>
          <w:bCs/>
          <w:sz w:val="20"/>
          <w:szCs w:val="20"/>
        </w:rPr>
      </w:pPr>
      <w:bookmarkStart w:id="18" w:name="_Hlk124755527"/>
      <w:r w:rsidRPr="001A542A">
        <w:rPr>
          <w:rFonts w:asciiTheme="majorHAnsi" w:hAnsiTheme="majorHAnsi" w:cstheme="majorHAnsi"/>
          <w:b/>
          <w:sz w:val="20"/>
          <w:szCs w:val="20"/>
          <w:u w:val="single"/>
        </w:rPr>
        <w:t xml:space="preserve">2) kryterium - </w:t>
      </w:r>
      <w:r w:rsidRPr="001A542A">
        <w:rPr>
          <w:rFonts w:asciiTheme="majorHAnsi" w:eastAsia="Verdana" w:hAnsiTheme="majorHAnsi" w:cstheme="majorHAnsi"/>
          <w:b/>
          <w:sz w:val="20"/>
          <w:szCs w:val="20"/>
          <w:u w:val="single"/>
        </w:rPr>
        <w:t xml:space="preserve">okres gwarancji </w:t>
      </w:r>
    </w:p>
    <w:p w14:paraId="64ABACB1" w14:textId="4FA14105" w:rsidR="00A904C4" w:rsidRPr="0038274C" w:rsidRDefault="00A904C4" w:rsidP="00CC124D">
      <w:pPr>
        <w:widowControl w:val="0"/>
        <w:spacing w:after="0" w:line="240" w:lineRule="auto"/>
        <w:rPr>
          <w:rFonts w:asciiTheme="majorHAnsi" w:hAnsiTheme="majorHAnsi" w:cstheme="majorHAnsi"/>
          <w:spacing w:val="-1"/>
          <w:sz w:val="20"/>
          <w:szCs w:val="20"/>
        </w:rPr>
      </w:pPr>
      <w:r w:rsidRPr="0038274C">
        <w:rPr>
          <w:rFonts w:asciiTheme="majorHAnsi" w:hAnsiTheme="majorHAnsi" w:cstheme="majorHAnsi"/>
          <w:spacing w:val="-1"/>
          <w:sz w:val="20"/>
          <w:szCs w:val="20"/>
        </w:rPr>
        <w:t xml:space="preserve">Okres udzielonej przez Wykonawcę gwarancji na cały zakres zamówienia nie może być krótszy niż </w:t>
      </w:r>
      <w:r w:rsidR="00993109">
        <w:rPr>
          <w:rFonts w:asciiTheme="majorHAnsi" w:hAnsiTheme="majorHAnsi" w:cstheme="majorHAnsi"/>
          <w:spacing w:val="-1"/>
          <w:sz w:val="20"/>
          <w:szCs w:val="20"/>
        </w:rPr>
        <w:t>36</w:t>
      </w:r>
      <w:r w:rsidR="00695023" w:rsidRPr="0038274C">
        <w:rPr>
          <w:rFonts w:asciiTheme="majorHAnsi" w:hAnsiTheme="majorHAnsi" w:cstheme="majorHAnsi"/>
          <w:spacing w:val="-1"/>
          <w:sz w:val="20"/>
          <w:szCs w:val="20"/>
        </w:rPr>
        <w:t xml:space="preserve"> </w:t>
      </w:r>
      <w:r w:rsidR="00E15C17" w:rsidRPr="0038274C">
        <w:rPr>
          <w:rFonts w:asciiTheme="majorHAnsi" w:hAnsiTheme="majorHAnsi" w:cstheme="majorHAnsi"/>
          <w:spacing w:val="-1"/>
          <w:sz w:val="20"/>
          <w:szCs w:val="20"/>
        </w:rPr>
        <w:t>miesięcy</w:t>
      </w:r>
      <w:r w:rsidRPr="0038274C">
        <w:rPr>
          <w:rFonts w:asciiTheme="majorHAnsi" w:hAnsiTheme="majorHAnsi" w:cstheme="majorHAnsi"/>
          <w:spacing w:val="-1"/>
          <w:sz w:val="20"/>
          <w:szCs w:val="20"/>
        </w:rPr>
        <w:t xml:space="preserve"> oraz dłuższy niż </w:t>
      </w:r>
      <w:r w:rsidR="00993109">
        <w:rPr>
          <w:rFonts w:asciiTheme="majorHAnsi" w:hAnsiTheme="majorHAnsi" w:cstheme="majorHAnsi"/>
          <w:spacing w:val="-1"/>
          <w:sz w:val="20"/>
          <w:szCs w:val="20"/>
        </w:rPr>
        <w:t>72</w:t>
      </w:r>
      <w:r w:rsidR="00E15C17" w:rsidRPr="0038274C">
        <w:rPr>
          <w:rFonts w:asciiTheme="majorHAnsi" w:hAnsiTheme="majorHAnsi" w:cstheme="majorHAnsi"/>
          <w:spacing w:val="-1"/>
          <w:sz w:val="20"/>
          <w:szCs w:val="20"/>
        </w:rPr>
        <w:t xml:space="preserve"> miesiące</w:t>
      </w:r>
      <w:r w:rsidR="00C06E31" w:rsidRPr="0038274C">
        <w:rPr>
          <w:rFonts w:asciiTheme="majorHAnsi" w:hAnsiTheme="majorHAnsi" w:cstheme="majorHAnsi"/>
          <w:spacing w:val="-1"/>
          <w:sz w:val="20"/>
          <w:szCs w:val="20"/>
        </w:rPr>
        <w:t>.</w:t>
      </w:r>
    </w:p>
    <w:p w14:paraId="290CDF4A" w14:textId="433A5B50" w:rsidR="00A904C4" w:rsidRPr="001A542A" w:rsidRDefault="00A904C4" w:rsidP="00CC124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Zamawiający w tym kryterium przydzieli punktację według poniższego wzoru:</w:t>
      </w:r>
    </w:p>
    <w:p w14:paraId="6DDEDD51" w14:textId="77777777" w:rsidR="008C5D15" w:rsidRPr="001A542A" w:rsidRDefault="008C5D15" w:rsidP="00CC124D">
      <w:pPr>
        <w:widowControl w:val="0"/>
        <w:spacing w:after="0" w:line="240" w:lineRule="auto"/>
        <w:ind w:left="284" w:firstLine="424"/>
        <w:rPr>
          <w:rFonts w:asciiTheme="majorHAnsi" w:hAnsiTheme="majorHAnsi" w:cstheme="majorHAnsi"/>
          <w:bCs/>
          <w:spacing w:val="-1"/>
          <w:sz w:val="20"/>
          <w:szCs w:val="20"/>
        </w:rPr>
      </w:pPr>
    </w:p>
    <w:p w14:paraId="73EB4705" w14:textId="337B1525" w:rsidR="00CC63FC" w:rsidRDefault="00CC63FC" w:rsidP="00CC63FC">
      <w:pPr>
        <w:widowControl w:val="0"/>
        <w:spacing w:after="0" w:line="240" w:lineRule="auto"/>
        <w:rPr>
          <w:rFonts w:asciiTheme="majorHAnsi" w:hAnsiTheme="majorHAnsi" w:cstheme="majorHAnsi"/>
          <w:bCs/>
          <w:spacing w:val="-1"/>
          <w:sz w:val="20"/>
          <w:szCs w:val="20"/>
        </w:rPr>
      </w:pPr>
      <w:r>
        <w:rPr>
          <w:rFonts w:asciiTheme="majorHAnsi" w:hAnsiTheme="majorHAnsi" w:cstheme="majorHAnsi"/>
          <w:bCs/>
          <w:spacing w:val="-1"/>
          <w:sz w:val="20"/>
          <w:szCs w:val="20"/>
        </w:rPr>
        <w:t xml:space="preserve">                Okres gwarancji </w:t>
      </w:r>
    </w:p>
    <w:p w14:paraId="24108C42" w14:textId="77777777" w:rsidR="00CC63FC" w:rsidRDefault="00CC63FC" w:rsidP="00CC63FC">
      <w:pPr>
        <w:widowControl w:val="0"/>
        <w:spacing w:after="0" w:line="240" w:lineRule="auto"/>
        <w:ind w:left="284" w:firstLine="424"/>
        <w:rPr>
          <w:rFonts w:asciiTheme="majorHAnsi" w:hAnsiTheme="majorHAnsi" w:cstheme="majorHAnsi"/>
          <w:bCs/>
          <w:spacing w:val="-1"/>
          <w:sz w:val="20"/>
          <w:szCs w:val="20"/>
          <w:u w:val="single"/>
        </w:rPr>
      </w:pPr>
      <w:r>
        <w:rPr>
          <w:rFonts w:asciiTheme="majorHAnsi" w:hAnsiTheme="majorHAnsi" w:cstheme="majorHAnsi"/>
          <w:bCs/>
          <w:spacing w:val="-1"/>
          <w:sz w:val="20"/>
          <w:szCs w:val="20"/>
          <w:u w:val="single"/>
        </w:rPr>
        <w:t>na cały zakres zamówienia                       Ilość punktów</w:t>
      </w:r>
    </w:p>
    <w:p w14:paraId="29E189EF" w14:textId="77777777" w:rsidR="00CC63FC" w:rsidRDefault="00CC63FC" w:rsidP="00CC63FC">
      <w:pPr>
        <w:widowControl w:val="0"/>
        <w:spacing w:after="0" w:line="240" w:lineRule="auto"/>
        <w:rPr>
          <w:rFonts w:asciiTheme="majorHAnsi" w:hAnsiTheme="majorHAnsi" w:cstheme="majorHAnsi"/>
          <w:bCs/>
          <w:spacing w:val="-1"/>
          <w:sz w:val="20"/>
          <w:szCs w:val="20"/>
        </w:rPr>
      </w:pPr>
      <w:r>
        <w:rPr>
          <w:rFonts w:asciiTheme="majorHAnsi" w:hAnsiTheme="majorHAnsi" w:cstheme="majorHAnsi"/>
          <w:bCs/>
          <w:spacing w:val="-1"/>
          <w:sz w:val="20"/>
          <w:szCs w:val="20"/>
        </w:rPr>
        <w:tab/>
        <w:t xml:space="preserve">36 miesięcy </w:t>
      </w:r>
      <w:r>
        <w:rPr>
          <w:rFonts w:asciiTheme="majorHAnsi" w:hAnsiTheme="majorHAnsi" w:cstheme="majorHAnsi"/>
          <w:bCs/>
          <w:spacing w:val="-1"/>
          <w:sz w:val="20"/>
          <w:szCs w:val="20"/>
        </w:rPr>
        <w:tab/>
      </w:r>
      <w:r>
        <w:rPr>
          <w:rFonts w:asciiTheme="majorHAnsi" w:hAnsiTheme="majorHAnsi" w:cstheme="majorHAnsi"/>
          <w:bCs/>
          <w:spacing w:val="-1"/>
          <w:sz w:val="20"/>
          <w:szCs w:val="20"/>
        </w:rPr>
        <w:tab/>
      </w:r>
      <w:r>
        <w:rPr>
          <w:rFonts w:asciiTheme="majorHAnsi" w:hAnsiTheme="majorHAnsi" w:cstheme="majorHAnsi"/>
          <w:bCs/>
          <w:spacing w:val="-1"/>
          <w:sz w:val="20"/>
          <w:szCs w:val="20"/>
        </w:rPr>
        <w:tab/>
      </w:r>
      <w:r>
        <w:rPr>
          <w:rFonts w:asciiTheme="majorHAnsi" w:hAnsiTheme="majorHAnsi" w:cstheme="majorHAnsi"/>
          <w:bCs/>
          <w:spacing w:val="-1"/>
          <w:sz w:val="20"/>
          <w:szCs w:val="20"/>
        </w:rPr>
        <w:tab/>
        <w:t xml:space="preserve">  0</w:t>
      </w:r>
    </w:p>
    <w:p w14:paraId="4C755404" w14:textId="77777777" w:rsidR="00CC63FC" w:rsidRDefault="00CC63FC" w:rsidP="00CC63FC">
      <w:pPr>
        <w:widowControl w:val="0"/>
        <w:spacing w:after="0" w:line="240" w:lineRule="auto"/>
        <w:ind w:firstLine="708"/>
        <w:rPr>
          <w:rFonts w:asciiTheme="majorHAnsi" w:hAnsiTheme="majorHAnsi" w:cstheme="majorHAnsi"/>
          <w:bCs/>
          <w:spacing w:val="-1"/>
          <w:sz w:val="20"/>
          <w:szCs w:val="20"/>
        </w:rPr>
      </w:pPr>
      <w:bookmarkStart w:id="19" w:name="_Hlk190173454"/>
      <w:r>
        <w:rPr>
          <w:rFonts w:asciiTheme="majorHAnsi" w:hAnsiTheme="majorHAnsi" w:cstheme="majorHAnsi"/>
          <w:bCs/>
          <w:spacing w:val="-1"/>
          <w:sz w:val="20"/>
          <w:szCs w:val="20"/>
        </w:rPr>
        <w:t xml:space="preserve">48 miesięcy </w:t>
      </w:r>
      <w:r>
        <w:rPr>
          <w:rFonts w:asciiTheme="majorHAnsi" w:hAnsiTheme="majorHAnsi" w:cstheme="majorHAnsi"/>
          <w:bCs/>
          <w:spacing w:val="-1"/>
          <w:sz w:val="20"/>
          <w:szCs w:val="20"/>
        </w:rPr>
        <w:tab/>
      </w:r>
      <w:r>
        <w:rPr>
          <w:rFonts w:asciiTheme="majorHAnsi" w:hAnsiTheme="majorHAnsi" w:cstheme="majorHAnsi"/>
          <w:bCs/>
          <w:spacing w:val="-1"/>
          <w:sz w:val="20"/>
          <w:szCs w:val="20"/>
        </w:rPr>
        <w:tab/>
      </w:r>
      <w:r>
        <w:rPr>
          <w:rFonts w:asciiTheme="majorHAnsi" w:hAnsiTheme="majorHAnsi" w:cstheme="majorHAnsi"/>
          <w:bCs/>
          <w:spacing w:val="-1"/>
          <w:sz w:val="20"/>
          <w:szCs w:val="20"/>
        </w:rPr>
        <w:tab/>
      </w:r>
      <w:r>
        <w:rPr>
          <w:rFonts w:asciiTheme="majorHAnsi" w:hAnsiTheme="majorHAnsi" w:cstheme="majorHAnsi"/>
          <w:bCs/>
          <w:spacing w:val="-1"/>
          <w:sz w:val="20"/>
          <w:szCs w:val="20"/>
        </w:rPr>
        <w:tab/>
        <w:t xml:space="preserve">10 </w:t>
      </w:r>
    </w:p>
    <w:bookmarkEnd w:id="19"/>
    <w:p w14:paraId="4C24EE27" w14:textId="77777777" w:rsidR="00CC63FC" w:rsidRDefault="00CC63FC" w:rsidP="00CC63FC">
      <w:pPr>
        <w:widowControl w:val="0"/>
        <w:spacing w:after="0" w:line="240" w:lineRule="auto"/>
        <w:rPr>
          <w:rFonts w:asciiTheme="majorHAnsi" w:hAnsiTheme="majorHAnsi" w:cstheme="majorHAnsi"/>
          <w:bCs/>
          <w:spacing w:val="-1"/>
          <w:sz w:val="20"/>
          <w:szCs w:val="20"/>
        </w:rPr>
      </w:pPr>
      <w:r>
        <w:rPr>
          <w:rFonts w:asciiTheme="majorHAnsi" w:hAnsiTheme="majorHAnsi" w:cstheme="majorHAnsi"/>
          <w:bCs/>
          <w:spacing w:val="-1"/>
          <w:sz w:val="20"/>
          <w:szCs w:val="20"/>
        </w:rPr>
        <w:tab/>
        <w:t xml:space="preserve">60 miesięcy </w:t>
      </w:r>
      <w:r>
        <w:rPr>
          <w:rFonts w:asciiTheme="majorHAnsi" w:hAnsiTheme="majorHAnsi" w:cstheme="majorHAnsi"/>
          <w:bCs/>
          <w:spacing w:val="-1"/>
          <w:sz w:val="20"/>
          <w:szCs w:val="20"/>
        </w:rPr>
        <w:tab/>
      </w:r>
      <w:r>
        <w:rPr>
          <w:rFonts w:asciiTheme="majorHAnsi" w:hAnsiTheme="majorHAnsi" w:cstheme="majorHAnsi"/>
          <w:bCs/>
          <w:spacing w:val="-1"/>
          <w:sz w:val="20"/>
          <w:szCs w:val="20"/>
        </w:rPr>
        <w:tab/>
      </w:r>
      <w:r>
        <w:rPr>
          <w:rFonts w:asciiTheme="majorHAnsi" w:hAnsiTheme="majorHAnsi" w:cstheme="majorHAnsi"/>
          <w:bCs/>
          <w:spacing w:val="-1"/>
          <w:sz w:val="20"/>
          <w:szCs w:val="20"/>
        </w:rPr>
        <w:tab/>
      </w:r>
      <w:r>
        <w:rPr>
          <w:rFonts w:asciiTheme="majorHAnsi" w:hAnsiTheme="majorHAnsi" w:cstheme="majorHAnsi"/>
          <w:bCs/>
          <w:spacing w:val="-1"/>
          <w:sz w:val="20"/>
          <w:szCs w:val="20"/>
        </w:rPr>
        <w:tab/>
        <w:t>20</w:t>
      </w:r>
    </w:p>
    <w:p w14:paraId="3FD119B2" w14:textId="77777777" w:rsidR="00CC63FC" w:rsidRDefault="00CC63FC" w:rsidP="00CC63FC">
      <w:pPr>
        <w:widowControl w:val="0"/>
        <w:spacing w:after="0" w:line="240" w:lineRule="auto"/>
        <w:ind w:firstLine="708"/>
        <w:rPr>
          <w:rFonts w:asciiTheme="majorHAnsi" w:hAnsiTheme="majorHAnsi" w:cstheme="majorHAnsi"/>
          <w:bCs/>
          <w:spacing w:val="-1"/>
          <w:sz w:val="20"/>
          <w:szCs w:val="20"/>
        </w:rPr>
      </w:pPr>
      <w:r>
        <w:rPr>
          <w:rFonts w:asciiTheme="majorHAnsi" w:hAnsiTheme="majorHAnsi" w:cstheme="majorHAnsi"/>
          <w:bCs/>
          <w:spacing w:val="-1"/>
          <w:sz w:val="20"/>
          <w:szCs w:val="20"/>
        </w:rPr>
        <w:t>72 miesiące</w:t>
      </w:r>
      <w:r>
        <w:rPr>
          <w:rFonts w:asciiTheme="majorHAnsi" w:hAnsiTheme="majorHAnsi" w:cstheme="majorHAnsi"/>
          <w:bCs/>
          <w:spacing w:val="-1"/>
          <w:sz w:val="20"/>
          <w:szCs w:val="20"/>
        </w:rPr>
        <w:tab/>
      </w:r>
      <w:r>
        <w:rPr>
          <w:rFonts w:asciiTheme="majorHAnsi" w:hAnsiTheme="majorHAnsi" w:cstheme="majorHAnsi"/>
          <w:bCs/>
          <w:spacing w:val="-1"/>
          <w:sz w:val="20"/>
          <w:szCs w:val="20"/>
        </w:rPr>
        <w:tab/>
      </w:r>
      <w:r>
        <w:rPr>
          <w:rFonts w:asciiTheme="majorHAnsi" w:hAnsiTheme="majorHAnsi" w:cstheme="majorHAnsi"/>
          <w:bCs/>
          <w:spacing w:val="-1"/>
          <w:sz w:val="20"/>
          <w:szCs w:val="20"/>
        </w:rPr>
        <w:tab/>
      </w:r>
      <w:r>
        <w:rPr>
          <w:rFonts w:asciiTheme="majorHAnsi" w:hAnsiTheme="majorHAnsi" w:cstheme="majorHAnsi"/>
          <w:bCs/>
          <w:spacing w:val="-1"/>
          <w:sz w:val="20"/>
          <w:szCs w:val="20"/>
        </w:rPr>
        <w:tab/>
        <w:t>40</w:t>
      </w:r>
    </w:p>
    <w:p w14:paraId="585D523E" w14:textId="368B0143" w:rsidR="001A542A" w:rsidRDefault="001A542A" w:rsidP="00623B9B">
      <w:pPr>
        <w:widowControl w:val="0"/>
        <w:spacing w:after="0" w:line="240" w:lineRule="auto"/>
        <w:ind w:firstLine="708"/>
        <w:rPr>
          <w:rFonts w:ascii="Calibri Light" w:hAnsi="Calibri Light" w:cs="Calibri Light"/>
          <w:b/>
          <w:bCs/>
          <w:spacing w:val="-1"/>
          <w:sz w:val="18"/>
          <w:szCs w:val="18"/>
        </w:rPr>
      </w:pPr>
    </w:p>
    <w:p w14:paraId="0F28EBAB" w14:textId="77777777" w:rsidR="001A542A" w:rsidRPr="001A542A" w:rsidRDefault="001A542A" w:rsidP="001A542A">
      <w:pPr>
        <w:widowControl w:val="0"/>
        <w:spacing w:after="0" w:line="240" w:lineRule="auto"/>
        <w:jc w:val="both"/>
        <w:rPr>
          <w:rFonts w:ascii="Calibri Light" w:hAnsi="Calibri Light" w:cs="Calibri Light"/>
          <w:b/>
          <w:bCs/>
          <w:spacing w:val="-1"/>
          <w:sz w:val="20"/>
          <w:szCs w:val="20"/>
        </w:rPr>
      </w:pPr>
      <w:r w:rsidRPr="001A542A">
        <w:rPr>
          <w:rFonts w:ascii="Calibri Light" w:hAnsi="Calibri Light" w:cs="Calibri Light"/>
          <w:b/>
          <w:bCs/>
          <w:spacing w:val="-1"/>
          <w:sz w:val="20"/>
          <w:szCs w:val="20"/>
        </w:rPr>
        <w:t>UWAGA!</w:t>
      </w:r>
    </w:p>
    <w:p w14:paraId="2FE5BC1D" w14:textId="77777777"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1B6E78D5" w14:textId="6C6D2315" w:rsidR="001A542A" w:rsidRPr="00200EAE" w:rsidRDefault="001A542A" w:rsidP="001A542A">
      <w:pPr>
        <w:widowControl w:val="0"/>
        <w:spacing w:after="0" w:line="240" w:lineRule="auto"/>
        <w:jc w:val="both"/>
        <w:rPr>
          <w:rFonts w:asciiTheme="minorHAnsi" w:hAnsiTheme="minorHAnsi" w:cstheme="minorHAnsi"/>
          <w:bCs/>
          <w:spacing w:val="-1"/>
          <w:sz w:val="20"/>
          <w:szCs w:val="20"/>
        </w:rPr>
      </w:pPr>
      <w:r w:rsidRPr="001A542A">
        <w:rPr>
          <w:rFonts w:ascii="Calibri Light" w:hAnsi="Calibri Light" w:cs="Calibri Light"/>
          <w:bCs/>
          <w:spacing w:val="-1"/>
          <w:sz w:val="20"/>
          <w:szCs w:val="20"/>
        </w:rPr>
        <w:t xml:space="preserve">W przypadku gdy Wykonawca nie zaoferuje żadnego terminu gwarancji Zamawiający przyjmie, iż zaoferował minimalny, </w:t>
      </w:r>
      <w:r w:rsidR="00200EAE">
        <w:rPr>
          <w:rFonts w:ascii="Calibri Light" w:hAnsi="Calibri Light" w:cs="Calibri Light"/>
          <w:bCs/>
          <w:spacing w:val="-1"/>
          <w:sz w:val="20"/>
          <w:szCs w:val="20"/>
        </w:rPr>
        <w:t xml:space="preserve">                </w:t>
      </w:r>
      <w:r w:rsidRPr="00695023">
        <w:rPr>
          <w:rFonts w:ascii="Calibri Light" w:hAnsi="Calibri Light" w:cs="Calibri Light"/>
          <w:bCs/>
          <w:spacing w:val="-1"/>
          <w:sz w:val="20"/>
          <w:szCs w:val="20"/>
        </w:rPr>
        <w:t xml:space="preserve">tj. </w:t>
      </w:r>
      <w:r w:rsidR="00623B9B">
        <w:rPr>
          <w:rFonts w:ascii="Calibri Light" w:hAnsi="Calibri Light" w:cs="Calibri Light"/>
          <w:b/>
          <w:bCs/>
          <w:spacing w:val="-1"/>
          <w:sz w:val="20"/>
          <w:szCs w:val="20"/>
        </w:rPr>
        <w:t>36</w:t>
      </w:r>
      <w:r w:rsidR="001830FA">
        <w:rPr>
          <w:rFonts w:ascii="Calibri Light" w:hAnsi="Calibri Light" w:cs="Calibri Light"/>
          <w:b/>
          <w:bCs/>
          <w:spacing w:val="-1"/>
          <w:sz w:val="20"/>
          <w:szCs w:val="20"/>
        </w:rPr>
        <w:t xml:space="preserve"> </w:t>
      </w:r>
      <w:r w:rsidRPr="00695023">
        <w:rPr>
          <w:rFonts w:ascii="Calibri Light" w:hAnsi="Calibri Light" w:cs="Calibri Light"/>
          <w:b/>
          <w:bCs/>
          <w:spacing w:val="-1"/>
          <w:sz w:val="20"/>
          <w:szCs w:val="20"/>
        </w:rPr>
        <w:t>miesięcy</w:t>
      </w:r>
      <w:r w:rsidRPr="00695023">
        <w:rPr>
          <w:rFonts w:ascii="Calibri Light" w:hAnsi="Calibri Light" w:cs="Calibri Light"/>
          <w:bCs/>
          <w:spacing w:val="-1"/>
          <w:sz w:val="20"/>
          <w:szCs w:val="20"/>
        </w:rPr>
        <w:t xml:space="preserve"> </w:t>
      </w:r>
      <w:r w:rsidR="00200EAE" w:rsidRPr="00200EAE">
        <w:rPr>
          <w:rFonts w:asciiTheme="minorHAnsi" w:hAnsiTheme="minorHAnsi" w:cstheme="minorHAnsi"/>
          <w:color w:val="000000"/>
          <w:sz w:val="20"/>
          <w:szCs w:val="20"/>
        </w:rPr>
        <w:t>od daty podpisania protokołu bezusterkowego odbioru</w:t>
      </w:r>
      <w:r w:rsidRPr="00200EAE">
        <w:rPr>
          <w:rFonts w:asciiTheme="minorHAnsi" w:hAnsiTheme="minorHAnsi" w:cstheme="minorHAnsi"/>
          <w:bCs/>
          <w:spacing w:val="-1"/>
          <w:sz w:val="20"/>
          <w:szCs w:val="20"/>
        </w:rPr>
        <w:t>.</w:t>
      </w:r>
    </w:p>
    <w:bookmarkEnd w:id="18"/>
    <w:p w14:paraId="71F2A199" w14:textId="77777777" w:rsidR="008C5D15" w:rsidRPr="00520944" w:rsidRDefault="008C5D15" w:rsidP="00CC124D">
      <w:pPr>
        <w:widowControl w:val="0"/>
        <w:spacing w:after="0" w:line="240" w:lineRule="auto"/>
        <w:jc w:val="both"/>
        <w:rPr>
          <w:rFonts w:asciiTheme="majorHAnsi" w:hAnsiTheme="majorHAnsi" w:cstheme="majorHAnsi"/>
          <w:bCs/>
          <w:color w:val="FF0000"/>
          <w:spacing w:val="-1"/>
          <w:sz w:val="20"/>
          <w:szCs w:val="20"/>
        </w:rPr>
      </w:pPr>
    </w:p>
    <w:p w14:paraId="042E4BFE" w14:textId="780220FD"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5.6/ </w:t>
      </w:r>
      <w:r w:rsidR="00A904C4" w:rsidRPr="001A542A">
        <w:rPr>
          <w:rFonts w:asciiTheme="majorHAnsi" w:hAnsiTheme="majorHAnsi" w:cstheme="majorHAnsi"/>
          <w:sz w:val="20"/>
          <w:szCs w:val="20"/>
        </w:rPr>
        <w:t xml:space="preserve">Uzyskana z wyliczenia ilość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Wybór oferty najkorzystniejszej nastąpi zgodnie z art. 239 ustawy Pzp.</w:t>
      </w:r>
    </w:p>
    <w:p w14:paraId="50EF97AC" w14:textId="77777777" w:rsidR="00E15C17" w:rsidRPr="001A542A" w:rsidRDefault="00E15C17" w:rsidP="00CC124D">
      <w:pPr>
        <w:spacing w:after="0" w:line="240" w:lineRule="auto"/>
        <w:jc w:val="both"/>
        <w:rPr>
          <w:rFonts w:asciiTheme="majorHAnsi" w:hAnsiTheme="majorHAnsi" w:cstheme="majorHAnsi"/>
          <w:sz w:val="20"/>
          <w:szCs w:val="20"/>
        </w:rPr>
      </w:pPr>
    </w:p>
    <w:p w14:paraId="289C56F5"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561910D1" w14:textId="77777777" w:rsidR="005D7DB5" w:rsidRPr="00520944" w:rsidRDefault="00697944" w:rsidP="005D7DB5">
      <w:pPr>
        <w:spacing w:after="0" w:line="240" w:lineRule="auto"/>
        <w:jc w:val="both"/>
        <w:rPr>
          <w:rFonts w:asciiTheme="majorHAnsi" w:hAnsiTheme="majorHAnsi" w:cstheme="majorHAnsi"/>
          <w:sz w:val="20"/>
          <w:szCs w:val="20"/>
        </w:rPr>
      </w:pPr>
      <w:bookmarkStart w:id="20" w:name="_Hlk130290148"/>
      <w:r w:rsidRPr="001A542A">
        <w:rPr>
          <w:rFonts w:asciiTheme="majorHAnsi" w:hAnsiTheme="majorHAnsi" w:cstheme="majorHAnsi"/>
          <w:sz w:val="20"/>
          <w:szCs w:val="20"/>
        </w:rPr>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r w:rsidR="005D7DB5" w:rsidRPr="00667A2E">
        <w:rPr>
          <w:rStyle w:val="Hipercze"/>
          <w:rFonts w:asciiTheme="majorHAnsi" w:hAnsiTheme="majorHAnsi" w:cstheme="majorHAnsi"/>
          <w:color w:val="002060"/>
          <w:sz w:val="20"/>
          <w:szCs w:val="20"/>
        </w:rPr>
        <w:t>https://platformazakupowa.pl/pn/gm_pruszkow</w:t>
      </w:r>
    </w:p>
    <w:bookmarkEnd w:id="20"/>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1A542A" w:rsidRDefault="00697944" w:rsidP="00CC124D">
      <w:pPr>
        <w:spacing w:after="0" w:line="240" w:lineRule="auto"/>
        <w:jc w:val="both"/>
        <w:rPr>
          <w:rFonts w:asciiTheme="majorHAnsi" w:hAnsiTheme="majorHAnsi" w:cstheme="majorHAnsi"/>
          <w:sz w:val="20"/>
          <w:szCs w:val="20"/>
        </w:rPr>
      </w:pPr>
    </w:p>
    <w:p w14:paraId="4670916C" w14:textId="22AEA0A6" w:rsidR="00A904C4"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oże dokonać ponownego badania 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lastRenderedPageBreak/>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439F8C63"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 xml:space="preserve">6.1/ Projektowane postanowienia umowy stanowią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77777777"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0BAB46A0" w14:textId="77777777" w:rsidR="007C65DB" w:rsidRPr="006C234A" w:rsidRDefault="005D1DDF"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.1/ </w:t>
      </w:r>
      <w:r w:rsidR="007C65DB" w:rsidRPr="006C234A">
        <w:rPr>
          <w:rFonts w:asciiTheme="majorHAnsi" w:hAnsiTheme="majorHAnsi" w:cstheme="majorHAnsi"/>
          <w:sz w:val="20"/>
          <w:szCs w:val="20"/>
        </w:rPr>
        <w:t>Wykonawca, przed podpisaniem umowy zobowiązany jest do wniesienia zabezpieczenia należytego wykonania umowy</w:t>
      </w:r>
    </w:p>
    <w:p w14:paraId="44C122DE" w14:textId="41C71383" w:rsidR="00697944" w:rsidRPr="006C234A" w:rsidRDefault="007C65DB"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 xml:space="preserve">na sumę stanowiącą </w:t>
      </w:r>
      <w:r w:rsidR="001B2CE5" w:rsidRPr="004B525F">
        <w:rPr>
          <w:rFonts w:asciiTheme="majorHAnsi" w:hAnsiTheme="majorHAnsi" w:cstheme="majorHAnsi"/>
          <w:b/>
          <w:sz w:val="20"/>
          <w:szCs w:val="20"/>
        </w:rPr>
        <w:t xml:space="preserve">5 </w:t>
      </w:r>
      <w:r w:rsidRPr="004B525F">
        <w:rPr>
          <w:rFonts w:asciiTheme="majorHAnsi" w:hAnsiTheme="majorHAnsi" w:cstheme="majorHAnsi"/>
          <w:b/>
          <w:sz w:val="20"/>
          <w:szCs w:val="20"/>
        </w:rPr>
        <w:t xml:space="preserve">% </w:t>
      </w:r>
      <w:r w:rsidRPr="004B525F">
        <w:rPr>
          <w:rFonts w:asciiTheme="majorHAnsi" w:hAnsiTheme="majorHAnsi" w:cstheme="majorHAnsi"/>
          <w:sz w:val="20"/>
          <w:szCs w:val="20"/>
        </w:rPr>
        <w:t>ceny</w:t>
      </w:r>
      <w:r w:rsidRPr="006C234A">
        <w:rPr>
          <w:rFonts w:asciiTheme="majorHAnsi" w:hAnsiTheme="majorHAnsi" w:cstheme="majorHAnsi"/>
          <w:sz w:val="20"/>
          <w:szCs w:val="20"/>
        </w:rPr>
        <w:t xml:space="preserve"> ofertowej brutto</w:t>
      </w:r>
      <w:r w:rsidR="00697944" w:rsidRPr="006C234A">
        <w:rPr>
          <w:rFonts w:asciiTheme="majorHAnsi" w:hAnsiTheme="majorHAnsi" w:cstheme="majorHAnsi"/>
          <w:sz w:val="20"/>
          <w:szCs w:val="20"/>
        </w:rPr>
        <w:t xml:space="preserve"> podanej w ofercie za wykonanie całości przedmiotu zamówienia. </w:t>
      </w:r>
    </w:p>
    <w:p w14:paraId="40638813" w14:textId="77777777" w:rsidR="005D1DDF" w:rsidRPr="006C234A" w:rsidRDefault="005D1DDF" w:rsidP="00CC124D">
      <w:pPr>
        <w:spacing w:after="0" w:line="240" w:lineRule="auto"/>
        <w:rPr>
          <w:rFonts w:asciiTheme="majorHAnsi" w:hAnsiTheme="majorHAnsi" w:cstheme="majorHAnsi"/>
          <w:sz w:val="20"/>
          <w:szCs w:val="20"/>
        </w:rPr>
      </w:pPr>
    </w:p>
    <w:p w14:paraId="45680A2F" w14:textId="3157C16F"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.2/ Zabezpieczenie służy pokryciu roszczeń z tytułu niewykonania lub nienależytego wykonania umowy</w:t>
      </w:r>
      <w:r w:rsidR="00493C01">
        <w:rPr>
          <w:rFonts w:asciiTheme="majorHAnsi" w:hAnsiTheme="majorHAnsi" w:cstheme="majorHAnsi"/>
          <w:sz w:val="20"/>
          <w:szCs w:val="20"/>
        </w:rPr>
        <w:t xml:space="preserve"> oraz roszczeń z tytułu rękojmi i gwarancji</w:t>
      </w:r>
      <w:r w:rsidR="00697944" w:rsidRPr="006C234A">
        <w:rPr>
          <w:rFonts w:asciiTheme="majorHAnsi" w:hAnsiTheme="majorHAnsi" w:cstheme="majorHAnsi"/>
          <w:sz w:val="20"/>
          <w:szCs w:val="20"/>
        </w:rPr>
        <w:t>.</w:t>
      </w:r>
    </w:p>
    <w:p w14:paraId="27486838"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7.3/ </w:t>
      </w:r>
      <w:r w:rsidR="00697944" w:rsidRPr="006C234A">
        <w:rPr>
          <w:rFonts w:asciiTheme="majorHAnsi" w:hAnsiTheme="majorHAnsi" w:cstheme="majorHAnsi"/>
          <w:sz w:val="20"/>
          <w:szCs w:val="20"/>
        </w:rPr>
        <w:t>Zabezpieczenie może być wnoszone według wyboru Wykonawcy w jednej lub w kilku następujących formach:</w:t>
      </w:r>
    </w:p>
    <w:p w14:paraId="1FD2F481"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pieniądzu;</w:t>
      </w:r>
    </w:p>
    <w:p w14:paraId="7AFAA94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b) </w:t>
      </w:r>
      <w:r w:rsidR="00697944" w:rsidRPr="006C234A">
        <w:rPr>
          <w:rFonts w:asciiTheme="majorHAnsi" w:hAnsiTheme="majorHAnsi" w:cstheme="majorHAnsi"/>
          <w:sz w:val="20"/>
          <w:szCs w:val="20"/>
        </w:rPr>
        <w:t>poręczeniach bankowych lub poręczeniach spółdzielczej kasy oszczędnościowo- kredytowej, z tym że zobowiązanie kasy jest zawsze zobowiązaniem pieniężnym;</w:t>
      </w:r>
    </w:p>
    <w:p w14:paraId="7D3C7C9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gwarancjach bankowych;</w:t>
      </w:r>
    </w:p>
    <w:p w14:paraId="148422BE"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gwarancjach ubezpieczeniowych;</w:t>
      </w:r>
    </w:p>
    <w:p w14:paraId="2C3598EF" w14:textId="3F9C37C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poręczeniach udzielanych przez podmioty, o których mowa w art. 6b ust. 5 pkt 2 usta</w:t>
      </w:r>
      <w:r w:rsidR="00BF29EA" w:rsidRPr="006C234A">
        <w:rPr>
          <w:rFonts w:asciiTheme="majorHAnsi" w:hAnsiTheme="majorHAnsi" w:cstheme="majorHAnsi"/>
          <w:sz w:val="20"/>
          <w:szCs w:val="20"/>
        </w:rPr>
        <w:t xml:space="preserve">wy z dnia 9 listopada 2000 r. </w:t>
      </w:r>
      <w:r w:rsidR="00F900BA">
        <w:rPr>
          <w:rFonts w:asciiTheme="majorHAnsi" w:hAnsiTheme="majorHAnsi" w:cstheme="majorHAnsi"/>
          <w:sz w:val="20"/>
          <w:szCs w:val="20"/>
        </w:rPr>
        <w:t>o</w:t>
      </w:r>
      <w:r w:rsidR="00BF29EA" w:rsidRPr="006C234A">
        <w:rPr>
          <w:rFonts w:asciiTheme="majorHAnsi" w:hAnsiTheme="majorHAnsi" w:cstheme="majorHAnsi"/>
          <w:sz w:val="20"/>
          <w:szCs w:val="20"/>
        </w:rPr>
        <w:t> </w:t>
      </w:r>
      <w:r w:rsidR="00697944" w:rsidRPr="006C234A">
        <w:rPr>
          <w:rFonts w:asciiTheme="majorHAnsi" w:hAnsiTheme="majorHAnsi" w:cstheme="majorHAnsi"/>
          <w:sz w:val="20"/>
          <w:szCs w:val="20"/>
        </w:rPr>
        <w:t>utworzeniu Polskiej Agencji Rozwoju Przedsiębiorczości.</w:t>
      </w:r>
    </w:p>
    <w:p w14:paraId="1F38CE5C" w14:textId="77777777" w:rsidR="005D1DDF" w:rsidRPr="00520944" w:rsidRDefault="005D1DDF" w:rsidP="00CC124D">
      <w:pPr>
        <w:spacing w:after="0" w:line="240" w:lineRule="auto"/>
        <w:jc w:val="both"/>
        <w:rPr>
          <w:rFonts w:asciiTheme="majorHAnsi" w:hAnsiTheme="majorHAnsi" w:cstheme="majorHAnsi"/>
          <w:color w:val="FF0000"/>
          <w:sz w:val="20"/>
          <w:szCs w:val="20"/>
        </w:rPr>
      </w:pPr>
    </w:p>
    <w:p w14:paraId="6151687A"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7.4/ </w:t>
      </w:r>
      <w:r w:rsidR="00697944" w:rsidRPr="006C234A">
        <w:rPr>
          <w:rFonts w:asciiTheme="majorHAnsi" w:hAnsiTheme="majorHAnsi" w:cstheme="majorHAnsi"/>
          <w:sz w:val="20"/>
          <w:szCs w:val="20"/>
        </w:rPr>
        <w:t>Zamawiający nie wyraża zgody na wniesienie zabezpieczenia w formie określonej w art. 450 ust. 2 ustawy Pzp.</w:t>
      </w:r>
    </w:p>
    <w:p w14:paraId="6D4652C0" w14:textId="77777777" w:rsidR="00E15C17" w:rsidRPr="006C234A" w:rsidRDefault="00E15C17" w:rsidP="00CC124D">
      <w:pPr>
        <w:spacing w:after="0" w:line="240" w:lineRule="auto"/>
        <w:jc w:val="both"/>
        <w:rPr>
          <w:rFonts w:asciiTheme="majorHAnsi" w:hAnsiTheme="majorHAnsi" w:cstheme="majorHAnsi"/>
          <w:sz w:val="20"/>
          <w:szCs w:val="20"/>
        </w:rPr>
      </w:pPr>
    </w:p>
    <w:p w14:paraId="2FB391F9" w14:textId="7461176E"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7.5/ </w:t>
      </w:r>
      <w:r w:rsidR="00697944" w:rsidRPr="006C234A">
        <w:rPr>
          <w:rFonts w:asciiTheme="majorHAnsi" w:hAnsiTheme="majorHAnsi" w:cstheme="majorHAnsi"/>
          <w:sz w:val="20"/>
          <w:szCs w:val="20"/>
        </w:rPr>
        <w:t>Zabezpieczenie winno zostać wniesione przed zawarciem umowy z zastrzeżenie</w:t>
      </w:r>
      <w:r w:rsidR="00BF29EA" w:rsidRPr="006C234A">
        <w:rPr>
          <w:rFonts w:asciiTheme="majorHAnsi" w:hAnsiTheme="majorHAnsi" w:cstheme="majorHAnsi"/>
          <w:sz w:val="20"/>
          <w:szCs w:val="20"/>
        </w:rPr>
        <w:t>m, iż zabezpieczenie wnoszone w </w:t>
      </w:r>
      <w:r w:rsidR="00697944" w:rsidRPr="006C234A">
        <w:rPr>
          <w:rFonts w:asciiTheme="majorHAnsi" w:hAnsiTheme="majorHAnsi" w:cstheme="majorHAnsi"/>
          <w:sz w:val="20"/>
          <w:szCs w:val="20"/>
        </w:rPr>
        <w:t>pieniądzu uznaje się za wniesione, jeżeli pieniądze wpłyną na rachunek Zamawiającego przed zawarciem umowy.</w:t>
      </w:r>
    </w:p>
    <w:p w14:paraId="16F3C47E" w14:textId="77777777" w:rsidR="005D1DDF" w:rsidRPr="006C234A" w:rsidRDefault="005D1DDF" w:rsidP="00CC124D">
      <w:pPr>
        <w:spacing w:after="0" w:line="240" w:lineRule="auto"/>
        <w:jc w:val="both"/>
        <w:rPr>
          <w:rFonts w:asciiTheme="majorHAnsi" w:hAnsiTheme="majorHAnsi" w:cstheme="majorHAnsi"/>
          <w:sz w:val="20"/>
          <w:szCs w:val="20"/>
        </w:rPr>
      </w:pPr>
    </w:p>
    <w:p w14:paraId="5FE5E0FD" w14:textId="7FC01089" w:rsidR="005D1DDF"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7.6/ </w:t>
      </w:r>
      <w:r w:rsidR="00697944" w:rsidRPr="006C234A">
        <w:rPr>
          <w:rFonts w:asciiTheme="majorHAnsi" w:hAnsiTheme="majorHAnsi" w:cstheme="majorHAnsi"/>
          <w:sz w:val="20"/>
          <w:szCs w:val="20"/>
        </w:rPr>
        <w:t>Jeżeli zabezpieczenie wniesiono w pieniądzu, Zamawiający przechowuje je na oprocentowanym rachunku bankowym.</w:t>
      </w:r>
    </w:p>
    <w:p w14:paraId="69966AA7" w14:textId="1B49579F" w:rsidR="006C234A" w:rsidRDefault="006C234A" w:rsidP="00CC124D">
      <w:pPr>
        <w:spacing w:after="0" w:line="240" w:lineRule="auto"/>
        <w:jc w:val="both"/>
        <w:rPr>
          <w:rFonts w:asciiTheme="majorHAnsi" w:hAnsiTheme="majorHAnsi" w:cstheme="majorHAnsi"/>
          <w:sz w:val="20"/>
          <w:szCs w:val="20"/>
        </w:rPr>
      </w:pPr>
    </w:p>
    <w:p w14:paraId="10F52D31" w14:textId="0820095B"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7.7/ </w:t>
      </w:r>
      <w:r w:rsidR="00697944" w:rsidRPr="006C234A">
        <w:rPr>
          <w:rFonts w:asciiTheme="majorHAnsi" w:hAnsiTheme="majorHAnsi" w:cstheme="majorHAnsi"/>
          <w:sz w:val="20"/>
          <w:szCs w:val="20"/>
        </w:rPr>
        <w:t xml:space="preserve">W przypadku wnoszenia przez Wykonawcę zabezpieczenia należytego wykonania umowy w formie gwarancji lub poręczenia zabezpieczenie musi być </w:t>
      </w:r>
      <w:r w:rsidR="009960F8" w:rsidRPr="006C234A">
        <w:rPr>
          <w:rFonts w:asciiTheme="majorHAnsi" w:hAnsiTheme="majorHAnsi" w:cstheme="majorHAnsi"/>
          <w:sz w:val="20"/>
          <w:szCs w:val="20"/>
        </w:rPr>
        <w:t xml:space="preserve">ono </w:t>
      </w:r>
      <w:r w:rsidR="00697944" w:rsidRPr="006C234A">
        <w:rPr>
          <w:rFonts w:asciiTheme="majorHAnsi" w:hAnsiTheme="majorHAnsi" w:cstheme="majorHAnsi"/>
          <w:sz w:val="20"/>
          <w:szCs w:val="20"/>
        </w:rPr>
        <w:t>bezwarunkowe, nieodwołalne, niepodlegające przeniesi</w:t>
      </w:r>
      <w:r w:rsidR="00BF29EA" w:rsidRPr="006C234A">
        <w:rPr>
          <w:rFonts w:asciiTheme="majorHAnsi" w:hAnsiTheme="majorHAnsi" w:cstheme="majorHAnsi"/>
          <w:sz w:val="20"/>
          <w:szCs w:val="20"/>
        </w:rPr>
        <w:t>eniu na rzecz osób trzecich i </w:t>
      </w:r>
      <w:r w:rsidR="00697944" w:rsidRPr="006C234A">
        <w:rPr>
          <w:rFonts w:asciiTheme="majorHAnsi" w:hAnsiTheme="majorHAnsi" w:cstheme="majorHAnsi"/>
          <w:sz w:val="20"/>
          <w:szCs w:val="20"/>
        </w:rPr>
        <w:t>płatne na pierwsze żądanie Zamawiającego. Gwarancje /poręczenia powinny zawierać (oprócz elementów właściwych dla każdej formy, określonych przepisami prawa):</w:t>
      </w:r>
    </w:p>
    <w:p w14:paraId="28D37E2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nazwę i adres Zamawiającego;</w:t>
      </w:r>
    </w:p>
    <w:p w14:paraId="549A7CD9"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b) </w:t>
      </w:r>
      <w:r w:rsidR="00697944" w:rsidRPr="006C234A">
        <w:rPr>
          <w:rFonts w:asciiTheme="majorHAnsi" w:hAnsiTheme="majorHAnsi" w:cstheme="majorHAnsi"/>
          <w:sz w:val="20"/>
          <w:szCs w:val="20"/>
        </w:rPr>
        <w:t>nazwę i adres Wykonawcy;</w:t>
      </w:r>
    </w:p>
    <w:p w14:paraId="45B467E6"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oznaczenie (numer referencyjny postępowania);</w:t>
      </w:r>
    </w:p>
    <w:p w14:paraId="3502BEF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określenie przedmiotu zamówienia;</w:t>
      </w:r>
    </w:p>
    <w:p w14:paraId="4563FBF7"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określenie wierzytelności, która ma być zabezpieczona gwarancją/ poręczeniem;</w:t>
      </w:r>
    </w:p>
    <w:p w14:paraId="27C61975"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f) </w:t>
      </w:r>
      <w:r w:rsidR="00697944" w:rsidRPr="006C234A">
        <w:rPr>
          <w:rFonts w:asciiTheme="majorHAnsi" w:hAnsiTheme="majorHAnsi" w:cstheme="majorHAnsi"/>
          <w:sz w:val="20"/>
          <w:szCs w:val="20"/>
        </w:rPr>
        <w:t>termin ważności gwarancji/poręczenia (nie krótszy niż termin realizacji umowy oraz okres rękojmi za wady).</w:t>
      </w:r>
    </w:p>
    <w:p w14:paraId="75CB7877" w14:textId="77777777" w:rsidR="005D1DDF" w:rsidRPr="006C234A" w:rsidRDefault="005D1DDF" w:rsidP="00CC124D">
      <w:pPr>
        <w:spacing w:after="0" w:line="240" w:lineRule="auto"/>
        <w:jc w:val="both"/>
        <w:rPr>
          <w:rFonts w:asciiTheme="majorHAnsi" w:hAnsiTheme="majorHAnsi" w:cstheme="majorHAnsi"/>
          <w:sz w:val="20"/>
          <w:szCs w:val="20"/>
        </w:rPr>
      </w:pPr>
    </w:p>
    <w:p w14:paraId="19D95AB4"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7.8/ </w:t>
      </w:r>
      <w:r w:rsidR="00697944" w:rsidRPr="006C234A">
        <w:rPr>
          <w:rFonts w:asciiTheme="majorHAnsi" w:hAnsiTheme="majorHAnsi" w:cstheme="majorHAnsi"/>
          <w:sz w:val="20"/>
          <w:szCs w:val="20"/>
        </w:rPr>
        <w:t>W przypadku składania przez Wykonawcę zabezpieczenia w formie gwarancji lub poręczenia, Zamawiający nie uzna dokumentów które nie spełniają wymagań, o których mowa w pkt 7</w:t>
      </w:r>
      <w:r w:rsidR="007C65DB"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 </w:t>
      </w:r>
    </w:p>
    <w:p w14:paraId="42796D67" w14:textId="77777777" w:rsidR="005D1DDF" w:rsidRPr="006C234A" w:rsidRDefault="005D1DDF" w:rsidP="00CC124D">
      <w:pPr>
        <w:spacing w:after="0" w:line="240" w:lineRule="auto"/>
        <w:jc w:val="both"/>
        <w:rPr>
          <w:rFonts w:asciiTheme="majorHAnsi" w:hAnsiTheme="majorHAnsi" w:cstheme="majorHAnsi"/>
          <w:sz w:val="20"/>
          <w:szCs w:val="20"/>
        </w:rPr>
      </w:pPr>
    </w:p>
    <w:p w14:paraId="4766E33B"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7.9/ </w:t>
      </w:r>
      <w:r w:rsidR="00697944" w:rsidRPr="006C234A">
        <w:rPr>
          <w:rFonts w:asciiTheme="majorHAnsi" w:hAnsiTheme="majorHAnsi" w:cstheme="majorHAnsi"/>
          <w:sz w:val="20"/>
          <w:szCs w:val="20"/>
        </w:rPr>
        <w:t>Zamawiający zwróci zabezpieczenie na zasadach i w terminie określonym we wzorze umowy.</w:t>
      </w:r>
    </w:p>
    <w:p w14:paraId="5A0FF27A" w14:textId="77777777" w:rsidR="00523BD0" w:rsidRPr="00520944" w:rsidRDefault="00523BD0"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3C0CBF8D" w:rsidR="00697944" w:rsidRPr="002E690D" w:rsidRDefault="007F67F5" w:rsidP="00F900BA">
      <w:pPr>
        <w:spacing w:after="0" w:line="240" w:lineRule="auto"/>
        <w:rPr>
          <w:rFonts w:asciiTheme="majorHAnsi" w:hAnsiTheme="majorHAnsi" w:cstheme="majorHAnsi"/>
          <w:b/>
          <w:bCs/>
          <w:sz w:val="20"/>
          <w:szCs w:val="20"/>
        </w:rPr>
      </w:pPr>
      <w:r w:rsidRPr="002E690D">
        <w:rPr>
          <w:rFonts w:asciiTheme="majorHAnsi" w:hAnsiTheme="majorHAnsi" w:cstheme="majorHAnsi"/>
          <w:b/>
          <w:bCs/>
          <w:sz w:val="20"/>
          <w:szCs w:val="20"/>
        </w:rPr>
        <w:t xml:space="preserve">8.4/ </w:t>
      </w:r>
      <w:r w:rsidR="00697944" w:rsidRPr="002E690D">
        <w:rPr>
          <w:rFonts w:asciiTheme="majorHAnsi" w:hAnsiTheme="majorHAnsi" w:cstheme="majorHAnsi"/>
          <w:b/>
          <w:bCs/>
          <w:sz w:val="20"/>
          <w:szCs w:val="20"/>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w:t>
      </w:r>
      <w:r w:rsidR="00672AC5">
        <w:rPr>
          <w:rFonts w:asciiTheme="majorHAnsi" w:hAnsiTheme="majorHAnsi" w:cstheme="majorHAnsi"/>
          <w:b/>
          <w:bCs/>
          <w:sz w:val="20"/>
          <w:szCs w:val="20"/>
        </w:rPr>
        <w:t xml:space="preserve"> oraz zawierającej postanowienia o solidarnej odpowiedzialności wykonawców za wykonanie umowy </w:t>
      </w:r>
      <w:r w:rsidR="00697944" w:rsidRPr="002E690D">
        <w:rPr>
          <w:rFonts w:asciiTheme="majorHAnsi" w:hAnsiTheme="majorHAnsi" w:cstheme="majorHAnsi"/>
          <w:b/>
          <w:bCs/>
          <w:sz w:val="20"/>
          <w:szCs w:val="20"/>
        </w:rPr>
        <w:t xml:space="preserve"> przy czym termin, na jaki została zawarta umowa, nie może być krótszy niż termin realizacji zamówienia.  </w:t>
      </w: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7777777" w:rsidR="00697944"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p>
    <w:p w14:paraId="4E74FA4A" w14:textId="77777777" w:rsidR="00424E1A" w:rsidRPr="005F37C6" w:rsidRDefault="00424E1A" w:rsidP="00CC124D">
      <w:pPr>
        <w:spacing w:after="0" w:line="240" w:lineRule="auto"/>
        <w:jc w:val="both"/>
        <w:rPr>
          <w:rFonts w:asciiTheme="majorHAnsi" w:hAnsiTheme="majorHAnsi" w:cstheme="majorHAnsi"/>
          <w:sz w:val="20"/>
          <w:szCs w:val="20"/>
        </w:rPr>
      </w:pPr>
    </w:p>
    <w:p w14:paraId="3B1B7C79" w14:textId="5E4F2EAB" w:rsidR="00A318BA" w:rsidRDefault="00A318BA"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447BBE0B" w14:textId="684411C1" w:rsidR="007F67F5" w:rsidRPr="005F37C6" w:rsidRDefault="004B2A9E"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 xml:space="preserve">ałącznik nr 1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p>
    <w:p w14:paraId="5A3678F2" w14:textId="7B28F310" w:rsidR="007F67F5" w:rsidRPr="005F37C6" w:rsidRDefault="007609AA" w:rsidP="004B2A9E">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 xml:space="preserve">2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5F37C6"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3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Zobowiązanie </w:t>
      </w:r>
    </w:p>
    <w:p w14:paraId="676A4AED" w14:textId="2054B59D" w:rsidR="00FF7463"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4 – Wzór umowy</w:t>
      </w:r>
    </w:p>
    <w:p w14:paraId="76CACAA8" w14:textId="0C5473B1" w:rsidR="00E47AFB"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5 – </w:t>
      </w:r>
      <w:r w:rsidR="00E47AFB" w:rsidRPr="005F37C6">
        <w:rPr>
          <w:rFonts w:asciiTheme="majorHAnsi" w:hAnsiTheme="majorHAnsi" w:cstheme="majorHAnsi"/>
          <w:sz w:val="20"/>
          <w:szCs w:val="20"/>
        </w:rPr>
        <w:t>Wykaz wykonanych robót budowlanych</w:t>
      </w:r>
    </w:p>
    <w:p w14:paraId="5CCD7AB4" w14:textId="041A9F0D" w:rsidR="007F67F5"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w:t>
      </w:r>
      <w:r w:rsidR="00FF7463" w:rsidRPr="005F37C6">
        <w:rPr>
          <w:rFonts w:asciiTheme="majorHAnsi" w:hAnsiTheme="majorHAnsi" w:cstheme="majorHAnsi"/>
          <w:sz w:val="20"/>
          <w:szCs w:val="20"/>
        </w:rPr>
        <w:t>n</w:t>
      </w:r>
      <w:r w:rsidRPr="005F37C6">
        <w:rPr>
          <w:rFonts w:asciiTheme="majorHAnsi" w:hAnsiTheme="majorHAnsi" w:cstheme="majorHAnsi"/>
          <w:sz w:val="20"/>
          <w:szCs w:val="20"/>
        </w:rPr>
        <w:t xml:space="preserve">r </w:t>
      </w:r>
      <w:r w:rsidR="00FF7463" w:rsidRPr="005F37C6">
        <w:rPr>
          <w:rFonts w:asciiTheme="majorHAnsi" w:hAnsiTheme="majorHAnsi" w:cstheme="majorHAnsi"/>
          <w:sz w:val="20"/>
          <w:szCs w:val="20"/>
        </w:rPr>
        <w:t>6</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 </w:t>
      </w:r>
      <w:r w:rsidRPr="005F37C6">
        <w:rPr>
          <w:rFonts w:asciiTheme="majorHAnsi" w:hAnsiTheme="majorHAnsi" w:cstheme="majorHAnsi"/>
          <w:sz w:val="20"/>
          <w:szCs w:val="20"/>
        </w:rPr>
        <w:t>Wykaz osób, które będą uczestniczyć w wykonywaniu przedmiotu zamówienia</w:t>
      </w:r>
    </w:p>
    <w:p w14:paraId="7862D8CF" w14:textId="338833B3"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7</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p>
    <w:p w14:paraId="5AE0F050" w14:textId="5AD633D4"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8</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323F73" w:rsidRPr="005F37C6">
        <w:rPr>
          <w:rFonts w:asciiTheme="majorHAnsi" w:hAnsiTheme="majorHAnsi" w:cstheme="majorHAnsi"/>
          <w:sz w:val="20"/>
          <w:szCs w:val="20"/>
        </w:rPr>
        <w:t>D</w:t>
      </w:r>
      <w:r w:rsidR="00FF7463" w:rsidRPr="005F37C6">
        <w:rPr>
          <w:rFonts w:asciiTheme="majorHAnsi" w:hAnsiTheme="majorHAnsi" w:cstheme="majorHAnsi"/>
          <w:sz w:val="20"/>
          <w:szCs w:val="20"/>
        </w:rPr>
        <w:t xml:space="preserve">okumentacja </w:t>
      </w:r>
      <w:r w:rsidR="00323F73" w:rsidRPr="005F37C6">
        <w:rPr>
          <w:rFonts w:asciiTheme="majorHAnsi" w:hAnsiTheme="majorHAnsi" w:cstheme="majorHAnsi"/>
          <w:sz w:val="20"/>
          <w:szCs w:val="20"/>
        </w:rPr>
        <w:t>T</w:t>
      </w:r>
      <w:r w:rsidR="00FF7463" w:rsidRPr="005F37C6">
        <w:rPr>
          <w:rFonts w:asciiTheme="majorHAnsi" w:hAnsiTheme="majorHAnsi" w:cstheme="majorHAnsi"/>
          <w:sz w:val="20"/>
          <w:szCs w:val="20"/>
        </w:rPr>
        <w:t>echniczna</w:t>
      </w:r>
    </w:p>
    <w:p w14:paraId="358AA871" w14:textId="28C6988C"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9</w:t>
      </w:r>
      <w:r w:rsidRPr="005F37C6">
        <w:rPr>
          <w:rFonts w:asciiTheme="majorHAnsi" w:hAnsiTheme="majorHAnsi" w:cstheme="majorHAnsi"/>
          <w:sz w:val="20"/>
          <w:szCs w:val="20"/>
        </w:rPr>
        <w:t xml:space="preserve"> – </w:t>
      </w:r>
      <w:r w:rsidR="00FF7463" w:rsidRPr="005F37C6">
        <w:rPr>
          <w:rFonts w:asciiTheme="majorHAnsi" w:hAnsiTheme="majorHAnsi" w:cstheme="majorHAnsi"/>
          <w:sz w:val="20"/>
          <w:szCs w:val="20"/>
        </w:rPr>
        <w:t>Klauzula Informacyjna</w:t>
      </w:r>
    </w:p>
    <w:p w14:paraId="0F6A655E" w14:textId="729F2967" w:rsidR="00E47AFB" w:rsidRPr="005F37C6"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10 – Oświadczenie z art. 117 ust. 4 Pzp</w:t>
      </w:r>
    </w:p>
    <w:sectPr w:rsidR="00E47AFB" w:rsidRPr="005F37C6" w:rsidSect="00345C46">
      <w:footerReference w:type="default" r:id="rId24"/>
      <w:pgSz w:w="12240" w:h="15840"/>
      <w:pgMar w:top="1051" w:right="1080" w:bottom="1418" w:left="108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7A95D" w14:textId="77777777" w:rsidR="00A0338C" w:rsidRDefault="00A0338C">
      <w:r>
        <w:separator/>
      </w:r>
    </w:p>
  </w:endnote>
  <w:endnote w:type="continuationSeparator" w:id="0">
    <w:p w14:paraId="1BBBBCE3" w14:textId="77777777" w:rsidR="00A0338C" w:rsidRDefault="00A03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0"/>
    <w:family w:val="auto"/>
    <w:pitch w:val="default"/>
  </w:font>
  <w:font w:name="OpenSymbol">
    <w:altName w:val="Arial Unicode MS"/>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omicSansMS,Bold">
    <w:altName w:val="Yu Gothic"/>
    <w:panose1 w:val="00000000000000000000"/>
    <w:charset w:val="80"/>
    <w:family w:val="auto"/>
    <w:notTrueType/>
    <w:pitch w:val="default"/>
    <w:sig w:usb0="00000001" w:usb1="08070000" w:usb2="00000010" w:usb3="00000000" w:csb0="00020000" w:csb1="00000000"/>
  </w:font>
  <w:font w:name="TimesNew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4E6D9DEF" w:rsidR="00AF0AFC" w:rsidRPr="00DB36CB"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226C11">
      <w:rPr>
        <w:rFonts w:ascii="Calibri Light" w:hAnsi="Calibri Light" w:cs="Calibri"/>
        <w:b/>
        <w:color w:val="808080"/>
        <w:sz w:val="18"/>
        <w:szCs w:val="18"/>
      </w:rPr>
      <w:t>11.</w:t>
    </w:r>
    <w:r w:rsidR="00DC1F34">
      <w:rPr>
        <w:rFonts w:ascii="Calibri Light" w:hAnsi="Calibri Light" w:cs="Calibri"/>
        <w:b/>
        <w:color w:val="808080"/>
        <w:sz w:val="18"/>
        <w:szCs w:val="18"/>
      </w:rPr>
      <w:t>2025</w:t>
    </w:r>
  </w:p>
  <w:p w14:paraId="10B93A7F" w14:textId="77777777"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F88F0" w14:textId="77777777" w:rsidR="00A0338C" w:rsidRDefault="00A0338C">
      <w:r>
        <w:separator/>
      </w:r>
    </w:p>
  </w:footnote>
  <w:footnote w:type="continuationSeparator" w:id="0">
    <w:p w14:paraId="62FB5938" w14:textId="77777777" w:rsidR="00A0338C" w:rsidRDefault="00A033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F871F7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5"/>
    <w:multiLevelType w:val="singleLevel"/>
    <w:tmpl w:val="00000005"/>
    <w:name w:val="WW8Num12"/>
    <w:lvl w:ilvl="0">
      <w:numFmt w:val="bullet"/>
      <w:lvlText w:val="-"/>
      <w:lvlJc w:val="left"/>
      <w:pPr>
        <w:tabs>
          <w:tab w:val="num" w:pos="708"/>
        </w:tabs>
        <w:ind w:left="615" w:hanging="375"/>
      </w:pPr>
      <w:rPr>
        <w:rFonts w:ascii="Times New Roman" w:hAnsi="Times New Roman" w:cs="Times New Roman"/>
        <w:sz w:val="22"/>
        <w:szCs w:val="22"/>
      </w:rPr>
    </w:lvl>
  </w:abstractNum>
  <w:abstractNum w:abstractNumId="4"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7"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8"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9"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08973ADB"/>
    <w:multiLevelType w:val="hybridMultilevel"/>
    <w:tmpl w:val="F5F43610"/>
    <w:lvl w:ilvl="0" w:tplc="0415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C9E424B"/>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2" w15:restartNumberingAfterBreak="0">
    <w:nsid w:val="0E4769BE"/>
    <w:multiLevelType w:val="hybridMultilevel"/>
    <w:tmpl w:val="E39EA2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564440"/>
    <w:multiLevelType w:val="hybridMultilevel"/>
    <w:tmpl w:val="61102B70"/>
    <w:lvl w:ilvl="0" w:tplc="F644160C">
      <w:start w:val="1"/>
      <w:numFmt w:val="decimal"/>
      <w:lvlText w:val="%1."/>
      <w:lvlJc w:val="left"/>
      <w:pPr>
        <w:ind w:left="720" w:hanging="360"/>
      </w:pPr>
      <w:rPr>
        <w:rFonts w:ascii="Calibri Light" w:eastAsia="Times New Roman" w:hAnsi="Calibri Light" w:cs="Calibri Ligh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3766C1"/>
    <w:multiLevelType w:val="hybridMultilevel"/>
    <w:tmpl w:val="E7A0737A"/>
    <w:lvl w:ilvl="0" w:tplc="4B627018">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CC2D78"/>
    <w:multiLevelType w:val="hybridMultilevel"/>
    <w:tmpl w:val="1AD008A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0B5A28"/>
    <w:multiLevelType w:val="hybridMultilevel"/>
    <w:tmpl w:val="26FAC56A"/>
    <w:lvl w:ilvl="0" w:tplc="45CC10C0">
      <w:start w:val="1"/>
      <w:numFmt w:val="decimal"/>
      <w:lvlText w:val="%1."/>
      <w:lvlJc w:val="left"/>
      <w:pPr>
        <w:ind w:left="107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8" w15:restartNumberingAfterBreak="0">
    <w:nsid w:val="1BD0379D"/>
    <w:multiLevelType w:val="hybridMultilevel"/>
    <w:tmpl w:val="05084C0C"/>
    <w:lvl w:ilvl="0" w:tplc="FFFFFFFF">
      <w:start w:val="1"/>
      <w:numFmt w:val="decimal"/>
      <w:lvlText w:val="%1."/>
      <w:lvlJc w:val="left"/>
      <w:pPr>
        <w:ind w:left="720" w:hanging="360"/>
      </w:pPr>
      <w:rPr>
        <w:rFonts w:ascii="Calibri Light" w:eastAsia="Times New Roman" w:hAnsi="Calibri Light" w:cs="Calibri Ligh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05F26EC"/>
    <w:multiLevelType w:val="hybridMultilevel"/>
    <w:tmpl w:val="63D43164"/>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12069D"/>
    <w:multiLevelType w:val="multilevel"/>
    <w:tmpl w:val="E36897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31F84416"/>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3"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4C214AEB"/>
    <w:multiLevelType w:val="hybridMultilevel"/>
    <w:tmpl w:val="B6FA25F4"/>
    <w:lvl w:ilvl="0" w:tplc="5A106E02">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1782897"/>
    <w:multiLevelType w:val="multilevel"/>
    <w:tmpl w:val="D1042E76"/>
    <w:lvl w:ilvl="0">
      <w:start w:val="1"/>
      <w:numFmt w:val="decimal"/>
      <w:lvlText w:val="%1)"/>
      <w:lvlJc w:val="left"/>
      <w:pPr>
        <w:ind w:left="720" w:hanging="360"/>
      </w:pPr>
      <w:rPr>
        <w:u w:val="none"/>
      </w:rPr>
    </w:lvl>
    <w:lvl w:ilvl="1">
      <w:start w:val="1"/>
      <w:numFmt w:val="lowerLetter"/>
      <w:lvlText w:val="%2)"/>
      <w:lvlJc w:val="left"/>
      <w:pPr>
        <w:ind w:left="1440" w:hanging="360"/>
      </w:pPr>
      <w:rPr>
        <w:rFonts w:ascii="Times New Roman" w:eastAsia="Times New Roman" w:hAnsi="Times New Roman" w:cs="Times New Roman"/>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27" w15:restartNumberingAfterBreak="0">
    <w:nsid w:val="53F76B0A"/>
    <w:multiLevelType w:val="hybridMultilevel"/>
    <w:tmpl w:val="7BE0A4C4"/>
    <w:lvl w:ilvl="0" w:tplc="E480C58C">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220E7F"/>
    <w:multiLevelType w:val="multilevel"/>
    <w:tmpl w:val="BE9E3AF6"/>
    <w:lvl w:ilvl="0">
      <w:start w:val="1"/>
      <w:numFmt w:val="decimal"/>
      <w:lvlText w:val="%1)"/>
      <w:lvlJc w:val="left"/>
      <w:pPr>
        <w:ind w:left="720" w:hanging="360"/>
      </w:pPr>
      <w:rPr>
        <w:u w:val="none"/>
      </w:rPr>
    </w:lvl>
    <w:lvl w:ilvl="1">
      <w:start w:val="1"/>
      <w:numFmt w:val="lowerLetter"/>
      <w:lvlText w:val="%2)"/>
      <w:lvlJc w:val="left"/>
      <w:pPr>
        <w:ind w:left="1440" w:hanging="360"/>
      </w:pPr>
      <w:rPr>
        <w:rFonts w:asciiTheme="majorHAnsi" w:eastAsia="Calibri" w:hAnsiTheme="majorHAnsi" w:cs="Calibri"/>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69EC5BAC"/>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30" w15:restartNumberingAfterBreak="0">
    <w:nsid w:val="751324EE"/>
    <w:multiLevelType w:val="hybridMultilevel"/>
    <w:tmpl w:val="0AC447C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569727600">
    <w:abstractNumId w:val="17"/>
  </w:num>
  <w:num w:numId="2" w16cid:durableId="943876905">
    <w:abstractNumId w:val="23"/>
  </w:num>
  <w:num w:numId="3" w16cid:durableId="128322731">
    <w:abstractNumId w:val="10"/>
  </w:num>
  <w:num w:numId="4" w16cid:durableId="646125212">
    <w:abstractNumId w:val="22"/>
  </w:num>
  <w:num w:numId="5" w16cid:durableId="209151022">
    <w:abstractNumId w:val="11"/>
  </w:num>
  <w:num w:numId="6" w16cid:durableId="208152428">
    <w:abstractNumId w:val="29"/>
  </w:num>
  <w:num w:numId="7" w16cid:durableId="824081795">
    <w:abstractNumId w:val="26"/>
    <w:lvlOverride w:ilvl="0">
      <w:startOverride w:val="1"/>
    </w:lvlOverride>
    <w:lvlOverride w:ilvl="1"/>
    <w:lvlOverride w:ilvl="2"/>
    <w:lvlOverride w:ilvl="3"/>
    <w:lvlOverride w:ilvl="4"/>
    <w:lvlOverride w:ilvl="5"/>
    <w:lvlOverride w:ilvl="6"/>
    <w:lvlOverride w:ilvl="7"/>
    <w:lvlOverride w:ilvl="8"/>
  </w:num>
  <w:num w:numId="8" w16cid:durableId="1055935346">
    <w:abstractNumId w:val="26"/>
  </w:num>
  <w:num w:numId="9" w16cid:durableId="1103108164">
    <w:abstractNumId w:val="25"/>
  </w:num>
  <w:num w:numId="10" w16cid:durableId="1054894416">
    <w:abstractNumId w:val="28"/>
  </w:num>
  <w:num w:numId="11" w16cid:durableId="189028518">
    <w:abstractNumId w:val="14"/>
  </w:num>
  <w:num w:numId="12" w16cid:durableId="505288519">
    <w:abstractNumId w:val="21"/>
  </w:num>
  <w:num w:numId="13" w16cid:durableId="402459556">
    <w:abstractNumId w:val="12"/>
  </w:num>
  <w:num w:numId="14" w16cid:durableId="8942449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986736">
    <w:abstractNumId w:val="13"/>
  </w:num>
  <w:num w:numId="16" w16cid:durableId="853424005">
    <w:abstractNumId w:val="18"/>
  </w:num>
  <w:num w:numId="17" w16cid:durableId="1450247908">
    <w:abstractNumId w:val="15"/>
  </w:num>
  <w:num w:numId="18" w16cid:durableId="1196772267">
    <w:abstractNumId w:val="19"/>
  </w:num>
  <w:num w:numId="19" w16cid:durableId="801924791">
    <w:abstractNumId w:val="0"/>
  </w:num>
  <w:num w:numId="20" w16cid:durableId="1769038107">
    <w:abstractNumId w:val="24"/>
  </w:num>
  <w:num w:numId="21" w16cid:durableId="1947737199">
    <w:abstractNumId w:val="30"/>
  </w:num>
  <w:num w:numId="22" w16cid:durableId="28575910">
    <w:abstractNumId w:val="27"/>
  </w:num>
  <w:num w:numId="23" w16cid:durableId="920062609">
    <w:abstractNumId w:val="20"/>
  </w:num>
  <w:num w:numId="24" w16cid:durableId="653921448">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2438"/>
    <w:rsid w:val="000034C8"/>
    <w:rsid w:val="0000736C"/>
    <w:rsid w:val="00007792"/>
    <w:rsid w:val="00007964"/>
    <w:rsid w:val="00007D02"/>
    <w:rsid w:val="00010E8E"/>
    <w:rsid w:val="00011A52"/>
    <w:rsid w:val="000122CD"/>
    <w:rsid w:val="000134AE"/>
    <w:rsid w:val="00013558"/>
    <w:rsid w:val="000218E7"/>
    <w:rsid w:val="00021BB8"/>
    <w:rsid w:val="0002216C"/>
    <w:rsid w:val="000231C3"/>
    <w:rsid w:val="00023E31"/>
    <w:rsid w:val="000245AF"/>
    <w:rsid w:val="00025D98"/>
    <w:rsid w:val="000262EB"/>
    <w:rsid w:val="00026DF0"/>
    <w:rsid w:val="000312A7"/>
    <w:rsid w:val="00032AA1"/>
    <w:rsid w:val="00032D55"/>
    <w:rsid w:val="000331E7"/>
    <w:rsid w:val="00034E71"/>
    <w:rsid w:val="0003649F"/>
    <w:rsid w:val="0003716D"/>
    <w:rsid w:val="0004186D"/>
    <w:rsid w:val="000438E1"/>
    <w:rsid w:val="000445A7"/>
    <w:rsid w:val="00044683"/>
    <w:rsid w:val="0004549C"/>
    <w:rsid w:val="00045D7A"/>
    <w:rsid w:val="00045F92"/>
    <w:rsid w:val="00046753"/>
    <w:rsid w:val="00050405"/>
    <w:rsid w:val="00051FCD"/>
    <w:rsid w:val="000543E5"/>
    <w:rsid w:val="00055D4E"/>
    <w:rsid w:val="0006022C"/>
    <w:rsid w:val="000611D1"/>
    <w:rsid w:val="000647ED"/>
    <w:rsid w:val="00064B1A"/>
    <w:rsid w:val="00065EC7"/>
    <w:rsid w:val="000667B2"/>
    <w:rsid w:val="00067173"/>
    <w:rsid w:val="0007079D"/>
    <w:rsid w:val="0007119B"/>
    <w:rsid w:val="00071513"/>
    <w:rsid w:val="00072885"/>
    <w:rsid w:val="00074BCC"/>
    <w:rsid w:val="00075DF8"/>
    <w:rsid w:val="00076B1B"/>
    <w:rsid w:val="00077662"/>
    <w:rsid w:val="00080565"/>
    <w:rsid w:val="000805B3"/>
    <w:rsid w:val="00081C01"/>
    <w:rsid w:val="000851C1"/>
    <w:rsid w:val="00086B42"/>
    <w:rsid w:val="000918A7"/>
    <w:rsid w:val="00092C73"/>
    <w:rsid w:val="000969F8"/>
    <w:rsid w:val="0009792D"/>
    <w:rsid w:val="000A030D"/>
    <w:rsid w:val="000A1CAF"/>
    <w:rsid w:val="000A44D7"/>
    <w:rsid w:val="000A6363"/>
    <w:rsid w:val="000A6A9F"/>
    <w:rsid w:val="000A6EEE"/>
    <w:rsid w:val="000A7FC1"/>
    <w:rsid w:val="000B1149"/>
    <w:rsid w:val="000B1CF4"/>
    <w:rsid w:val="000B26B0"/>
    <w:rsid w:val="000B501E"/>
    <w:rsid w:val="000B688B"/>
    <w:rsid w:val="000B6BC9"/>
    <w:rsid w:val="000B792B"/>
    <w:rsid w:val="000C06FE"/>
    <w:rsid w:val="000C1038"/>
    <w:rsid w:val="000C19F2"/>
    <w:rsid w:val="000C219F"/>
    <w:rsid w:val="000C2F4F"/>
    <w:rsid w:val="000C348B"/>
    <w:rsid w:val="000C3A1C"/>
    <w:rsid w:val="000C423D"/>
    <w:rsid w:val="000C4975"/>
    <w:rsid w:val="000C4BE9"/>
    <w:rsid w:val="000C6503"/>
    <w:rsid w:val="000C6E2C"/>
    <w:rsid w:val="000C7562"/>
    <w:rsid w:val="000D071D"/>
    <w:rsid w:val="000D1AB4"/>
    <w:rsid w:val="000D3D11"/>
    <w:rsid w:val="000D4F58"/>
    <w:rsid w:val="000D5123"/>
    <w:rsid w:val="000D6AC0"/>
    <w:rsid w:val="000D774C"/>
    <w:rsid w:val="000E0BDF"/>
    <w:rsid w:val="000E0CD1"/>
    <w:rsid w:val="000E1388"/>
    <w:rsid w:val="000E2B11"/>
    <w:rsid w:val="000E2CF5"/>
    <w:rsid w:val="000E3299"/>
    <w:rsid w:val="000E47C6"/>
    <w:rsid w:val="000E5807"/>
    <w:rsid w:val="000E5F12"/>
    <w:rsid w:val="000E7D09"/>
    <w:rsid w:val="000F14E5"/>
    <w:rsid w:val="000F1996"/>
    <w:rsid w:val="000F513C"/>
    <w:rsid w:val="000F51C5"/>
    <w:rsid w:val="001001B2"/>
    <w:rsid w:val="0010048E"/>
    <w:rsid w:val="00101987"/>
    <w:rsid w:val="00101A76"/>
    <w:rsid w:val="00102D1F"/>
    <w:rsid w:val="001033B0"/>
    <w:rsid w:val="0010357C"/>
    <w:rsid w:val="001035B1"/>
    <w:rsid w:val="001037E1"/>
    <w:rsid w:val="00104411"/>
    <w:rsid w:val="00105C56"/>
    <w:rsid w:val="001061A9"/>
    <w:rsid w:val="00107835"/>
    <w:rsid w:val="0011013D"/>
    <w:rsid w:val="001110A8"/>
    <w:rsid w:val="0011142F"/>
    <w:rsid w:val="00111F45"/>
    <w:rsid w:val="0011339E"/>
    <w:rsid w:val="00113EF9"/>
    <w:rsid w:val="00114531"/>
    <w:rsid w:val="00115470"/>
    <w:rsid w:val="00115CE6"/>
    <w:rsid w:val="00116820"/>
    <w:rsid w:val="001169A9"/>
    <w:rsid w:val="00116A6B"/>
    <w:rsid w:val="00117BFF"/>
    <w:rsid w:val="00117D13"/>
    <w:rsid w:val="0012028C"/>
    <w:rsid w:val="00121A73"/>
    <w:rsid w:val="00123F06"/>
    <w:rsid w:val="001246B6"/>
    <w:rsid w:val="001246BA"/>
    <w:rsid w:val="00124972"/>
    <w:rsid w:val="001252BD"/>
    <w:rsid w:val="001272DC"/>
    <w:rsid w:val="00130BB8"/>
    <w:rsid w:val="00130F5D"/>
    <w:rsid w:val="0013156F"/>
    <w:rsid w:val="00131D88"/>
    <w:rsid w:val="0013304E"/>
    <w:rsid w:val="0013482C"/>
    <w:rsid w:val="001360CD"/>
    <w:rsid w:val="0013695E"/>
    <w:rsid w:val="00140D2A"/>
    <w:rsid w:val="00141216"/>
    <w:rsid w:val="001414D2"/>
    <w:rsid w:val="00142608"/>
    <w:rsid w:val="00142A19"/>
    <w:rsid w:val="00142B95"/>
    <w:rsid w:val="00142D7F"/>
    <w:rsid w:val="00143149"/>
    <w:rsid w:val="001462B1"/>
    <w:rsid w:val="00146B74"/>
    <w:rsid w:val="00147322"/>
    <w:rsid w:val="001510FE"/>
    <w:rsid w:val="00152754"/>
    <w:rsid w:val="00153725"/>
    <w:rsid w:val="00153D41"/>
    <w:rsid w:val="00154156"/>
    <w:rsid w:val="00154965"/>
    <w:rsid w:val="00154A66"/>
    <w:rsid w:val="0016017F"/>
    <w:rsid w:val="001603D9"/>
    <w:rsid w:val="001606AD"/>
    <w:rsid w:val="0016166C"/>
    <w:rsid w:val="00165349"/>
    <w:rsid w:val="0017022C"/>
    <w:rsid w:val="00170EC4"/>
    <w:rsid w:val="001712BF"/>
    <w:rsid w:val="001727AC"/>
    <w:rsid w:val="00174940"/>
    <w:rsid w:val="00175322"/>
    <w:rsid w:val="00175878"/>
    <w:rsid w:val="001759B5"/>
    <w:rsid w:val="0017636D"/>
    <w:rsid w:val="00176604"/>
    <w:rsid w:val="00176CDC"/>
    <w:rsid w:val="00177A20"/>
    <w:rsid w:val="00180AC7"/>
    <w:rsid w:val="00180E53"/>
    <w:rsid w:val="00181C91"/>
    <w:rsid w:val="00182530"/>
    <w:rsid w:val="001830FA"/>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542A"/>
    <w:rsid w:val="001A633D"/>
    <w:rsid w:val="001A6BDF"/>
    <w:rsid w:val="001A750B"/>
    <w:rsid w:val="001B04F9"/>
    <w:rsid w:val="001B08EF"/>
    <w:rsid w:val="001B1C87"/>
    <w:rsid w:val="001B2CE5"/>
    <w:rsid w:val="001B5AAA"/>
    <w:rsid w:val="001B65BD"/>
    <w:rsid w:val="001B66CB"/>
    <w:rsid w:val="001B6989"/>
    <w:rsid w:val="001B7084"/>
    <w:rsid w:val="001C05F9"/>
    <w:rsid w:val="001C14F2"/>
    <w:rsid w:val="001C1831"/>
    <w:rsid w:val="001C3F70"/>
    <w:rsid w:val="001C419A"/>
    <w:rsid w:val="001C4567"/>
    <w:rsid w:val="001C4CE7"/>
    <w:rsid w:val="001C4EEA"/>
    <w:rsid w:val="001C59D4"/>
    <w:rsid w:val="001C625D"/>
    <w:rsid w:val="001C64D6"/>
    <w:rsid w:val="001C7A0B"/>
    <w:rsid w:val="001D1517"/>
    <w:rsid w:val="001D1BA7"/>
    <w:rsid w:val="001D1BE7"/>
    <w:rsid w:val="001D2CDA"/>
    <w:rsid w:val="001D38D8"/>
    <w:rsid w:val="001D5A93"/>
    <w:rsid w:val="001D6010"/>
    <w:rsid w:val="001D7ADC"/>
    <w:rsid w:val="001D7DE0"/>
    <w:rsid w:val="001D7FC5"/>
    <w:rsid w:val="001E2A6B"/>
    <w:rsid w:val="001E71ED"/>
    <w:rsid w:val="001E76EB"/>
    <w:rsid w:val="001F0124"/>
    <w:rsid w:val="001F026B"/>
    <w:rsid w:val="001F02FA"/>
    <w:rsid w:val="001F1300"/>
    <w:rsid w:val="001F428D"/>
    <w:rsid w:val="001F660E"/>
    <w:rsid w:val="00200EAE"/>
    <w:rsid w:val="0020185E"/>
    <w:rsid w:val="00202383"/>
    <w:rsid w:val="00202A48"/>
    <w:rsid w:val="00202EAE"/>
    <w:rsid w:val="00203183"/>
    <w:rsid w:val="00203509"/>
    <w:rsid w:val="002039ED"/>
    <w:rsid w:val="0020419E"/>
    <w:rsid w:val="0020447D"/>
    <w:rsid w:val="0020471F"/>
    <w:rsid w:val="0021021C"/>
    <w:rsid w:val="00210B98"/>
    <w:rsid w:val="002110BF"/>
    <w:rsid w:val="00213578"/>
    <w:rsid w:val="0021469C"/>
    <w:rsid w:val="00214A48"/>
    <w:rsid w:val="00220BF7"/>
    <w:rsid w:val="0022361A"/>
    <w:rsid w:val="00225018"/>
    <w:rsid w:val="00226C11"/>
    <w:rsid w:val="0022771F"/>
    <w:rsid w:val="00227900"/>
    <w:rsid w:val="00235B63"/>
    <w:rsid w:val="00241A3A"/>
    <w:rsid w:val="00241E97"/>
    <w:rsid w:val="0024253E"/>
    <w:rsid w:val="00244E42"/>
    <w:rsid w:val="00245417"/>
    <w:rsid w:val="0024655F"/>
    <w:rsid w:val="00246A76"/>
    <w:rsid w:val="0025101A"/>
    <w:rsid w:val="00251A06"/>
    <w:rsid w:val="00253FF4"/>
    <w:rsid w:val="00255B3E"/>
    <w:rsid w:val="00256723"/>
    <w:rsid w:val="00256BE8"/>
    <w:rsid w:val="00257981"/>
    <w:rsid w:val="00257EC0"/>
    <w:rsid w:val="00260022"/>
    <w:rsid w:val="00261B8A"/>
    <w:rsid w:val="00261C91"/>
    <w:rsid w:val="00262275"/>
    <w:rsid w:val="00262B52"/>
    <w:rsid w:val="002661D8"/>
    <w:rsid w:val="00267AAD"/>
    <w:rsid w:val="00270223"/>
    <w:rsid w:val="00270755"/>
    <w:rsid w:val="002739EA"/>
    <w:rsid w:val="00273F24"/>
    <w:rsid w:val="0028014F"/>
    <w:rsid w:val="00281EC5"/>
    <w:rsid w:val="00281EDE"/>
    <w:rsid w:val="0028417F"/>
    <w:rsid w:val="00286326"/>
    <w:rsid w:val="002905D0"/>
    <w:rsid w:val="00290963"/>
    <w:rsid w:val="00290AF2"/>
    <w:rsid w:val="0029112C"/>
    <w:rsid w:val="002911B8"/>
    <w:rsid w:val="00291240"/>
    <w:rsid w:val="00292144"/>
    <w:rsid w:val="00294279"/>
    <w:rsid w:val="00294CEF"/>
    <w:rsid w:val="00295A22"/>
    <w:rsid w:val="00296F9F"/>
    <w:rsid w:val="0029705E"/>
    <w:rsid w:val="002974FF"/>
    <w:rsid w:val="002A084A"/>
    <w:rsid w:val="002A0BF8"/>
    <w:rsid w:val="002A1370"/>
    <w:rsid w:val="002A2248"/>
    <w:rsid w:val="002A2DE8"/>
    <w:rsid w:val="002A44E5"/>
    <w:rsid w:val="002A53E8"/>
    <w:rsid w:val="002A57EC"/>
    <w:rsid w:val="002A6980"/>
    <w:rsid w:val="002A7180"/>
    <w:rsid w:val="002A729B"/>
    <w:rsid w:val="002B02C9"/>
    <w:rsid w:val="002B21EB"/>
    <w:rsid w:val="002B2A67"/>
    <w:rsid w:val="002B5539"/>
    <w:rsid w:val="002B68F0"/>
    <w:rsid w:val="002C0194"/>
    <w:rsid w:val="002C02A0"/>
    <w:rsid w:val="002C068E"/>
    <w:rsid w:val="002C2032"/>
    <w:rsid w:val="002C26D4"/>
    <w:rsid w:val="002C2F56"/>
    <w:rsid w:val="002C433E"/>
    <w:rsid w:val="002C505D"/>
    <w:rsid w:val="002C5460"/>
    <w:rsid w:val="002D0892"/>
    <w:rsid w:val="002D204D"/>
    <w:rsid w:val="002D331C"/>
    <w:rsid w:val="002D3709"/>
    <w:rsid w:val="002D3F79"/>
    <w:rsid w:val="002D6680"/>
    <w:rsid w:val="002E0DA3"/>
    <w:rsid w:val="002E1CFD"/>
    <w:rsid w:val="002E23AF"/>
    <w:rsid w:val="002E285F"/>
    <w:rsid w:val="002E3D91"/>
    <w:rsid w:val="002E589A"/>
    <w:rsid w:val="002E68F5"/>
    <w:rsid w:val="002E690D"/>
    <w:rsid w:val="002F01C0"/>
    <w:rsid w:val="002F05C1"/>
    <w:rsid w:val="002F0E45"/>
    <w:rsid w:val="002F391D"/>
    <w:rsid w:val="002F56EF"/>
    <w:rsid w:val="002F5C9A"/>
    <w:rsid w:val="002F6AD0"/>
    <w:rsid w:val="002F6FB4"/>
    <w:rsid w:val="002F76B7"/>
    <w:rsid w:val="003000C0"/>
    <w:rsid w:val="003000F3"/>
    <w:rsid w:val="00300C35"/>
    <w:rsid w:val="003010DF"/>
    <w:rsid w:val="003016D1"/>
    <w:rsid w:val="003016E5"/>
    <w:rsid w:val="00301913"/>
    <w:rsid w:val="0030207A"/>
    <w:rsid w:val="0030380C"/>
    <w:rsid w:val="003044F1"/>
    <w:rsid w:val="0030474A"/>
    <w:rsid w:val="00304966"/>
    <w:rsid w:val="00307A00"/>
    <w:rsid w:val="00307D20"/>
    <w:rsid w:val="00310622"/>
    <w:rsid w:val="003127B8"/>
    <w:rsid w:val="00314EB7"/>
    <w:rsid w:val="0031520B"/>
    <w:rsid w:val="00315AF7"/>
    <w:rsid w:val="00315D65"/>
    <w:rsid w:val="00316A92"/>
    <w:rsid w:val="0031726F"/>
    <w:rsid w:val="00317C99"/>
    <w:rsid w:val="003202F0"/>
    <w:rsid w:val="00320A61"/>
    <w:rsid w:val="00322255"/>
    <w:rsid w:val="00322C45"/>
    <w:rsid w:val="0032348C"/>
    <w:rsid w:val="0032355A"/>
    <w:rsid w:val="00323DC6"/>
    <w:rsid w:val="00323F73"/>
    <w:rsid w:val="00325077"/>
    <w:rsid w:val="00330992"/>
    <w:rsid w:val="00330E0A"/>
    <w:rsid w:val="0033175E"/>
    <w:rsid w:val="0033249E"/>
    <w:rsid w:val="003357E9"/>
    <w:rsid w:val="00336152"/>
    <w:rsid w:val="003361A8"/>
    <w:rsid w:val="0033682D"/>
    <w:rsid w:val="0033752E"/>
    <w:rsid w:val="0034052F"/>
    <w:rsid w:val="003408DE"/>
    <w:rsid w:val="00341BDE"/>
    <w:rsid w:val="003455C0"/>
    <w:rsid w:val="00345C46"/>
    <w:rsid w:val="00346EC2"/>
    <w:rsid w:val="00353B4B"/>
    <w:rsid w:val="00354D41"/>
    <w:rsid w:val="003605E7"/>
    <w:rsid w:val="00360B6A"/>
    <w:rsid w:val="003611F2"/>
    <w:rsid w:val="00361593"/>
    <w:rsid w:val="003615C5"/>
    <w:rsid w:val="00361659"/>
    <w:rsid w:val="0036278B"/>
    <w:rsid w:val="0036365F"/>
    <w:rsid w:val="0036477D"/>
    <w:rsid w:val="00366E1F"/>
    <w:rsid w:val="00367392"/>
    <w:rsid w:val="00370065"/>
    <w:rsid w:val="0037008F"/>
    <w:rsid w:val="003718D8"/>
    <w:rsid w:val="00371B72"/>
    <w:rsid w:val="00371F3D"/>
    <w:rsid w:val="00372521"/>
    <w:rsid w:val="003726FB"/>
    <w:rsid w:val="00372995"/>
    <w:rsid w:val="00375391"/>
    <w:rsid w:val="00375809"/>
    <w:rsid w:val="00377CCA"/>
    <w:rsid w:val="00380E74"/>
    <w:rsid w:val="003821B8"/>
    <w:rsid w:val="0038274C"/>
    <w:rsid w:val="00384F76"/>
    <w:rsid w:val="003854C3"/>
    <w:rsid w:val="00386FDA"/>
    <w:rsid w:val="00387D4D"/>
    <w:rsid w:val="00390C96"/>
    <w:rsid w:val="00391460"/>
    <w:rsid w:val="0039406E"/>
    <w:rsid w:val="00395CA3"/>
    <w:rsid w:val="00397B22"/>
    <w:rsid w:val="003A0685"/>
    <w:rsid w:val="003A0802"/>
    <w:rsid w:val="003A263F"/>
    <w:rsid w:val="003A3973"/>
    <w:rsid w:val="003A3D6F"/>
    <w:rsid w:val="003A4E1F"/>
    <w:rsid w:val="003A578E"/>
    <w:rsid w:val="003A67D9"/>
    <w:rsid w:val="003A6E45"/>
    <w:rsid w:val="003B275C"/>
    <w:rsid w:val="003B2B9C"/>
    <w:rsid w:val="003B45D1"/>
    <w:rsid w:val="003B4A33"/>
    <w:rsid w:val="003B54F1"/>
    <w:rsid w:val="003B5D43"/>
    <w:rsid w:val="003C0275"/>
    <w:rsid w:val="003C0C17"/>
    <w:rsid w:val="003C2A6D"/>
    <w:rsid w:val="003C527B"/>
    <w:rsid w:val="003C543C"/>
    <w:rsid w:val="003C57BC"/>
    <w:rsid w:val="003C5B41"/>
    <w:rsid w:val="003D00DF"/>
    <w:rsid w:val="003D0218"/>
    <w:rsid w:val="003D0410"/>
    <w:rsid w:val="003D2725"/>
    <w:rsid w:val="003D6B0C"/>
    <w:rsid w:val="003D6F1E"/>
    <w:rsid w:val="003D75BE"/>
    <w:rsid w:val="003E3D61"/>
    <w:rsid w:val="003E46B6"/>
    <w:rsid w:val="003E4969"/>
    <w:rsid w:val="003E4B3A"/>
    <w:rsid w:val="003E55AE"/>
    <w:rsid w:val="003F1699"/>
    <w:rsid w:val="003F22AF"/>
    <w:rsid w:val="003F46E1"/>
    <w:rsid w:val="003F528D"/>
    <w:rsid w:val="003F646B"/>
    <w:rsid w:val="003F6D54"/>
    <w:rsid w:val="003F76C4"/>
    <w:rsid w:val="00400A45"/>
    <w:rsid w:val="00401005"/>
    <w:rsid w:val="004015BA"/>
    <w:rsid w:val="004048B2"/>
    <w:rsid w:val="004052FD"/>
    <w:rsid w:val="0040649F"/>
    <w:rsid w:val="00406B42"/>
    <w:rsid w:val="004100E3"/>
    <w:rsid w:val="004102D7"/>
    <w:rsid w:val="0041111F"/>
    <w:rsid w:val="0041413B"/>
    <w:rsid w:val="0041497D"/>
    <w:rsid w:val="00417878"/>
    <w:rsid w:val="00417FB5"/>
    <w:rsid w:val="004201BE"/>
    <w:rsid w:val="0042066E"/>
    <w:rsid w:val="00422513"/>
    <w:rsid w:val="00422A62"/>
    <w:rsid w:val="00424E1A"/>
    <w:rsid w:val="0042581D"/>
    <w:rsid w:val="00425CE4"/>
    <w:rsid w:val="0042620E"/>
    <w:rsid w:val="004266D9"/>
    <w:rsid w:val="00427A66"/>
    <w:rsid w:val="00427F76"/>
    <w:rsid w:val="00430ABF"/>
    <w:rsid w:val="00430CA4"/>
    <w:rsid w:val="00431903"/>
    <w:rsid w:val="00431FF6"/>
    <w:rsid w:val="004321CE"/>
    <w:rsid w:val="00434C0D"/>
    <w:rsid w:val="00434D3B"/>
    <w:rsid w:val="00436F5E"/>
    <w:rsid w:val="0044496B"/>
    <w:rsid w:val="004467FB"/>
    <w:rsid w:val="00446BF6"/>
    <w:rsid w:val="00447C07"/>
    <w:rsid w:val="00447D42"/>
    <w:rsid w:val="0045097B"/>
    <w:rsid w:val="0045302B"/>
    <w:rsid w:val="00453FE7"/>
    <w:rsid w:val="00454ADD"/>
    <w:rsid w:val="00454CC7"/>
    <w:rsid w:val="004565A1"/>
    <w:rsid w:val="004566A3"/>
    <w:rsid w:val="00457D7E"/>
    <w:rsid w:val="004603FC"/>
    <w:rsid w:val="0046097E"/>
    <w:rsid w:val="00461045"/>
    <w:rsid w:val="00461632"/>
    <w:rsid w:val="0046194F"/>
    <w:rsid w:val="00461A48"/>
    <w:rsid w:val="00463971"/>
    <w:rsid w:val="00463C4F"/>
    <w:rsid w:val="00464B75"/>
    <w:rsid w:val="00467FE9"/>
    <w:rsid w:val="0047035B"/>
    <w:rsid w:val="00474FE0"/>
    <w:rsid w:val="00475E2F"/>
    <w:rsid w:val="00480262"/>
    <w:rsid w:val="004824DF"/>
    <w:rsid w:val="00482965"/>
    <w:rsid w:val="00483955"/>
    <w:rsid w:val="0048501B"/>
    <w:rsid w:val="004869FC"/>
    <w:rsid w:val="00486ABF"/>
    <w:rsid w:val="00486C3D"/>
    <w:rsid w:val="00490F59"/>
    <w:rsid w:val="00491416"/>
    <w:rsid w:val="00493C01"/>
    <w:rsid w:val="00493EE1"/>
    <w:rsid w:val="00494F8A"/>
    <w:rsid w:val="00495144"/>
    <w:rsid w:val="0049570E"/>
    <w:rsid w:val="004969F3"/>
    <w:rsid w:val="004A06D1"/>
    <w:rsid w:val="004A196F"/>
    <w:rsid w:val="004A1A97"/>
    <w:rsid w:val="004A1E9F"/>
    <w:rsid w:val="004A20F3"/>
    <w:rsid w:val="004A2179"/>
    <w:rsid w:val="004A390A"/>
    <w:rsid w:val="004A3A11"/>
    <w:rsid w:val="004A489E"/>
    <w:rsid w:val="004A4ADA"/>
    <w:rsid w:val="004A5560"/>
    <w:rsid w:val="004A618D"/>
    <w:rsid w:val="004A6DEB"/>
    <w:rsid w:val="004A6FC5"/>
    <w:rsid w:val="004B2A9E"/>
    <w:rsid w:val="004B4319"/>
    <w:rsid w:val="004B4B40"/>
    <w:rsid w:val="004B525F"/>
    <w:rsid w:val="004B5326"/>
    <w:rsid w:val="004B5393"/>
    <w:rsid w:val="004B5A07"/>
    <w:rsid w:val="004B5CD8"/>
    <w:rsid w:val="004B5D9E"/>
    <w:rsid w:val="004B636E"/>
    <w:rsid w:val="004B64EC"/>
    <w:rsid w:val="004B7B7D"/>
    <w:rsid w:val="004C11B3"/>
    <w:rsid w:val="004C177E"/>
    <w:rsid w:val="004C379D"/>
    <w:rsid w:val="004C3DC8"/>
    <w:rsid w:val="004C5D1B"/>
    <w:rsid w:val="004C659A"/>
    <w:rsid w:val="004C7990"/>
    <w:rsid w:val="004D12EF"/>
    <w:rsid w:val="004D2105"/>
    <w:rsid w:val="004D227E"/>
    <w:rsid w:val="004D2FD5"/>
    <w:rsid w:val="004D3345"/>
    <w:rsid w:val="004D3FEC"/>
    <w:rsid w:val="004D4139"/>
    <w:rsid w:val="004D53C8"/>
    <w:rsid w:val="004D5F48"/>
    <w:rsid w:val="004D5FCA"/>
    <w:rsid w:val="004E0161"/>
    <w:rsid w:val="004E0C04"/>
    <w:rsid w:val="004E149A"/>
    <w:rsid w:val="004E33C2"/>
    <w:rsid w:val="004E37CA"/>
    <w:rsid w:val="004E40BF"/>
    <w:rsid w:val="004E59F8"/>
    <w:rsid w:val="004E5A53"/>
    <w:rsid w:val="004E5A6E"/>
    <w:rsid w:val="004E6247"/>
    <w:rsid w:val="004E6EFD"/>
    <w:rsid w:val="004E72D2"/>
    <w:rsid w:val="004F0564"/>
    <w:rsid w:val="004F136E"/>
    <w:rsid w:val="004F1963"/>
    <w:rsid w:val="004F292A"/>
    <w:rsid w:val="004F2D3C"/>
    <w:rsid w:val="004F59F1"/>
    <w:rsid w:val="004F649F"/>
    <w:rsid w:val="004F6C1B"/>
    <w:rsid w:val="004F7304"/>
    <w:rsid w:val="004F7F17"/>
    <w:rsid w:val="005006C4"/>
    <w:rsid w:val="00500900"/>
    <w:rsid w:val="00500FAD"/>
    <w:rsid w:val="00501DB2"/>
    <w:rsid w:val="00502A1F"/>
    <w:rsid w:val="00505311"/>
    <w:rsid w:val="00506686"/>
    <w:rsid w:val="00506715"/>
    <w:rsid w:val="00507AEB"/>
    <w:rsid w:val="00510897"/>
    <w:rsid w:val="00510906"/>
    <w:rsid w:val="00513BA8"/>
    <w:rsid w:val="00513DF9"/>
    <w:rsid w:val="00514B3E"/>
    <w:rsid w:val="0051500F"/>
    <w:rsid w:val="0051579F"/>
    <w:rsid w:val="00515DD0"/>
    <w:rsid w:val="00520944"/>
    <w:rsid w:val="00520CC6"/>
    <w:rsid w:val="00522E94"/>
    <w:rsid w:val="00523BD0"/>
    <w:rsid w:val="005261AD"/>
    <w:rsid w:val="00532B4B"/>
    <w:rsid w:val="00532ECD"/>
    <w:rsid w:val="00534901"/>
    <w:rsid w:val="005360F9"/>
    <w:rsid w:val="00537735"/>
    <w:rsid w:val="00541342"/>
    <w:rsid w:val="00542D0F"/>
    <w:rsid w:val="00542F43"/>
    <w:rsid w:val="00543A1B"/>
    <w:rsid w:val="00543DDD"/>
    <w:rsid w:val="005445DE"/>
    <w:rsid w:val="00544C9C"/>
    <w:rsid w:val="00545DFA"/>
    <w:rsid w:val="00547912"/>
    <w:rsid w:val="00552381"/>
    <w:rsid w:val="00554B74"/>
    <w:rsid w:val="00555FAE"/>
    <w:rsid w:val="005565EF"/>
    <w:rsid w:val="00560492"/>
    <w:rsid w:val="00561E43"/>
    <w:rsid w:val="00565E5E"/>
    <w:rsid w:val="00565E68"/>
    <w:rsid w:val="00566841"/>
    <w:rsid w:val="0056798B"/>
    <w:rsid w:val="00573B93"/>
    <w:rsid w:val="005748F3"/>
    <w:rsid w:val="00575540"/>
    <w:rsid w:val="0057574F"/>
    <w:rsid w:val="00575CD0"/>
    <w:rsid w:val="00577025"/>
    <w:rsid w:val="005847D5"/>
    <w:rsid w:val="005849D8"/>
    <w:rsid w:val="0058640D"/>
    <w:rsid w:val="005872BF"/>
    <w:rsid w:val="00592043"/>
    <w:rsid w:val="00592C36"/>
    <w:rsid w:val="00592D6D"/>
    <w:rsid w:val="00593EF7"/>
    <w:rsid w:val="00594626"/>
    <w:rsid w:val="00595AB5"/>
    <w:rsid w:val="00596030"/>
    <w:rsid w:val="00596611"/>
    <w:rsid w:val="005968C2"/>
    <w:rsid w:val="00597F9E"/>
    <w:rsid w:val="005A00C9"/>
    <w:rsid w:val="005A0C92"/>
    <w:rsid w:val="005A1691"/>
    <w:rsid w:val="005A1AC7"/>
    <w:rsid w:val="005A1B2E"/>
    <w:rsid w:val="005A2CA2"/>
    <w:rsid w:val="005A2E46"/>
    <w:rsid w:val="005A2FB4"/>
    <w:rsid w:val="005A6BE6"/>
    <w:rsid w:val="005B0370"/>
    <w:rsid w:val="005B2462"/>
    <w:rsid w:val="005B2F1B"/>
    <w:rsid w:val="005B316D"/>
    <w:rsid w:val="005B4341"/>
    <w:rsid w:val="005B47C3"/>
    <w:rsid w:val="005B62C8"/>
    <w:rsid w:val="005C3171"/>
    <w:rsid w:val="005C4944"/>
    <w:rsid w:val="005C60D6"/>
    <w:rsid w:val="005C7402"/>
    <w:rsid w:val="005D02A6"/>
    <w:rsid w:val="005D1DDF"/>
    <w:rsid w:val="005D22A4"/>
    <w:rsid w:val="005D353E"/>
    <w:rsid w:val="005D449A"/>
    <w:rsid w:val="005D6D24"/>
    <w:rsid w:val="005D7783"/>
    <w:rsid w:val="005D7DB5"/>
    <w:rsid w:val="005E1FCD"/>
    <w:rsid w:val="005E237D"/>
    <w:rsid w:val="005E24D2"/>
    <w:rsid w:val="005E2BF5"/>
    <w:rsid w:val="005E2BFD"/>
    <w:rsid w:val="005E3174"/>
    <w:rsid w:val="005E5E3B"/>
    <w:rsid w:val="005E6262"/>
    <w:rsid w:val="005E66F8"/>
    <w:rsid w:val="005E7D91"/>
    <w:rsid w:val="005F1191"/>
    <w:rsid w:val="005F37C6"/>
    <w:rsid w:val="005F4106"/>
    <w:rsid w:val="005F49CF"/>
    <w:rsid w:val="005F4C95"/>
    <w:rsid w:val="005F5DD3"/>
    <w:rsid w:val="005F6F5A"/>
    <w:rsid w:val="006014B3"/>
    <w:rsid w:val="00601652"/>
    <w:rsid w:val="00603269"/>
    <w:rsid w:val="0060364B"/>
    <w:rsid w:val="006039FA"/>
    <w:rsid w:val="00603D94"/>
    <w:rsid w:val="006056A3"/>
    <w:rsid w:val="006062A3"/>
    <w:rsid w:val="00607769"/>
    <w:rsid w:val="006101D0"/>
    <w:rsid w:val="00610B29"/>
    <w:rsid w:val="0061260A"/>
    <w:rsid w:val="00613DB8"/>
    <w:rsid w:val="00613F77"/>
    <w:rsid w:val="00614BA4"/>
    <w:rsid w:val="00616A6B"/>
    <w:rsid w:val="00616C73"/>
    <w:rsid w:val="00617139"/>
    <w:rsid w:val="00621623"/>
    <w:rsid w:val="00621854"/>
    <w:rsid w:val="00621B56"/>
    <w:rsid w:val="0062321E"/>
    <w:rsid w:val="0062327E"/>
    <w:rsid w:val="00623B9B"/>
    <w:rsid w:val="006248BA"/>
    <w:rsid w:val="00624DB6"/>
    <w:rsid w:val="0062763D"/>
    <w:rsid w:val="006322BC"/>
    <w:rsid w:val="00632DC1"/>
    <w:rsid w:val="00633CED"/>
    <w:rsid w:val="00633DAE"/>
    <w:rsid w:val="00635C3E"/>
    <w:rsid w:val="00637D3D"/>
    <w:rsid w:val="006411CB"/>
    <w:rsid w:val="00641285"/>
    <w:rsid w:val="00641B88"/>
    <w:rsid w:val="00642C8D"/>
    <w:rsid w:val="00643045"/>
    <w:rsid w:val="0064328E"/>
    <w:rsid w:val="00643A47"/>
    <w:rsid w:val="006441FD"/>
    <w:rsid w:val="00645FAC"/>
    <w:rsid w:val="00646163"/>
    <w:rsid w:val="00646402"/>
    <w:rsid w:val="00647093"/>
    <w:rsid w:val="006471E2"/>
    <w:rsid w:val="00647936"/>
    <w:rsid w:val="00647F6F"/>
    <w:rsid w:val="006501E9"/>
    <w:rsid w:val="00650E2C"/>
    <w:rsid w:val="00650E8C"/>
    <w:rsid w:val="0065209A"/>
    <w:rsid w:val="00653501"/>
    <w:rsid w:val="0065514D"/>
    <w:rsid w:val="00655B99"/>
    <w:rsid w:val="006629CB"/>
    <w:rsid w:val="00663473"/>
    <w:rsid w:val="0066438F"/>
    <w:rsid w:val="006644CC"/>
    <w:rsid w:val="006647EF"/>
    <w:rsid w:val="006649A8"/>
    <w:rsid w:val="00664BB2"/>
    <w:rsid w:val="006657FA"/>
    <w:rsid w:val="0066733B"/>
    <w:rsid w:val="00672AC5"/>
    <w:rsid w:val="00673869"/>
    <w:rsid w:val="00673C24"/>
    <w:rsid w:val="006752CF"/>
    <w:rsid w:val="006755A4"/>
    <w:rsid w:val="00675B69"/>
    <w:rsid w:val="00676A44"/>
    <w:rsid w:val="00676C12"/>
    <w:rsid w:val="006779D4"/>
    <w:rsid w:val="00682C3A"/>
    <w:rsid w:val="00684A1F"/>
    <w:rsid w:val="00684EC8"/>
    <w:rsid w:val="00685089"/>
    <w:rsid w:val="006908F2"/>
    <w:rsid w:val="00690E1A"/>
    <w:rsid w:val="006910AB"/>
    <w:rsid w:val="006914C4"/>
    <w:rsid w:val="00691E09"/>
    <w:rsid w:val="006936B3"/>
    <w:rsid w:val="00695023"/>
    <w:rsid w:val="00695A1B"/>
    <w:rsid w:val="0069626E"/>
    <w:rsid w:val="00697944"/>
    <w:rsid w:val="00697F33"/>
    <w:rsid w:val="006A0557"/>
    <w:rsid w:val="006A46C8"/>
    <w:rsid w:val="006A7AC9"/>
    <w:rsid w:val="006A7C1C"/>
    <w:rsid w:val="006B04FB"/>
    <w:rsid w:val="006B19CA"/>
    <w:rsid w:val="006B1C6A"/>
    <w:rsid w:val="006B1FCE"/>
    <w:rsid w:val="006B2B60"/>
    <w:rsid w:val="006B569E"/>
    <w:rsid w:val="006B5BE3"/>
    <w:rsid w:val="006B6B91"/>
    <w:rsid w:val="006B7827"/>
    <w:rsid w:val="006C16A6"/>
    <w:rsid w:val="006C234A"/>
    <w:rsid w:val="006C3B0B"/>
    <w:rsid w:val="006C488E"/>
    <w:rsid w:val="006C60C7"/>
    <w:rsid w:val="006C696C"/>
    <w:rsid w:val="006C7114"/>
    <w:rsid w:val="006C749D"/>
    <w:rsid w:val="006D01A8"/>
    <w:rsid w:val="006D3D6A"/>
    <w:rsid w:val="006D5196"/>
    <w:rsid w:val="006D5612"/>
    <w:rsid w:val="006D572B"/>
    <w:rsid w:val="006E0EED"/>
    <w:rsid w:val="006E1232"/>
    <w:rsid w:val="006E1508"/>
    <w:rsid w:val="006E3EB5"/>
    <w:rsid w:val="006E4257"/>
    <w:rsid w:val="006F17E6"/>
    <w:rsid w:val="006F1B90"/>
    <w:rsid w:val="006F424F"/>
    <w:rsid w:val="006F4525"/>
    <w:rsid w:val="006F4E52"/>
    <w:rsid w:val="006F50BA"/>
    <w:rsid w:val="006F555E"/>
    <w:rsid w:val="006F5A01"/>
    <w:rsid w:val="006F5F1C"/>
    <w:rsid w:val="006F6398"/>
    <w:rsid w:val="006F6D35"/>
    <w:rsid w:val="0070042D"/>
    <w:rsid w:val="00702533"/>
    <w:rsid w:val="00702D01"/>
    <w:rsid w:val="00704134"/>
    <w:rsid w:val="0070529D"/>
    <w:rsid w:val="00707497"/>
    <w:rsid w:val="00710F6A"/>
    <w:rsid w:val="00711C01"/>
    <w:rsid w:val="00714F4C"/>
    <w:rsid w:val="007157C3"/>
    <w:rsid w:val="0071673D"/>
    <w:rsid w:val="007224D9"/>
    <w:rsid w:val="00722F06"/>
    <w:rsid w:val="00723012"/>
    <w:rsid w:val="00724CE2"/>
    <w:rsid w:val="00724F7B"/>
    <w:rsid w:val="00725CAE"/>
    <w:rsid w:val="00726F92"/>
    <w:rsid w:val="00730E22"/>
    <w:rsid w:val="00731C3A"/>
    <w:rsid w:val="00731FF6"/>
    <w:rsid w:val="00733C28"/>
    <w:rsid w:val="00734253"/>
    <w:rsid w:val="00735560"/>
    <w:rsid w:val="00736AC3"/>
    <w:rsid w:val="00736F89"/>
    <w:rsid w:val="0073717A"/>
    <w:rsid w:val="00737B72"/>
    <w:rsid w:val="0074062A"/>
    <w:rsid w:val="00740F06"/>
    <w:rsid w:val="007417A3"/>
    <w:rsid w:val="00744DFC"/>
    <w:rsid w:val="00744EE4"/>
    <w:rsid w:val="00745019"/>
    <w:rsid w:val="0074748E"/>
    <w:rsid w:val="007478D9"/>
    <w:rsid w:val="00747AFA"/>
    <w:rsid w:val="00747F5C"/>
    <w:rsid w:val="007500EC"/>
    <w:rsid w:val="00750E82"/>
    <w:rsid w:val="00751A3C"/>
    <w:rsid w:val="00752742"/>
    <w:rsid w:val="00752A8A"/>
    <w:rsid w:val="00755062"/>
    <w:rsid w:val="00757945"/>
    <w:rsid w:val="007609AA"/>
    <w:rsid w:val="00761DEA"/>
    <w:rsid w:val="007637A0"/>
    <w:rsid w:val="007647B8"/>
    <w:rsid w:val="0077108B"/>
    <w:rsid w:val="00771879"/>
    <w:rsid w:val="007727AD"/>
    <w:rsid w:val="00773829"/>
    <w:rsid w:val="00773E46"/>
    <w:rsid w:val="007758E1"/>
    <w:rsid w:val="00776080"/>
    <w:rsid w:val="007766B1"/>
    <w:rsid w:val="007768B0"/>
    <w:rsid w:val="007778DF"/>
    <w:rsid w:val="00780EBB"/>
    <w:rsid w:val="00781652"/>
    <w:rsid w:val="00781C56"/>
    <w:rsid w:val="00782A05"/>
    <w:rsid w:val="007832DB"/>
    <w:rsid w:val="00783454"/>
    <w:rsid w:val="00783655"/>
    <w:rsid w:val="007858EE"/>
    <w:rsid w:val="00790D93"/>
    <w:rsid w:val="00791F37"/>
    <w:rsid w:val="0079250A"/>
    <w:rsid w:val="00792A70"/>
    <w:rsid w:val="0079334A"/>
    <w:rsid w:val="007934BC"/>
    <w:rsid w:val="00795055"/>
    <w:rsid w:val="00795CF4"/>
    <w:rsid w:val="00796F95"/>
    <w:rsid w:val="007A0700"/>
    <w:rsid w:val="007A1331"/>
    <w:rsid w:val="007A184C"/>
    <w:rsid w:val="007A387A"/>
    <w:rsid w:val="007A4314"/>
    <w:rsid w:val="007A4859"/>
    <w:rsid w:val="007B0350"/>
    <w:rsid w:val="007B0BBF"/>
    <w:rsid w:val="007B2C35"/>
    <w:rsid w:val="007B3098"/>
    <w:rsid w:val="007B4007"/>
    <w:rsid w:val="007B4F90"/>
    <w:rsid w:val="007B61FD"/>
    <w:rsid w:val="007C003F"/>
    <w:rsid w:val="007C0EBA"/>
    <w:rsid w:val="007C16A6"/>
    <w:rsid w:val="007C16AE"/>
    <w:rsid w:val="007C188A"/>
    <w:rsid w:val="007C323B"/>
    <w:rsid w:val="007C4812"/>
    <w:rsid w:val="007C65DB"/>
    <w:rsid w:val="007D06A2"/>
    <w:rsid w:val="007D1489"/>
    <w:rsid w:val="007D2CCF"/>
    <w:rsid w:val="007D3294"/>
    <w:rsid w:val="007D38B3"/>
    <w:rsid w:val="007D46EC"/>
    <w:rsid w:val="007D501B"/>
    <w:rsid w:val="007D5C20"/>
    <w:rsid w:val="007D6CDE"/>
    <w:rsid w:val="007D7475"/>
    <w:rsid w:val="007E21FB"/>
    <w:rsid w:val="007E25B3"/>
    <w:rsid w:val="007E35EA"/>
    <w:rsid w:val="007E39A2"/>
    <w:rsid w:val="007E490C"/>
    <w:rsid w:val="007E4C55"/>
    <w:rsid w:val="007E53C3"/>
    <w:rsid w:val="007E5E3A"/>
    <w:rsid w:val="007E635F"/>
    <w:rsid w:val="007E6CEB"/>
    <w:rsid w:val="007E6DEF"/>
    <w:rsid w:val="007E6F19"/>
    <w:rsid w:val="007E74D6"/>
    <w:rsid w:val="007F171F"/>
    <w:rsid w:val="007F1A97"/>
    <w:rsid w:val="007F32D4"/>
    <w:rsid w:val="007F4936"/>
    <w:rsid w:val="007F64D2"/>
    <w:rsid w:val="007F67F5"/>
    <w:rsid w:val="007F6923"/>
    <w:rsid w:val="007F6B7D"/>
    <w:rsid w:val="007F7481"/>
    <w:rsid w:val="007F787F"/>
    <w:rsid w:val="007F7896"/>
    <w:rsid w:val="00800347"/>
    <w:rsid w:val="008004F0"/>
    <w:rsid w:val="00801229"/>
    <w:rsid w:val="008014D4"/>
    <w:rsid w:val="00802210"/>
    <w:rsid w:val="00803120"/>
    <w:rsid w:val="00803808"/>
    <w:rsid w:val="008046AB"/>
    <w:rsid w:val="00804F69"/>
    <w:rsid w:val="00806293"/>
    <w:rsid w:val="00807076"/>
    <w:rsid w:val="008078B3"/>
    <w:rsid w:val="0081066A"/>
    <w:rsid w:val="00810B24"/>
    <w:rsid w:val="0081236B"/>
    <w:rsid w:val="00812DCC"/>
    <w:rsid w:val="008135F7"/>
    <w:rsid w:val="0081399A"/>
    <w:rsid w:val="00816193"/>
    <w:rsid w:val="0081682F"/>
    <w:rsid w:val="00830E8E"/>
    <w:rsid w:val="00830E9B"/>
    <w:rsid w:val="008311C1"/>
    <w:rsid w:val="008321E5"/>
    <w:rsid w:val="00832200"/>
    <w:rsid w:val="00832A94"/>
    <w:rsid w:val="00832A98"/>
    <w:rsid w:val="00832C7E"/>
    <w:rsid w:val="0083312D"/>
    <w:rsid w:val="00834882"/>
    <w:rsid w:val="00834A92"/>
    <w:rsid w:val="00834AF9"/>
    <w:rsid w:val="00841289"/>
    <w:rsid w:val="00841674"/>
    <w:rsid w:val="00841736"/>
    <w:rsid w:val="00841A3C"/>
    <w:rsid w:val="008424B2"/>
    <w:rsid w:val="00843863"/>
    <w:rsid w:val="00845B40"/>
    <w:rsid w:val="00846046"/>
    <w:rsid w:val="00846820"/>
    <w:rsid w:val="00846DA1"/>
    <w:rsid w:val="00850239"/>
    <w:rsid w:val="008502DE"/>
    <w:rsid w:val="00850FD9"/>
    <w:rsid w:val="00851A94"/>
    <w:rsid w:val="00851FBE"/>
    <w:rsid w:val="00855C27"/>
    <w:rsid w:val="00856079"/>
    <w:rsid w:val="008560C5"/>
    <w:rsid w:val="00856F6B"/>
    <w:rsid w:val="00857527"/>
    <w:rsid w:val="0085768D"/>
    <w:rsid w:val="008579C0"/>
    <w:rsid w:val="0086095E"/>
    <w:rsid w:val="00861585"/>
    <w:rsid w:val="008643DE"/>
    <w:rsid w:val="00865324"/>
    <w:rsid w:val="00865612"/>
    <w:rsid w:val="00865BDC"/>
    <w:rsid w:val="00866A7D"/>
    <w:rsid w:val="0087070C"/>
    <w:rsid w:val="00874F0B"/>
    <w:rsid w:val="00874FB0"/>
    <w:rsid w:val="008754C9"/>
    <w:rsid w:val="00875E94"/>
    <w:rsid w:val="00881167"/>
    <w:rsid w:val="00881544"/>
    <w:rsid w:val="00882A6D"/>
    <w:rsid w:val="00883766"/>
    <w:rsid w:val="008839EB"/>
    <w:rsid w:val="008843C4"/>
    <w:rsid w:val="00884937"/>
    <w:rsid w:val="00886ABD"/>
    <w:rsid w:val="00891B46"/>
    <w:rsid w:val="0089423C"/>
    <w:rsid w:val="0089482F"/>
    <w:rsid w:val="008A01AA"/>
    <w:rsid w:val="008A120F"/>
    <w:rsid w:val="008A1403"/>
    <w:rsid w:val="008A1770"/>
    <w:rsid w:val="008A2A76"/>
    <w:rsid w:val="008A2F23"/>
    <w:rsid w:val="008A4EE6"/>
    <w:rsid w:val="008A77A9"/>
    <w:rsid w:val="008A7A23"/>
    <w:rsid w:val="008B3590"/>
    <w:rsid w:val="008B3F43"/>
    <w:rsid w:val="008B5008"/>
    <w:rsid w:val="008B6BA1"/>
    <w:rsid w:val="008B7F07"/>
    <w:rsid w:val="008C0818"/>
    <w:rsid w:val="008C4BA0"/>
    <w:rsid w:val="008C5067"/>
    <w:rsid w:val="008C5655"/>
    <w:rsid w:val="008C5D15"/>
    <w:rsid w:val="008C62D9"/>
    <w:rsid w:val="008C7426"/>
    <w:rsid w:val="008D09BB"/>
    <w:rsid w:val="008D0EAD"/>
    <w:rsid w:val="008D26E0"/>
    <w:rsid w:val="008D2A19"/>
    <w:rsid w:val="008D3562"/>
    <w:rsid w:val="008D3E86"/>
    <w:rsid w:val="008D42B2"/>
    <w:rsid w:val="008D5DE5"/>
    <w:rsid w:val="008D77FF"/>
    <w:rsid w:val="008E3B2F"/>
    <w:rsid w:val="008E3B77"/>
    <w:rsid w:val="008E3E3B"/>
    <w:rsid w:val="008E5D7F"/>
    <w:rsid w:val="008E760C"/>
    <w:rsid w:val="008F267D"/>
    <w:rsid w:val="008F2C7F"/>
    <w:rsid w:val="008F3094"/>
    <w:rsid w:val="008F4858"/>
    <w:rsid w:val="008F5656"/>
    <w:rsid w:val="008F619E"/>
    <w:rsid w:val="008F7432"/>
    <w:rsid w:val="008F7593"/>
    <w:rsid w:val="008F7F6F"/>
    <w:rsid w:val="009006F1"/>
    <w:rsid w:val="00901BFC"/>
    <w:rsid w:val="00903019"/>
    <w:rsid w:val="009041E9"/>
    <w:rsid w:val="00904E56"/>
    <w:rsid w:val="00905EB9"/>
    <w:rsid w:val="0090737D"/>
    <w:rsid w:val="009126E1"/>
    <w:rsid w:val="00913301"/>
    <w:rsid w:val="00914353"/>
    <w:rsid w:val="00914DC8"/>
    <w:rsid w:val="00915255"/>
    <w:rsid w:val="00915435"/>
    <w:rsid w:val="0091604B"/>
    <w:rsid w:val="00916436"/>
    <w:rsid w:val="0091707B"/>
    <w:rsid w:val="009173B1"/>
    <w:rsid w:val="0091770C"/>
    <w:rsid w:val="00920B7B"/>
    <w:rsid w:val="0092266B"/>
    <w:rsid w:val="00922E20"/>
    <w:rsid w:val="009239D9"/>
    <w:rsid w:val="00924E65"/>
    <w:rsid w:val="00925408"/>
    <w:rsid w:val="009263E6"/>
    <w:rsid w:val="0092702D"/>
    <w:rsid w:val="00927273"/>
    <w:rsid w:val="0092745D"/>
    <w:rsid w:val="0092758C"/>
    <w:rsid w:val="00927A60"/>
    <w:rsid w:val="0093036E"/>
    <w:rsid w:val="00932234"/>
    <w:rsid w:val="00932FD1"/>
    <w:rsid w:val="0093317E"/>
    <w:rsid w:val="00933D5F"/>
    <w:rsid w:val="00934265"/>
    <w:rsid w:val="00934C5E"/>
    <w:rsid w:val="0093536C"/>
    <w:rsid w:val="00935C05"/>
    <w:rsid w:val="00935D28"/>
    <w:rsid w:val="009364FA"/>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28E5"/>
    <w:rsid w:val="009640BF"/>
    <w:rsid w:val="00965D84"/>
    <w:rsid w:val="009660DD"/>
    <w:rsid w:val="00966662"/>
    <w:rsid w:val="009669B4"/>
    <w:rsid w:val="00967EB1"/>
    <w:rsid w:val="00970FA9"/>
    <w:rsid w:val="009714A3"/>
    <w:rsid w:val="00971797"/>
    <w:rsid w:val="00973898"/>
    <w:rsid w:val="00974B6B"/>
    <w:rsid w:val="009770BE"/>
    <w:rsid w:val="00980D24"/>
    <w:rsid w:val="009814EF"/>
    <w:rsid w:val="00981B1C"/>
    <w:rsid w:val="00982525"/>
    <w:rsid w:val="0098316A"/>
    <w:rsid w:val="00984E3B"/>
    <w:rsid w:val="009862BC"/>
    <w:rsid w:val="0099006F"/>
    <w:rsid w:val="00993109"/>
    <w:rsid w:val="00993ACF"/>
    <w:rsid w:val="009949B4"/>
    <w:rsid w:val="0099568F"/>
    <w:rsid w:val="009960F8"/>
    <w:rsid w:val="009966A8"/>
    <w:rsid w:val="00997624"/>
    <w:rsid w:val="009A088D"/>
    <w:rsid w:val="009A278B"/>
    <w:rsid w:val="009A4796"/>
    <w:rsid w:val="009A4FF0"/>
    <w:rsid w:val="009A6048"/>
    <w:rsid w:val="009A6986"/>
    <w:rsid w:val="009A77BC"/>
    <w:rsid w:val="009A7C0B"/>
    <w:rsid w:val="009B02AA"/>
    <w:rsid w:val="009B09A5"/>
    <w:rsid w:val="009B16C7"/>
    <w:rsid w:val="009B1A7D"/>
    <w:rsid w:val="009B1BEC"/>
    <w:rsid w:val="009B2B51"/>
    <w:rsid w:val="009B49FE"/>
    <w:rsid w:val="009B4A51"/>
    <w:rsid w:val="009B5E39"/>
    <w:rsid w:val="009B671E"/>
    <w:rsid w:val="009C1490"/>
    <w:rsid w:val="009C230C"/>
    <w:rsid w:val="009C3434"/>
    <w:rsid w:val="009C34DF"/>
    <w:rsid w:val="009C3F9A"/>
    <w:rsid w:val="009C5270"/>
    <w:rsid w:val="009C6EFB"/>
    <w:rsid w:val="009D039D"/>
    <w:rsid w:val="009D0590"/>
    <w:rsid w:val="009D191A"/>
    <w:rsid w:val="009D1AEF"/>
    <w:rsid w:val="009D1FC6"/>
    <w:rsid w:val="009D269E"/>
    <w:rsid w:val="009D3BFC"/>
    <w:rsid w:val="009D45C3"/>
    <w:rsid w:val="009D4B6E"/>
    <w:rsid w:val="009D5108"/>
    <w:rsid w:val="009D538D"/>
    <w:rsid w:val="009D7395"/>
    <w:rsid w:val="009D7531"/>
    <w:rsid w:val="009E0C8C"/>
    <w:rsid w:val="009E193C"/>
    <w:rsid w:val="009E5235"/>
    <w:rsid w:val="009E5D74"/>
    <w:rsid w:val="009E5D8E"/>
    <w:rsid w:val="009E5FC6"/>
    <w:rsid w:val="009E62FC"/>
    <w:rsid w:val="009E7238"/>
    <w:rsid w:val="009E73F1"/>
    <w:rsid w:val="009F091E"/>
    <w:rsid w:val="009F0A46"/>
    <w:rsid w:val="009F1DCC"/>
    <w:rsid w:val="009F21E6"/>
    <w:rsid w:val="009F31BC"/>
    <w:rsid w:val="009F36C0"/>
    <w:rsid w:val="009F3A16"/>
    <w:rsid w:val="009F4FBA"/>
    <w:rsid w:val="009F6D31"/>
    <w:rsid w:val="009F6E93"/>
    <w:rsid w:val="00A01A49"/>
    <w:rsid w:val="00A02ECB"/>
    <w:rsid w:val="00A0338C"/>
    <w:rsid w:val="00A03F32"/>
    <w:rsid w:val="00A04A04"/>
    <w:rsid w:val="00A06AF4"/>
    <w:rsid w:val="00A07649"/>
    <w:rsid w:val="00A10205"/>
    <w:rsid w:val="00A129EC"/>
    <w:rsid w:val="00A14A00"/>
    <w:rsid w:val="00A154B7"/>
    <w:rsid w:val="00A15AD4"/>
    <w:rsid w:val="00A15E04"/>
    <w:rsid w:val="00A20954"/>
    <w:rsid w:val="00A21242"/>
    <w:rsid w:val="00A22ADE"/>
    <w:rsid w:val="00A240C6"/>
    <w:rsid w:val="00A25BC4"/>
    <w:rsid w:val="00A265B1"/>
    <w:rsid w:val="00A318BA"/>
    <w:rsid w:val="00A3289A"/>
    <w:rsid w:val="00A33684"/>
    <w:rsid w:val="00A35A3E"/>
    <w:rsid w:val="00A366E2"/>
    <w:rsid w:val="00A37024"/>
    <w:rsid w:val="00A37905"/>
    <w:rsid w:val="00A37A1F"/>
    <w:rsid w:val="00A37A33"/>
    <w:rsid w:val="00A4296D"/>
    <w:rsid w:val="00A4584A"/>
    <w:rsid w:val="00A45EB8"/>
    <w:rsid w:val="00A476DA"/>
    <w:rsid w:val="00A5026E"/>
    <w:rsid w:val="00A50805"/>
    <w:rsid w:val="00A5168D"/>
    <w:rsid w:val="00A51F33"/>
    <w:rsid w:val="00A52508"/>
    <w:rsid w:val="00A52C49"/>
    <w:rsid w:val="00A5586D"/>
    <w:rsid w:val="00A60A60"/>
    <w:rsid w:val="00A634D2"/>
    <w:rsid w:val="00A63595"/>
    <w:rsid w:val="00A64DA7"/>
    <w:rsid w:val="00A65111"/>
    <w:rsid w:val="00A66D03"/>
    <w:rsid w:val="00A672AA"/>
    <w:rsid w:val="00A7032F"/>
    <w:rsid w:val="00A7302F"/>
    <w:rsid w:val="00A73079"/>
    <w:rsid w:val="00A733A9"/>
    <w:rsid w:val="00A733BA"/>
    <w:rsid w:val="00A73581"/>
    <w:rsid w:val="00A73A9A"/>
    <w:rsid w:val="00A73BD1"/>
    <w:rsid w:val="00A752D6"/>
    <w:rsid w:val="00A7610F"/>
    <w:rsid w:val="00A77037"/>
    <w:rsid w:val="00A7748E"/>
    <w:rsid w:val="00A77DB3"/>
    <w:rsid w:val="00A806B9"/>
    <w:rsid w:val="00A80905"/>
    <w:rsid w:val="00A80DD4"/>
    <w:rsid w:val="00A830CA"/>
    <w:rsid w:val="00A832E7"/>
    <w:rsid w:val="00A83695"/>
    <w:rsid w:val="00A84A11"/>
    <w:rsid w:val="00A87AF0"/>
    <w:rsid w:val="00A904C4"/>
    <w:rsid w:val="00A90F85"/>
    <w:rsid w:val="00A91C54"/>
    <w:rsid w:val="00A91E3A"/>
    <w:rsid w:val="00A93FAD"/>
    <w:rsid w:val="00A96BD7"/>
    <w:rsid w:val="00A9717D"/>
    <w:rsid w:val="00AA3EB8"/>
    <w:rsid w:val="00AA4279"/>
    <w:rsid w:val="00AA43F1"/>
    <w:rsid w:val="00AA499E"/>
    <w:rsid w:val="00AA6153"/>
    <w:rsid w:val="00AA67FC"/>
    <w:rsid w:val="00AA7283"/>
    <w:rsid w:val="00AB13FE"/>
    <w:rsid w:val="00AB1DAF"/>
    <w:rsid w:val="00AB218D"/>
    <w:rsid w:val="00AB265F"/>
    <w:rsid w:val="00AB35C8"/>
    <w:rsid w:val="00AB4106"/>
    <w:rsid w:val="00AB5360"/>
    <w:rsid w:val="00AB6BC3"/>
    <w:rsid w:val="00AB71F0"/>
    <w:rsid w:val="00AC0243"/>
    <w:rsid w:val="00AC107B"/>
    <w:rsid w:val="00AC2FBB"/>
    <w:rsid w:val="00AC7DB7"/>
    <w:rsid w:val="00AD2DB9"/>
    <w:rsid w:val="00AD3A34"/>
    <w:rsid w:val="00AD5288"/>
    <w:rsid w:val="00AD52A4"/>
    <w:rsid w:val="00AE3291"/>
    <w:rsid w:val="00AE503F"/>
    <w:rsid w:val="00AE5649"/>
    <w:rsid w:val="00AE5B2E"/>
    <w:rsid w:val="00AE6935"/>
    <w:rsid w:val="00AE7693"/>
    <w:rsid w:val="00AF0AFC"/>
    <w:rsid w:val="00AF378B"/>
    <w:rsid w:val="00AF3EF9"/>
    <w:rsid w:val="00AF5365"/>
    <w:rsid w:val="00B002B1"/>
    <w:rsid w:val="00B016F3"/>
    <w:rsid w:val="00B025B5"/>
    <w:rsid w:val="00B03E31"/>
    <w:rsid w:val="00B061C8"/>
    <w:rsid w:val="00B07ADA"/>
    <w:rsid w:val="00B10472"/>
    <w:rsid w:val="00B10FA5"/>
    <w:rsid w:val="00B13C96"/>
    <w:rsid w:val="00B14740"/>
    <w:rsid w:val="00B15106"/>
    <w:rsid w:val="00B15942"/>
    <w:rsid w:val="00B162C5"/>
    <w:rsid w:val="00B1641B"/>
    <w:rsid w:val="00B16DE9"/>
    <w:rsid w:val="00B171D2"/>
    <w:rsid w:val="00B17B63"/>
    <w:rsid w:val="00B20C02"/>
    <w:rsid w:val="00B20F9E"/>
    <w:rsid w:val="00B21347"/>
    <w:rsid w:val="00B2191A"/>
    <w:rsid w:val="00B220C3"/>
    <w:rsid w:val="00B237E8"/>
    <w:rsid w:val="00B24F00"/>
    <w:rsid w:val="00B26E3B"/>
    <w:rsid w:val="00B276F9"/>
    <w:rsid w:val="00B27C81"/>
    <w:rsid w:val="00B30910"/>
    <w:rsid w:val="00B30ED3"/>
    <w:rsid w:val="00B30F0F"/>
    <w:rsid w:val="00B3164A"/>
    <w:rsid w:val="00B31DB8"/>
    <w:rsid w:val="00B32368"/>
    <w:rsid w:val="00B329DA"/>
    <w:rsid w:val="00B332F7"/>
    <w:rsid w:val="00B3331C"/>
    <w:rsid w:val="00B3373B"/>
    <w:rsid w:val="00B34434"/>
    <w:rsid w:val="00B34E4C"/>
    <w:rsid w:val="00B356CF"/>
    <w:rsid w:val="00B370F2"/>
    <w:rsid w:val="00B433CA"/>
    <w:rsid w:val="00B43977"/>
    <w:rsid w:val="00B44E53"/>
    <w:rsid w:val="00B451AD"/>
    <w:rsid w:val="00B456B9"/>
    <w:rsid w:val="00B457DD"/>
    <w:rsid w:val="00B459C1"/>
    <w:rsid w:val="00B46FC7"/>
    <w:rsid w:val="00B4725E"/>
    <w:rsid w:val="00B47F4E"/>
    <w:rsid w:val="00B53C09"/>
    <w:rsid w:val="00B55F90"/>
    <w:rsid w:val="00B56F36"/>
    <w:rsid w:val="00B572C1"/>
    <w:rsid w:val="00B61B21"/>
    <w:rsid w:val="00B628B1"/>
    <w:rsid w:val="00B62DCC"/>
    <w:rsid w:val="00B63F3D"/>
    <w:rsid w:val="00B676AF"/>
    <w:rsid w:val="00B67C17"/>
    <w:rsid w:val="00B70A0B"/>
    <w:rsid w:val="00B70B28"/>
    <w:rsid w:val="00B71232"/>
    <w:rsid w:val="00B729A7"/>
    <w:rsid w:val="00B73C94"/>
    <w:rsid w:val="00B75FA6"/>
    <w:rsid w:val="00B804FE"/>
    <w:rsid w:val="00B812D7"/>
    <w:rsid w:val="00B81F7E"/>
    <w:rsid w:val="00B85342"/>
    <w:rsid w:val="00B8674B"/>
    <w:rsid w:val="00B873B2"/>
    <w:rsid w:val="00B873D5"/>
    <w:rsid w:val="00B87A4C"/>
    <w:rsid w:val="00B9126B"/>
    <w:rsid w:val="00B91879"/>
    <w:rsid w:val="00B94CB0"/>
    <w:rsid w:val="00B963FE"/>
    <w:rsid w:val="00B97B9C"/>
    <w:rsid w:val="00B97E70"/>
    <w:rsid w:val="00BA071D"/>
    <w:rsid w:val="00BA1842"/>
    <w:rsid w:val="00BA21DC"/>
    <w:rsid w:val="00BA39DE"/>
    <w:rsid w:val="00BA568F"/>
    <w:rsid w:val="00BB01D6"/>
    <w:rsid w:val="00BB1A6B"/>
    <w:rsid w:val="00BB2480"/>
    <w:rsid w:val="00BB2A16"/>
    <w:rsid w:val="00BB3B4B"/>
    <w:rsid w:val="00BB56B7"/>
    <w:rsid w:val="00BB5E49"/>
    <w:rsid w:val="00BB6071"/>
    <w:rsid w:val="00BC05B5"/>
    <w:rsid w:val="00BC1E86"/>
    <w:rsid w:val="00BC213B"/>
    <w:rsid w:val="00BC28C9"/>
    <w:rsid w:val="00BC2D78"/>
    <w:rsid w:val="00BC3BA6"/>
    <w:rsid w:val="00BC5348"/>
    <w:rsid w:val="00BC5B7D"/>
    <w:rsid w:val="00BC681E"/>
    <w:rsid w:val="00BC6C0B"/>
    <w:rsid w:val="00BC72F3"/>
    <w:rsid w:val="00BD0F30"/>
    <w:rsid w:val="00BD1272"/>
    <w:rsid w:val="00BD779B"/>
    <w:rsid w:val="00BD7F4C"/>
    <w:rsid w:val="00BE1D0F"/>
    <w:rsid w:val="00BE25BC"/>
    <w:rsid w:val="00BE29F9"/>
    <w:rsid w:val="00BE2B48"/>
    <w:rsid w:val="00BE54F9"/>
    <w:rsid w:val="00BF0C02"/>
    <w:rsid w:val="00BF2923"/>
    <w:rsid w:val="00BF29EA"/>
    <w:rsid w:val="00BF3B86"/>
    <w:rsid w:val="00BF5131"/>
    <w:rsid w:val="00BF5981"/>
    <w:rsid w:val="00BF6C88"/>
    <w:rsid w:val="00BF704A"/>
    <w:rsid w:val="00C0047A"/>
    <w:rsid w:val="00C006DF"/>
    <w:rsid w:val="00C00DC5"/>
    <w:rsid w:val="00C00E35"/>
    <w:rsid w:val="00C014E4"/>
    <w:rsid w:val="00C037EC"/>
    <w:rsid w:val="00C03B31"/>
    <w:rsid w:val="00C04813"/>
    <w:rsid w:val="00C05889"/>
    <w:rsid w:val="00C05CD5"/>
    <w:rsid w:val="00C06B9D"/>
    <w:rsid w:val="00C06E31"/>
    <w:rsid w:val="00C111A9"/>
    <w:rsid w:val="00C116B2"/>
    <w:rsid w:val="00C11C5B"/>
    <w:rsid w:val="00C11EF1"/>
    <w:rsid w:val="00C1283F"/>
    <w:rsid w:val="00C14EA2"/>
    <w:rsid w:val="00C15430"/>
    <w:rsid w:val="00C17EF8"/>
    <w:rsid w:val="00C22376"/>
    <w:rsid w:val="00C2259A"/>
    <w:rsid w:val="00C226CE"/>
    <w:rsid w:val="00C22B85"/>
    <w:rsid w:val="00C236B8"/>
    <w:rsid w:val="00C23C54"/>
    <w:rsid w:val="00C26ADB"/>
    <w:rsid w:val="00C27D62"/>
    <w:rsid w:val="00C31EE1"/>
    <w:rsid w:val="00C32D9D"/>
    <w:rsid w:val="00C335A1"/>
    <w:rsid w:val="00C33B15"/>
    <w:rsid w:val="00C345C8"/>
    <w:rsid w:val="00C35F6C"/>
    <w:rsid w:val="00C36000"/>
    <w:rsid w:val="00C370CD"/>
    <w:rsid w:val="00C37EF0"/>
    <w:rsid w:val="00C406E2"/>
    <w:rsid w:val="00C42F3A"/>
    <w:rsid w:val="00C4335E"/>
    <w:rsid w:val="00C4361E"/>
    <w:rsid w:val="00C43D55"/>
    <w:rsid w:val="00C4402B"/>
    <w:rsid w:val="00C44E42"/>
    <w:rsid w:val="00C47431"/>
    <w:rsid w:val="00C47E6F"/>
    <w:rsid w:val="00C47FDC"/>
    <w:rsid w:val="00C52354"/>
    <w:rsid w:val="00C52C79"/>
    <w:rsid w:val="00C52E81"/>
    <w:rsid w:val="00C53505"/>
    <w:rsid w:val="00C53F16"/>
    <w:rsid w:val="00C54894"/>
    <w:rsid w:val="00C60CEB"/>
    <w:rsid w:val="00C60E13"/>
    <w:rsid w:val="00C6297C"/>
    <w:rsid w:val="00C629AD"/>
    <w:rsid w:val="00C6453C"/>
    <w:rsid w:val="00C647C1"/>
    <w:rsid w:val="00C65A7B"/>
    <w:rsid w:val="00C65B04"/>
    <w:rsid w:val="00C65FD6"/>
    <w:rsid w:val="00C65FF4"/>
    <w:rsid w:val="00C6641D"/>
    <w:rsid w:val="00C6713E"/>
    <w:rsid w:val="00C703BE"/>
    <w:rsid w:val="00C717A1"/>
    <w:rsid w:val="00C71B2C"/>
    <w:rsid w:val="00C7447F"/>
    <w:rsid w:val="00C77E07"/>
    <w:rsid w:val="00C8049E"/>
    <w:rsid w:val="00C81A86"/>
    <w:rsid w:val="00C82384"/>
    <w:rsid w:val="00C84148"/>
    <w:rsid w:val="00C848F1"/>
    <w:rsid w:val="00C84B0B"/>
    <w:rsid w:val="00C85146"/>
    <w:rsid w:val="00C85452"/>
    <w:rsid w:val="00C86ED7"/>
    <w:rsid w:val="00C907DB"/>
    <w:rsid w:val="00C90825"/>
    <w:rsid w:val="00C917C6"/>
    <w:rsid w:val="00C919AD"/>
    <w:rsid w:val="00C9288A"/>
    <w:rsid w:val="00C9365E"/>
    <w:rsid w:val="00C944C1"/>
    <w:rsid w:val="00C96A01"/>
    <w:rsid w:val="00CA0C09"/>
    <w:rsid w:val="00CA4467"/>
    <w:rsid w:val="00CA49F8"/>
    <w:rsid w:val="00CA606D"/>
    <w:rsid w:val="00CA677E"/>
    <w:rsid w:val="00CA74E8"/>
    <w:rsid w:val="00CB035F"/>
    <w:rsid w:val="00CB20B9"/>
    <w:rsid w:val="00CB2B99"/>
    <w:rsid w:val="00CB39E4"/>
    <w:rsid w:val="00CB4BE8"/>
    <w:rsid w:val="00CB5BBB"/>
    <w:rsid w:val="00CB645E"/>
    <w:rsid w:val="00CB7089"/>
    <w:rsid w:val="00CB79DA"/>
    <w:rsid w:val="00CC0392"/>
    <w:rsid w:val="00CC124D"/>
    <w:rsid w:val="00CC1B7C"/>
    <w:rsid w:val="00CC1B8D"/>
    <w:rsid w:val="00CC2E94"/>
    <w:rsid w:val="00CC351E"/>
    <w:rsid w:val="00CC400B"/>
    <w:rsid w:val="00CC4DA1"/>
    <w:rsid w:val="00CC5957"/>
    <w:rsid w:val="00CC5AB9"/>
    <w:rsid w:val="00CC63FC"/>
    <w:rsid w:val="00CC6805"/>
    <w:rsid w:val="00CC7B98"/>
    <w:rsid w:val="00CC7D0F"/>
    <w:rsid w:val="00CD0758"/>
    <w:rsid w:val="00CD0A91"/>
    <w:rsid w:val="00CD2EAF"/>
    <w:rsid w:val="00CD529D"/>
    <w:rsid w:val="00CD6201"/>
    <w:rsid w:val="00CD65E1"/>
    <w:rsid w:val="00CD6B8B"/>
    <w:rsid w:val="00CD7A0A"/>
    <w:rsid w:val="00CD7FF8"/>
    <w:rsid w:val="00CE0682"/>
    <w:rsid w:val="00CE1C66"/>
    <w:rsid w:val="00CE1ECD"/>
    <w:rsid w:val="00CE1F31"/>
    <w:rsid w:val="00CE2573"/>
    <w:rsid w:val="00CE460F"/>
    <w:rsid w:val="00CE6020"/>
    <w:rsid w:val="00CF0C15"/>
    <w:rsid w:val="00CF0E8C"/>
    <w:rsid w:val="00CF10E4"/>
    <w:rsid w:val="00CF3E2D"/>
    <w:rsid w:val="00CF446B"/>
    <w:rsid w:val="00CF5E89"/>
    <w:rsid w:val="00CF776A"/>
    <w:rsid w:val="00D017A1"/>
    <w:rsid w:val="00D02A9B"/>
    <w:rsid w:val="00D0315D"/>
    <w:rsid w:val="00D031B4"/>
    <w:rsid w:val="00D04D51"/>
    <w:rsid w:val="00D05440"/>
    <w:rsid w:val="00D05AEF"/>
    <w:rsid w:val="00D073C4"/>
    <w:rsid w:val="00D077F0"/>
    <w:rsid w:val="00D07E4B"/>
    <w:rsid w:val="00D11005"/>
    <w:rsid w:val="00D134A0"/>
    <w:rsid w:val="00D136ED"/>
    <w:rsid w:val="00D139A2"/>
    <w:rsid w:val="00D15008"/>
    <w:rsid w:val="00D15315"/>
    <w:rsid w:val="00D15B4F"/>
    <w:rsid w:val="00D15B85"/>
    <w:rsid w:val="00D15E21"/>
    <w:rsid w:val="00D17106"/>
    <w:rsid w:val="00D17631"/>
    <w:rsid w:val="00D17F27"/>
    <w:rsid w:val="00D245E1"/>
    <w:rsid w:val="00D24CA5"/>
    <w:rsid w:val="00D25249"/>
    <w:rsid w:val="00D26D3F"/>
    <w:rsid w:val="00D26D9D"/>
    <w:rsid w:val="00D302AE"/>
    <w:rsid w:val="00D30AE5"/>
    <w:rsid w:val="00D317E4"/>
    <w:rsid w:val="00D3215A"/>
    <w:rsid w:val="00D3251E"/>
    <w:rsid w:val="00D3305D"/>
    <w:rsid w:val="00D331ED"/>
    <w:rsid w:val="00D354E1"/>
    <w:rsid w:val="00D372F7"/>
    <w:rsid w:val="00D403E5"/>
    <w:rsid w:val="00D4054A"/>
    <w:rsid w:val="00D40830"/>
    <w:rsid w:val="00D41158"/>
    <w:rsid w:val="00D42165"/>
    <w:rsid w:val="00D42A95"/>
    <w:rsid w:val="00D43EF7"/>
    <w:rsid w:val="00D4589B"/>
    <w:rsid w:val="00D511E2"/>
    <w:rsid w:val="00D512F6"/>
    <w:rsid w:val="00D53E16"/>
    <w:rsid w:val="00D57A02"/>
    <w:rsid w:val="00D60EB6"/>
    <w:rsid w:val="00D617C9"/>
    <w:rsid w:val="00D61AC2"/>
    <w:rsid w:val="00D61D22"/>
    <w:rsid w:val="00D628FA"/>
    <w:rsid w:val="00D62EB1"/>
    <w:rsid w:val="00D632E0"/>
    <w:rsid w:val="00D63F3D"/>
    <w:rsid w:val="00D67BD6"/>
    <w:rsid w:val="00D709DC"/>
    <w:rsid w:val="00D70A6B"/>
    <w:rsid w:val="00D7189F"/>
    <w:rsid w:val="00D73833"/>
    <w:rsid w:val="00D73E1A"/>
    <w:rsid w:val="00D742DB"/>
    <w:rsid w:val="00D74DBC"/>
    <w:rsid w:val="00D74E34"/>
    <w:rsid w:val="00D7621C"/>
    <w:rsid w:val="00D76FC6"/>
    <w:rsid w:val="00D80112"/>
    <w:rsid w:val="00D8035D"/>
    <w:rsid w:val="00D80772"/>
    <w:rsid w:val="00D80B83"/>
    <w:rsid w:val="00D82E5C"/>
    <w:rsid w:val="00D83616"/>
    <w:rsid w:val="00D855DC"/>
    <w:rsid w:val="00D878CF"/>
    <w:rsid w:val="00D87D74"/>
    <w:rsid w:val="00D906CC"/>
    <w:rsid w:val="00D920BA"/>
    <w:rsid w:val="00D936FD"/>
    <w:rsid w:val="00D95115"/>
    <w:rsid w:val="00D9558A"/>
    <w:rsid w:val="00D9613C"/>
    <w:rsid w:val="00D96E6C"/>
    <w:rsid w:val="00DA0D2A"/>
    <w:rsid w:val="00DA183B"/>
    <w:rsid w:val="00DA3D67"/>
    <w:rsid w:val="00DA5C01"/>
    <w:rsid w:val="00DA7844"/>
    <w:rsid w:val="00DB05D5"/>
    <w:rsid w:val="00DB0EDB"/>
    <w:rsid w:val="00DB35A9"/>
    <w:rsid w:val="00DB36CB"/>
    <w:rsid w:val="00DB499D"/>
    <w:rsid w:val="00DB6E82"/>
    <w:rsid w:val="00DC00DE"/>
    <w:rsid w:val="00DC0B7E"/>
    <w:rsid w:val="00DC11FA"/>
    <w:rsid w:val="00DC1302"/>
    <w:rsid w:val="00DC1F34"/>
    <w:rsid w:val="00DC3BA0"/>
    <w:rsid w:val="00DC4918"/>
    <w:rsid w:val="00DC4B71"/>
    <w:rsid w:val="00DC4CE6"/>
    <w:rsid w:val="00DC5A65"/>
    <w:rsid w:val="00DC62AD"/>
    <w:rsid w:val="00DC69AD"/>
    <w:rsid w:val="00DC6DA5"/>
    <w:rsid w:val="00DC7A9E"/>
    <w:rsid w:val="00DD08AC"/>
    <w:rsid w:val="00DD178B"/>
    <w:rsid w:val="00DD2609"/>
    <w:rsid w:val="00DD2D48"/>
    <w:rsid w:val="00DE00DE"/>
    <w:rsid w:val="00DE30AC"/>
    <w:rsid w:val="00DE3EA7"/>
    <w:rsid w:val="00DE4339"/>
    <w:rsid w:val="00DF0734"/>
    <w:rsid w:val="00DF0A13"/>
    <w:rsid w:val="00DF0DA6"/>
    <w:rsid w:val="00DF5758"/>
    <w:rsid w:val="00DF5CFF"/>
    <w:rsid w:val="00DF7625"/>
    <w:rsid w:val="00E00008"/>
    <w:rsid w:val="00E01968"/>
    <w:rsid w:val="00E02080"/>
    <w:rsid w:val="00E02FF0"/>
    <w:rsid w:val="00E04352"/>
    <w:rsid w:val="00E071C5"/>
    <w:rsid w:val="00E101BC"/>
    <w:rsid w:val="00E1094B"/>
    <w:rsid w:val="00E1113F"/>
    <w:rsid w:val="00E14B02"/>
    <w:rsid w:val="00E1520A"/>
    <w:rsid w:val="00E15C17"/>
    <w:rsid w:val="00E2034A"/>
    <w:rsid w:val="00E208AE"/>
    <w:rsid w:val="00E20A01"/>
    <w:rsid w:val="00E21172"/>
    <w:rsid w:val="00E21945"/>
    <w:rsid w:val="00E21972"/>
    <w:rsid w:val="00E25792"/>
    <w:rsid w:val="00E2668C"/>
    <w:rsid w:val="00E2683A"/>
    <w:rsid w:val="00E277F1"/>
    <w:rsid w:val="00E27B05"/>
    <w:rsid w:val="00E27B57"/>
    <w:rsid w:val="00E30EB5"/>
    <w:rsid w:val="00E32731"/>
    <w:rsid w:val="00E32A57"/>
    <w:rsid w:val="00E347BA"/>
    <w:rsid w:val="00E350DD"/>
    <w:rsid w:val="00E40379"/>
    <w:rsid w:val="00E41936"/>
    <w:rsid w:val="00E42038"/>
    <w:rsid w:val="00E43081"/>
    <w:rsid w:val="00E43540"/>
    <w:rsid w:val="00E44BDF"/>
    <w:rsid w:val="00E458A9"/>
    <w:rsid w:val="00E46A90"/>
    <w:rsid w:val="00E46D86"/>
    <w:rsid w:val="00E47AFB"/>
    <w:rsid w:val="00E50152"/>
    <w:rsid w:val="00E51EC6"/>
    <w:rsid w:val="00E530A0"/>
    <w:rsid w:val="00E53833"/>
    <w:rsid w:val="00E54FFD"/>
    <w:rsid w:val="00E56ADA"/>
    <w:rsid w:val="00E579F8"/>
    <w:rsid w:val="00E60838"/>
    <w:rsid w:val="00E609E5"/>
    <w:rsid w:val="00E60A6F"/>
    <w:rsid w:val="00E61791"/>
    <w:rsid w:val="00E6319C"/>
    <w:rsid w:val="00E631D5"/>
    <w:rsid w:val="00E63B23"/>
    <w:rsid w:val="00E70289"/>
    <w:rsid w:val="00E705B4"/>
    <w:rsid w:val="00E710D8"/>
    <w:rsid w:val="00E71AE2"/>
    <w:rsid w:val="00E7297D"/>
    <w:rsid w:val="00E73DE3"/>
    <w:rsid w:val="00E7420E"/>
    <w:rsid w:val="00E75BB7"/>
    <w:rsid w:val="00E75FD8"/>
    <w:rsid w:val="00E7672F"/>
    <w:rsid w:val="00E7705A"/>
    <w:rsid w:val="00E772D9"/>
    <w:rsid w:val="00E80508"/>
    <w:rsid w:val="00E80BE3"/>
    <w:rsid w:val="00E80D6F"/>
    <w:rsid w:val="00E80FE0"/>
    <w:rsid w:val="00E82B14"/>
    <w:rsid w:val="00E8337C"/>
    <w:rsid w:val="00E836D0"/>
    <w:rsid w:val="00E85AA3"/>
    <w:rsid w:val="00E86883"/>
    <w:rsid w:val="00E86ED9"/>
    <w:rsid w:val="00E87AA8"/>
    <w:rsid w:val="00E90A14"/>
    <w:rsid w:val="00E90C02"/>
    <w:rsid w:val="00E90DE3"/>
    <w:rsid w:val="00E9134B"/>
    <w:rsid w:val="00E914A8"/>
    <w:rsid w:val="00E91C6B"/>
    <w:rsid w:val="00E93CFF"/>
    <w:rsid w:val="00E96B85"/>
    <w:rsid w:val="00E96C78"/>
    <w:rsid w:val="00E97870"/>
    <w:rsid w:val="00EA00D8"/>
    <w:rsid w:val="00EA0FD9"/>
    <w:rsid w:val="00EA103A"/>
    <w:rsid w:val="00EA2E60"/>
    <w:rsid w:val="00EA33E7"/>
    <w:rsid w:val="00EA346B"/>
    <w:rsid w:val="00EA40C6"/>
    <w:rsid w:val="00EA4EE8"/>
    <w:rsid w:val="00EA5A5B"/>
    <w:rsid w:val="00EA69FE"/>
    <w:rsid w:val="00EA6C95"/>
    <w:rsid w:val="00EB2215"/>
    <w:rsid w:val="00EB3D98"/>
    <w:rsid w:val="00EB42EE"/>
    <w:rsid w:val="00EB5016"/>
    <w:rsid w:val="00EB6CCD"/>
    <w:rsid w:val="00EC07F7"/>
    <w:rsid w:val="00EC23EE"/>
    <w:rsid w:val="00EC32CB"/>
    <w:rsid w:val="00EC4244"/>
    <w:rsid w:val="00EC4629"/>
    <w:rsid w:val="00EC4DDD"/>
    <w:rsid w:val="00EC7F6D"/>
    <w:rsid w:val="00ED0BD0"/>
    <w:rsid w:val="00ED12E4"/>
    <w:rsid w:val="00ED44B6"/>
    <w:rsid w:val="00ED4E4D"/>
    <w:rsid w:val="00ED50C0"/>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26D4"/>
    <w:rsid w:val="00F12FDE"/>
    <w:rsid w:val="00F13784"/>
    <w:rsid w:val="00F138E4"/>
    <w:rsid w:val="00F14CE9"/>
    <w:rsid w:val="00F15E57"/>
    <w:rsid w:val="00F17652"/>
    <w:rsid w:val="00F2118A"/>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1F4D"/>
    <w:rsid w:val="00F43B0D"/>
    <w:rsid w:val="00F43C64"/>
    <w:rsid w:val="00F4440D"/>
    <w:rsid w:val="00F464B6"/>
    <w:rsid w:val="00F46ADB"/>
    <w:rsid w:val="00F47D18"/>
    <w:rsid w:val="00F51ADC"/>
    <w:rsid w:val="00F5258B"/>
    <w:rsid w:val="00F52928"/>
    <w:rsid w:val="00F540EA"/>
    <w:rsid w:val="00F546D3"/>
    <w:rsid w:val="00F55A2B"/>
    <w:rsid w:val="00F55B83"/>
    <w:rsid w:val="00F5602E"/>
    <w:rsid w:val="00F565CE"/>
    <w:rsid w:val="00F57F92"/>
    <w:rsid w:val="00F605FE"/>
    <w:rsid w:val="00F6213F"/>
    <w:rsid w:val="00F62458"/>
    <w:rsid w:val="00F64AC0"/>
    <w:rsid w:val="00F65D25"/>
    <w:rsid w:val="00F66E2D"/>
    <w:rsid w:val="00F6762B"/>
    <w:rsid w:val="00F71B66"/>
    <w:rsid w:val="00F72DD4"/>
    <w:rsid w:val="00F73818"/>
    <w:rsid w:val="00F73EDC"/>
    <w:rsid w:val="00F746EE"/>
    <w:rsid w:val="00F752ED"/>
    <w:rsid w:val="00F75DC3"/>
    <w:rsid w:val="00F76521"/>
    <w:rsid w:val="00F7770A"/>
    <w:rsid w:val="00F80639"/>
    <w:rsid w:val="00F810FA"/>
    <w:rsid w:val="00F83672"/>
    <w:rsid w:val="00F842C8"/>
    <w:rsid w:val="00F845A9"/>
    <w:rsid w:val="00F85D08"/>
    <w:rsid w:val="00F85E63"/>
    <w:rsid w:val="00F900BA"/>
    <w:rsid w:val="00F9035E"/>
    <w:rsid w:val="00F90A01"/>
    <w:rsid w:val="00F91CCD"/>
    <w:rsid w:val="00F91EF9"/>
    <w:rsid w:val="00F9387D"/>
    <w:rsid w:val="00F940D9"/>
    <w:rsid w:val="00F96448"/>
    <w:rsid w:val="00F9742E"/>
    <w:rsid w:val="00F97BC8"/>
    <w:rsid w:val="00FA1D49"/>
    <w:rsid w:val="00FA243E"/>
    <w:rsid w:val="00FA266C"/>
    <w:rsid w:val="00FA4C6E"/>
    <w:rsid w:val="00FA51CE"/>
    <w:rsid w:val="00FA7265"/>
    <w:rsid w:val="00FA7CD1"/>
    <w:rsid w:val="00FB1441"/>
    <w:rsid w:val="00FB14CA"/>
    <w:rsid w:val="00FB25BD"/>
    <w:rsid w:val="00FB26D4"/>
    <w:rsid w:val="00FB3571"/>
    <w:rsid w:val="00FB4605"/>
    <w:rsid w:val="00FB4BF4"/>
    <w:rsid w:val="00FB4FBF"/>
    <w:rsid w:val="00FB6AC8"/>
    <w:rsid w:val="00FC21A8"/>
    <w:rsid w:val="00FC3389"/>
    <w:rsid w:val="00FC42F8"/>
    <w:rsid w:val="00FC4605"/>
    <w:rsid w:val="00FC4696"/>
    <w:rsid w:val="00FC5973"/>
    <w:rsid w:val="00FD0481"/>
    <w:rsid w:val="00FD1652"/>
    <w:rsid w:val="00FD211F"/>
    <w:rsid w:val="00FD2E1A"/>
    <w:rsid w:val="00FD31E9"/>
    <w:rsid w:val="00FD3323"/>
    <w:rsid w:val="00FD65A8"/>
    <w:rsid w:val="00FD73AE"/>
    <w:rsid w:val="00FE3FF9"/>
    <w:rsid w:val="00FE54E5"/>
    <w:rsid w:val="00FE59F0"/>
    <w:rsid w:val="00FE68C3"/>
    <w:rsid w:val="00FE7EAD"/>
    <w:rsid w:val="00FF0E15"/>
    <w:rsid w:val="00FF2073"/>
    <w:rsid w:val="00FF20C0"/>
    <w:rsid w:val="00FF3D36"/>
    <w:rsid w:val="00FF4EF2"/>
    <w:rsid w:val="00FF50A7"/>
    <w:rsid w:val="00FF5307"/>
    <w:rsid w:val="00FF543D"/>
    <w:rsid w:val="00FF5C7F"/>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ist Paragraph,normalny tekst,Akapit z listą4,Obiekt,List Paragraph1,Akapit z listą2,Akapit z listą3,Akapit z listą31,Akapit z listą21,Akapit z list¹,Eko punkty,podpunkt,Nagł. 4 SW,Normal,Akapit z listą32,Nagłowek 3,Preambuła,lp1"/>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ist Paragraph Znak,normalny tekst Znak,Akapit z listą4 Znak,Obiekt Znak,List Paragraph1 Znak,Akapit z listą2 Znak,Akapit z listą3 Znak,Akapit z listą31 Znak,Akapit z listą21 Znak,Akapit z list¹ Znak,Eko punkty Znak"/>
    <w:link w:val="Akapitzlist"/>
    <w:uiPriority w:val="34"/>
    <w:qFormat/>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 w:type="character" w:customStyle="1" w:styleId="hgkelc">
    <w:name w:val="hgkelc"/>
    <w:basedOn w:val="Domylnaczcionkaakapitu"/>
    <w:rsid w:val="00B63F3D"/>
  </w:style>
  <w:style w:type="paragraph" w:customStyle="1" w:styleId="jstree-node">
    <w:name w:val="jstree-node"/>
    <w:basedOn w:val="Normalny"/>
    <w:rsid w:val="00DD178B"/>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912667">
      <w:bodyDiv w:val="1"/>
      <w:marLeft w:val="0"/>
      <w:marRight w:val="0"/>
      <w:marTop w:val="0"/>
      <w:marBottom w:val="0"/>
      <w:divBdr>
        <w:top w:val="none" w:sz="0" w:space="0" w:color="auto"/>
        <w:left w:val="none" w:sz="0" w:space="0" w:color="auto"/>
        <w:bottom w:val="none" w:sz="0" w:space="0" w:color="auto"/>
        <w:right w:val="none" w:sz="0" w:space="0" w:color="auto"/>
      </w:divBdr>
      <w:divsChild>
        <w:div w:id="1625699154">
          <w:marLeft w:val="0"/>
          <w:marRight w:val="0"/>
          <w:marTop w:val="0"/>
          <w:marBottom w:val="0"/>
          <w:divBdr>
            <w:top w:val="none" w:sz="0" w:space="0" w:color="auto"/>
            <w:left w:val="none" w:sz="0" w:space="0" w:color="auto"/>
            <w:bottom w:val="none" w:sz="0" w:space="0" w:color="auto"/>
            <w:right w:val="none" w:sz="0" w:space="0" w:color="auto"/>
          </w:divBdr>
          <w:divsChild>
            <w:div w:id="208224199">
              <w:marLeft w:val="0"/>
              <w:marRight w:val="0"/>
              <w:marTop w:val="0"/>
              <w:marBottom w:val="0"/>
              <w:divBdr>
                <w:top w:val="none" w:sz="0" w:space="0" w:color="auto"/>
                <w:left w:val="none" w:sz="0" w:space="0" w:color="auto"/>
                <w:bottom w:val="none" w:sz="0" w:space="0" w:color="auto"/>
                <w:right w:val="none" w:sz="0" w:space="0" w:color="auto"/>
              </w:divBdr>
              <w:divsChild>
                <w:div w:id="1701974171">
                  <w:marLeft w:val="0"/>
                  <w:marRight w:val="0"/>
                  <w:marTop w:val="0"/>
                  <w:marBottom w:val="0"/>
                  <w:divBdr>
                    <w:top w:val="none" w:sz="0" w:space="0" w:color="auto"/>
                    <w:left w:val="none" w:sz="0" w:space="0" w:color="auto"/>
                    <w:bottom w:val="none" w:sz="0" w:space="0" w:color="auto"/>
                    <w:right w:val="none" w:sz="0" w:space="0" w:color="auto"/>
                  </w:divBdr>
                  <w:divsChild>
                    <w:div w:id="1557084235">
                      <w:marLeft w:val="0"/>
                      <w:marRight w:val="0"/>
                      <w:marTop w:val="0"/>
                      <w:marBottom w:val="0"/>
                      <w:divBdr>
                        <w:top w:val="none" w:sz="0" w:space="0" w:color="auto"/>
                        <w:left w:val="none" w:sz="0" w:space="0" w:color="auto"/>
                        <w:bottom w:val="none" w:sz="0" w:space="0" w:color="auto"/>
                        <w:right w:val="none" w:sz="0" w:space="0" w:color="auto"/>
                      </w:divBdr>
                    </w:div>
                    <w:div w:id="1022319668">
                      <w:marLeft w:val="0"/>
                      <w:marRight w:val="0"/>
                      <w:marTop w:val="0"/>
                      <w:marBottom w:val="0"/>
                      <w:divBdr>
                        <w:top w:val="none" w:sz="0" w:space="0" w:color="auto"/>
                        <w:left w:val="none" w:sz="0" w:space="0" w:color="auto"/>
                        <w:bottom w:val="none" w:sz="0" w:space="0" w:color="auto"/>
                        <w:right w:val="none" w:sz="0" w:space="0" w:color="auto"/>
                      </w:divBdr>
                    </w:div>
                  </w:divsChild>
                </w:div>
                <w:div w:id="123157395">
                  <w:marLeft w:val="0"/>
                  <w:marRight w:val="0"/>
                  <w:marTop w:val="0"/>
                  <w:marBottom w:val="0"/>
                  <w:divBdr>
                    <w:top w:val="none" w:sz="0" w:space="0" w:color="auto"/>
                    <w:left w:val="none" w:sz="0" w:space="0" w:color="auto"/>
                    <w:bottom w:val="none" w:sz="0" w:space="0" w:color="auto"/>
                    <w:right w:val="none" w:sz="0" w:space="0" w:color="auto"/>
                  </w:divBdr>
                  <w:divsChild>
                    <w:div w:id="287274353">
                      <w:marLeft w:val="0"/>
                      <w:marRight w:val="0"/>
                      <w:marTop w:val="0"/>
                      <w:marBottom w:val="0"/>
                      <w:divBdr>
                        <w:top w:val="none" w:sz="0" w:space="0" w:color="auto"/>
                        <w:left w:val="none" w:sz="0" w:space="0" w:color="auto"/>
                        <w:bottom w:val="none" w:sz="0" w:space="0" w:color="auto"/>
                        <w:right w:val="none" w:sz="0" w:space="0" w:color="auto"/>
                      </w:divBdr>
                    </w:div>
                    <w:div w:id="349576214">
                      <w:marLeft w:val="0"/>
                      <w:marRight w:val="0"/>
                      <w:marTop w:val="0"/>
                      <w:marBottom w:val="0"/>
                      <w:divBdr>
                        <w:top w:val="none" w:sz="0" w:space="0" w:color="auto"/>
                        <w:left w:val="none" w:sz="0" w:space="0" w:color="auto"/>
                        <w:bottom w:val="none" w:sz="0" w:space="0" w:color="auto"/>
                        <w:right w:val="none" w:sz="0" w:space="0" w:color="auto"/>
                      </w:divBdr>
                    </w:div>
                    <w:div w:id="229266308">
                      <w:marLeft w:val="0"/>
                      <w:marRight w:val="0"/>
                      <w:marTop w:val="0"/>
                      <w:marBottom w:val="0"/>
                      <w:divBdr>
                        <w:top w:val="none" w:sz="0" w:space="0" w:color="auto"/>
                        <w:left w:val="none" w:sz="0" w:space="0" w:color="auto"/>
                        <w:bottom w:val="none" w:sz="0" w:space="0" w:color="auto"/>
                        <w:right w:val="none" w:sz="0" w:space="0" w:color="auto"/>
                      </w:divBdr>
                    </w:div>
                    <w:div w:id="281501455">
                      <w:marLeft w:val="0"/>
                      <w:marRight w:val="0"/>
                      <w:marTop w:val="0"/>
                      <w:marBottom w:val="0"/>
                      <w:divBdr>
                        <w:top w:val="none" w:sz="0" w:space="0" w:color="auto"/>
                        <w:left w:val="none" w:sz="0" w:space="0" w:color="auto"/>
                        <w:bottom w:val="none" w:sz="0" w:space="0" w:color="auto"/>
                        <w:right w:val="none" w:sz="0" w:space="0" w:color="auto"/>
                      </w:divBdr>
                    </w:div>
                    <w:div w:id="162982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582313">
          <w:marLeft w:val="0"/>
          <w:marRight w:val="0"/>
          <w:marTop w:val="0"/>
          <w:marBottom w:val="0"/>
          <w:divBdr>
            <w:top w:val="none" w:sz="0" w:space="0" w:color="auto"/>
            <w:left w:val="none" w:sz="0" w:space="0" w:color="auto"/>
            <w:bottom w:val="none" w:sz="0" w:space="0" w:color="auto"/>
            <w:right w:val="none" w:sz="0" w:space="0" w:color="auto"/>
          </w:divBdr>
        </w:div>
        <w:div w:id="207493213">
          <w:marLeft w:val="0"/>
          <w:marRight w:val="0"/>
          <w:marTop w:val="0"/>
          <w:marBottom w:val="0"/>
          <w:divBdr>
            <w:top w:val="none" w:sz="0" w:space="0" w:color="auto"/>
            <w:left w:val="none" w:sz="0" w:space="0" w:color="auto"/>
            <w:bottom w:val="none" w:sz="0" w:space="0" w:color="auto"/>
            <w:right w:val="none" w:sz="0" w:space="0" w:color="auto"/>
          </w:divBdr>
          <w:divsChild>
            <w:div w:id="1304770898">
              <w:marLeft w:val="0"/>
              <w:marRight w:val="0"/>
              <w:marTop w:val="0"/>
              <w:marBottom w:val="0"/>
              <w:divBdr>
                <w:top w:val="none" w:sz="0" w:space="0" w:color="auto"/>
                <w:left w:val="none" w:sz="0" w:space="0" w:color="auto"/>
                <w:bottom w:val="none" w:sz="0" w:space="0" w:color="auto"/>
                <w:right w:val="none" w:sz="0" w:space="0" w:color="auto"/>
              </w:divBdr>
              <w:divsChild>
                <w:div w:id="805968196">
                  <w:marLeft w:val="0"/>
                  <w:marRight w:val="0"/>
                  <w:marTop w:val="0"/>
                  <w:marBottom w:val="0"/>
                  <w:divBdr>
                    <w:top w:val="none" w:sz="0" w:space="0" w:color="auto"/>
                    <w:left w:val="none" w:sz="0" w:space="0" w:color="auto"/>
                    <w:bottom w:val="none" w:sz="0" w:space="0" w:color="auto"/>
                    <w:right w:val="none" w:sz="0" w:space="0" w:color="auto"/>
                  </w:divBdr>
                  <w:divsChild>
                    <w:div w:id="463623586">
                      <w:marLeft w:val="0"/>
                      <w:marRight w:val="0"/>
                      <w:marTop w:val="0"/>
                      <w:marBottom w:val="0"/>
                      <w:divBdr>
                        <w:top w:val="none" w:sz="0" w:space="0" w:color="auto"/>
                        <w:left w:val="none" w:sz="0" w:space="0" w:color="auto"/>
                        <w:bottom w:val="none" w:sz="0" w:space="0" w:color="auto"/>
                        <w:right w:val="none" w:sz="0" w:space="0" w:color="auto"/>
                      </w:divBdr>
                      <w:divsChild>
                        <w:div w:id="24718436">
                          <w:marLeft w:val="-150"/>
                          <w:marRight w:val="-150"/>
                          <w:marTop w:val="0"/>
                          <w:marBottom w:val="0"/>
                          <w:divBdr>
                            <w:top w:val="none" w:sz="0" w:space="0" w:color="auto"/>
                            <w:left w:val="none" w:sz="0" w:space="0" w:color="auto"/>
                            <w:bottom w:val="none" w:sz="0" w:space="0" w:color="auto"/>
                            <w:right w:val="none" w:sz="0" w:space="0" w:color="auto"/>
                          </w:divBdr>
                          <w:divsChild>
                            <w:div w:id="1436554933">
                              <w:marLeft w:val="0"/>
                              <w:marRight w:val="0"/>
                              <w:marTop w:val="0"/>
                              <w:marBottom w:val="0"/>
                              <w:divBdr>
                                <w:top w:val="none" w:sz="0" w:space="0" w:color="auto"/>
                                <w:left w:val="none" w:sz="0" w:space="0" w:color="auto"/>
                                <w:bottom w:val="none" w:sz="0" w:space="0" w:color="auto"/>
                                <w:right w:val="none" w:sz="0" w:space="0" w:color="auto"/>
                              </w:divBdr>
                            </w:div>
                            <w:div w:id="53951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19254">
                      <w:marLeft w:val="-150"/>
                      <w:marRight w:val="-150"/>
                      <w:marTop w:val="0"/>
                      <w:marBottom w:val="0"/>
                      <w:divBdr>
                        <w:top w:val="none" w:sz="0" w:space="0" w:color="auto"/>
                        <w:left w:val="none" w:sz="0" w:space="0" w:color="auto"/>
                        <w:bottom w:val="none" w:sz="0" w:space="0" w:color="auto"/>
                        <w:right w:val="none" w:sz="0" w:space="0" w:color="auto"/>
                      </w:divBdr>
                      <w:divsChild>
                        <w:div w:id="1435635098">
                          <w:marLeft w:val="0"/>
                          <w:marRight w:val="0"/>
                          <w:marTop w:val="0"/>
                          <w:marBottom w:val="0"/>
                          <w:divBdr>
                            <w:top w:val="none" w:sz="0" w:space="0" w:color="auto"/>
                            <w:left w:val="none" w:sz="0" w:space="0" w:color="auto"/>
                            <w:bottom w:val="none" w:sz="0" w:space="0" w:color="auto"/>
                            <w:right w:val="none" w:sz="0" w:space="0" w:color="auto"/>
                          </w:divBdr>
                          <w:divsChild>
                            <w:div w:id="46414711">
                              <w:marLeft w:val="0"/>
                              <w:marRight w:val="0"/>
                              <w:marTop w:val="0"/>
                              <w:marBottom w:val="0"/>
                              <w:divBdr>
                                <w:top w:val="none" w:sz="0" w:space="0" w:color="auto"/>
                                <w:left w:val="none" w:sz="0" w:space="0" w:color="auto"/>
                                <w:bottom w:val="none" w:sz="0" w:space="0" w:color="auto"/>
                                <w:right w:val="none" w:sz="0" w:space="0" w:color="auto"/>
                              </w:divBdr>
                              <w:divsChild>
                                <w:div w:id="159389497">
                                  <w:marLeft w:val="0"/>
                                  <w:marRight w:val="0"/>
                                  <w:marTop w:val="0"/>
                                  <w:marBottom w:val="0"/>
                                  <w:divBdr>
                                    <w:top w:val="none" w:sz="0" w:space="0" w:color="auto"/>
                                    <w:left w:val="none" w:sz="0" w:space="0" w:color="auto"/>
                                    <w:bottom w:val="none" w:sz="0" w:space="0" w:color="auto"/>
                                    <w:right w:val="none" w:sz="0" w:space="0" w:color="auto"/>
                                  </w:divBdr>
                                  <w:divsChild>
                                    <w:div w:id="474685432">
                                      <w:marLeft w:val="0"/>
                                      <w:marRight w:val="0"/>
                                      <w:marTop w:val="0"/>
                                      <w:marBottom w:val="0"/>
                                      <w:divBdr>
                                        <w:top w:val="none" w:sz="0" w:space="0" w:color="auto"/>
                                        <w:left w:val="none" w:sz="0" w:space="0" w:color="auto"/>
                                        <w:bottom w:val="none" w:sz="0" w:space="0" w:color="auto"/>
                                        <w:right w:val="none" w:sz="0" w:space="0" w:color="auto"/>
                                      </w:divBdr>
                                      <w:divsChild>
                                        <w:div w:id="1027290185">
                                          <w:marLeft w:val="0"/>
                                          <w:marRight w:val="0"/>
                                          <w:marTop w:val="0"/>
                                          <w:marBottom w:val="0"/>
                                          <w:divBdr>
                                            <w:top w:val="none" w:sz="0" w:space="0" w:color="auto"/>
                                            <w:left w:val="none" w:sz="0" w:space="0" w:color="auto"/>
                                            <w:bottom w:val="none" w:sz="0" w:space="0" w:color="auto"/>
                                            <w:right w:val="none" w:sz="0" w:space="0" w:color="auto"/>
                                          </w:divBdr>
                                        </w:div>
                                        <w:div w:id="208387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356945">
                              <w:marLeft w:val="0"/>
                              <w:marRight w:val="0"/>
                              <w:marTop w:val="0"/>
                              <w:marBottom w:val="0"/>
                              <w:divBdr>
                                <w:top w:val="none" w:sz="0" w:space="0" w:color="auto"/>
                                <w:left w:val="none" w:sz="0" w:space="0" w:color="auto"/>
                                <w:bottom w:val="none" w:sz="0" w:space="0" w:color="auto"/>
                                <w:right w:val="none" w:sz="0" w:space="0" w:color="auto"/>
                              </w:divBdr>
                              <w:divsChild>
                                <w:div w:id="1692416216">
                                  <w:marLeft w:val="0"/>
                                  <w:marRight w:val="0"/>
                                  <w:marTop w:val="0"/>
                                  <w:marBottom w:val="0"/>
                                  <w:divBdr>
                                    <w:top w:val="none" w:sz="0" w:space="0" w:color="auto"/>
                                    <w:left w:val="none" w:sz="0" w:space="0" w:color="auto"/>
                                    <w:bottom w:val="none" w:sz="0" w:space="0" w:color="auto"/>
                                    <w:right w:val="none" w:sz="0" w:space="0" w:color="auto"/>
                                  </w:divBdr>
                                </w:div>
                              </w:divsChild>
                            </w:div>
                            <w:div w:id="1724061243">
                              <w:marLeft w:val="0"/>
                              <w:marRight w:val="0"/>
                              <w:marTop w:val="0"/>
                              <w:marBottom w:val="0"/>
                              <w:divBdr>
                                <w:top w:val="none" w:sz="0" w:space="0" w:color="auto"/>
                                <w:left w:val="none" w:sz="0" w:space="0" w:color="auto"/>
                                <w:bottom w:val="none" w:sz="0" w:space="0" w:color="auto"/>
                                <w:right w:val="none" w:sz="0" w:space="0" w:color="auto"/>
                              </w:divBdr>
                              <w:divsChild>
                                <w:div w:id="1374960683">
                                  <w:marLeft w:val="0"/>
                                  <w:marRight w:val="0"/>
                                  <w:marTop w:val="0"/>
                                  <w:marBottom w:val="0"/>
                                  <w:divBdr>
                                    <w:top w:val="none" w:sz="0" w:space="0" w:color="auto"/>
                                    <w:left w:val="none" w:sz="0" w:space="0" w:color="auto"/>
                                    <w:bottom w:val="none" w:sz="0" w:space="0" w:color="auto"/>
                                    <w:right w:val="none" w:sz="0" w:space="0" w:color="auto"/>
                                  </w:divBdr>
                                  <w:divsChild>
                                    <w:div w:id="1233850234">
                                      <w:marLeft w:val="0"/>
                                      <w:marRight w:val="0"/>
                                      <w:marTop w:val="0"/>
                                      <w:marBottom w:val="0"/>
                                      <w:divBdr>
                                        <w:top w:val="none" w:sz="0" w:space="0" w:color="auto"/>
                                        <w:left w:val="none" w:sz="0" w:space="0" w:color="auto"/>
                                        <w:bottom w:val="none" w:sz="0" w:space="0" w:color="auto"/>
                                        <w:right w:val="none" w:sz="0" w:space="0" w:color="auto"/>
                                      </w:divBdr>
                                      <w:divsChild>
                                        <w:div w:id="289016305">
                                          <w:marLeft w:val="0"/>
                                          <w:marRight w:val="0"/>
                                          <w:marTop w:val="0"/>
                                          <w:marBottom w:val="0"/>
                                          <w:divBdr>
                                            <w:top w:val="none" w:sz="0" w:space="0" w:color="auto"/>
                                            <w:left w:val="none" w:sz="0" w:space="0" w:color="auto"/>
                                            <w:bottom w:val="none" w:sz="0" w:space="0" w:color="auto"/>
                                            <w:right w:val="none" w:sz="0" w:space="0" w:color="auto"/>
                                          </w:divBdr>
                                        </w:div>
                                        <w:div w:id="206637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19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271078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7305491">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922988548">
      <w:bodyDiv w:val="1"/>
      <w:marLeft w:val="0"/>
      <w:marRight w:val="0"/>
      <w:marTop w:val="0"/>
      <w:marBottom w:val="0"/>
      <w:divBdr>
        <w:top w:val="none" w:sz="0" w:space="0" w:color="auto"/>
        <w:left w:val="none" w:sz="0" w:space="0" w:color="auto"/>
        <w:bottom w:val="none" w:sz="0" w:space="0" w:color="auto"/>
        <w:right w:val="none" w:sz="0" w:space="0" w:color="auto"/>
      </w:divBdr>
      <w:divsChild>
        <w:div w:id="630675106">
          <w:marLeft w:val="0"/>
          <w:marRight w:val="0"/>
          <w:marTop w:val="0"/>
          <w:marBottom w:val="0"/>
          <w:divBdr>
            <w:top w:val="none" w:sz="0" w:space="0" w:color="auto"/>
            <w:left w:val="none" w:sz="0" w:space="0" w:color="auto"/>
            <w:bottom w:val="none" w:sz="0" w:space="0" w:color="auto"/>
            <w:right w:val="none" w:sz="0" w:space="0" w:color="auto"/>
          </w:divBdr>
          <w:divsChild>
            <w:div w:id="1213923552">
              <w:marLeft w:val="0"/>
              <w:marRight w:val="0"/>
              <w:marTop w:val="0"/>
              <w:marBottom w:val="0"/>
              <w:divBdr>
                <w:top w:val="none" w:sz="0" w:space="0" w:color="auto"/>
                <w:left w:val="none" w:sz="0" w:space="0" w:color="auto"/>
                <w:bottom w:val="none" w:sz="0" w:space="0" w:color="auto"/>
                <w:right w:val="none" w:sz="0" w:space="0" w:color="auto"/>
              </w:divBdr>
              <w:divsChild>
                <w:div w:id="511188616">
                  <w:marLeft w:val="0"/>
                  <w:marRight w:val="0"/>
                  <w:marTop w:val="0"/>
                  <w:marBottom w:val="0"/>
                  <w:divBdr>
                    <w:top w:val="none" w:sz="0" w:space="0" w:color="auto"/>
                    <w:left w:val="none" w:sz="0" w:space="0" w:color="auto"/>
                    <w:bottom w:val="none" w:sz="0" w:space="0" w:color="auto"/>
                    <w:right w:val="none" w:sz="0" w:space="0" w:color="auto"/>
                  </w:divBdr>
                  <w:divsChild>
                    <w:div w:id="538706144">
                      <w:marLeft w:val="0"/>
                      <w:marRight w:val="0"/>
                      <w:marTop w:val="0"/>
                      <w:marBottom w:val="0"/>
                      <w:divBdr>
                        <w:top w:val="none" w:sz="0" w:space="0" w:color="auto"/>
                        <w:left w:val="none" w:sz="0" w:space="0" w:color="auto"/>
                        <w:bottom w:val="none" w:sz="0" w:space="0" w:color="auto"/>
                        <w:right w:val="none" w:sz="0" w:space="0" w:color="auto"/>
                      </w:divBdr>
                      <w:divsChild>
                        <w:div w:id="895815452">
                          <w:marLeft w:val="0"/>
                          <w:marRight w:val="0"/>
                          <w:marTop w:val="0"/>
                          <w:marBottom w:val="0"/>
                          <w:divBdr>
                            <w:top w:val="none" w:sz="0" w:space="0" w:color="auto"/>
                            <w:left w:val="none" w:sz="0" w:space="0" w:color="auto"/>
                            <w:bottom w:val="none" w:sz="0" w:space="0" w:color="auto"/>
                            <w:right w:val="none" w:sz="0" w:space="0" w:color="auto"/>
                          </w:divBdr>
                          <w:divsChild>
                            <w:div w:id="591472087">
                              <w:marLeft w:val="0"/>
                              <w:marRight w:val="0"/>
                              <w:marTop w:val="0"/>
                              <w:marBottom w:val="0"/>
                              <w:divBdr>
                                <w:top w:val="none" w:sz="0" w:space="0" w:color="auto"/>
                                <w:left w:val="none" w:sz="0" w:space="0" w:color="auto"/>
                                <w:bottom w:val="none" w:sz="0" w:space="0" w:color="auto"/>
                                <w:right w:val="none" w:sz="0" w:space="0" w:color="auto"/>
                              </w:divBdr>
                              <w:divsChild>
                                <w:div w:id="23955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717160">
          <w:marLeft w:val="0"/>
          <w:marRight w:val="0"/>
          <w:marTop w:val="0"/>
          <w:marBottom w:val="0"/>
          <w:divBdr>
            <w:top w:val="none" w:sz="0" w:space="0" w:color="auto"/>
            <w:left w:val="none" w:sz="0" w:space="0" w:color="auto"/>
            <w:bottom w:val="none" w:sz="0" w:space="0" w:color="auto"/>
            <w:right w:val="none" w:sz="0" w:space="0" w:color="auto"/>
          </w:divBdr>
          <w:divsChild>
            <w:div w:id="1935939202">
              <w:marLeft w:val="0"/>
              <w:marRight w:val="0"/>
              <w:marTop w:val="0"/>
              <w:marBottom w:val="0"/>
              <w:divBdr>
                <w:top w:val="none" w:sz="0" w:space="0" w:color="auto"/>
                <w:left w:val="none" w:sz="0" w:space="0" w:color="auto"/>
                <w:bottom w:val="none" w:sz="0" w:space="0" w:color="auto"/>
                <w:right w:val="none" w:sz="0" w:space="0" w:color="auto"/>
              </w:divBdr>
              <w:divsChild>
                <w:div w:id="1924483238">
                  <w:marLeft w:val="0"/>
                  <w:marRight w:val="0"/>
                  <w:marTop w:val="0"/>
                  <w:marBottom w:val="0"/>
                  <w:divBdr>
                    <w:top w:val="none" w:sz="0" w:space="0" w:color="auto"/>
                    <w:left w:val="none" w:sz="0" w:space="0" w:color="auto"/>
                    <w:bottom w:val="none" w:sz="0" w:space="0" w:color="auto"/>
                    <w:right w:val="none" w:sz="0" w:space="0" w:color="auto"/>
                  </w:divBdr>
                  <w:divsChild>
                    <w:div w:id="726152969">
                      <w:marLeft w:val="0"/>
                      <w:marRight w:val="0"/>
                      <w:marTop w:val="0"/>
                      <w:marBottom w:val="0"/>
                      <w:divBdr>
                        <w:top w:val="none" w:sz="0" w:space="0" w:color="auto"/>
                        <w:left w:val="none" w:sz="0" w:space="0" w:color="auto"/>
                        <w:bottom w:val="none" w:sz="0" w:space="0" w:color="auto"/>
                        <w:right w:val="none" w:sz="0" w:space="0" w:color="auto"/>
                      </w:divBdr>
                      <w:divsChild>
                        <w:div w:id="2078935619">
                          <w:marLeft w:val="0"/>
                          <w:marRight w:val="0"/>
                          <w:marTop w:val="0"/>
                          <w:marBottom w:val="0"/>
                          <w:divBdr>
                            <w:top w:val="none" w:sz="0" w:space="0" w:color="auto"/>
                            <w:left w:val="none" w:sz="0" w:space="0" w:color="auto"/>
                            <w:bottom w:val="none" w:sz="0" w:space="0" w:color="auto"/>
                            <w:right w:val="none" w:sz="0" w:space="0" w:color="auto"/>
                          </w:divBdr>
                          <w:divsChild>
                            <w:div w:id="761922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1655">
                  <w:marLeft w:val="0"/>
                  <w:marRight w:val="0"/>
                  <w:marTop w:val="0"/>
                  <w:marBottom w:val="0"/>
                  <w:divBdr>
                    <w:top w:val="none" w:sz="0" w:space="0" w:color="auto"/>
                    <w:left w:val="none" w:sz="0" w:space="0" w:color="auto"/>
                    <w:bottom w:val="none" w:sz="0" w:space="0" w:color="auto"/>
                    <w:right w:val="none" w:sz="0" w:space="0" w:color="auto"/>
                  </w:divBdr>
                  <w:divsChild>
                    <w:div w:id="85738247">
                      <w:marLeft w:val="0"/>
                      <w:marRight w:val="0"/>
                      <w:marTop w:val="0"/>
                      <w:marBottom w:val="0"/>
                      <w:divBdr>
                        <w:top w:val="none" w:sz="0" w:space="0" w:color="auto"/>
                        <w:left w:val="none" w:sz="0" w:space="0" w:color="auto"/>
                        <w:bottom w:val="none" w:sz="0" w:space="0" w:color="auto"/>
                        <w:right w:val="none" w:sz="0" w:space="0" w:color="auto"/>
                      </w:divBdr>
                      <w:divsChild>
                        <w:div w:id="1772506765">
                          <w:marLeft w:val="0"/>
                          <w:marRight w:val="0"/>
                          <w:marTop w:val="0"/>
                          <w:marBottom w:val="0"/>
                          <w:divBdr>
                            <w:top w:val="none" w:sz="0" w:space="0" w:color="auto"/>
                            <w:left w:val="none" w:sz="0" w:space="0" w:color="auto"/>
                            <w:bottom w:val="none" w:sz="0" w:space="0" w:color="auto"/>
                            <w:right w:val="none" w:sz="0" w:space="0" w:color="auto"/>
                          </w:divBdr>
                          <w:divsChild>
                            <w:div w:id="47233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922685">
              <w:marLeft w:val="0"/>
              <w:marRight w:val="0"/>
              <w:marTop w:val="0"/>
              <w:marBottom w:val="0"/>
              <w:divBdr>
                <w:top w:val="none" w:sz="0" w:space="0" w:color="auto"/>
                <w:left w:val="none" w:sz="0" w:space="0" w:color="auto"/>
                <w:bottom w:val="none" w:sz="0" w:space="0" w:color="auto"/>
                <w:right w:val="none" w:sz="0" w:space="0" w:color="auto"/>
              </w:divBdr>
              <w:divsChild>
                <w:div w:id="867334172">
                  <w:marLeft w:val="0"/>
                  <w:marRight w:val="0"/>
                  <w:marTop w:val="0"/>
                  <w:marBottom w:val="0"/>
                  <w:divBdr>
                    <w:top w:val="none" w:sz="0" w:space="0" w:color="auto"/>
                    <w:left w:val="none" w:sz="0" w:space="0" w:color="auto"/>
                    <w:bottom w:val="none" w:sz="0" w:space="0" w:color="auto"/>
                    <w:right w:val="none" w:sz="0" w:space="0" w:color="auto"/>
                  </w:divBdr>
                  <w:divsChild>
                    <w:div w:id="1812862352">
                      <w:marLeft w:val="0"/>
                      <w:marRight w:val="0"/>
                      <w:marTop w:val="0"/>
                      <w:marBottom w:val="0"/>
                      <w:divBdr>
                        <w:top w:val="none" w:sz="0" w:space="0" w:color="auto"/>
                        <w:left w:val="none" w:sz="0" w:space="0" w:color="auto"/>
                        <w:bottom w:val="none" w:sz="0" w:space="0" w:color="auto"/>
                        <w:right w:val="none" w:sz="0" w:space="0" w:color="auto"/>
                      </w:divBdr>
                      <w:divsChild>
                        <w:div w:id="829753981">
                          <w:marLeft w:val="0"/>
                          <w:marRight w:val="0"/>
                          <w:marTop w:val="0"/>
                          <w:marBottom w:val="0"/>
                          <w:divBdr>
                            <w:top w:val="none" w:sz="0" w:space="0" w:color="auto"/>
                            <w:left w:val="none" w:sz="0" w:space="0" w:color="auto"/>
                            <w:bottom w:val="none" w:sz="0" w:space="0" w:color="auto"/>
                            <w:right w:val="none" w:sz="0" w:space="0" w:color="auto"/>
                          </w:divBdr>
                          <w:divsChild>
                            <w:div w:id="1396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396176">
                  <w:marLeft w:val="0"/>
                  <w:marRight w:val="0"/>
                  <w:marTop w:val="0"/>
                  <w:marBottom w:val="0"/>
                  <w:divBdr>
                    <w:top w:val="none" w:sz="0" w:space="0" w:color="auto"/>
                    <w:left w:val="none" w:sz="0" w:space="0" w:color="auto"/>
                    <w:bottom w:val="none" w:sz="0" w:space="0" w:color="auto"/>
                    <w:right w:val="none" w:sz="0" w:space="0" w:color="auto"/>
                  </w:divBdr>
                  <w:divsChild>
                    <w:div w:id="80762531">
                      <w:marLeft w:val="0"/>
                      <w:marRight w:val="0"/>
                      <w:marTop w:val="0"/>
                      <w:marBottom w:val="0"/>
                      <w:divBdr>
                        <w:top w:val="none" w:sz="0" w:space="0" w:color="auto"/>
                        <w:left w:val="none" w:sz="0" w:space="0" w:color="auto"/>
                        <w:bottom w:val="none" w:sz="0" w:space="0" w:color="auto"/>
                        <w:right w:val="none" w:sz="0" w:space="0" w:color="auto"/>
                      </w:divBdr>
                      <w:divsChild>
                        <w:div w:id="1448740060">
                          <w:marLeft w:val="0"/>
                          <w:marRight w:val="0"/>
                          <w:marTop w:val="0"/>
                          <w:marBottom w:val="0"/>
                          <w:divBdr>
                            <w:top w:val="none" w:sz="0" w:space="0" w:color="auto"/>
                            <w:left w:val="none" w:sz="0" w:space="0" w:color="auto"/>
                            <w:bottom w:val="none" w:sz="0" w:space="0" w:color="auto"/>
                            <w:right w:val="none" w:sz="0" w:space="0" w:color="auto"/>
                          </w:divBdr>
                          <w:divsChild>
                            <w:div w:id="174976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latformazakupowa.pl/pn/gm_pruszkow"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platformazakupowa.pl/pn/gm_pruszko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portalzp.pl/kody-cpv" TargetMode="External"/><Relationship Id="rId23" Type="http://schemas.openxmlformats.org/officeDocument/2006/relationships/hyperlink" Target="https://platformazakupowa.pl/pn/gm_pruszkoww" TargetMode="Externa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hyperlink" Target="https://platformazakupowa.pl/strona/45-instrukcj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15133</Words>
  <Characters>90798</Characters>
  <Application>Microsoft Office Word</Application>
  <DocSecurity>0</DocSecurity>
  <Lines>756</Lines>
  <Paragraphs>211</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105720</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Żaneta Latuszek</cp:lastModifiedBy>
  <cp:revision>13</cp:revision>
  <cp:lastPrinted>2025-02-20T10:43:00Z</cp:lastPrinted>
  <dcterms:created xsi:type="dcterms:W3CDTF">2025-02-19T10:06:00Z</dcterms:created>
  <dcterms:modified xsi:type="dcterms:W3CDTF">2025-02-20T10:43:00Z</dcterms:modified>
</cp:coreProperties>
</file>