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B8D458" w14:textId="0C24E859" w:rsidR="002D753E" w:rsidRPr="00590177" w:rsidRDefault="00B61F31" w:rsidP="00590177">
      <w:pPr>
        <w:pStyle w:val="Nagwek1"/>
        <w:rPr>
          <w:i w:val="0"/>
          <w:sz w:val="22"/>
          <w:szCs w:val="22"/>
          <w:u w:val="none"/>
        </w:rPr>
      </w:pPr>
      <w:r w:rsidRPr="001B7422">
        <w:rPr>
          <w:i w:val="0"/>
          <w:sz w:val="22"/>
          <w:szCs w:val="22"/>
          <w:u w:val="none"/>
        </w:rPr>
        <w:t>Załącznik n</w:t>
      </w:r>
      <w:r w:rsidR="001072BB" w:rsidRPr="001B7422">
        <w:rPr>
          <w:i w:val="0"/>
          <w:sz w:val="22"/>
          <w:szCs w:val="22"/>
          <w:u w:val="none"/>
        </w:rPr>
        <w:t xml:space="preserve">r </w:t>
      </w:r>
      <w:r w:rsidR="00D752D1">
        <w:rPr>
          <w:i w:val="0"/>
          <w:sz w:val="22"/>
          <w:szCs w:val="22"/>
          <w:u w:val="none"/>
        </w:rPr>
        <w:t>3</w:t>
      </w:r>
      <w:r w:rsidR="002D06A9">
        <w:rPr>
          <w:i w:val="0"/>
          <w:sz w:val="22"/>
          <w:szCs w:val="22"/>
          <w:u w:val="none"/>
        </w:rPr>
        <w:t xml:space="preserve"> </w:t>
      </w:r>
      <w:r w:rsidR="00B549F9">
        <w:rPr>
          <w:i w:val="0"/>
          <w:sz w:val="22"/>
          <w:szCs w:val="22"/>
          <w:u w:val="none"/>
        </w:rPr>
        <w:t xml:space="preserve">do </w:t>
      </w:r>
      <w:r w:rsidR="00044139">
        <w:rPr>
          <w:i w:val="0"/>
          <w:sz w:val="22"/>
          <w:szCs w:val="22"/>
          <w:u w:val="none"/>
        </w:rPr>
        <w:t>umowy</w:t>
      </w:r>
    </w:p>
    <w:p w14:paraId="45F3FFCD" w14:textId="77777777" w:rsidR="00044139" w:rsidRDefault="00044139" w:rsidP="007259CA">
      <w:pPr>
        <w:jc w:val="center"/>
        <w:rPr>
          <w:rFonts w:ascii="Arial" w:hAnsi="Arial" w:cs="Arial"/>
          <w:b/>
        </w:rPr>
      </w:pPr>
    </w:p>
    <w:p w14:paraId="58B85572" w14:textId="10130D5A" w:rsidR="007259CA" w:rsidRDefault="00590177" w:rsidP="007259C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– WYKAZ OSÓB</w:t>
      </w:r>
      <w:r w:rsidR="00044139">
        <w:rPr>
          <w:rFonts w:ascii="Arial" w:hAnsi="Arial" w:cs="Arial"/>
          <w:b/>
        </w:rPr>
        <w:t xml:space="preserve"> I POJAZDÓW PRZEWIDZIANYCH DO REALIZACJI UMOWY</w:t>
      </w:r>
    </w:p>
    <w:p w14:paraId="3516504F" w14:textId="77777777" w:rsidR="00590177" w:rsidRDefault="00590177" w:rsidP="007259CA">
      <w:pPr>
        <w:jc w:val="center"/>
        <w:rPr>
          <w:rFonts w:ascii="Arial" w:hAnsi="Arial" w:cs="Arial"/>
          <w:b/>
        </w:rPr>
      </w:pPr>
    </w:p>
    <w:p w14:paraId="32B2D427" w14:textId="32F79D9A" w:rsidR="007259CA" w:rsidRDefault="007259CA" w:rsidP="000E7663">
      <w:pPr>
        <w:jc w:val="both"/>
        <w:rPr>
          <w:rFonts w:ascii="Arial" w:hAnsi="Arial" w:cs="Arial"/>
          <w:b/>
        </w:rPr>
      </w:pPr>
      <w:r w:rsidRPr="00312DE0">
        <w:rPr>
          <w:rFonts w:ascii="Arial" w:hAnsi="Arial" w:cs="Arial"/>
          <w:b/>
        </w:rPr>
        <w:t xml:space="preserve">Wykonawca oświadcza, że do </w:t>
      </w:r>
      <w:r w:rsidR="00044139">
        <w:rPr>
          <w:rFonts w:ascii="Arial" w:hAnsi="Arial" w:cs="Arial"/>
          <w:b/>
        </w:rPr>
        <w:t>realizacji zamówienia dysponuje:</w:t>
      </w:r>
    </w:p>
    <w:p w14:paraId="7BA478A0" w14:textId="77777777" w:rsidR="002D06A9" w:rsidRDefault="002D06A9" w:rsidP="000E7663">
      <w:pPr>
        <w:jc w:val="both"/>
        <w:rPr>
          <w:rFonts w:ascii="Arial" w:hAnsi="Arial" w:cs="Arial"/>
          <w:b/>
        </w:rPr>
      </w:pPr>
    </w:p>
    <w:p w14:paraId="63715F69" w14:textId="406F0442" w:rsidR="007259CA" w:rsidRDefault="007259CA" w:rsidP="000E7663">
      <w:pPr>
        <w:jc w:val="both"/>
        <w:rPr>
          <w:rFonts w:ascii="Arial" w:hAnsi="Arial" w:cs="Arial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562"/>
        <w:gridCol w:w="3062"/>
        <w:gridCol w:w="1812"/>
        <w:gridCol w:w="1930"/>
        <w:gridCol w:w="2268"/>
      </w:tblGrid>
      <w:tr w:rsidR="007259CA" w:rsidRPr="00A81EAB" w14:paraId="76DF47E0" w14:textId="77777777" w:rsidTr="00F61E8F">
        <w:trPr>
          <w:trHeight w:val="2353"/>
        </w:trPr>
        <w:tc>
          <w:tcPr>
            <w:tcW w:w="562" w:type="dxa"/>
          </w:tcPr>
          <w:p w14:paraId="0F6639F5" w14:textId="77777777" w:rsidR="007259CA" w:rsidRDefault="007259CA" w:rsidP="00115213">
            <w:pPr>
              <w:rPr>
                <w:rFonts w:ascii="Arial" w:hAnsi="Arial" w:cs="Arial"/>
                <w:sz w:val="16"/>
                <w:szCs w:val="16"/>
              </w:rPr>
            </w:pPr>
          </w:p>
          <w:p w14:paraId="5FCA1450" w14:textId="77777777" w:rsidR="007259CA" w:rsidRDefault="007259CA" w:rsidP="00115213">
            <w:pPr>
              <w:rPr>
                <w:rFonts w:ascii="Arial" w:hAnsi="Arial" w:cs="Arial"/>
                <w:sz w:val="16"/>
                <w:szCs w:val="16"/>
              </w:rPr>
            </w:pPr>
          </w:p>
          <w:p w14:paraId="667A369F" w14:textId="77777777" w:rsidR="007259CA" w:rsidRDefault="007259CA" w:rsidP="00115213">
            <w:pPr>
              <w:rPr>
                <w:rFonts w:ascii="Arial" w:hAnsi="Arial" w:cs="Arial"/>
                <w:sz w:val="16"/>
                <w:szCs w:val="16"/>
              </w:rPr>
            </w:pPr>
          </w:p>
          <w:p w14:paraId="798E71BC" w14:textId="77777777" w:rsidR="007259CA" w:rsidRDefault="007259CA" w:rsidP="00115213">
            <w:pPr>
              <w:rPr>
                <w:rFonts w:ascii="Arial" w:hAnsi="Arial" w:cs="Arial"/>
                <w:sz w:val="16"/>
                <w:szCs w:val="16"/>
              </w:rPr>
            </w:pPr>
          </w:p>
          <w:p w14:paraId="68AE42CA" w14:textId="77777777" w:rsidR="007259CA" w:rsidRDefault="007259CA" w:rsidP="00115213">
            <w:pPr>
              <w:rPr>
                <w:rFonts w:ascii="Arial" w:hAnsi="Arial" w:cs="Arial"/>
                <w:sz w:val="16"/>
                <w:szCs w:val="16"/>
              </w:rPr>
            </w:pPr>
          </w:p>
          <w:p w14:paraId="00452537" w14:textId="77777777" w:rsidR="007259CA" w:rsidRPr="00A81EAB" w:rsidRDefault="007259CA" w:rsidP="00115213">
            <w:pPr>
              <w:rPr>
                <w:rFonts w:ascii="Arial" w:hAnsi="Arial" w:cs="Arial"/>
                <w:sz w:val="16"/>
                <w:szCs w:val="16"/>
              </w:rPr>
            </w:pPr>
            <w:r w:rsidRPr="00A81EAB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3062" w:type="dxa"/>
          </w:tcPr>
          <w:p w14:paraId="77B15CAF" w14:textId="77777777" w:rsidR="007259CA" w:rsidRPr="00A81EAB" w:rsidRDefault="007259CA" w:rsidP="00115213">
            <w:pPr>
              <w:rPr>
                <w:rFonts w:ascii="Arial" w:hAnsi="Arial" w:cs="Arial"/>
                <w:sz w:val="16"/>
                <w:szCs w:val="16"/>
              </w:rPr>
            </w:pPr>
          </w:p>
          <w:p w14:paraId="6A3D9E22" w14:textId="77777777" w:rsidR="007259CA" w:rsidRPr="00A81EAB" w:rsidRDefault="007259CA" w:rsidP="00115213">
            <w:pPr>
              <w:rPr>
                <w:rFonts w:ascii="Arial" w:hAnsi="Arial" w:cs="Arial"/>
                <w:sz w:val="16"/>
                <w:szCs w:val="16"/>
              </w:rPr>
            </w:pPr>
          </w:p>
          <w:p w14:paraId="58E8709E" w14:textId="77777777" w:rsidR="007259CA" w:rsidRPr="00A81EAB" w:rsidRDefault="007259CA" w:rsidP="00115213">
            <w:pPr>
              <w:rPr>
                <w:rFonts w:ascii="Arial" w:hAnsi="Arial" w:cs="Arial"/>
                <w:sz w:val="16"/>
                <w:szCs w:val="16"/>
              </w:rPr>
            </w:pPr>
          </w:p>
          <w:p w14:paraId="6835374F" w14:textId="77777777" w:rsidR="007259CA" w:rsidRPr="00A81EAB" w:rsidRDefault="007259CA" w:rsidP="00115213">
            <w:pPr>
              <w:rPr>
                <w:rFonts w:ascii="Arial" w:hAnsi="Arial" w:cs="Arial"/>
                <w:sz w:val="16"/>
                <w:szCs w:val="16"/>
              </w:rPr>
            </w:pPr>
          </w:p>
          <w:p w14:paraId="5C97D0B4" w14:textId="77777777" w:rsidR="007259CA" w:rsidRPr="00A81EAB" w:rsidRDefault="007259CA" w:rsidP="00115213">
            <w:pPr>
              <w:rPr>
                <w:rFonts w:ascii="Arial" w:hAnsi="Arial" w:cs="Arial"/>
                <w:sz w:val="16"/>
                <w:szCs w:val="16"/>
              </w:rPr>
            </w:pPr>
          </w:p>
          <w:p w14:paraId="054602BC" w14:textId="77777777" w:rsidR="007259CA" w:rsidRDefault="007259CA" w:rsidP="0011521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E7663">
              <w:rPr>
                <w:rFonts w:ascii="Arial" w:hAnsi="Arial" w:cs="Arial"/>
                <w:b/>
                <w:bCs/>
                <w:sz w:val="16"/>
                <w:szCs w:val="16"/>
              </w:rPr>
              <w:t>IMIĘ I NAZWISKO</w:t>
            </w:r>
          </w:p>
          <w:p w14:paraId="472E5EA9" w14:textId="44FC5323" w:rsidR="00044139" w:rsidRPr="000E7663" w:rsidRDefault="00044139" w:rsidP="0011521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OSÓB PRZEWIDZIANYCH DO REALIZACJI ZAMÓWIENIA</w:t>
            </w:r>
          </w:p>
        </w:tc>
        <w:tc>
          <w:tcPr>
            <w:tcW w:w="1812" w:type="dxa"/>
          </w:tcPr>
          <w:p w14:paraId="58F247FE" w14:textId="77777777" w:rsidR="007259CA" w:rsidRDefault="007259CA" w:rsidP="001152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1C0C9DE" w14:textId="77777777" w:rsidR="007259CA" w:rsidRPr="000E7663" w:rsidRDefault="007259CA" w:rsidP="0011521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E7663">
              <w:rPr>
                <w:rFonts w:ascii="Arial" w:hAnsi="Arial" w:cs="Arial"/>
                <w:b/>
                <w:bCs/>
                <w:sz w:val="16"/>
                <w:szCs w:val="16"/>
              </w:rPr>
              <w:t>UPRAWNIENIA</w:t>
            </w:r>
          </w:p>
          <w:p w14:paraId="3C0D2762" w14:textId="77777777" w:rsidR="007259CA" w:rsidRPr="00A81EAB" w:rsidRDefault="007259CA" w:rsidP="001152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FACBD5B" w14:textId="77777777" w:rsidR="007259CA" w:rsidRPr="000E7663" w:rsidRDefault="007259CA" w:rsidP="001152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7663">
              <w:rPr>
                <w:rFonts w:ascii="Arial" w:hAnsi="Arial" w:cs="Arial"/>
                <w:sz w:val="16"/>
                <w:szCs w:val="16"/>
              </w:rPr>
              <w:t>(oznaczenie które osoby mają</w:t>
            </w:r>
          </w:p>
          <w:p w14:paraId="00E93556" w14:textId="77777777" w:rsidR="007259CA" w:rsidRPr="000E7663" w:rsidRDefault="007259CA" w:rsidP="001152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7663">
              <w:rPr>
                <w:rFonts w:ascii="Arial" w:hAnsi="Arial" w:cs="Arial"/>
                <w:sz w:val="16"/>
                <w:szCs w:val="16"/>
              </w:rPr>
              <w:t>Uprawnienia – zezwolenie do prac wysokościowych ewentualnie inne )</w:t>
            </w:r>
          </w:p>
          <w:p w14:paraId="0DAFDF97" w14:textId="77777777" w:rsidR="007259CA" w:rsidRPr="00A81EAB" w:rsidRDefault="007259CA" w:rsidP="0011521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30" w:type="dxa"/>
          </w:tcPr>
          <w:p w14:paraId="469C90DE" w14:textId="77777777" w:rsidR="007259CA" w:rsidRDefault="007259CA" w:rsidP="001152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2E21FD4" w14:textId="77777777" w:rsidR="00044139" w:rsidRDefault="00044139" w:rsidP="001152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003AB3B" w14:textId="77777777" w:rsidR="00044139" w:rsidRDefault="00044139" w:rsidP="0011521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RODZAJ PRAC</w:t>
            </w:r>
          </w:p>
          <w:p w14:paraId="2F2151F0" w14:textId="0D78027A" w:rsidR="00044139" w:rsidRPr="00A81EAB" w:rsidRDefault="00044139" w:rsidP="001152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7663">
              <w:rPr>
                <w:rFonts w:ascii="Arial" w:hAnsi="Arial" w:cs="Arial"/>
                <w:b/>
                <w:bCs/>
                <w:sz w:val="16"/>
                <w:szCs w:val="16"/>
              </w:rPr>
              <w:t>ZAKRES PRAC, KTÓRE OSOBA BĘDZIE WYKONYWAĆ PODCZAS REALIZACJI USŁUGI</w:t>
            </w:r>
          </w:p>
        </w:tc>
        <w:tc>
          <w:tcPr>
            <w:tcW w:w="2268" w:type="dxa"/>
          </w:tcPr>
          <w:p w14:paraId="2C513E5D" w14:textId="77777777" w:rsidR="007259CA" w:rsidRDefault="007259CA" w:rsidP="001152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6984023" w14:textId="77777777" w:rsidR="007259CA" w:rsidRDefault="007259CA" w:rsidP="0011521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2191180A" w14:textId="77777777" w:rsidR="00044139" w:rsidRDefault="00044139" w:rsidP="0011521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71F21EF6" w14:textId="5424477B" w:rsidR="00044139" w:rsidRDefault="00044139" w:rsidP="0011521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OPIS</w:t>
            </w:r>
          </w:p>
          <w:p w14:paraId="0ED72463" w14:textId="77777777" w:rsidR="00044139" w:rsidRDefault="00044139" w:rsidP="0011521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62DAD74" w14:textId="77777777" w:rsidR="00044139" w:rsidRDefault="00044139" w:rsidP="0011521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 pracownik jest zatrudniony na umowę </w:t>
            </w:r>
          </w:p>
          <w:p w14:paraId="43D253A2" w14:textId="5B091313" w:rsidR="00044139" w:rsidRPr="000E7663" w:rsidRDefault="00044139" w:rsidP="0011521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 pracę, ze wskazaniem czas zatrudnienia</w:t>
            </w:r>
          </w:p>
        </w:tc>
      </w:tr>
      <w:tr w:rsidR="007259CA" w:rsidRPr="00A81EAB" w14:paraId="1F4E0079" w14:textId="77777777" w:rsidTr="00F61E8F">
        <w:trPr>
          <w:cantSplit/>
          <w:trHeight w:val="567"/>
        </w:trPr>
        <w:tc>
          <w:tcPr>
            <w:tcW w:w="562" w:type="dxa"/>
            <w:vAlign w:val="center"/>
          </w:tcPr>
          <w:p w14:paraId="6ED5529C" w14:textId="77777777" w:rsidR="007259CA" w:rsidRPr="002C18A7" w:rsidRDefault="007259CA" w:rsidP="001152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18A7">
              <w:rPr>
                <w:rFonts w:ascii="Arial" w:hAnsi="Arial" w:cs="Arial"/>
                <w:sz w:val="16"/>
                <w:szCs w:val="16"/>
              </w:rPr>
              <w:t>1.</w:t>
            </w:r>
          </w:p>
          <w:p w14:paraId="08CF1CCB" w14:textId="77777777" w:rsidR="007259CA" w:rsidRPr="002C18A7" w:rsidRDefault="007259CA" w:rsidP="001152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62" w:type="dxa"/>
            <w:vAlign w:val="center"/>
          </w:tcPr>
          <w:p w14:paraId="0C903D70" w14:textId="77777777" w:rsidR="007259CA" w:rsidRDefault="007259CA" w:rsidP="00115213">
            <w:pPr>
              <w:rPr>
                <w:rFonts w:ascii="Arial" w:hAnsi="Arial" w:cs="Arial"/>
                <w:sz w:val="16"/>
                <w:szCs w:val="16"/>
              </w:rPr>
            </w:pPr>
          </w:p>
          <w:p w14:paraId="1491B32E" w14:textId="77777777" w:rsidR="007259CA" w:rsidRDefault="007259CA" w:rsidP="00115213">
            <w:pPr>
              <w:rPr>
                <w:rFonts w:ascii="Arial" w:hAnsi="Arial" w:cs="Arial"/>
                <w:sz w:val="16"/>
                <w:szCs w:val="16"/>
              </w:rPr>
            </w:pPr>
          </w:p>
          <w:p w14:paraId="349395BF" w14:textId="77777777" w:rsidR="007259CA" w:rsidRDefault="007259CA" w:rsidP="00115213">
            <w:pPr>
              <w:rPr>
                <w:rFonts w:ascii="Arial" w:hAnsi="Arial" w:cs="Arial"/>
                <w:sz w:val="16"/>
                <w:szCs w:val="16"/>
              </w:rPr>
            </w:pPr>
          </w:p>
          <w:p w14:paraId="1CE49668" w14:textId="77777777" w:rsidR="007259CA" w:rsidRDefault="007259CA" w:rsidP="00115213">
            <w:pPr>
              <w:rPr>
                <w:rFonts w:ascii="Arial" w:hAnsi="Arial" w:cs="Arial"/>
                <w:sz w:val="16"/>
                <w:szCs w:val="16"/>
              </w:rPr>
            </w:pPr>
          </w:p>
          <w:p w14:paraId="086ADB57" w14:textId="77777777" w:rsidR="007259CA" w:rsidRPr="00A81EAB" w:rsidRDefault="007259CA" w:rsidP="0011521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12" w:type="dxa"/>
            <w:vAlign w:val="center"/>
          </w:tcPr>
          <w:p w14:paraId="066D5DFE" w14:textId="77777777" w:rsidR="007259CA" w:rsidRPr="00A81EAB" w:rsidRDefault="007259CA" w:rsidP="0011521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30" w:type="dxa"/>
            <w:vAlign w:val="center"/>
          </w:tcPr>
          <w:p w14:paraId="2CBB9465" w14:textId="77777777" w:rsidR="007259CA" w:rsidRPr="00A81EAB" w:rsidRDefault="007259CA" w:rsidP="0011521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338A63B" w14:textId="77777777" w:rsidR="007259CA" w:rsidRPr="00A81EAB" w:rsidRDefault="007259CA" w:rsidP="0011521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259CA" w14:paraId="754ABB5A" w14:textId="77777777" w:rsidTr="00F61E8F">
        <w:trPr>
          <w:cantSplit/>
          <w:trHeight w:val="698"/>
        </w:trPr>
        <w:tc>
          <w:tcPr>
            <w:tcW w:w="562" w:type="dxa"/>
            <w:vAlign w:val="center"/>
          </w:tcPr>
          <w:p w14:paraId="0E74F009" w14:textId="77777777" w:rsidR="007259CA" w:rsidRPr="002C18A7" w:rsidRDefault="007259CA" w:rsidP="001152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18A7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62" w:type="dxa"/>
            <w:vAlign w:val="center"/>
          </w:tcPr>
          <w:p w14:paraId="37294716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  <w:tc>
          <w:tcPr>
            <w:tcW w:w="1812" w:type="dxa"/>
            <w:vAlign w:val="center"/>
          </w:tcPr>
          <w:p w14:paraId="4598EB36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14:paraId="168456C1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6E00DF4F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3283D88E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071786FF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2CA29C16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</w:tr>
      <w:tr w:rsidR="007259CA" w14:paraId="41B5BCA5" w14:textId="77777777" w:rsidTr="00590177">
        <w:trPr>
          <w:cantSplit/>
          <w:trHeight w:val="856"/>
        </w:trPr>
        <w:tc>
          <w:tcPr>
            <w:tcW w:w="562" w:type="dxa"/>
            <w:vAlign w:val="center"/>
          </w:tcPr>
          <w:p w14:paraId="4F0250D9" w14:textId="77777777" w:rsidR="007259CA" w:rsidRPr="002C18A7" w:rsidRDefault="007259CA" w:rsidP="001152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18A7"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62" w:type="dxa"/>
            <w:vAlign w:val="center"/>
          </w:tcPr>
          <w:p w14:paraId="26E47711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  <w:tc>
          <w:tcPr>
            <w:tcW w:w="1812" w:type="dxa"/>
            <w:vAlign w:val="center"/>
          </w:tcPr>
          <w:p w14:paraId="25B87FAC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14:paraId="3206C1AD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4840DBAB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7B381672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31C1FFC3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7A7DA87D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</w:tr>
      <w:tr w:rsidR="007259CA" w14:paraId="65D9643A" w14:textId="77777777" w:rsidTr="00F61E8F">
        <w:trPr>
          <w:cantSplit/>
          <w:trHeight w:val="567"/>
        </w:trPr>
        <w:tc>
          <w:tcPr>
            <w:tcW w:w="562" w:type="dxa"/>
            <w:vAlign w:val="center"/>
          </w:tcPr>
          <w:p w14:paraId="7412DBE2" w14:textId="77777777" w:rsidR="007259CA" w:rsidRPr="002C18A7" w:rsidRDefault="007259CA" w:rsidP="001152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18A7"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3062" w:type="dxa"/>
            <w:vAlign w:val="center"/>
          </w:tcPr>
          <w:p w14:paraId="128A540E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  <w:tc>
          <w:tcPr>
            <w:tcW w:w="1812" w:type="dxa"/>
            <w:vAlign w:val="center"/>
          </w:tcPr>
          <w:p w14:paraId="5FC766BD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14:paraId="7FBD4FB3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1CA78D93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62EF0A81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0772E95C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5E6F1083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</w:tr>
      <w:tr w:rsidR="007259CA" w14:paraId="196CDAC0" w14:textId="77777777" w:rsidTr="00F61E8F">
        <w:trPr>
          <w:cantSplit/>
          <w:trHeight w:val="567"/>
        </w:trPr>
        <w:tc>
          <w:tcPr>
            <w:tcW w:w="562" w:type="dxa"/>
            <w:vAlign w:val="center"/>
          </w:tcPr>
          <w:p w14:paraId="5FE701D3" w14:textId="77777777" w:rsidR="007259CA" w:rsidRPr="002C18A7" w:rsidRDefault="007259CA" w:rsidP="001152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18A7"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3062" w:type="dxa"/>
            <w:vAlign w:val="center"/>
          </w:tcPr>
          <w:p w14:paraId="3C3DE60D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  <w:tc>
          <w:tcPr>
            <w:tcW w:w="1812" w:type="dxa"/>
            <w:vAlign w:val="center"/>
          </w:tcPr>
          <w:p w14:paraId="2DAF57DE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14:paraId="3ACA9CA4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09E813E0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274F391D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254EE4FA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5EB323AF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</w:tr>
      <w:tr w:rsidR="007259CA" w14:paraId="31877632" w14:textId="77777777" w:rsidTr="00F61E8F">
        <w:trPr>
          <w:cantSplit/>
          <w:trHeight w:val="567"/>
        </w:trPr>
        <w:tc>
          <w:tcPr>
            <w:tcW w:w="562" w:type="dxa"/>
            <w:vAlign w:val="center"/>
          </w:tcPr>
          <w:p w14:paraId="0010B9FE" w14:textId="77777777" w:rsidR="007259CA" w:rsidRPr="002C18A7" w:rsidRDefault="007259CA" w:rsidP="001152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18A7"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3062" w:type="dxa"/>
            <w:vAlign w:val="center"/>
          </w:tcPr>
          <w:p w14:paraId="1CBBE844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  <w:tc>
          <w:tcPr>
            <w:tcW w:w="1812" w:type="dxa"/>
            <w:vAlign w:val="center"/>
          </w:tcPr>
          <w:p w14:paraId="6FCA4BDF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14:paraId="3ECDA951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72E55347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62B8B63D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63342E48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63E05E1D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</w:tr>
      <w:tr w:rsidR="007259CA" w14:paraId="62098F03" w14:textId="77777777" w:rsidTr="00F61E8F">
        <w:trPr>
          <w:cantSplit/>
          <w:trHeight w:val="567"/>
        </w:trPr>
        <w:tc>
          <w:tcPr>
            <w:tcW w:w="562" w:type="dxa"/>
            <w:vAlign w:val="center"/>
          </w:tcPr>
          <w:p w14:paraId="34CE3913" w14:textId="77777777" w:rsidR="007259CA" w:rsidRPr="002C18A7" w:rsidRDefault="007259CA" w:rsidP="001152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18A7"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3062" w:type="dxa"/>
            <w:vAlign w:val="center"/>
          </w:tcPr>
          <w:p w14:paraId="667070BB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  <w:tc>
          <w:tcPr>
            <w:tcW w:w="1812" w:type="dxa"/>
            <w:vAlign w:val="center"/>
          </w:tcPr>
          <w:p w14:paraId="02A1A62E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14:paraId="0E70E9F0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1CCB4AA6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3DFB7E19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74215CF8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3EF898C5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</w:tr>
      <w:tr w:rsidR="007259CA" w14:paraId="34B7ADDA" w14:textId="77777777" w:rsidTr="00F61E8F">
        <w:trPr>
          <w:cantSplit/>
          <w:trHeight w:val="843"/>
        </w:trPr>
        <w:tc>
          <w:tcPr>
            <w:tcW w:w="562" w:type="dxa"/>
            <w:vAlign w:val="center"/>
          </w:tcPr>
          <w:p w14:paraId="23C050F1" w14:textId="77777777" w:rsidR="007259CA" w:rsidRPr="002C18A7" w:rsidRDefault="007259CA" w:rsidP="001152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18A7"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3062" w:type="dxa"/>
            <w:vAlign w:val="center"/>
          </w:tcPr>
          <w:p w14:paraId="23EDE1C7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  <w:tc>
          <w:tcPr>
            <w:tcW w:w="1812" w:type="dxa"/>
            <w:vAlign w:val="center"/>
          </w:tcPr>
          <w:p w14:paraId="77FB59EB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14:paraId="00B58948" w14:textId="77777777" w:rsidR="007259CA" w:rsidRDefault="007259CA" w:rsidP="00115213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2268" w:type="dxa"/>
            <w:vAlign w:val="center"/>
          </w:tcPr>
          <w:p w14:paraId="4F603AD7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39BE1FFA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4DDD7EE7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455A4FE4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</w:tr>
    </w:tbl>
    <w:p w14:paraId="74B8D49F" w14:textId="7A5A96D0" w:rsidR="00897E58" w:rsidRDefault="00897E58" w:rsidP="00590177">
      <w:pPr>
        <w:rPr>
          <w:rFonts w:ascii="Arial" w:hAnsi="Arial" w:cs="Arial"/>
        </w:rPr>
      </w:pPr>
    </w:p>
    <w:p w14:paraId="00589B62" w14:textId="43B5418E" w:rsidR="00044139" w:rsidRDefault="00044139" w:rsidP="00590177">
      <w:pPr>
        <w:rPr>
          <w:rFonts w:ascii="Arial" w:hAnsi="Arial" w:cs="Arial"/>
        </w:rPr>
      </w:pPr>
    </w:p>
    <w:p w14:paraId="1BA0B4C3" w14:textId="5058FE92" w:rsidR="00044139" w:rsidRDefault="00044139" w:rsidP="00590177">
      <w:pPr>
        <w:rPr>
          <w:rFonts w:ascii="Arial" w:hAnsi="Arial" w:cs="Arial"/>
        </w:rPr>
      </w:pPr>
    </w:p>
    <w:p w14:paraId="012B02C1" w14:textId="23F1E9E0" w:rsidR="00044139" w:rsidRDefault="00044139" w:rsidP="00590177">
      <w:pPr>
        <w:rPr>
          <w:rFonts w:ascii="Arial" w:hAnsi="Arial" w:cs="Arial"/>
        </w:rPr>
      </w:pPr>
    </w:p>
    <w:p w14:paraId="12A5F82A" w14:textId="7F1B7ED7" w:rsidR="00044139" w:rsidRDefault="00044139" w:rsidP="00590177">
      <w:pPr>
        <w:rPr>
          <w:rFonts w:ascii="Arial" w:hAnsi="Arial" w:cs="Arial"/>
        </w:rPr>
      </w:pPr>
    </w:p>
    <w:p w14:paraId="5CDDF491" w14:textId="3FD22B82" w:rsidR="00044139" w:rsidRDefault="00044139" w:rsidP="00590177">
      <w:pPr>
        <w:rPr>
          <w:rFonts w:ascii="Arial" w:hAnsi="Arial" w:cs="Arial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562"/>
        <w:gridCol w:w="3686"/>
        <w:gridCol w:w="2467"/>
        <w:gridCol w:w="3203"/>
      </w:tblGrid>
      <w:tr w:rsidR="00044139" w:rsidRPr="00A81EAB" w14:paraId="5C7A9C7E" w14:textId="77777777" w:rsidTr="00044139">
        <w:trPr>
          <w:trHeight w:val="2353"/>
        </w:trPr>
        <w:tc>
          <w:tcPr>
            <w:tcW w:w="562" w:type="dxa"/>
          </w:tcPr>
          <w:p w14:paraId="7925B624" w14:textId="77777777" w:rsidR="00044139" w:rsidRPr="00044139" w:rsidRDefault="00044139" w:rsidP="00BB7E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6C971AC" w14:textId="77777777" w:rsidR="00044139" w:rsidRPr="00044139" w:rsidRDefault="00044139" w:rsidP="00BB7E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00D9419" w14:textId="77777777" w:rsidR="00044139" w:rsidRPr="00044139" w:rsidRDefault="00044139" w:rsidP="00BB7E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3F76C5B" w14:textId="77777777" w:rsidR="00044139" w:rsidRPr="00044139" w:rsidRDefault="00044139" w:rsidP="00BB7E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604C0C4" w14:textId="77777777" w:rsidR="00044139" w:rsidRPr="00044139" w:rsidRDefault="00044139" w:rsidP="00BB7E1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44139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3686" w:type="dxa"/>
          </w:tcPr>
          <w:p w14:paraId="1F63F3A6" w14:textId="77777777" w:rsidR="00044139" w:rsidRPr="00044139" w:rsidRDefault="00044139" w:rsidP="00BB7E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886F5FA" w14:textId="77777777" w:rsidR="00044139" w:rsidRPr="00044139" w:rsidRDefault="00044139" w:rsidP="00BB7E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84C2237" w14:textId="77777777" w:rsidR="00044139" w:rsidRPr="00044139" w:rsidRDefault="00044139" w:rsidP="00BB7E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4DA64B7" w14:textId="77777777" w:rsidR="00044139" w:rsidRPr="00044139" w:rsidRDefault="00044139" w:rsidP="00BB7E1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FD03F32" w14:textId="472C2D80" w:rsidR="00044139" w:rsidRPr="00044139" w:rsidRDefault="00044139" w:rsidP="00BB7E1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44139">
              <w:rPr>
                <w:rFonts w:ascii="Arial" w:hAnsi="Arial" w:cs="Arial"/>
                <w:b/>
                <w:bCs/>
                <w:sz w:val="22"/>
                <w:szCs w:val="22"/>
              </w:rPr>
              <w:t>Marka pojazdu</w:t>
            </w:r>
          </w:p>
        </w:tc>
        <w:tc>
          <w:tcPr>
            <w:tcW w:w="2467" w:type="dxa"/>
          </w:tcPr>
          <w:p w14:paraId="73155DD8" w14:textId="77777777" w:rsidR="00044139" w:rsidRPr="00044139" w:rsidRDefault="00044139" w:rsidP="00BB7E1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DE01757" w14:textId="77777777" w:rsidR="00044139" w:rsidRPr="00044139" w:rsidRDefault="00044139" w:rsidP="00BB7E1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15929D3" w14:textId="77777777" w:rsidR="00044139" w:rsidRPr="00044139" w:rsidRDefault="00044139" w:rsidP="00BB7E1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D0B4FD1" w14:textId="77777777" w:rsidR="00044139" w:rsidRPr="00044139" w:rsidRDefault="00044139" w:rsidP="00BB7E1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0747DFE" w14:textId="6FA9B82B" w:rsidR="00044139" w:rsidRPr="00044139" w:rsidRDefault="00044139" w:rsidP="00BB7E1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44139">
              <w:rPr>
                <w:rFonts w:ascii="Arial" w:hAnsi="Arial" w:cs="Arial"/>
                <w:b/>
                <w:sz w:val="22"/>
                <w:szCs w:val="22"/>
              </w:rPr>
              <w:t>Numer rejestracyjny</w:t>
            </w:r>
          </w:p>
          <w:p w14:paraId="601228A0" w14:textId="77777777" w:rsidR="00044139" w:rsidRPr="00044139" w:rsidRDefault="00044139" w:rsidP="00BB7E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03" w:type="dxa"/>
          </w:tcPr>
          <w:p w14:paraId="33AD7A89" w14:textId="77777777" w:rsidR="00044139" w:rsidRPr="00044139" w:rsidRDefault="00044139" w:rsidP="00BB7E1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142AFA4" w14:textId="77777777" w:rsidR="00044139" w:rsidRPr="00044139" w:rsidRDefault="00044139" w:rsidP="00BB7E1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7D076D1" w14:textId="77777777" w:rsidR="00044139" w:rsidRPr="00044139" w:rsidRDefault="00044139" w:rsidP="00BB7E1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131653D" w14:textId="77777777" w:rsidR="00044139" w:rsidRPr="00044139" w:rsidRDefault="00044139" w:rsidP="00BB7E1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A9DD227" w14:textId="138F72BC" w:rsidR="00044139" w:rsidRPr="00044139" w:rsidRDefault="00044139" w:rsidP="00BB7E1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44139">
              <w:rPr>
                <w:rFonts w:ascii="Arial" w:hAnsi="Arial" w:cs="Arial"/>
                <w:b/>
                <w:bCs/>
                <w:sz w:val="22"/>
                <w:szCs w:val="22"/>
              </w:rPr>
              <w:t>Dane kierowcy</w:t>
            </w:r>
          </w:p>
        </w:tc>
      </w:tr>
      <w:tr w:rsidR="00044139" w:rsidRPr="00A81EAB" w14:paraId="51BFD7CF" w14:textId="77777777" w:rsidTr="00044139">
        <w:trPr>
          <w:cantSplit/>
          <w:trHeight w:val="567"/>
        </w:trPr>
        <w:tc>
          <w:tcPr>
            <w:tcW w:w="562" w:type="dxa"/>
            <w:vAlign w:val="center"/>
          </w:tcPr>
          <w:p w14:paraId="66D28715" w14:textId="77777777" w:rsidR="00044139" w:rsidRPr="002C18A7" w:rsidRDefault="00044139" w:rsidP="00BB7E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18A7">
              <w:rPr>
                <w:rFonts w:ascii="Arial" w:hAnsi="Arial" w:cs="Arial"/>
                <w:sz w:val="16"/>
                <w:szCs w:val="16"/>
              </w:rPr>
              <w:t>1.</w:t>
            </w:r>
          </w:p>
          <w:p w14:paraId="35950D64" w14:textId="77777777" w:rsidR="00044139" w:rsidRPr="002C18A7" w:rsidRDefault="00044139" w:rsidP="00BB7E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14:paraId="322F8A39" w14:textId="77777777" w:rsidR="00044139" w:rsidRDefault="00044139" w:rsidP="00BB7E1E">
            <w:pPr>
              <w:rPr>
                <w:rFonts w:ascii="Arial" w:hAnsi="Arial" w:cs="Arial"/>
                <w:sz w:val="16"/>
                <w:szCs w:val="16"/>
              </w:rPr>
            </w:pPr>
          </w:p>
          <w:p w14:paraId="64D67ED4" w14:textId="77777777" w:rsidR="00044139" w:rsidRDefault="00044139" w:rsidP="00BB7E1E">
            <w:pPr>
              <w:rPr>
                <w:rFonts w:ascii="Arial" w:hAnsi="Arial" w:cs="Arial"/>
                <w:sz w:val="16"/>
                <w:szCs w:val="16"/>
              </w:rPr>
            </w:pPr>
          </w:p>
          <w:p w14:paraId="13CC67DB" w14:textId="77777777" w:rsidR="00044139" w:rsidRDefault="00044139" w:rsidP="00BB7E1E">
            <w:pPr>
              <w:rPr>
                <w:rFonts w:ascii="Arial" w:hAnsi="Arial" w:cs="Arial"/>
                <w:sz w:val="16"/>
                <w:szCs w:val="16"/>
              </w:rPr>
            </w:pPr>
          </w:p>
          <w:p w14:paraId="23B8F20F" w14:textId="77777777" w:rsidR="00044139" w:rsidRDefault="00044139" w:rsidP="00BB7E1E">
            <w:pPr>
              <w:rPr>
                <w:rFonts w:ascii="Arial" w:hAnsi="Arial" w:cs="Arial"/>
                <w:sz w:val="16"/>
                <w:szCs w:val="16"/>
              </w:rPr>
            </w:pPr>
          </w:p>
          <w:p w14:paraId="092AF774" w14:textId="77777777" w:rsidR="00044139" w:rsidRPr="00A81EAB" w:rsidRDefault="00044139" w:rsidP="00BB7E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7" w:type="dxa"/>
            <w:vAlign w:val="center"/>
          </w:tcPr>
          <w:p w14:paraId="5063D3FD" w14:textId="77777777" w:rsidR="00044139" w:rsidRPr="00A81EAB" w:rsidRDefault="00044139" w:rsidP="00BB7E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3" w:type="dxa"/>
            <w:vAlign w:val="center"/>
          </w:tcPr>
          <w:p w14:paraId="20C86941" w14:textId="77777777" w:rsidR="00044139" w:rsidRPr="00A81EAB" w:rsidRDefault="00044139" w:rsidP="00BB7E1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44139" w14:paraId="0DE326C2" w14:textId="77777777" w:rsidTr="00044139">
        <w:trPr>
          <w:cantSplit/>
          <w:trHeight w:val="698"/>
        </w:trPr>
        <w:tc>
          <w:tcPr>
            <w:tcW w:w="562" w:type="dxa"/>
            <w:vAlign w:val="center"/>
          </w:tcPr>
          <w:p w14:paraId="47C70D4B" w14:textId="77777777" w:rsidR="00044139" w:rsidRPr="002C18A7" w:rsidRDefault="00044139" w:rsidP="00BB7E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18A7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686" w:type="dxa"/>
            <w:vAlign w:val="center"/>
          </w:tcPr>
          <w:p w14:paraId="3A55E212" w14:textId="77777777" w:rsidR="00044139" w:rsidRDefault="00044139" w:rsidP="00BB7E1E">
            <w:pPr>
              <w:rPr>
                <w:rFonts w:ascii="Arial" w:hAnsi="Arial" w:cs="Arial"/>
              </w:rPr>
            </w:pPr>
          </w:p>
        </w:tc>
        <w:tc>
          <w:tcPr>
            <w:tcW w:w="2467" w:type="dxa"/>
            <w:vAlign w:val="center"/>
          </w:tcPr>
          <w:p w14:paraId="0BCE8EA1" w14:textId="77777777" w:rsidR="00044139" w:rsidRDefault="00044139" w:rsidP="00BB7E1E">
            <w:pPr>
              <w:rPr>
                <w:rFonts w:ascii="Arial" w:hAnsi="Arial" w:cs="Arial"/>
              </w:rPr>
            </w:pPr>
          </w:p>
        </w:tc>
        <w:tc>
          <w:tcPr>
            <w:tcW w:w="3203" w:type="dxa"/>
            <w:vAlign w:val="center"/>
          </w:tcPr>
          <w:p w14:paraId="0E4271E9" w14:textId="77777777" w:rsidR="00044139" w:rsidRDefault="00044139" w:rsidP="00BB7E1E">
            <w:pPr>
              <w:rPr>
                <w:rFonts w:ascii="Arial" w:hAnsi="Arial" w:cs="Arial"/>
              </w:rPr>
            </w:pPr>
          </w:p>
        </w:tc>
      </w:tr>
      <w:tr w:rsidR="00044139" w14:paraId="5CFB95C5" w14:textId="77777777" w:rsidTr="00044139">
        <w:trPr>
          <w:cantSplit/>
          <w:trHeight w:val="856"/>
        </w:trPr>
        <w:tc>
          <w:tcPr>
            <w:tcW w:w="562" w:type="dxa"/>
            <w:vAlign w:val="center"/>
          </w:tcPr>
          <w:p w14:paraId="5E52A1BD" w14:textId="77777777" w:rsidR="00044139" w:rsidRPr="002C18A7" w:rsidRDefault="00044139" w:rsidP="00BB7E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18A7"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686" w:type="dxa"/>
            <w:vAlign w:val="center"/>
          </w:tcPr>
          <w:p w14:paraId="2313B185" w14:textId="77777777" w:rsidR="00044139" w:rsidRDefault="00044139" w:rsidP="00BB7E1E">
            <w:pPr>
              <w:rPr>
                <w:rFonts w:ascii="Arial" w:hAnsi="Arial" w:cs="Arial"/>
              </w:rPr>
            </w:pPr>
          </w:p>
        </w:tc>
        <w:tc>
          <w:tcPr>
            <w:tcW w:w="2467" w:type="dxa"/>
            <w:vAlign w:val="center"/>
          </w:tcPr>
          <w:p w14:paraId="458DF755" w14:textId="77777777" w:rsidR="00044139" w:rsidRDefault="00044139" w:rsidP="00BB7E1E">
            <w:pPr>
              <w:rPr>
                <w:rFonts w:ascii="Arial" w:hAnsi="Arial" w:cs="Arial"/>
              </w:rPr>
            </w:pPr>
          </w:p>
        </w:tc>
        <w:tc>
          <w:tcPr>
            <w:tcW w:w="3203" w:type="dxa"/>
            <w:vAlign w:val="center"/>
          </w:tcPr>
          <w:p w14:paraId="725664AC" w14:textId="77777777" w:rsidR="00044139" w:rsidRDefault="00044139" w:rsidP="00BB7E1E">
            <w:pPr>
              <w:rPr>
                <w:rFonts w:ascii="Arial" w:hAnsi="Arial" w:cs="Arial"/>
              </w:rPr>
            </w:pPr>
          </w:p>
        </w:tc>
      </w:tr>
      <w:tr w:rsidR="00044139" w14:paraId="294E1C52" w14:textId="77777777" w:rsidTr="00044139">
        <w:trPr>
          <w:cantSplit/>
          <w:trHeight w:val="567"/>
        </w:trPr>
        <w:tc>
          <w:tcPr>
            <w:tcW w:w="562" w:type="dxa"/>
            <w:vAlign w:val="center"/>
          </w:tcPr>
          <w:p w14:paraId="3AAD91DE" w14:textId="77777777" w:rsidR="00044139" w:rsidRPr="002C18A7" w:rsidRDefault="00044139" w:rsidP="00BB7E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18A7"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3686" w:type="dxa"/>
            <w:vAlign w:val="center"/>
          </w:tcPr>
          <w:p w14:paraId="2FC1C053" w14:textId="77777777" w:rsidR="00044139" w:rsidRDefault="00044139" w:rsidP="00BB7E1E">
            <w:pPr>
              <w:rPr>
                <w:rFonts w:ascii="Arial" w:hAnsi="Arial" w:cs="Arial"/>
              </w:rPr>
            </w:pPr>
          </w:p>
        </w:tc>
        <w:tc>
          <w:tcPr>
            <w:tcW w:w="2467" w:type="dxa"/>
            <w:vAlign w:val="center"/>
          </w:tcPr>
          <w:p w14:paraId="36FBFF5A" w14:textId="77777777" w:rsidR="00044139" w:rsidRDefault="00044139" w:rsidP="00BB7E1E">
            <w:pPr>
              <w:rPr>
                <w:rFonts w:ascii="Arial" w:hAnsi="Arial" w:cs="Arial"/>
              </w:rPr>
            </w:pPr>
          </w:p>
        </w:tc>
        <w:tc>
          <w:tcPr>
            <w:tcW w:w="3203" w:type="dxa"/>
            <w:vAlign w:val="center"/>
          </w:tcPr>
          <w:p w14:paraId="7C7FF94E" w14:textId="77777777" w:rsidR="00044139" w:rsidRDefault="00044139" w:rsidP="00BB7E1E">
            <w:pPr>
              <w:rPr>
                <w:rFonts w:ascii="Arial" w:hAnsi="Arial" w:cs="Arial"/>
              </w:rPr>
            </w:pPr>
          </w:p>
        </w:tc>
      </w:tr>
      <w:tr w:rsidR="00044139" w14:paraId="267D8E57" w14:textId="77777777" w:rsidTr="00044139">
        <w:trPr>
          <w:cantSplit/>
          <w:trHeight w:val="567"/>
        </w:trPr>
        <w:tc>
          <w:tcPr>
            <w:tcW w:w="562" w:type="dxa"/>
            <w:vAlign w:val="center"/>
          </w:tcPr>
          <w:p w14:paraId="34A14D88" w14:textId="77777777" w:rsidR="00044139" w:rsidRPr="002C18A7" w:rsidRDefault="00044139" w:rsidP="00BB7E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18A7"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3686" w:type="dxa"/>
            <w:vAlign w:val="center"/>
          </w:tcPr>
          <w:p w14:paraId="2B2828C8" w14:textId="77777777" w:rsidR="00044139" w:rsidRDefault="00044139" w:rsidP="00BB7E1E">
            <w:pPr>
              <w:rPr>
                <w:rFonts w:ascii="Arial" w:hAnsi="Arial" w:cs="Arial"/>
              </w:rPr>
            </w:pPr>
          </w:p>
        </w:tc>
        <w:tc>
          <w:tcPr>
            <w:tcW w:w="2467" w:type="dxa"/>
            <w:vAlign w:val="center"/>
          </w:tcPr>
          <w:p w14:paraId="3EB15A59" w14:textId="77777777" w:rsidR="00044139" w:rsidRDefault="00044139" w:rsidP="00BB7E1E">
            <w:pPr>
              <w:rPr>
                <w:rFonts w:ascii="Arial" w:hAnsi="Arial" w:cs="Arial"/>
              </w:rPr>
            </w:pPr>
          </w:p>
        </w:tc>
        <w:tc>
          <w:tcPr>
            <w:tcW w:w="3203" w:type="dxa"/>
            <w:vAlign w:val="center"/>
          </w:tcPr>
          <w:p w14:paraId="34E3CC11" w14:textId="77777777" w:rsidR="00044139" w:rsidRDefault="00044139" w:rsidP="00BB7E1E">
            <w:pPr>
              <w:rPr>
                <w:rFonts w:ascii="Arial" w:hAnsi="Arial" w:cs="Arial"/>
              </w:rPr>
            </w:pPr>
          </w:p>
        </w:tc>
      </w:tr>
      <w:tr w:rsidR="00044139" w14:paraId="50C04FDB" w14:textId="77777777" w:rsidTr="00044139">
        <w:trPr>
          <w:cantSplit/>
          <w:trHeight w:val="567"/>
        </w:trPr>
        <w:tc>
          <w:tcPr>
            <w:tcW w:w="562" w:type="dxa"/>
            <w:vAlign w:val="center"/>
          </w:tcPr>
          <w:p w14:paraId="39CA70FA" w14:textId="77777777" w:rsidR="00044139" w:rsidRPr="002C18A7" w:rsidRDefault="00044139" w:rsidP="00BB7E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18A7"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3686" w:type="dxa"/>
            <w:vAlign w:val="center"/>
          </w:tcPr>
          <w:p w14:paraId="265D0AB4" w14:textId="77777777" w:rsidR="00044139" w:rsidRDefault="00044139" w:rsidP="00BB7E1E">
            <w:pPr>
              <w:rPr>
                <w:rFonts w:ascii="Arial" w:hAnsi="Arial" w:cs="Arial"/>
              </w:rPr>
            </w:pPr>
          </w:p>
        </w:tc>
        <w:tc>
          <w:tcPr>
            <w:tcW w:w="2467" w:type="dxa"/>
            <w:vAlign w:val="center"/>
          </w:tcPr>
          <w:p w14:paraId="5A7053BC" w14:textId="77777777" w:rsidR="00044139" w:rsidRDefault="00044139" w:rsidP="00BB7E1E">
            <w:pPr>
              <w:rPr>
                <w:rFonts w:ascii="Arial" w:hAnsi="Arial" w:cs="Arial"/>
              </w:rPr>
            </w:pPr>
          </w:p>
        </w:tc>
        <w:tc>
          <w:tcPr>
            <w:tcW w:w="3203" w:type="dxa"/>
            <w:vAlign w:val="center"/>
          </w:tcPr>
          <w:p w14:paraId="224943EB" w14:textId="77777777" w:rsidR="00044139" w:rsidRDefault="00044139" w:rsidP="00BB7E1E">
            <w:pPr>
              <w:rPr>
                <w:rFonts w:ascii="Arial" w:hAnsi="Arial" w:cs="Arial"/>
              </w:rPr>
            </w:pPr>
          </w:p>
        </w:tc>
      </w:tr>
      <w:tr w:rsidR="00044139" w14:paraId="1E11A6D7" w14:textId="77777777" w:rsidTr="00044139">
        <w:trPr>
          <w:cantSplit/>
          <w:trHeight w:val="567"/>
        </w:trPr>
        <w:tc>
          <w:tcPr>
            <w:tcW w:w="562" w:type="dxa"/>
            <w:vAlign w:val="center"/>
          </w:tcPr>
          <w:p w14:paraId="7CC45FE5" w14:textId="77777777" w:rsidR="00044139" w:rsidRPr="002C18A7" w:rsidRDefault="00044139" w:rsidP="00BB7E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18A7"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3686" w:type="dxa"/>
            <w:vAlign w:val="center"/>
          </w:tcPr>
          <w:p w14:paraId="149FBE25" w14:textId="77777777" w:rsidR="00044139" w:rsidRDefault="00044139" w:rsidP="00BB7E1E">
            <w:pPr>
              <w:rPr>
                <w:rFonts w:ascii="Arial" w:hAnsi="Arial" w:cs="Arial"/>
              </w:rPr>
            </w:pPr>
          </w:p>
        </w:tc>
        <w:tc>
          <w:tcPr>
            <w:tcW w:w="2467" w:type="dxa"/>
            <w:vAlign w:val="center"/>
          </w:tcPr>
          <w:p w14:paraId="4F4E3EEC" w14:textId="77777777" w:rsidR="00044139" w:rsidRDefault="00044139" w:rsidP="00BB7E1E">
            <w:pPr>
              <w:rPr>
                <w:rFonts w:ascii="Arial" w:hAnsi="Arial" w:cs="Arial"/>
              </w:rPr>
            </w:pPr>
          </w:p>
        </w:tc>
        <w:tc>
          <w:tcPr>
            <w:tcW w:w="3203" w:type="dxa"/>
            <w:vAlign w:val="center"/>
          </w:tcPr>
          <w:p w14:paraId="07D0C765" w14:textId="77777777" w:rsidR="00044139" w:rsidRDefault="00044139" w:rsidP="00BB7E1E">
            <w:pPr>
              <w:rPr>
                <w:rFonts w:ascii="Arial" w:hAnsi="Arial" w:cs="Arial"/>
              </w:rPr>
            </w:pPr>
          </w:p>
        </w:tc>
      </w:tr>
      <w:tr w:rsidR="00044139" w14:paraId="6CD80CD3" w14:textId="77777777" w:rsidTr="00044139">
        <w:trPr>
          <w:cantSplit/>
          <w:trHeight w:val="843"/>
        </w:trPr>
        <w:tc>
          <w:tcPr>
            <w:tcW w:w="562" w:type="dxa"/>
            <w:vAlign w:val="center"/>
          </w:tcPr>
          <w:p w14:paraId="263A4FD6" w14:textId="77777777" w:rsidR="00044139" w:rsidRPr="002C18A7" w:rsidRDefault="00044139" w:rsidP="00BB7E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18A7"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3686" w:type="dxa"/>
            <w:vAlign w:val="center"/>
          </w:tcPr>
          <w:p w14:paraId="26159465" w14:textId="77777777" w:rsidR="00044139" w:rsidRDefault="00044139" w:rsidP="00BB7E1E">
            <w:pPr>
              <w:rPr>
                <w:rFonts w:ascii="Arial" w:hAnsi="Arial" w:cs="Arial"/>
              </w:rPr>
            </w:pPr>
          </w:p>
        </w:tc>
        <w:tc>
          <w:tcPr>
            <w:tcW w:w="2467" w:type="dxa"/>
            <w:vAlign w:val="center"/>
          </w:tcPr>
          <w:p w14:paraId="24EA9D64" w14:textId="77777777" w:rsidR="00044139" w:rsidRDefault="00044139" w:rsidP="00BB7E1E">
            <w:pPr>
              <w:rPr>
                <w:rFonts w:ascii="Arial" w:hAnsi="Arial" w:cs="Arial"/>
              </w:rPr>
            </w:pPr>
          </w:p>
        </w:tc>
        <w:tc>
          <w:tcPr>
            <w:tcW w:w="3203" w:type="dxa"/>
            <w:vAlign w:val="center"/>
          </w:tcPr>
          <w:p w14:paraId="57A4CFBB" w14:textId="77777777" w:rsidR="00044139" w:rsidRDefault="00044139" w:rsidP="00BB7E1E">
            <w:pPr>
              <w:rPr>
                <w:rFonts w:ascii="Arial" w:hAnsi="Arial" w:cs="Arial"/>
              </w:rPr>
            </w:pPr>
          </w:p>
        </w:tc>
      </w:tr>
    </w:tbl>
    <w:p w14:paraId="7CDBFBC8" w14:textId="77777777" w:rsidR="00044139" w:rsidRDefault="00044139" w:rsidP="00590177">
      <w:pPr>
        <w:rPr>
          <w:rFonts w:ascii="Arial" w:hAnsi="Arial" w:cs="Arial"/>
        </w:rPr>
      </w:pPr>
    </w:p>
    <w:p w14:paraId="502970DC" w14:textId="0D680463" w:rsidR="00044139" w:rsidRDefault="00044139" w:rsidP="00590177">
      <w:pPr>
        <w:rPr>
          <w:rFonts w:ascii="Arial" w:hAnsi="Arial" w:cs="Arial"/>
        </w:rPr>
      </w:pPr>
    </w:p>
    <w:p w14:paraId="6A7D08C1" w14:textId="32C8E230" w:rsidR="00044139" w:rsidRDefault="00044139" w:rsidP="00590177">
      <w:pPr>
        <w:rPr>
          <w:rFonts w:ascii="Arial" w:hAnsi="Arial" w:cs="Arial"/>
        </w:rPr>
      </w:pPr>
    </w:p>
    <w:p w14:paraId="5F9A2247" w14:textId="3730EF20" w:rsidR="00044139" w:rsidRDefault="00044139" w:rsidP="00590177">
      <w:pPr>
        <w:rPr>
          <w:rFonts w:ascii="Arial" w:hAnsi="Arial" w:cs="Arial"/>
        </w:rPr>
      </w:pPr>
    </w:p>
    <w:p w14:paraId="6B527F21" w14:textId="3994C85D" w:rsidR="00044139" w:rsidRDefault="00044139" w:rsidP="00590177">
      <w:pPr>
        <w:rPr>
          <w:rFonts w:ascii="Arial" w:hAnsi="Arial" w:cs="Arial"/>
        </w:rPr>
      </w:pPr>
    </w:p>
    <w:p w14:paraId="1BD76903" w14:textId="77777777" w:rsidR="00044139" w:rsidRPr="00590177" w:rsidRDefault="00044139" w:rsidP="00590177">
      <w:pPr>
        <w:rPr>
          <w:rFonts w:ascii="Arial" w:hAnsi="Arial" w:cs="Arial"/>
        </w:rPr>
      </w:pPr>
    </w:p>
    <w:sectPr w:rsidR="00044139" w:rsidRPr="00590177" w:rsidSect="00C12A82">
      <w:footerReference w:type="default" r:id="rId8"/>
      <w:pgSz w:w="11906" w:h="16838"/>
      <w:pgMar w:top="851" w:right="991" w:bottom="1418" w:left="1417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B8D4A4" w14:textId="77777777" w:rsidR="00F90D6D" w:rsidRDefault="00F90D6D" w:rsidP="00B61F31">
      <w:r>
        <w:separator/>
      </w:r>
    </w:p>
  </w:endnote>
  <w:endnote w:type="continuationSeparator" w:id="0">
    <w:p w14:paraId="74B8D4A5" w14:textId="77777777" w:rsidR="00F90D6D" w:rsidRDefault="00F90D6D" w:rsidP="00B61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B8D4A6" w14:textId="4DCF0101" w:rsidR="00B61F31" w:rsidRPr="00B549F9" w:rsidRDefault="00DD3CBB" w:rsidP="00CC2A05">
    <w:pPr>
      <w:pStyle w:val="Stopka"/>
      <w:tabs>
        <w:tab w:val="left" w:pos="5078"/>
      </w:tabs>
      <w:rPr>
        <w:rFonts w:ascii="Arial" w:hAnsi="Arial" w:cs="Arial"/>
      </w:rPr>
    </w:pPr>
    <w:r w:rsidRPr="00B549F9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4B8D4A7" wp14:editId="74B8D4A8">
              <wp:simplePos x="0" y="0"/>
              <wp:positionH relativeFrom="column">
                <wp:posOffset>-6660</wp:posOffset>
              </wp:positionH>
              <wp:positionV relativeFrom="paragraph">
                <wp:posOffset>-108555</wp:posOffset>
              </wp:positionV>
              <wp:extent cx="6060558" cy="10632"/>
              <wp:effectExtent l="0" t="0" r="16510" b="2794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060558" cy="10632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7C66AFC" id="Łącznik prostoliniowy 2" o:spid="_x0000_s1026" style="position:absolute;flip: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5pt,-8.55pt" to="476.7pt,-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" strokecolor="#4579b8 [3044]"/>
          </w:pict>
        </mc:Fallback>
      </mc:AlternateContent>
    </w:r>
    <w:r w:rsidR="0050783A" w:rsidRPr="00B549F9">
      <w:rPr>
        <w:rFonts w:ascii="Arial" w:hAnsi="Arial" w:cs="Arial"/>
      </w:rPr>
      <w:t xml:space="preserve">ZNAK SPRAWY: </w:t>
    </w:r>
    <w:r w:rsidR="00D752D1">
      <w:rPr>
        <w:rFonts w:ascii="Arial" w:hAnsi="Arial" w:cs="Arial"/>
      </w:rPr>
      <w:t>8</w:t>
    </w:r>
    <w:r w:rsidR="008157AF">
      <w:rPr>
        <w:rFonts w:ascii="Arial" w:hAnsi="Arial" w:cs="Arial"/>
      </w:rPr>
      <w:t>/</w:t>
    </w:r>
    <w:r w:rsidR="001B7422" w:rsidRPr="00B549F9">
      <w:rPr>
        <w:rFonts w:ascii="Arial" w:hAnsi="Arial" w:cs="Arial"/>
      </w:rPr>
      <w:t>20</w:t>
    </w:r>
    <w:r w:rsidR="0065359D" w:rsidRPr="00B549F9">
      <w:rPr>
        <w:rFonts w:ascii="Arial" w:hAnsi="Arial" w:cs="Arial"/>
      </w:rPr>
      <w:t>2</w:t>
    </w:r>
    <w:r w:rsidR="00D752D1">
      <w:rPr>
        <w:rFonts w:ascii="Arial" w:hAnsi="Arial" w:cs="Arial"/>
      </w:rPr>
      <w:t>5</w:t>
    </w:r>
    <w:r w:rsidR="00D870D9" w:rsidRPr="00B549F9">
      <w:rPr>
        <w:rFonts w:ascii="Arial" w:hAnsi="Arial" w:cs="Arial"/>
      </w:rPr>
      <w:tab/>
    </w:r>
    <w:r w:rsidR="00D870D9" w:rsidRPr="00B549F9">
      <w:rPr>
        <w:rFonts w:ascii="Arial" w:hAnsi="Arial" w:cs="Arial"/>
      </w:rPr>
      <w:tab/>
    </w:r>
    <w:r w:rsidR="00CC2A05">
      <w:rPr>
        <w:rFonts w:ascii="Arial" w:hAnsi="Arial" w:cs="Arial"/>
      </w:rPr>
      <w:tab/>
    </w:r>
    <w:r w:rsidR="000312B0" w:rsidRPr="00B549F9">
      <w:rPr>
        <w:rFonts w:ascii="Arial" w:hAnsi="Arial" w:cs="Arial"/>
      </w:rPr>
      <w:t>s</w:t>
    </w:r>
    <w:r w:rsidR="00D870D9" w:rsidRPr="00B549F9">
      <w:rPr>
        <w:rFonts w:ascii="Arial" w:hAnsi="Arial" w:cs="Arial"/>
      </w:rPr>
      <w:t xml:space="preserve">tr. </w:t>
    </w:r>
    <w:r w:rsidR="00ED0562" w:rsidRPr="00B549F9">
      <w:rPr>
        <w:rFonts w:ascii="Arial" w:hAnsi="Arial" w:cs="Arial"/>
      </w:rPr>
      <w:fldChar w:fldCharType="begin"/>
    </w:r>
    <w:r w:rsidR="00D870D9" w:rsidRPr="00B549F9">
      <w:rPr>
        <w:rFonts w:ascii="Arial" w:hAnsi="Arial" w:cs="Arial"/>
      </w:rPr>
      <w:instrText>PAGE</w:instrText>
    </w:r>
    <w:r w:rsidR="00ED0562" w:rsidRPr="00B549F9">
      <w:rPr>
        <w:rFonts w:ascii="Arial" w:hAnsi="Arial" w:cs="Arial"/>
      </w:rPr>
      <w:fldChar w:fldCharType="separate"/>
    </w:r>
    <w:r w:rsidR="00794806">
      <w:rPr>
        <w:rFonts w:ascii="Arial" w:hAnsi="Arial" w:cs="Arial"/>
        <w:noProof/>
      </w:rPr>
      <w:t>2</w:t>
    </w:r>
    <w:r w:rsidR="00ED0562" w:rsidRPr="00B549F9">
      <w:rPr>
        <w:rFonts w:ascii="Arial" w:hAnsi="Arial" w:cs="Arial"/>
      </w:rPr>
      <w:fldChar w:fldCharType="end"/>
    </w:r>
    <w:r w:rsidR="00D870D9" w:rsidRPr="00B549F9">
      <w:rPr>
        <w:rFonts w:ascii="Arial" w:hAnsi="Arial" w:cs="Arial"/>
      </w:rPr>
      <w:t xml:space="preserve"> / </w:t>
    </w:r>
    <w:r w:rsidR="00ED0562" w:rsidRPr="00B549F9">
      <w:rPr>
        <w:rFonts w:ascii="Arial" w:hAnsi="Arial" w:cs="Arial"/>
      </w:rPr>
      <w:fldChar w:fldCharType="begin"/>
    </w:r>
    <w:r w:rsidR="00D870D9" w:rsidRPr="00B549F9">
      <w:rPr>
        <w:rFonts w:ascii="Arial" w:hAnsi="Arial" w:cs="Arial"/>
      </w:rPr>
      <w:instrText>NUMPAGES</w:instrText>
    </w:r>
    <w:r w:rsidR="00ED0562" w:rsidRPr="00B549F9">
      <w:rPr>
        <w:rFonts w:ascii="Arial" w:hAnsi="Arial" w:cs="Arial"/>
      </w:rPr>
      <w:fldChar w:fldCharType="separate"/>
    </w:r>
    <w:r w:rsidR="00794806">
      <w:rPr>
        <w:rFonts w:ascii="Arial" w:hAnsi="Arial" w:cs="Arial"/>
        <w:noProof/>
      </w:rPr>
      <w:t>2</w:t>
    </w:r>
    <w:r w:rsidR="00ED0562" w:rsidRPr="00B549F9">
      <w:rPr>
        <w:rFonts w:ascii="Arial" w:hAnsi="Arial" w:cs="Arial"/>
      </w:rPr>
      <w:fldChar w:fldCharType="end"/>
    </w:r>
    <w:r w:rsidR="00D870D9" w:rsidRPr="00B549F9">
      <w:rPr>
        <w:rFonts w:ascii="Arial" w:hAnsi="Arial" w:cs="Arial"/>
      </w:rPr>
      <w:t xml:space="preserve"> Zał. nr </w:t>
    </w:r>
    <w:r w:rsidR="000F30F0">
      <w:rPr>
        <w:rFonts w:ascii="Arial" w:hAnsi="Arial" w:cs="Arial"/>
      </w:rPr>
      <w:t>3</w:t>
    </w:r>
    <w:r w:rsidR="00044139">
      <w:rPr>
        <w:rFonts w:ascii="Arial" w:hAnsi="Arial" w:cs="Arial"/>
      </w:rPr>
      <w:t xml:space="preserve"> do umowy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B8D4A2" w14:textId="77777777" w:rsidR="00F90D6D" w:rsidRDefault="00F90D6D" w:rsidP="00B61F31">
      <w:r>
        <w:separator/>
      </w:r>
    </w:p>
  </w:footnote>
  <w:footnote w:type="continuationSeparator" w:id="0">
    <w:p w14:paraId="74B8D4A3" w14:textId="77777777" w:rsidR="00F90D6D" w:rsidRDefault="00F90D6D" w:rsidP="00B61F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095E"/>
    <w:multiLevelType w:val="hybridMultilevel"/>
    <w:tmpl w:val="1EB43E16"/>
    <w:lvl w:ilvl="0" w:tplc="90A6C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A547F"/>
    <w:multiLevelType w:val="hybridMultilevel"/>
    <w:tmpl w:val="C05E7528"/>
    <w:lvl w:ilvl="0" w:tplc="D5ACC3F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B3D34FC"/>
    <w:multiLevelType w:val="hybridMultilevel"/>
    <w:tmpl w:val="BB368328"/>
    <w:lvl w:ilvl="0" w:tplc="C43823EC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670D57"/>
    <w:multiLevelType w:val="hybridMultilevel"/>
    <w:tmpl w:val="87762BB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92E65"/>
    <w:multiLevelType w:val="hybridMultilevel"/>
    <w:tmpl w:val="4D7AB92C"/>
    <w:lvl w:ilvl="0" w:tplc="70A49EF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4541C0C"/>
    <w:multiLevelType w:val="hybridMultilevel"/>
    <w:tmpl w:val="96F49D3E"/>
    <w:lvl w:ilvl="0" w:tplc="62F84E8A">
      <w:numFmt w:val="bullet"/>
      <w:lvlText w:val="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D63057A"/>
    <w:multiLevelType w:val="hybridMultilevel"/>
    <w:tmpl w:val="25A6CCAC"/>
    <w:lvl w:ilvl="0" w:tplc="6B7E22DC">
      <w:start w:val="1"/>
      <w:numFmt w:val="decimal"/>
      <w:lvlText w:val="%1."/>
      <w:lvlJc w:val="left"/>
      <w:pPr>
        <w:tabs>
          <w:tab w:val="num" w:pos="720"/>
        </w:tabs>
        <w:ind w:left="720" w:hanging="432"/>
      </w:pPr>
      <w:rPr>
        <w:rFonts w:hint="default"/>
        <w:b w:val="0"/>
        <w:i w:val="0"/>
        <w:sz w:val="20"/>
        <w:szCs w:val="20"/>
      </w:rPr>
    </w:lvl>
    <w:lvl w:ilvl="1" w:tplc="1F1826F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DAD4322"/>
    <w:multiLevelType w:val="hybridMultilevel"/>
    <w:tmpl w:val="41723DC4"/>
    <w:lvl w:ilvl="0" w:tplc="6E5654A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3BD75A8"/>
    <w:multiLevelType w:val="hybridMultilevel"/>
    <w:tmpl w:val="851AA3F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3"/>
  </w:num>
  <w:num w:numId="5">
    <w:abstractNumId w:val="1"/>
  </w:num>
  <w:num w:numId="6">
    <w:abstractNumId w:val="4"/>
  </w:num>
  <w:num w:numId="7">
    <w:abstractNumId w:val="6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074"/>
    <w:rsid w:val="0000145A"/>
    <w:rsid w:val="0000654B"/>
    <w:rsid w:val="000270D2"/>
    <w:rsid w:val="000312B0"/>
    <w:rsid w:val="000314D7"/>
    <w:rsid w:val="000330E7"/>
    <w:rsid w:val="00044139"/>
    <w:rsid w:val="00044144"/>
    <w:rsid w:val="00065F58"/>
    <w:rsid w:val="000C2EBE"/>
    <w:rsid w:val="000C7BF4"/>
    <w:rsid w:val="000D06FA"/>
    <w:rsid w:val="000D31F8"/>
    <w:rsid w:val="000D62AC"/>
    <w:rsid w:val="000E7663"/>
    <w:rsid w:val="000F30F0"/>
    <w:rsid w:val="00104B39"/>
    <w:rsid w:val="001072BB"/>
    <w:rsid w:val="00110BA3"/>
    <w:rsid w:val="0019790A"/>
    <w:rsid w:val="001B7422"/>
    <w:rsid w:val="002006C0"/>
    <w:rsid w:val="00201125"/>
    <w:rsid w:val="00201427"/>
    <w:rsid w:val="0021734F"/>
    <w:rsid w:val="0022108D"/>
    <w:rsid w:val="002234FC"/>
    <w:rsid w:val="00244F5C"/>
    <w:rsid w:val="00253961"/>
    <w:rsid w:val="00253CE5"/>
    <w:rsid w:val="00296D27"/>
    <w:rsid w:val="002A504F"/>
    <w:rsid w:val="002A6C68"/>
    <w:rsid w:val="002D06A9"/>
    <w:rsid w:val="002D6098"/>
    <w:rsid w:val="002D753E"/>
    <w:rsid w:val="002E571D"/>
    <w:rsid w:val="002F3AD9"/>
    <w:rsid w:val="002F79E8"/>
    <w:rsid w:val="00314831"/>
    <w:rsid w:val="003314E9"/>
    <w:rsid w:val="00333F63"/>
    <w:rsid w:val="00340309"/>
    <w:rsid w:val="00375ED7"/>
    <w:rsid w:val="00381D30"/>
    <w:rsid w:val="003824A4"/>
    <w:rsid w:val="00382944"/>
    <w:rsid w:val="00386860"/>
    <w:rsid w:val="003E74A4"/>
    <w:rsid w:val="00402AA2"/>
    <w:rsid w:val="0043082C"/>
    <w:rsid w:val="00430FCA"/>
    <w:rsid w:val="004370A8"/>
    <w:rsid w:val="00441F0B"/>
    <w:rsid w:val="0049686B"/>
    <w:rsid w:val="004A2848"/>
    <w:rsid w:val="004A5D4D"/>
    <w:rsid w:val="004A6478"/>
    <w:rsid w:val="004B58FB"/>
    <w:rsid w:val="004C1DDB"/>
    <w:rsid w:val="004E7127"/>
    <w:rsid w:val="0050783A"/>
    <w:rsid w:val="00517768"/>
    <w:rsid w:val="00522241"/>
    <w:rsid w:val="00526E0F"/>
    <w:rsid w:val="005744BA"/>
    <w:rsid w:val="005762E7"/>
    <w:rsid w:val="00583711"/>
    <w:rsid w:val="00587B90"/>
    <w:rsid w:val="00590177"/>
    <w:rsid w:val="005B5F1B"/>
    <w:rsid w:val="005C3483"/>
    <w:rsid w:val="005D0CA9"/>
    <w:rsid w:val="005F04BB"/>
    <w:rsid w:val="00615D6C"/>
    <w:rsid w:val="00621FE4"/>
    <w:rsid w:val="0063329D"/>
    <w:rsid w:val="00636258"/>
    <w:rsid w:val="006420BC"/>
    <w:rsid w:val="0064775C"/>
    <w:rsid w:val="0065359D"/>
    <w:rsid w:val="006C187C"/>
    <w:rsid w:val="006C4C29"/>
    <w:rsid w:val="006D0F25"/>
    <w:rsid w:val="006D493E"/>
    <w:rsid w:val="006D69CB"/>
    <w:rsid w:val="006E24CC"/>
    <w:rsid w:val="00716257"/>
    <w:rsid w:val="00717585"/>
    <w:rsid w:val="007259CA"/>
    <w:rsid w:val="0072614F"/>
    <w:rsid w:val="00731689"/>
    <w:rsid w:val="0073674C"/>
    <w:rsid w:val="00753AC7"/>
    <w:rsid w:val="0075580C"/>
    <w:rsid w:val="00773AFB"/>
    <w:rsid w:val="00781177"/>
    <w:rsid w:val="007840A6"/>
    <w:rsid w:val="007851D3"/>
    <w:rsid w:val="007924F7"/>
    <w:rsid w:val="00794806"/>
    <w:rsid w:val="007C5FBB"/>
    <w:rsid w:val="007C7D6B"/>
    <w:rsid w:val="007D1979"/>
    <w:rsid w:val="007D263C"/>
    <w:rsid w:val="007D4B4A"/>
    <w:rsid w:val="007F19E7"/>
    <w:rsid w:val="008042F6"/>
    <w:rsid w:val="00805074"/>
    <w:rsid w:val="008058EB"/>
    <w:rsid w:val="008157AF"/>
    <w:rsid w:val="00835165"/>
    <w:rsid w:val="008411C8"/>
    <w:rsid w:val="008607CF"/>
    <w:rsid w:val="00885B48"/>
    <w:rsid w:val="008905D5"/>
    <w:rsid w:val="00897E58"/>
    <w:rsid w:val="008A4CFA"/>
    <w:rsid w:val="008B02AA"/>
    <w:rsid w:val="008B74D1"/>
    <w:rsid w:val="008C11DE"/>
    <w:rsid w:val="008C75D2"/>
    <w:rsid w:val="008D03BD"/>
    <w:rsid w:val="00900B85"/>
    <w:rsid w:val="009121CF"/>
    <w:rsid w:val="00924CD9"/>
    <w:rsid w:val="00971BF6"/>
    <w:rsid w:val="009972A6"/>
    <w:rsid w:val="00997E82"/>
    <w:rsid w:val="009C0C43"/>
    <w:rsid w:val="009D52DD"/>
    <w:rsid w:val="009D68F9"/>
    <w:rsid w:val="009F23C1"/>
    <w:rsid w:val="00A04AFB"/>
    <w:rsid w:val="00A304C0"/>
    <w:rsid w:val="00A32F09"/>
    <w:rsid w:val="00A505F8"/>
    <w:rsid w:val="00A509CF"/>
    <w:rsid w:val="00AA15FD"/>
    <w:rsid w:val="00AD0772"/>
    <w:rsid w:val="00AE3351"/>
    <w:rsid w:val="00AF582E"/>
    <w:rsid w:val="00B34DE0"/>
    <w:rsid w:val="00B549F9"/>
    <w:rsid w:val="00B56DD0"/>
    <w:rsid w:val="00B61F31"/>
    <w:rsid w:val="00B70898"/>
    <w:rsid w:val="00B827DC"/>
    <w:rsid w:val="00B94F9B"/>
    <w:rsid w:val="00BA7F0D"/>
    <w:rsid w:val="00BB26D3"/>
    <w:rsid w:val="00BE0DA8"/>
    <w:rsid w:val="00C00D1C"/>
    <w:rsid w:val="00C12A82"/>
    <w:rsid w:val="00C203A2"/>
    <w:rsid w:val="00C244B6"/>
    <w:rsid w:val="00C30FC2"/>
    <w:rsid w:val="00C4451A"/>
    <w:rsid w:val="00C44ED8"/>
    <w:rsid w:val="00C516C4"/>
    <w:rsid w:val="00C71E4A"/>
    <w:rsid w:val="00C96724"/>
    <w:rsid w:val="00CA3C70"/>
    <w:rsid w:val="00CC2A05"/>
    <w:rsid w:val="00CF2A8B"/>
    <w:rsid w:val="00D003AB"/>
    <w:rsid w:val="00D050AD"/>
    <w:rsid w:val="00D2148C"/>
    <w:rsid w:val="00D24C60"/>
    <w:rsid w:val="00D312C3"/>
    <w:rsid w:val="00D50741"/>
    <w:rsid w:val="00D510DE"/>
    <w:rsid w:val="00D5749F"/>
    <w:rsid w:val="00D71A8C"/>
    <w:rsid w:val="00D752D1"/>
    <w:rsid w:val="00D870D9"/>
    <w:rsid w:val="00DA3E11"/>
    <w:rsid w:val="00DA5BDB"/>
    <w:rsid w:val="00DD3CBB"/>
    <w:rsid w:val="00E17A2C"/>
    <w:rsid w:val="00E54CE5"/>
    <w:rsid w:val="00E65D87"/>
    <w:rsid w:val="00E90187"/>
    <w:rsid w:val="00ED0562"/>
    <w:rsid w:val="00ED5C51"/>
    <w:rsid w:val="00EE7E6F"/>
    <w:rsid w:val="00F2125D"/>
    <w:rsid w:val="00F5578C"/>
    <w:rsid w:val="00F5647C"/>
    <w:rsid w:val="00F61E8F"/>
    <w:rsid w:val="00F77C8B"/>
    <w:rsid w:val="00F820D3"/>
    <w:rsid w:val="00F87AC2"/>
    <w:rsid w:val="00F90D6D"/>
    <w:rsid w:val="00FA1051"/>
    <w:rsid w:val="00FB3A31"/>
    <w:rsid w:val="00FE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74B8D456"/>
  <w15:docId w15:val="{2FABF69D-7BA8-49A0-AD9B-02DE9331B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580C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qFormat/>
    <w:rsid w:val="0075580C"/>
    <w:pPr>
      <w:keepNext/>
      <w:jc w:val="right"/>
      <w:outlineLvl w:val="0"/>
    </w:pPr>
    <w:rPr>
      <w:rFonts w:ascii="Arial" w:hAnsi="Arial" w:cs="Arial"/>
      <w:b/>
      <w:i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75580C"/>
    <w:pPr>
      <w:tabs>
        <w:tab w:val="left" w:pos="709"/>
        <w:tab w:val="left" w:pos="993"/>
      </w:tabs>
    </w:pPr>
    <w:rPr>
      <w:szCs w:val="20"/>
    </w:rPr>
  </w:style>
  <w:style w:type="character" w:customStyle="1" w:styleId="TekstpodstawowyZnak">
    <w:name w:val="Tekst podstawowy Znak"/>
    <w:rsid w:val="0075580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rsid w:val="0075580C"/>
    <w:pPr>
      <w:spacing w:before="60" w:after="60"/>
      <w:ind w:left="851" w:hanging="295"/>
      <w:jc w:val="both"/>
    </w:pPr>
  </w:style>
  <w:style w:type="paragraph" w:styleId="Stopka">
    <w:name w:val="footer"/>
    <w:basedOn w:val="Normalny"/>
    <w:semiHidden/>
    <w:rsid w:val="0075580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rsid w:val="0075580C"/>
    <w:rPr>
      <w:rFonts w:ascii="Times New Roman" w:eastAsia="Times New Roman" w:hAnsi="Times New Roman"/>
    </w:rPr>
  </w:style>
  <w:style w:type="paragraph" w:styleId="Akapitzlist">
    <w:name w:val="List Paragraph"/>
    <w:aliases w:val="Data wydania,CW_Lista,List Paragraph"/>
    <w:basedOn w:val="Normalny"/>
    <w:link w:val="AkapitzlistZnak"/>
    <w:uiPriority w:val="34"/>
    <w:qFormat/>
    <w:rsid w:val="0075580C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B61F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1F31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semiHidden/>
    <w:rsid w:val="00587B90"/>
    <w:rPr>
      <w:color w:val="000000"/>
      <w:u w:val="single"/>
    </w:rPr>
  </w:style>
  <w:style w:type="paragraph" w:customStyle="1" w:styleId="ust">
    <w:name w:val="ust"/>
    <w:rsid w:val="00587B90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0C7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73A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AFB"/>
    <w:rPr>
      <w:rFonts w:ascii="Segoe UI" w:eastAsia="Times New Roman" w:hAnsi="Segoe UI" w:cs="Segoe UI"/>
      <w:sz w:val="18"/>
      <w:szCs w:val="18"/>
    </w:rPr>
  </w:style>
  <w:style w:type="character" w:customStyle="1" w:styleId="AkapitzlistZnak">
    <w:name w:val="Akapit z listą Znak"/>
    <w:aliases w:val="Data wydania Znak,CW_Lista Znak,List Paragraph Znak"/>
    <w:link w:val="Akapitzlist"/>
    <w:uiPriority w:val="34"/>
    <w:locked/>
    <w:rsid w:val="00FB3A3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36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5C8E0DC-734C-469C-AE42-E35275EAB01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107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m.popielarz</dc:creator>
  <cp:lastModifiedBy>Kulaszewska Julia</cp:lastModifiedBy>
  <cp:revision>23</cp:revision>
  <cp:lastPrinted>2022-09-14T11:36:00Z</cp:lastPrinted>
  <dcterms:created xsi:type="dcterms:W3CDTF">2021-06-06T11:14:00Z</dcterms:created>
  <dcterms:modified xsi:type="dcterms:W3CDTF">2025-03-05T07:16:00Z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83b5d905-91ce-43bb-a6a0-27c9f5da212c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pgdGzpuU1ycEbVV7Z/O7p/eeEh2NHDKR</vt:lpwstr>
  </property>
  <property fmtid="{D5CDD505-2E9C-101B-9397-08002B2CF9AE}" pid="9" name="s5636:Creator type=author">
    <vt:lpwstr>m.popielarz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10.60.70.24</vt:lpwstr>
  </property>
</Properties>
</file>