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824BF6">
      <w:pPr>
        <w:spacing w:after="0" w:line="240" w:lineRule="auto"/>
        <w:rPr>
          <w:rFonts w:asciiTheme="majorHAnsi" w:hAnsiTheme="majorHAnsi" w:cstheme="majorHAnsi"/>
          <w:sz w:val="20"/>
          <w:szCs w:val="20"/>
        </w:rPr>
      </w:pPr>
    </w:p>
    <w:p w14:paraId="7C0D5CCB" w14:textId="5053D019" w:rsidR="002E690D" w:rsidRPr="00520944" w:rsidRDefault="00345958" w:rsidP="000E4CE4">
      <w:pPr>
        <w:spacing w:after="0" w:line="240" w:lineRule="auto"/>
        <w:rPr>
          <w:rFonts w:asciiTheme="majorHAnsi" w:hAnsiTheme="majorHAnsi" w:cstheme="majorHAnsi"/>
          <w:b/>
          <w:bCs/>
          <w:sz w:val="20"/>
          <w:szCs w:val="20"/>
        </w:rPr>
      </w:pPr>
      <w:bookmarkStart w:id="0" w:name="_Hlk535325449"/>
      <w:r>
        <w:rPr>
          <w:rFonts w:asciiTheme="majorHAnsi" w:hAnsiTheme="majorHAnsi" w:cstheme="majorHAnsi"/>
          <w:b/>
          <w:bCs/>
          <w:sz w:val="20"/>
          <w:szCs w:val="20"/>
        </w:rPr>
        <w:t>BZP</w:t>
      </w:r>
      <w:r w:rsidR="00D70A6B" w:rsidRPr="00520944">
        <w:rPr>
          <w:rFonts w:asciiTheme="majorHAnsi" w:hAnsiTheme="majorHAnsi" w:cstheme="majorHAnsi"/>
          <w:b/>
          <w:bCs/>
          <w:sz w:val="20"/>
          <w:szCs w:val="20"/>
        </w:rPr>
        <w:t>.271.</w:t>
      </w:r>
      <w:bookmarkEnd w:id="0"/>
      <w:r w:rsidR="000E4CE4">
        <w:rPr>
          <w:rFonts w:asciiTheme="majorHAnsi" w:hAnsiTheme="majorHAnsi" w:cstheme="majorHAnsi"/>
          <w:b/>
          <w:bCs/>
          <w:sz w:val="20"/>
          <w:szCs w:val="20"/>
        </w:rPr>
        <w:t>18.2025</w:t>
      </w:r>
    </w:p>
    <w:p w14:paraId="6C1C566E" w14:textId="77777777" w:rsidR="000E0CD1" w:rsidRPr="002E690D" w:rsidRDefault="000E0CD1" w:rsidP="000E4CE4">
      <w:pPr>
        <w:shd w:val="clear" w:color="auto" w:fill="F2F2F2" w:themeFill="background1" w:themeFillShade="F2"/>
        <w:spacing w:after="0" w:line="240" w:lineRule="auto"/>
        <w:rPr>
          <w:rFonts w:asciiTheme="majorHAnsi" w:hAnsiTheme="majorHAnsi" w:cstheme="majorHAnsi"/>
          <w:sz w:val="16"/>
          <w:szCs w:val="16"/>
        </w:rPr>
      </w:pPr>
    </w:p>
    <w:p w14:paraId="37A328AB" w14:textId="0B3D1BCB" w:rsidR="000E4CE4" w:rsidRPr="000E4CE4" w:rsidRDefault="000E4CE4" w:rsidP="000E4CE4">
      <w:pPr>
        <w:spacing w:after="0" w:line="240" w:lineRule="auto"/>
        <w:rPr>
          <w:rFonts w:ascii="Calibri Light" w:hAnsi="Calibri Light" w:cs="Calibri Light"/>
          <w:b/>
          <w:bCs/>
          <w:sz w:val="20"/>
          <w:szCs w:val="20"/>
        </w:rPr>
      </w:pPr>
      <w:r w:rsidRPr="000E4CE4">
        <w:rPr>
          <w:rFonts w:ascii="Calibri Light" w:hAnsi="Calibri Light" w:cs="Calibri Light"/>
          <w:b/>
          <w:bCs/>
          <w:sz w:val="20"/>
          <w:szCs w:val="20"/>
        </w:rPr>
        <w:t xml:space="preserve">Wykonanie dokumentacji projektowej na przebudowę ul. Ciechanowskiej w Pruszkowie </w:t>
      </w:r>
      <w:r w:rsidR="007F4386">
        <w:rPr>
          <w:rFonts w:ascii="Calibri Light" w:hAnsi="Calibri Light" w:cs="Calibri Light"/>
          <w:b/>
          <w:bCs/>
          <w:sz w:val="20"/>
          <w:szCs w:val="20"/>
        </w:rPr>
        <w:br/>
      </w:r>
      <w:r w:rsidRPr="000E4CE4">
        <w:rPr>
          <w:rFonts w:ascii="Calibri Light" w:hAnsi="Calibri Light" w:cs="Calibri Light"/>
          <w:b/>
          <w:bCs/>
          <w:sz w:val="20"/>
          <w:szCs w:val="20"/>
        </w:rPr>
        <w:t>na odcinku od ul. Długiej do ul. Rysiej wraz z infrastrukturą techniczną.</w:t>
      </w:r>
    </w:p>
    <w:p w14:paraId="5E0FCE15" w14:textId="77777777" w:rsidR="00691D43" w:rsidRPr="002E690D" w:rsidRDefault="00691D43" w:rsidP="000E4CE4">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0E4CE4">
      <w:pPr>
        <w:spacing w:after="0" w:line="240" w:lineRule="auto"/>
        <w:rPr>
          <w:rFonts w:asciiTheme="majorHAnsi" w:hAnsiTheme="majorHAnsi" w:cstheme="majorHAnsi"/>
          <w:b/>
          <w:bCs/>
          <w:sz w:val="20"/>
          <w:szCs w:val="20"/>
        </w:rPr>
      </w:pPr>
    </w:p>
    <w:p w14:paraId="0E2318F4" w14:textId="244FDA8D" w:rsidR="00434D3B" w:rsidRPr="002E690D" w:rsidRDefault="00434D3B" w:rsidP="000E4CE4">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824BF6">
      <w:pPr>
        <w:spacing w:after="0" w:line="240" w:lineRule="auto"/>
        <w:rPr>
          <w:rFonts w:asciiTheme="majorHAnsi" w:hAnsiTheme="majorHAnsi" w:cstheme="majorHAnsi"/>
          <w:sz w:val="20"/>
          <w:szCs w:val="20"/>
        </w:rPr>
      </w:pPr>
    </w:p>
    <w:p w14:paraId="363DDD9B" w14:textId="77777777" w:rsidR="00434D3B" w:rsidRPr="00520944" w:rsidRDefault="00434D3B" w:rsidP="00824BF6">
      <w:pPr>
        <w:spacing w:after="0" w:line="240" w:lineRule="auto"/>
        <w:rPr>
          <w:rFonts w:asciiTheme="majorHAnsi" w:hAnsiTheme="majorHAnsi" w:cstheme="majorHAnsi"/>
          <w:sz w:val="20"/>
          <w:szCs w:val="20"/>
        </w:rPr>
      </w:pPr>
    </w:p>
    <w:p w14:paraId="7E6B5773" w14:textId="77777777" w:rsidR="004E5A53" w:rsidRPr="00520944" w:rsidRDefault="004E5A53" w:rsidP="00824BF6">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05360841"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B72906">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D0EE480" w14:textId="77777777" w:rsidR="00B72906" w:rsidRDefault="00B72906" w:rsidP="00B72906">
      <w:pPr>
        <w:spacing w:after="0" w:line="240" w:lineRule="auto"/>
        <w:ind w:left="7371"/>
        <w:jc w:val="center"/>
        <w:rPr>
          <w:rFonts w:ascii="Calibri Light" w:hAnsi="Calibri Light" w:cs="Calibri Light"/>
          <w:b/>
          <w:bCs/>
          <w:color w:val="262626"/>
          <w:sz w:val="20"/>
          <w:szCs w:val="20"/>
        </w:rPr>
      </w:pPr>
    </w:p>
    <w:p w14:paraId="39672F66" w14:textId="152051BD" w:rsidR="00520944" w:rsidRDefault="00520944" w:rsidP="00B72906">
      <w:pPr>
        <w:spacing w:after="0" w:line="240" w:lineRule="auto"/>
        <w:rPr>
          <w:rFonts w:asciiTheme="majorHAnsi" w:hAnsiTheme="majorHAnsi" w:cstheme="majorHAnsi"/>
          <w:sz w:val="20"/>
          <w:szCs w:val="20"/>
        </w:rPr>
      </w:pPr>
    </w:p>
    <w:p w14:paraId="1DFBF25D" w14:textId="044D14BD" w:rsidR="00E06B0C" w:rsidRPr="00E06B0C" w:rsidRDefault="00E06B0C" w:rsidP="00E06B0C">
      <w:pPr>
        <w:tabs>
          <w:tab w:val="left" w:pos="708"/>
          <w:tab w:val="left" w:pos="7200"/>
        </w:tabs>
        <w:spacing w:after="0" w:line="240" w:lineRule="auto"/>
        <w:ind w:left="7088"/>
        <w:jc w:val="center"/>
        <w:rPr>
          <w:rFonts w:asciiTheme="majorHAnsi" w:hAnsiTheme="majorHAnsi" w:cstheme="majorHAnsi"/>
          <w:b/>
          <w:bCs/>
          <w:i/>
          <w:iCs/>
        </w:rPr>
      </w:pPr>
      <w:r w:rsidRPr="00E06B0C">
        <w:rPr>
          <w:rFonts w:asciiTheme="majorHAnsi" w:hAnsiTheme="majorHAnsi" w:cstheme="majorHAnsi"/>
          <w:b/>
          <w:bCs/>
          <w:i/>
          <w:iCs/>
        </w:rPr>
        <w:t>PREZYDENT MIASTA</w:t>
      </w:r>
    </w:p>
    <w:p w14:paraId="658D9DBE" w14:textId="1C213A07" w:rsidR="00E06B0C" w:rsidRPr="00E06B0C" w:rsidRDefault="00E06B0C" w:rsidP="00E06B0C">
      <w:pPr>
        <w:tabs>
          <w:tab w:val="left" w:pos="708"/>
          <w:tab w:val="left" w:pos="7200"/>
        </w:tabs>
        <w:spacing w:after="0" w:line="240" w:lineRule="auto"/>
        <w:ind w:left="7088"/>
        <w:jc w:val="center"/>
        <w:rPr>
          <w:rFonts w:asciiTheme="majorHAnsi" w:hAnsiTheme="majorHAnsi" w:cstheme="majorHAnsi"/>
          <w:b/>
          <w:bCs/>
          <w:i/>
          <w:iCs/>
        </w:rPr>
      </w:pPr>
      <w:r w:rsidRPr="00E06B0C">
        <w:rPr>
          <w:rFonts w:asciiTheme="majorHAnsi" w:hAnsiTheme="majorHAnsi" w:cstheme="majorHAnsi"/>
          <w:b/>
          <w:bCs/>
          <w:i/>
          <w:iCs/>
        </w:rPr>
        <w:t>PRUSZKOWA</w:t>
      </w:r>
    </w:p>
    <w:p w14:paraId="04E97890" w14:textId="77777777" w:rsidR="00E06B0C" w:rsidRPr="00E06B0C" w:rsidRDefault="00E06B0C" w:rsidP="00E06B0C">
      <w:pPr>
        <w:tabs>
          <w:tab w:val="left" w:pos="708"/>
          <w:tab w:val="left" w:pos="7200"/>
        </w:tabs>
        <w:spacing w:after="0" w:line="240" w:lineRule="auto"/>
        <w:ind w:left="7088"/>
        <w:jc w:val="center"/>
        <w:rPr>
          <w:rFonts w:asciiTheme="majorHAnsi" w:hAnsiTheme="majorHAnsi" w:cstheme="majorHAnsi"/>
          <w:b/>
          <w:bCs/>
          <w:i/>
          <w:iCs/>
        </w:rPr>
      </w:pPr>
    </w:p>
    <w:p w14:paraId="0BC2ED6E" w14:textId="41BBEE31" w:rsidR="00E06B0C" w:rsidRPr="00E06B0C" w:rsidRDefault="00E06B0C" w:rsidP="00E06B0C">
      <w:pPr>
        <w:tabs>
          <w:tab w:val="left" w:pos="708"/>
          <w:tab w:val="left" w:pos="7200"/>
        </w:tabs>
        <w:spacing w:after="0" w:line="240" w:lineRule="auto"/>
        <w:ind w:left="7088"/>
        <w:jc w:val="center"/>
        <w:rPr>
          <w:rFonts w:asciiTheme="majorHAnsi" w:hAnsiTheme="majorHAnsi" w:cstheme="majorHAnsi"/>
          <w:b/>
          <w:bCs/>
          <w:i/>
          <w:iCs/>
        </w:rPr>
      </w:pPr>
      <w:r w:rsidRPr="00E06B0C">
        <w:rPr>
          <w:rFonts w:asciiTheme="majorHAnsi" w:hAnsiTheme="majorHAnsi" w:cstheme="majorHAnsi"/>
          <w:b/>
          <w:bCs/>
          <w:i/>
          <w:iCs/>
        </w:rPr>
        <w:t>/-/ Piotr Bąk</w:t>
      </w:r>
    </w:p>
    <w:p w14:paraId="6AB4F16F" w14:textId="501B4284" w:rsidR="002F6AD0" w:rsidRDefault="007F4386" w:rsidP="00E06B0C">
      <w:pPr>
        <w:tabs>
          <w:tab w:val="left" w:pos="708"/>
          <w:tab w:val="left" w:pos="7200"/>
        </w:tabs>
        <w:spacing w:after="0" w:line="240" w:lineRule="auto"/>
        <w:jc w:val="both"/>
        <w:rPr>
          <w:rFonts w:asciiTheme="majorHAnsi" w:hAnsiTheme="majorHAnsi" w:cstheme="majorHAnsi"/>
          <w:sz w:val="20"/>
          <w:szCs w:val="20"/>
        </w:rPr>
      </w:pP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p>
    <w:p w14:paraId="436ABC77" w14:textId="6EB1C10F" w:rsidR="00066AA6" w:rsidRDefault="00F1367E" w:rsidP="00F1367E">
      <w:pPr>
        <w:tabs>
          <w:tab w:val="left" w:pos="7800"/>
        </w:tabs>
        <w:spacing w:after="0" w:line="240" w:lineRule="auto"/>
        <w:rPr>
          <w:rFonts w:asciiTheme="majorHAnsi" w:hAnsiTheme="majorHAnsi" w:cstheme="majorHAnsi"/>
          <w:sz w:val="20"/>
          <w:szCs w:val="20"/>
        </w:rPr>
      </w:pPr>
      <w:r>
        <w:rPr>
          <w:rFonts w:asciiTheme="majorHAnsi" w:hAnsiTheme="majorHAnsi" w:cstheme="majorHAnsi"/>
          <w:sz w:val="20"/>
          <w:szCs w:val="20"/>
        </w:rPr>
        <w:tab/>
      </w:r>
    </w:p>
    <w:p w14:paraId="0D270CC0" w14:textId="77777777" w:rsidR="00C460CE" w:rsidRDefault="00C460CE" w:rsidP="00CC124D">
      <w:pPr>
        <w:spacing w:after="0" w:line="240" w:lineRule="auto"/>
        <w:rPr>
          <w:rFonts w:asciiTheme="majorHAnsi" w:hAnsiTheme="majorHAnsi" w:cstheme="majorHAnsi"/>
          <w:sz w:val="20"/>
          <w:szCs w:val="20"/>
        </w:rPr>
      </w:pPr>
    </w:p>
    <w:p w14:paraId="74AE285B" w14:textId="6C23522F" w:rsidR="00691D43" w:rsidRDefault="00691D43" w:rsidP="00CC124D">
      <w:pPr>
        <w:spacing w:after="0" w:line="240" w:lineRule="auto"/>
        <w:rPr>
          <w:rFonts w:asciiTheme="majorHAnsi" w:hAnsiTheme="majorHAnsi" w:cstheme="majorHAnsi"/>
          <w:sz w:val="20"/>
          <w:szCs w:val="20"/>
        </w:rPr>
      </w:pPr>
    </w:p>
    <w:p w14:paraId="22D7BD35" w14:textId="77777777" w:rsidR="00951369" w:rsidRDefault="00951369" w:rsidP="00CC124D">
      <w:pPr>
        <w:spacing w:after="0" w:line="240" w:lineRule="auto"/>
        <w:rPr>
          <w:rFonts w:asciiTheme="majorHAnsi" w:hAnsiTheme="majorHAnsi" w:cstheme="majorHAnsi"/>
          <w:sz w:val="20"/>
          <w:szCs w:val="20"/>
        </w:rPr>
      </w:pPr>
    </w:p>
    <w:p w14:paraId="27222208" w14:textId="77777777" w:rsidR="00824BF6" w:rsidRDefault="00824BF6" w:rsidP="00CC124D">
      <w:pPr>
        <w:spacing w:after="0" w:line="240" w:lineRule="auto"/>
        <w:rPr>
          <w:rFonts w:asciiTheme="majorHAnsi" w:hAnsiTheme="majorHAnsi" w:cstheme="majorHAnsi"/>
          <w:sz w:val="20"/>
          <w:szCs w:val="20"/>
        </w:rPr>
      </w:pPr>
    </w:p>
    <w:p w14:paraId="2759438D" w14:textId="77777777" w:rsidR="006C3279" w:rsidRDefault="006C3279" w:rsidP="00CC124D">
      <w:pPr>
        <w:spacing w:after="0" w:line="240" w:lineRule="auto"/>
        <w:rPr>
          <w:rFonts w:asciiTheme="majorHAnsi" w:hAnsiTheme="majorHAnsi" w:cstheme="majorHAnsi"/>
          <w:sz w:val="20"/>
          <w:szCs w:val="20"/>
        </w:rPr>
      </w:pPr>
    </w:p>
    <w:p w14:paraId="49BA670C" w14:textId="77777777" w:rsidR="006C3279" w:rsidRDefault="006C3279" w:rsidP="00CC124D">
      <w:pPr>
        <w:spacing w:after="0" w:line="240" w:lineRule="auto"/>
        <w:rPr>
          <w:rFonts w:asciiTheme="majorHAnsi" w:hAnsiTheme="majorHAnsi" w:cstheme="majorHAnsi"/>
          <w:sz w:val="20"/>
          <w:szCs w:val="20"/>
        </w:rPr>
      </w:pPr>
    </w:p>
    <w:p w14:paraId="244C276D" w14:textId="77777777" w:rsidR="00F1367E" w:rsidRDefault="00F1367E" w:rsidP="00CC124D">
      <w:pPr>
        <w:spacing w:after="0" w:line="240" w:lineRule="auto"/>
        <w:rPr>
          <w:rFonts w:asciiTheme="majorHAnsi" w:hAnsiTheme="majorHAnsi" w:cstheme="majorHAnsi"/>
          <w:sz w:val="20"/>
          <w:szCs w:val="20"/>
        </w:rPr>
      </w:pPr>
    </w:p>
    <w:p w14:paraId="1ABA72B3" w14:textId="77777777" w:rsidR="00F1367E" w:rsidRDefault="00F1367E"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60CC3C10" w14:textId="77777777" w:rsidR="00D473D4" w:rsidRDefault="00D473D4" w:rsidP="00CC124D">
      <w:pPr>
        <w:spacing w:after="0" w:line="240" w:lineRule="auto"/>
        <w:rPr>
          <w:rFonts w:asciiTheme="majorHAnsi" w:hAnsiTheme="majorHAnsi" w:cstheme="majorHAnsi"/>
          <w:sz w:val="20"/>
          <w:szCs w:val="20"/>
        </w:rPr>
      </w:pPr>
    </w:p>
    <w:p w14:paraId="44BB382C" w14:textId="77777777" w:rsidR="002E690D" w:rsidRDefault="002E690D" w:rsidP="00CC124D">
      <w:pPr>
        <w:spacing w:after="0" w:line="240" w:lineRule="auto"/>
        <w:rPr>
          <w:rFonts w:asciiTheme="majorHAnsi" w:hAnsiTheme="majorHAnsi" w:cstheme="majorHAnsi"/>
          <w:sz w:val="20"/>
          <w:szCs w:val="20"/>
        </w:rPr>
      </w:pP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3C5E815E"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0E4CE4">
        <w:rPr>
          <w:rFonts w:asciiTheme="majorHAnsi" w:hAnsiTheme="majorHAnsi" w:cstheme="majorHAnsi"/>
          <w:sz w:val="20"/>
          <w:szCs w:val="20"/>
        </w:rPr>
        <w:t>4</w:t>
      </w:r>
      <w:r w:rsidRPr="00520944">
        <w:rPr>
          <w:rFonts w:asciiTheme="majorHAnsi" w:hAnsiTheme="majorHAnsi" w:cstheme="majorHAnsi"/>
          <w:sz w:val="20"/>
          <w:szCs w:val="20"/>
        </w:rPr>
        <w:t xml:space="preserve"> r., poz</w:t>
      </w:r>
      <w:r w:rsidR="000E4CE4">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5C33BEC" w:rsidR="008F3094" w:rsidRDefault="008F3094" w:rsidP="008F3094">
      <w:pPr>
        <w:spacing w:after="0" w:line="240" w:lineRule="auto"/>
        <w:jc w:val="both"/>
        <w:rPr>
          <w:rStyle w:val="Hipercze"/>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0E4CE4" w:rsidRPr="00B23A1D">
          <w:rPr>
            <w:rStyle w:val="Hipercze"/>
            <w:rFonts w:asciiTheme="majorHAnsi" w:hAnsiTheme="majorHAnsi" w:cstheme="majorHAnsi"/>
            <w:sz w:val="20"/>
            <w:szCs w:val="20"/>
          </w:rPr>
          <w:t>https://platformazakupowa.pl/pn/gm_pruszkow</w:t>
        </w:r>
      </w:hyperlink>
    </w:p>
    <w:p w14:paraId="6F3D7323" w14:textId="77777777" w:rsidR="000E4CE4" w:rsidRPr="009D538D" w:rsidRDefault="000E4CE4" w:rsidP="008F3094">
      <w:pPr>
        <w:spacing w:after="0" w:line="240" w:lineRule="auto"/>
        <w:jc w:val="both"/>
        <w:rPr>
          <w:rFonts w:asciiTheme="majorHAnsi" w:hAnsiTheme="majorHAnsi" w:cstheme="majorHAnsi"/>
          <w:color w:val="262626" w:themeColor="text1" w:themeTint="D9"/>
          <w:sz w:val="20"/>
          <w:szCs w:val="20"/>
        </w:rPr>
      </w:pPr>
    </w:p>
    <w:p w14:paraId="2F8004E1" w14:textId="2DA3519C" w:rsidR="00C37EF0"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0E4CE4">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0E4CE4">
        <w:rPr>
          <w:rFonts w:asciiTheme="majorHAnsi" w:hAnsiTheme="majorHAnsi" w:cstheme="majorHAnsi"/>
          <w:sz w:val="20"/>
          <w:szCs w:val="20"/>
        </w:rPr>
        <w:t>1320</w:t>
      </w:r>
      <w:r w:rsidR="00C37EF0" w:rsidRPr="00520944">
        <w:rPr>
          <w:rFonts w:asciiTheme="majorHAnsi" w:hAnsiTheme="majorHAnsi" w:cstheme="majorHAnsi"/>
          <w:sz w:val="20"/>
          <w:szCs w:val="20"/>
        </w:rPr>
        <w:t xml:space="preserve">). </w:t>
      </w:r>
    </w:p>
    <w:p w14:paraId="2B5C11CE" w14:textId="77777777" w:rsidR="001A562B" w:rsidRDefault="001A562B" w:rsidP="00CC124D">
      <w:pPr>
        <w:spacing w:after="0" w:line="240" w:lineRule="auto"/>
        <w:jc w:val="both"/>
        <w:rPr>
          <w:rFonts w:asciiTheme="majorHAnsi" w:hAnsiTheme="majorHAnsi" w:cstheme="majorHAnsi"/>
          <w:sz w:val="20"/>
          <w:szCs w:val="20"/>
        </w:rPr>
      </w:pPr>
    </w:p>
    <w:p w14:paraId="5C53AABE" w14:textId="77777777" w:rsidR="001A562B" w:rsidRDefault="001A562B" w:rsidP="001A562B">
      <w:pPr>
        <w:spacing w:after="0" w:line="240" w:lineRule="auto"/>
        <w:jc w:val="both"/>
        <w:rPr>
          <w:rFonts w:asciiTheme="majorHAnsi" w:hAnsiTheme="majorHAnsi" w:cstheme="majorHAnsi"/>
          <w:i/>
          <w:iCs/>
          <w:sz w:val="20"/>
          <w:szCs w:val="20"/>
        </w:rPr>
      </w:pPr>
      <w:r>
        <w:rPr>
          <w:rFonts w:asciiTheme="majorHAnsi" w:hAnsiTheme="majorHAnsi" w:cstheme="majorHAnsi"/>
          <w:i/>
          <w:iCs/>
          <w:sz w:val="20"/>
          <w:szCs w:val="20"/>
        </w:rPr>
        <w:t>UWAGA!</w:t>
      </w:r>
    </w:p>
    <w:p w14:paraId="5CB4BECD" w14:textId="7640092E" w:rsidR="001A562B" w:rsidRPr="001A562B" w:rsidRDefault="001A562B" w:rsidP="001A562B">
      <w:pPr>
        <w:spacing w:after="0" w:line="240" w:lineRule="auto"/>
        <w:jc w:val="both"/>
        <w:rPr>
          <w:rFonts w:asciiTheme="majorHAnsi" w:hAnsiTheme="majorHAnsi" w:cstheme="majorHAnsi"/>
          <w:i/>
          <w:iCs/>
          <w:sz w:val="20"/>
          <w:szCs w:val="20"/>
        </w:rPr>
      </w:pPr>
      <w:r w:rsidRPr="001A562B">
        <w:rPr>
          <w:rFonts w:asciiTheme="majorHAnsi" w:hAnsiTheme="majorHAnsi" w:cstheme="majorHAnsi"/>
          <w:i/>
          <w:iCs/>
          <w:sz w:val="20"/>
          <w:szCs w:val="20"/>
        </w:rPr>
        <w:t xml:space="preserve">Postępowanie prowadzone jest zgodnie z ustawą z dnia 19 lipca 2019 r. o zapewnieniu dostępności osobom ze szczególnymi potrzebami </w:t>
      </w:r>
      <w:r>
        <w:rPr>
          <w:rFonts w:asciiTheme="majorHAnsi" w:hAnsiTheme="majorHAnsi" w:cstheme="majorHAnsi"/>
          <w:i/>
          <w:iCs/>
          <w:sz w:val="20"/>
          <w:szCs w:val="20"/>
        </w:rPr>
        <w:t xml:space="preserve">t.j. </w:t>
      </w:r>
      <w:r w:rsidRPr="001A562B">
        <w:rPr>
          <w:rFonts w:asciiTheme="majorHAnsi" w:hAnsiTheme="majorHAnsi" w:cstheme="majorHAnsi"/>
          <w:i/>
          <w:iCs/>
          <w:sz w:val="20"/>
          <w:szCs w:val="20"/>
        </w:rPr>
        <w:t>(Dz. U z 202</w:t>
      </w:r>
      <w:r>
        <w:rPr>
          <w:rFonts w:asciiTheme="majorHAnsi" w:hAnsiTheme="majorHAnsi" w:cstheme="majorHAnsi"/>
          <w:i/>
          <w:iCs/>
          <w:sz w:val="20"/>
          <w:szCs w:val="20"/>
        </w:rPr>
        <w:t>4</w:t>
      </w:r>
      <w:r w:rsidRPr="001A562B">
        <w:rPr>
          <w:rFonts w:asciiTheme="majorHAnsi" w:hAnsiTheme="majorHAnsi" w:cstheme="majorHAnsi"/>
          <w:i/>
          <w:iCs/>
          <w:sz w:val="20"/>
          <w:szCs w:val="20"/>
        </w:rPr>
        <w:t xml:space="preserve"> r., poz. </w:t>
      </w:r>
      <w:r>
        <w:rPr>
          <w:rFonts w:asciiTheme="majorHAnsi" w:hAnsiTheme="majorHAnsi" w:cstheme="majorHAnsi"/>
          <w:i/>
          <w:iCs/>
          <w:sz w:val="20"/>
          <w:szCs w:val="20"/>
        </w:rPr>
        <w:t>1411</w:t>
      </w:r>
      <w:r w:rsidRPr="001A562B">
        <w:rPr>
          <w:rFonts w:asciiTheme="majorHAnsi" w:hAnsiTheme="majorHAnsi" w:cstheme="majorHAnsi"/>
          <w:i/>
          <w:iCs/>
          <w:sz w:val="20"/>
          <w:szCs w:val="20"/>
        </w:rPr>
        <w:t xml:space="preserve">) SWZ załączona jest jako plik w formacie pdf. i w </w:t>
      </w:r>
      <w:r w:rsidR="00630325" w:rsidRPr="001A562B">
        <w:rPr>
          <w:rFonts w:asciiTheme="majorHAnsi" w:hAnsiTheme="majorHAnsi" w:cstheme="majorHAnsi"/>
          <w:i/>
          <w:iCs/>
          <w:sz w:val="20"/>
          <w:szCs w:val="20"/>
        </w:rPr>
        <w:t>Wordzie</w:t>
      </w:r>
      <w:r w:rsidRPr="001A562B">
        <w:rPr>
          <w:rFonts w:asciiTheme="majorHAnsi" w:hAnsiTheme="majorHAnsi" w:cstheme="majorHAnsi"/>
          <w:i/>
          <w:iCs/>
          <w:sz w:val="20"/>
          <w:szCs w:val="20"/>
        </w:rPr>
        <w:t>, co jest ułatwieniem do czytania dokumentu dla osób niedowidzących i niedosłyszących</w:t>
      </w:r>
      <w:r>
        <w:rPr>
          <w:rFonts w:asciiTheme="majorHAnsi" w:hAnsiTheme="majorHAnsi" w:cstheme="majorHAnsi"/>
          <w:i/>
          <w:iCs/>
          <w:sz w:val="20"/>
          <w:szCs w:val="20"/>
        </w:rPr>
        <w:t>.</w:t>
      </w:r>
      <w:r w:rsidRPr="001A562B">
        <w:rPr>
          <w:rFonts w:asciiTheme="majorHAnsi" w:hAnsiTheme="majorHAnsi" w:cstheme="majorHAnsi"/>
          <w:i/>
          <w:iCs/>
          <w:sz w:val="20"/>
          <w:szCs w:val="20"/>
        </w:rPr>
        <w:t xml:space="preserve"> </w:t>
      </w:r>
    </w:p>
    <w:p w14:paraId="637B7FF4" w14:textId="77777777" w:rsidR="001A562B" w:rsidRPr="001A562B" w:rsidRDefault="001A562B" w:rsidP="001A562B">
      <w:pPr>
        <w:spacing w:after="0" w:line="240" w:lineRule="auto"/>
        <w:jc w:val="both"/>
        <w:rPr>
          <w:rFonts w:asciiTheme="majorHAnsi" w:hAnsiTheme="majorHAnsi" w:cstheme="majorHAnsi"/>
          <w:i/>
          <w:iCs/>
          <w:sz w:val="20"/>
          <w:szCs w:val="20"/>
        </w:rPr>
      </w:pP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lastRenderedPageBreak/>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5FCCCC6C" w14:textId="77777777" w:rsidR="0055036C" w:rsidRDefault="0055036C" w:rsidP="00CC124D">
      <w:pPr>
        <w:spacing w:after="0" w:line="240" w:lineRule="auto"/>
        <w:rPr>
          <w:rFonts w:asciiTheme="majorHAnsi" w:hAnsiTheme="majorHAnsi" w:cstheme="majorHAnsi"/>
          <w:sz w:val="20"/>
          <w:szCs w:val="20"/>
        </w:rPr>
      </w:pPr>
    </w:p>
    <w:p w14:paraId="43400E58" w14:textId="77777777" w:rsidR="00D473D4" w:rsidRDefault="00D473D4"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3">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4">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5">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lastRenderedPageBreak/>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2F0B4B8" w14:textId="77777777" w:rsidR="00C460CE" w:rsidRPr="00A07D43" w:rsidRDefault="00C460CE" w:rsidP="00C460CE">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1751E18B" w14:textId="77777777" w:rsidR="00C460CE" w:rsidRPr="00A07D43" w:rsidRDefault="00C460CE" w:rsidP="00C460CE">
      <w:pPr>
        <w:spacing w:after="0" w:line="240" w:lineRule="auto"/>
        <w:jc w:val="both"/>
        <w:rPr>
          <w:rFonts w:asciiTheme="majorHAnsi" w:hAnsiTheme="majorHAnsi" w:cstheme="majorHAnsi"/>
          <w:sz w:val="20"/>
          <w:szCs w:val="20"/>
        </w:rPr>
      </w:pPr>
    </w:p>
    <w:p w14:paraId="3B465E26" w14:textId="77777777" w:rsidR="00C460CE" w:rsidRPr="00A07D43" w:rsidRDefault="00C460CE" w:rsidP="00C460CE">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45CB46B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w:t>
      </w:r>
      <w:r w:rsidR="007F4386">
        <w:rPr>
          <w:rFonts w:asciiTheme="majorHAnsi" w:hAnsiTheme="majorHAnsi" w:cstheme="majorHAnsi"/>
          <w:sz w:val="20"/>
          <w:szCs w:val="20"/>
        </w:rPr>
        <w:t>usług</w:t>
      </w:r>
      <w:r w:rsidR="004F0564" w:rsidRPr="00A96BD7">
        <w:rPr>
          <w:rFonts w:asciiTheme="majorHAnsi" w:hAnsiTheme="majorHAnsi" w:cstheme="majorHAnsi"/>
          <w:sz w:val="20"/>
          <w:szCs w:val="20"/>
        </w:rPr>
        <w:t xml:space="preserve">, które stanowić będą nie więcej niż </w:t>
      </w:r>
      <w:r w:rsidR="00684D14">
        <w:rPr>
          <w:rFonts w:asciiTheme="majorHAnsi" w:hAnsiTheme="majorHAnsi" w:cstheme="majorHAnsi"/>
          <w:b/>
          <w:sz w:val="20"/>
          <w:szCs w:val="20"/>
        </w:rPr>
        <w:t>50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w:t>
      </w:r>
      <w:r w:rsidR="00FB14CA" w:rsidRPr="00A96BD7">
        <w:rPr>
          <w:rFonts w:asciiTheme="majorHAnsi" w:hAnsiTheme="majorHAnsi" w:cstheme="majorHAnsi"/>
          <w:sz w:val="20"/>
          <w:szCs w:val="20"/>
        </w:rPr>
        <w:t>.</w:t>
      </w:r>
    </w:p>
    <w:p w14:paraId="0A007909" w14:textId="77777777" w:rsidR="00FB14CA" w:rsidRPr="00A96BD7" w:rsidRDefault="00FB14CA" w:rsidP="00691D43">
      <w:pPr>
        <w:spacing w:after="0" w:line="240" w:lineRule="auto"/>
        <w:jc w:val="both"/>
        <w:rPr>
          <w:rFonts w:asciiTheme="majorHAnsi" w:hAnsiTheme="majorHAnsi" w:cstheme="majorHAnsi"/>
          <w:sz w:val="20"/>
          <w:szCs w:val="20"/>
        </w:rPr>
      </w:pPr>
    </w:p>
    <w:p w14:paraId="73F31C09" w14:textId="4A95CBDC" w:rsidR="0055036C" w:rsidRDefault="0055036C" w:rsidP="00951369">
      <w:pPr>
        <w:autoSpaceDE w:val="0"/>
        <w:spacing w:after="0" w:line="240" w:lineRule="auto"/>
        <w:jc w:val="both"/>
        <w:rPr>
          <w:rFonts w:ascii="Calibri Light" w:eastAsia="Tahoma" w:hAnsi="Calibri Light" w:cs="Tahoma"/>
          <w:color w:val="262626" w:themeColor="text1" w:themeTint="D9"/>
          <w:sz w:val="20"/>
          <w:szCs w:val="20"/>
        </w:rPr>
      </w:pPr>
      <w:r w:rsidRPr="00065FCF">
        <w:rPr>
          <w:rFonts w:ascii="Calibri Light" w:eastAsia="Tahoma" w:hAnsi="Calibri Light" w:cs="Tahoma"/>
          <w:color w:val="262626" w:themeColor="text1" w:themeTint="D9"/>
          <w:sz w:val="20"/>
          <w:szCs w:val="20"/>
        </w:rPr>
        <w:t xml:space="preserve">Zakres zamówienia na podobne </w:t>
      </w:r>
      <w:r w:rsidR="00C460CE" w:rsidRPr="00065FCF">
        <w:rPr>
          <w:rFonts w:ascii="Calibri Light" w:eastAsia="Tahoma" w:hAnsi="Calibri Light" w:cs="Tahoma"/>
          <w:color w:val="262626" w:themeColor="text1" w:themeTint="D9"/>
          <w:sz w:val="20"/>
          <w:szCs w:val="20"/>
        </w:rPr>
        <w:t>usługi</w:t>
      </w:r>
      <w:r w:rsidRPr="00065FCF">
        <w:rPr>
          <w:rFonts w:ascii="Calibri Light" w:eastAsia="Tahoma" w:hAnsi="Calibri Light" w:cs="Tahoma"/>
          <w:color w:val="262626" w:themeColor="text1" w:themeTint="D9"/>
          <w:sz w:val="20"/>
          <w:szCs w:val="20"/>
        </w:rPr>
        <w:t>, w tym:</w:t>
      </w:r>
    </w:p>
    <w:p w14:paraId="763DFE92" w14:textId="376AFB3D" w:rsidR="00684D14" w:rsidRPr="00684D14" w:rsidRDefault="00684D14" w:rsidP="000E4CE4">
      <w:pPr>
        <w:spacing w:after="0" w:line="240" w:lineRule="auto"/>
        <w:ind w:left="1416" w:firstLine="708"/>
        <w:jc w:val="both"/>
        <w:rPr>
          <w:rFonts w:asciiTheme="majorHAnsi" w:hAnsiTheme="majorHAnsi" w:cstheme="majorHAnsi"/>
          <w:sz w:val="20"/>
          <w:szCs w:val="20"/>
        </w:rPr>
      </w:pPr>
      <w:r>
        <w:rPr>
          <w:rFonts w:asciiTheme="majorHAnsi" w:hAnsiTheme="majorHAnsi" w:cstheme="majorHAnsi"/>
          <w:sz w:val="20"/>
          <w:szCs w:val="20"/>
        </w:rPr>
        <w:t xml:space="preserve">- opracowania projektowe w zakresie dróg i infrastruktury technicznej </w:t>
      </w:r>
    </w:p>
    <w:p w14:paraId="3AB63B98" w14:textId="2557495E" w:rsidR="00FB14CA" w:rsidRPr="0050781F" w:rsidRDefault="00FB14CA" w:rsidP="006C3279">
      <w:pPr>
        <w:spacing w:after="0" w:line="240" w:lineRule="auto"/>
        <w:rPr>
          <w:rFonts w:asciiTheme="majorHAnsi" w:hAnsiTheme="majorHAnsi" w:cstheme="majorHAnsi"/>
          <w:i/>
          <w:iCs/>
          <w:color w:val="262626" w:themeColor="text1" w:themeTint="D9"/>
          <w:sz w:val="18"/>
          <w:szCs w:val="18"/>
        </w:rPr>
      </w:pPr>
      <w:r w:rsidRPr="0050781F">
        <w:rPr>
          <w:rFonts w:asciiTheme="majorHAnsi" w:hAnsiTheme="majorHAnsi" w:cstheme="majorHAnsi"/>
          <w:i/>
          <w:iCs/>
          <w:color w:val="262626" w:themeColor="text1" w:themeTint="D9"/>
          <w:sz w:val="18"/>
          <w:szCs w:val="18"/>
        </w:rPr>
        <w:t>(zamówienie powinno polegać na powtórzeniu podobnych usług lub robót budowlanych, i powinno być zgodne z jego przedmiotem).</w:t>
      </w:r>
    </w:p>
    <w:p w14:paraId="7C191706" w14:textId="77777777" w:rsidR="002C26D4" w:rsidRPr="0055036C" w:rsidRDefault="002C26D4" w:rsidP="00691D43">
      <w:pPr>
        <w:spacing w:after="0" w:line="240" w:lineRule="auto"/>
        <w:jc w:val="both"/>
        <w:rPr>
          <w:rFonts w:asciiTheme="majorHAnsi" w:hAnsiTheme="majorHAnsi" w:cstheme="majorHAnsi"/>
          <w:color w:val="262626" w:themeColor="text1" w:themeTint="D9"/>
          <w:sz w:val="20"/>
          <w:szCs w:val="20"/>
        </w:rPr>
      </w:pPr>
    </w:p>
    <w:p w14:paraId="68D41E6D" w14:textId="77777777" w:rsidR="0060444D" w:rsidRPr="007E4BF2" w:rsidRDefault="0060444D" w:rsidP="0060444D">
      <w:pPr>
        <w:ind w:left="11" w:hanging="11"/>
        <w:jc w:val="both"/>
        <w:rPr>
          <w:rFonts w:ascii="Calibri Light" w:hAnsi="Calibri Light"/>
          <w:color w:val="262626" w:themeColor="text1" w:themeTint="D9"/>
          <w:sz w:val="20"/>
          <w:szCs w:val="20"/>
          <w:lang w:eastAsia="ar-SA"/>
        </w:rPr>
      </w:pPr>
      <w:r w:rsidRPr="007E4BF2">
        <w:rPr>
          <w:rFonts w:asciiTheme="majorHAnsi" w:hAnsiTheme="majorHAnsi" w:cstheme="majorHAnsi"/>
          <w:color w:val="262626" w:themeColor="text1" w:themeTint="D9"/>
          <w:sz w:val="20"/>
          <w:szCs w:val="20"/>
        </w:rPr>
        <w:t xml:space="preserve">11.2/  </w:t>
      </w:r>
      <w:r w:rsidRPr="007E4BF2">
        <w:rPr>
          <w:rFonts w:ascii="Calibri Light" w:hAnsi="Calibri Light"/>
          <w:color w:val="262626" w:themeColor="text1" w:themeTint="D9"/>
          <w:sz w:val="20"/>
          <w:szCs w:val="20"/>
          <w:lang w:eastAsia="ar-SA"/>
        </w:rPr>
        <w:t>Zamówienia polegające na powtórzeniu ww. usług określonych w zamówieniu podstawowym, zostaną udzielone na podstawie odrębnej umowy w przypadku zaistnienia uzasadnionej potrzeby rozszerzenia zamówienia podstawowego i zostaną zapewnione środki finansowe na ten cel.</w:t>
      </w:r>
    </w:p>
    <w:p w14:paraId="3EC5D92E" w14:textId="47298EC1" w:rsidR="003E27C5" w:rsidRDefault="0060444D" w:rsidP="003E27C5">
      <w:pPr>
        <w:ind w:left="11" w:hanging="11"/>
        <w:jc w:val="both"/>
        <w:rPr>
          <w:rFonts w:ascii="Calibri Light" w:hAnsi="Calibri Light"/>
          <w:color w:val="262626" w:themeColor="text1" w:themeTint="D9"/>
          <w:sz w:val="20"/>
          <w:szCs w:val="20"/>
        </w:rPr>
      </w:pPr>
      <w:r w:rsidRPr="007E4BF2">
        <w:rPr>
          <w:rFonts w:ascii="Calibri Light" w:hAnsi="Calibri Light"/>
          <w:color w:val="262626" w:themeColor="text1" w:themeTint="D9"/>
          <w:sz w:val="20"/>
          <w:szCs w:val="20"/>
        </w:rPr>
        <w:t xml:space="preserve">11.3/ Ww. wycena zostanie wykonana każdorazowo przez Wykonawcę na </w:t>
      </w:r>
      <w:r w:rsidRPr="007E4BF2">
        <w:rPr>
          <w:rFonts w:ascii="Calibri Light" w:hAnsi="Calibri Light" w:cs="Calibri Light"/>
          <w:color w:val="262626" w:themeColor="text1" w:themeTint="D9"/>
          <w:sz w:val="20"/>
          <w:szCs w:val="20"/>
        </w:rPr>
        <w:t>podstawie złożonej oferty dotyczącej zamówienia podstawowego</w:t>
      </w:r>
      <w:r w:rsidRPr="007E4BF2">
        <w:rPr>
          <w:rFonts w:ascii="Calibri Light" w:hAnsi="Calibri Light"/>
          <w:color w:val="262626" w:themeColor="text1" w:themeTint="D9"/>
          <w:sz w:val="20"/>
          <w:szCs w:val="20"/>
        </w:rPr>
        <w:t xml:space="preserve"> i przedłożona Zamawiającemu do akceptacji i ewentualnej korekty. Strony umowy mogą również określić inny sposób dokonania wyceny ww. usług.</w:t>
      </w:r>
    </w:p>
    <w:p w14:paraId="6E089246" w14:textId="77777777" w:rsidR="007F4386" w:rsidRDefault="007F4386" w:rsidP="003E27C5">
      <w:pPr>
        <w:ind w:left="11" w:hanging="11"/>
        <w:jc w:val="both"/>
        <w:rPr>
          <w:rFonts w:ascii="Calibri Light" w:hAnsi="Calibri Light"/>
          <w:color w:val="262626" w:themeColor="text1" w:themeTint="D9"/>
          <w:sz w:val="20"/>
          <w:szCs w:val="20"/>
        </w:rPr>
      </w:pPr>
    </w:p>
    <w:p w14:paraId="1666DC1A" w14:textId="77777777" w:rsidR="007F4386" w:rsidRPr="007E4BF2" w:rsidRDefault="007F4386" w:rsidP="003E27C5">
      <w:pPr>
        <w:ind w:left="11" w:hanging="11"/>
        <w:jc w:val="both"/>
        <w:rPr>
          <w:color w:val="262626" w:themeColor="text1" w:themeTint="D9"/>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23F1A1AF" w14:textId="77777777" w:rsidR="000E4CE4" w:rsidRPr="003C7F36" w:rsidRDefault="000E4CE4" w:rsidP="000E4CE4">
      <w:pPr>
        <w:spacing w:after="0" w:line="240" w:lineRule="auto"/>
        <w:jc w:val="both"/>
        <w:rPr>
          <w:rFonts w:ascii="Calibri Light" w:hAnsi="Calibri Light" w:cs="Calibri Light"/>
          <w:sz w:val="20"/>
          <w:szCs w:val="20"/>
        </w:rPr>
      </w:pPr>
      <w:bookmarkStart w:id="4" w:name="_Hlk64893669"/>
      <w:r w:rsidRPr="003C7F36">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07D469AE" w14:textId="77777777" w:rsidR="000E4CE4" w:rsidRPr="003C7F36" w:rsidRDefault="000E4CE4" w:rsidP="000E4CE4">
      <w:pPr>
        <w:spacing w:after="0" w:line="240" w:lineRule="auto"/>
        <w:jc w:val="both"/>
        <w:rPr>
          <w:rFonts w:ascii="Calibri Light" w:hAnsi="Calibri Light" w:cs="Calibri Light"/>
          <w:sz w:val="20"/>
          <w:szCs w:val="20"/>
        </w:rPr>
      </w:pPr>
    </w:p>
    <w:p w14:paraId="7AE6E70A" w14:textId="119D076B" w:rsidR="000E4CE4" w:rsidRPr="007F4386" w:rsidRDefault="000E4CE4" w:rsidP="000E4CE4">
      <w:pPr>
        <w:spacing w:after="0" w:line="240" w:lineRule="auto"/>
        <w:jc w:val="both"/>
        <w:rPr>
          <w:rFonts w:ascii="Calibri Light" w:hAnsi="Calibri Light" w:cs="Calibri Light"/>
          <w:i/>
          <w:iCs/>
          <w:color w:val="262626" w:themeColor="text1" w:themeTint="D9"/>
          <w:sz w:val="20"/>
          <w:szCs w:val="20"/>
        </w:rPr>
      </w:pPr>
      <w:r w:rsidRPr="003C7F36">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7F4386">
        <w:rPr>
          <w:rFonts w:asciiTheme="majorHAnsi" w:hAnsiTheme="majorHAnsi" w:cstheme="majorHAnsi"/>
          <w:i/>
          <w:iCs/>
          <w:sz w:val="20"/>
          <w:szCs w:val="20"/>
        </w:rPr>
        <w:t>„</w:t>
      </w:r>
      <w:r w:rsidRPr="007F4386">
        <w:rPr>
          <w:rFonts w:ascii="Calibri Light" w:hAnsi="Calibri Light" w:cs="Calibri Light"/>
          <w:i/>
          <w:iCs/>
          <w:sz w:val="20"/>
          <w:szCs w:val="20"/>
        </w:rPr>
        <w:t xml:space="preserve">Wykonanie dokumentacji projektowej na przebudowę </w:t>
      </w:r>
      <w:r w:rsidRPr="007F4386">
        <w:rPr>
          <w:rFonts w:ascii="Calibri Light" w:hAnsi="Calibri Light" w:cs="Calibri Light"/>
          <w:i/>
          <w:iCs/>
          <w:sz w:val="20"/>
          <w:szCs w:val="20"/>
        </w:rPr>
        <w:br/>
        <w:t>ul. Ciechanowskiej w Pruszkowie na odcinku od ul. Długiej do ul. Rysiej wraz z infrastrukturą techniczną</w:t>
      </w:r>
      <w:r w:rsidRPr="007F4386">
        <w:rPr>
          <w:rFonts w:ascii="Calibri Light" w:hAnsi="Calibri Light" w:cs="Calibri Light"/>
          <w:i/>
          <w:iCs/>
          <w:color w:val="262626" w:themeColor="text1" w:themeTint="D9"/>
          <w:sz w:val="20"/>
          <w:szCs w:val="20"/>
        </w:rPr>
        <w:t>”</w:t>
      </w:r>
    </w:p>
    <w:p w14:paraId="073A58A2" w14:textId="77777777" w:rsidR="000E4CE4" w:rsidRPr="003C7F36" w:rsidRDefault="000E4CE4" w:rsidP="000E4CE4">
      <w:pPr>
        <w:spacing w:after="0" w:line="240" w:lineRule="auto"/>
        <w:jc w:val="both"/>
        <w:rPr>
          <w:rFonts w:asciiTheme="majorHAnsi" w:hAnsiTheme="majorHAnsi" w:cstheme="majorHAnsi"/>
          <w:sz w:val="20"/>
          <w:szCs w:val="20"/>
        </w:rPr>
      </w:pPr>
    </w:p>
    <w:p w14:paraId="6466E4D7" w14:textId="77777777" w:rsidR="000E4CE4" w:rsidRPr="003C7F36" w:rsidRDefault="000E4CE4" w:rsidP="000E4CE4">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3C7F36">
        <w:rPr>
          <w:rFonts w:asciiTheme="majorHAnsi" w:hAnsiTheme="majorHAnsi" w:cstheme="majorHAnsi"/>
          <w:sz w:val="20"/>
          <w:szCs w:val="20"/>
        </w:rPr>
        <w:t>Dane te</w:t>
      </w:r>
      <w:r w:rsidRPr="003C7F36">
        <w:rPr>
          <w:rFonts w:asciiTheme="majorHAnsi" w:hAnsiTheme="majorHAnsi" w:cstheme="majorHAnsi"/>
          <w:b/>
          <w:bCs/>
          <w:sz w:val="20"/>
          <w:szCs w:val="20"/>
        </w:rPr>
        <w:t xml:space="preserve"> </w:t>
      </w:r>
      <w:r w:rsidRPr="003C7F36">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5A65E977" w14:textId="77777777" w:rsidR="000E4CE4" w:rsidRPr="003C7F36" w:rsidRDefault="000E4CE4" w:rsidP="000E4CE4">
      <w:pPr>
        <w:spacing w:after="0" w:line="240" w:lineRule="auto"/>
        <w:jc w:val="both"/>
        <w:rPr>
          <w:rFonts w:asciiTheme="majorHAnsi" w:hAnsiTheme="majorHAnsi" w:cstheme="majorHAnsi"/>
          <w:sz w:val="20"/>
          <w:szCs w:val="20"/>
        </w:rPr>
      </w:pPr>
    </w:p>
    <w:p w14:paraId="12BA6083" w14:textId="77777777" w:rsidR="000E4CE4" w:rsidRPr="003C7F36" w:rsidRDefault="000E4CE4" w:rsidP="000E4CE4">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31532BF" w14:textId="77777777" w:rsidR="000E4CE4" w:rsidRPr="003C7F36" w:rsidRDefault="000E4CE4" w:rsidP="000E4CE4">
      <w:pPr>
        <w:spacing w:after="0" w:line="240" w:lineRule="auto"/>
        <w:jc w:val="both"/>
        <w:rPr>
          <w:rFonts w:ascii="Calibri Light" w:hAnsi="Calibri Light" w:cs="Calibri Light"/>
          <w:sz w:val="20"/>
          <w:szCs w:val="20"/>
        </w:rPr>
      </w:pPr>
    </w:p>
    <w:p w14:paraId="2F4882DC"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0BD0F19D" w14:textId="77777777" w:rsidR="000E4CE4" w:rsidRPr="003C7F36" w:rsidRDefault="000E4CE4" w:rsidP="000E4CE4">
      <w:pPr>
        <w:spacing w:after="0" w:line="240" w:lineRule="auto"/>
        <w:jc w:val="both"/>
        <w:rPr>
          <w:rFonts w:ascii="Calibri Light" w:hAnsi="Calibri Light" w:cs="Calibri Light"/>
          <w:sz w:val="20"/>
          <w:szCs w:val="20"/>
        </w:rPr>
      </w:pPr>
    </w:p>
    <w:p w14:paraId="69D1D6A5" w14:textId="77777777" w:rsidR="000E4CE4" w:rsidRPr="007F4386" w:rsidRDefault="000E4CE4" w:rsidP="000E4CE4">
      <w:pPr>
        <w:spacing w:after="0" w:line="240" w:lineRule="auto"/>
        <w:jc w:val="both"/>
        <w:rPr>
          <w:rFonts w:ascii="Calibri Light" w:hAnsi="Calibri Light" w:cs="Calibri Light"/>
          <w:i/>
          <w:iCs/>
          <w:sz w:val="20"/>
          <w:szCs w:val="20"/>
        </w:rPr>
      </w:pPr>
      <w:r w:rsidRPr="003C7F36">
        <w:rPr>
          <w:rFonts w:ascii="Calibri Light" w:hAnsi="Calibri Light" w:cs="Calibri Light"/>
          <w:sz w:val="20"/>
          <w:szCs w:val="20"/>
        </w:rPr>
        <w:t xml:space="preserve">17.5/ Klauzula informacyjna, o której mowa w art. 13 ust. 1 i 2 RODO znajduje się </w:t>
      </w:r>
      <w:r w:rsidRPr="007F4386">
        <w:rPr>
          <w:rFonts w:ascii="Calibri Light" w:hAnsi="Calibri Light" w:cs="Calibri Light"/>
          <w:i/>
          <w:iCs/>
          <w:sz w:val="20"/>
          <w:szCs w:val="20"/>
        </w:rPr>
        <w:t>w załączniku nr 9 do SWZ.</w:t>
      </w:r>
    </w:p>
    <w:p w14:paraId="32246424" w14:textId="77777777" w:rsidR="000E4CE4" w:rsidRPr="003C7F36" w:rsidRDefault="000E4CE4" w:rsidP="000E4CE4">
      <w:pPr>
        <w:spacing w:after="0" w:line="240" w:lineRule="auto"/>
        <w:jc w:val="both"/>
        <w:rPr>
          <w:rFonts w:ascii="Calibri Light" w:hAnsi="Calibri Light" w:cs="Calibri Light"/>
          <w:sz w:val="20"/>
          <w:szCs w:val="20"/>
        </w:rPr>
      </w:pPr>
    </w:p>
    <w:p w14:paraId="392277A5"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A54C21D"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20A7D630"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0A875" w14:textId="77777777" w:rsidR="000E4CE4" w:rsidRPr="003C7F36" w:rsidRDefault="000E4CE4" w:rsidP="000E4CE4">
      <w:pPr>
        <w:spacing w:after="0" w:line="240" w:lineRule="auto"/>
        <w:jc w:val="both"/>
        <w:rPr>
          <w:rFonts w:ascii="Calibri Light" w:hAnsi="Calibri Light" w:cs="Calibri Light"/>
          <w:sz w:val="20"/>
          <w:szCs w:val="20"/>
        </w:rPr>
      </w:pPr>
    </w:p>
    <w:p w14:paraId="29DBD483" w14:textId="1EF33548" w:rsidR="000E4CE4" w:rsidRPr="003C7F36" w:rsidRDefault="000E4CE4" w:rsidP="000E4CE4">
      <w:pPr>
        <w:spacing w:after="0" w:line="240" w:lineRule="auto"/>
        <w:jc w:val="both"/>
        <w:rPr>
          <w:rFonts w:asciiTheme="majorHAnsi" w:hAnsiTheme="majorHAnsi" w:cstheme="majorHAnsi"/>
          <w:color w:val="262626" w:themeColor="text1" w:themeTint="D9"/>
          <w:sz w:val="20"/>
          <w:szCs w:val="20"/>
        </w:rPr>
      </w:pPr>
      <w:r w:rsidRPr="003C7F36">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7F4386">
        <w:rPr>
          <w:rFonts w:ascii="Calibri Light" w:hAnsi="Calibri Light" w:cs="Calibri Light"/>
          <w:i/>
          <w:iCs/>
          <w:sz w:val="20"/>
          <w:szCs w:val="20"/>
        </w:rPr>
        <w:br/>
      </w:r>
    </w:p>
    <w:p w14:paraId="7174692C" w14:textId="77777777" w:rsidR="000E4CE4" w:rsidRPr="003C7F36" w:rsidRDefault="000E4CE4" w:rsidP="000E4CE4">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17.8/ Zamawiający informuje, że:</w:t>
      </w:r>
    </w:p>
    <w:p w14:paraId="19F3B70C" w14:textId="77777777" w:rsidR="000E4CE4" w:rsidRPr="003C7F36" w:rsidRDefault="000E4CE4" w:rsidP="000E4CE4">
      <w:pPr>
        <w:spacing w:after="0" w:line="240" w:lineRule="auto"/>
        <w:jc w:val="both"/>
        <w:rPr>
          <w:rFonts w:asciiTheme="majorHAnsi" w:eastAsia="Verdana" w:hAnsiTheme="majorHAnsi" w:cstheme="majorHAnsi"/>
          <w:color w:val="262626" w:themeColor="text1" w:themeTint="D9"/>
          <w:sz w:val="24"/>
        </w:rPr>
      </w:pPr>
      <w:r w:rsidRPr="003C7F36">
        <w:rPr>
          <w:rFonts w:asciiTheme="majorHAnsi" w:hAnsiTheme="majorHAnsi" w:cstheme="majorHAnsi"/>
          <w:color w:val="262626" w:themeColor="text1" w:themeTint="D9"/>
          <w:sz w:val="20"/>
          <w:szCs w:val="20"/>
        </w:rPr>
        <w:t xml:space="preserve">a/ 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3C7F36">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35C1F6CA"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D257C65"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c/przypadku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522226CD"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d/ skorzystanie przez osobę, której dane osobowe dotyczą, z uprawnienia, o którym mowa w art. 16 RODO (z uprawnienia do sprostowania lub uzupełnienia danych osobowych), nie może naruszać integralności protokołu postępowania oraz jego załączników;</w:t>
      </w:r>
    </w:p>
    <w:p w14:paraId="033766E9"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e/ w postępowaniu o udzielenie zamówienia zgłoszenie żądania ograniczenia przetwarzania, o którym mowa w art. 18 ust. 1 RODO, nie ogranicza przetwarzania danych osobowych do czasu zakończenia tego postępowania.</w:t>
      </w:r>
    </w:p>
    <w:p w14:paraId="7F73A35A"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 xml:space="preserve">f/ w przypadku gdy wniesienie żądania dotyczącego prawa, o którym mowa w art. 18 ust. 1 RODO spowoduje ograniczenie przetwarzania danych osobowych zawartych w protokole postępowania lub załącznikach do tego protokołu, od dnia </w:t>
      </w:r>
      <w:r w:rsidRPr="003C7F36">
        <w:rPr>
          <w:rFonts w:asciiTheme="majorHAnsi" w:hAnsiTheme="majorHAnsi" w:cstheme="majorHAnsi"/>
          <w:sz w:val="20"/>
          <w:szCs w:val="20"/>
        </w:rPr>
        <w:lastRenderedPageBreak/>
        <w:t>zakończenia postępowania o udzielenie zamówienia zamawiający nie udostępnia tych danych, chyba że zachodzą przesłanki, o których mowa w art. 18 ust. 2 rozporządzenia 2016/679.</w:t>
      </w:r>
    </w:p>
    <w:bookmarkEnd w:id="4"/>
    <w:p w14:paraId="0BD5D6CF" w14:textId="77777777" w:rsidR="000E4CE4" w:rsidRDefault="000E4CE4"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413B8582" w14:textId="77777777" w:rsidR="007F4386" w:rsidRDefault="007F4386" w:rsidP="007F4386">
      <w:pPr>
        <w:spacing w:after="0" w:line="240" w:lineRule="auto"/>
        <w:rPr>
          <w:rFonts w:asciiTheme="majorHAnsi" w:hAnsiTheme="majorHAnsi" w:cstheme="majorHAnsi"/>
          <w:b/>
          <w:bCs/>
          <w:sz w:val="20"/>
          <w:szCs w:val="20"/>
        </w:rPr>
      </w:pPr>
    </w:p>
    <w:p w14:paraId="15E8CFA9" w14:textId="2416E5D8" w:rsidR="000E4CE4" w:rsidRPr="000E4CE4" w:rsidRDefault="000E4CE4" w:rsidP="007F4386">
      <w:pPr>
        <w:spacing w:after="0" w:line="240" w:lineRule="auto"/>
        <w:rPr>
          <w:rFonts w:ascii="Calibri Light" w:hAnsi="Calibri Light" w:cs="Calibri Light"/>
          <w:b/>
          <w:bCs/>
          <w:sz w:val="20"/>
          <w:szCs w:val="20"/>
        </w:rPr>
      </w:pPr>
      <w:r w:rsidRPr="000E4CE4">
        <w:rPr>
          <w:rFonts w:ascii="Calibri Light" w:hAnsi="Calibri Light" w:cs="Calibri Light"/>
          <w:b/>
          <w:bCs/>
          <w:sz w:val="20"/>
          <w:szCs w:val="20"/>
        </w:rPr>
        <w:t xml:space="preserve">Wykonanie dokumentacji projektowej na przebudowę ul. Ciechanowskiej w Pruszkowie </w:t>
      </w:r>
      <w:r w:rsidR="007F4386">
        <w:rPr>
          <w:rFonts w:ascii="Calibri Light" w:hAnsi="Calibri Light" w:cs="Calibri Light"/>
          <w:b/>
          <w:bCs/>
          <w:sz w:val="20"/>
          <w:szCs w:val="20"/>
        </w:rPr>
        <w:br/>
      </w:r>
      <w:r w:rsidRPr="000E4CE4">
        <w:rPr>
          <w:rFonts w:ascii="Calibri Light" w:hAnsi="Calibri Light" w:cs="Calibri Light"/>
          <w:b/>
          <w:bCs/>
          <w:sz w:val="20"/>
          <w:szCs w:val="20"/>
        </w:rPr>
        <w:t>na odcinku od ul. Długiej do ul. Rysiej wraz z infrastrukturą techniczną.</w:t>
      </w:r>
    </w:p>
    <w:p w14:paraId="104AEF04" w14:textId="77777777" w:rsidR="00065FCF" w:rsidRPr="003E27C5" w:rsidRDefault="00065FCF" w:rsidP="00951369">
      <w:pPr>
        <w:spacing w:after="0" w:line="240" w:lineRule="auto"/>
        <w:contextualSpacing/>
        <w:rPr>
          <w:rFonts w:asciiTheme="majorHAnsi" w:hAnsiTheme="majorHAnsi" w:cstheme="majorHAnsi"/>
          <w:b/>
          <w:bCs/>
          <w:color w:val="262626" w:themeColor="text1" w:themeTint="D9"/>
          <w:sz w:val="20"/>
          <w:szCs w:val="20"/>
        </w:rPr>
      </w:pPr>
    </w:p>
    <w:p w14:paraId="07218EBD" w14:textId="47BF59B1" w:rsidR="000543E5" w:rsidRDefault="000543E5" w:rsidP="006C3279">
      <w:pPr>
        <w:spacing w:after="0" w:line="240" w:lineRule="auto"/>
        <w:contextualSpacing/>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238BABB2" w14:textId="77777777" w:rsidR="003E27C5" w:rsidRPr="006C3279" w:rsidRDefault="003E27C5" w:rsidP="006C3279">
      <w:pPr>
        <w:spacing w:after="0" w:line="240" w:lineRule="auto"/>
        <w:contextualSpacing/>
        <w:rPr>
          <w:rFonts w:asciiTheme="majorHAnsi" w:hAnsiTheme="majorHAnsi" w:cstheme="majorHAnsi"/>
          <w:b/>
          <w:bCs/>
          <w:color w:val="262626" w:themeColor="text1" w:themeTint="D9"/>
          <w:sz w:val="20"/>
          <w:szCs w:val="20"/>
        </w:rPr>
      </w:pPr>
    </w:p>
    <w:p w14:paraId="3FA0DDBD" w14:textId="77777777" w:rsidR="003E27C5" w:rsidRPr="003E27C5" w:rsidRDefault="003E27C5" w:rsidP="003E27C5">
      <w:pPr>
        <w:widowControl w:val="0"/>
        <w:suppressAutoHyphens/>
        <w:autoSpaceDE w:val="0"/>
        <w:spacing w:after="0" w:line="240" w:lineRule="auto"/>
        <w:rPr>
          <w:rFonts w:ascii="Calibri Light" w:eastAsia="Arial" w:hAnsi="Calibri Light"/>
          <w:sz w:val="20"/>
          <w:szCs w:val="20"/>
          <w:lang w:eastAsia="ar-SA"/>
        </w:rPr>
      </w:pPr>
      <w:r w:rsidRPr="003E27C5">
        <w:rPr>
          <w:rFonts w:ascii="Calibri Light" w:eastAsia="Arial" w:hAnsi="Calibri Light"/>
          <w:sz w:val="20"/>
          <w:szCs w:val="20"/>
          <w:lang w:eastAsia="ar-SA"/>
        </w:rPr>
        <w:t xml:space="preserve">71.32.00.00 – Usługi inżynieryjne w zakresie projektowania </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7B33829B" w:rsidR="000543E5" w:rsidRPr="00D473D4" w:rsidRDefault="007E6F19" w:rsidP="00D473D4">
      <w:pPr>
        <w:spacing w:after="0" w:line="240" w:lineRule="auto"/>
        <w:rPr>
          <w:rFonts w:asciiTheme="majorHAnsi" w:hAnsiTheme="majorHAnsi" w:cstheme="majorHAnsi"/>
          <w:b/>
          <w:bCs/>
          <w:color w:val="262626" w:themeColor="text1" w:themeTint="D9"/>
          <w:sz w:val="20"/>
          <w:szCs w:val="20"/>
        </w:rPr>
      </w:pPr>
      <w:r w:rsidRPr="00D473D4">
        <w:rPr>
          <w:rFonts w:asciiTheme="majorHAnsi" w:hAnsiTheme="majorHAnsi" w:cstheme="majorHAnsi"/>
          <w:b/>
          <w:bCs/>
          <w:color w:val="262626" w:themeColor="text1" w:themeTint="D9"/>
          <w:sz w:val="20"/>
          <w:szCs w:val="20"/>
        </w:rPr>
        <w:t>1.</w:t>
      </w:r>
      <w:r w:rsidR="000543E5" w:rsidRPr="00D473D4">
        <w:rPr>
          <w:rFonts w:asciiTheme="majorHAnsi" w:hAnsiTheme="majorHAnsi" w:cstheme="majorHAnsi"/>
          <w:b/>
          <w:bCs/>
          <w:color w:val="262626" w:themeColor="text1" w:themeTint="D9"/>
          <w:sz w:val="20"/>
          <w:szCs w:val="20"/>
        </w:rPr>
        <w:t>3</w:t>
      </w:r>
      <w:r w:rsidRPr="00D473D4">
        <w:rPr>
          <w:rFonts w:asciiTheme="majorHAnsi" w:hAnsiTheme="majorHAnsi" w:cstheme="majorHAnsi"/>
          <w:b/>
          <w:bCs/>
          <w:color w:val="262626" w:themeColor="text1" w:themeTint="D9"/>
          <w:sz w:val="20"/>
          <w:szCs w:val="20"/>
        </w:rPr>
        <w:t xml:space="preserve">/ </w:t>
      </w:r>
      <w:r w:rsidR="000543E5" w:rsidRPr="00D473D4">
        <w:rPr>
          <w:rFonts w:asciiTheme="majorHAnsi" w:hAnsiTheme="majorHAnsi" w:cstheme="majorHAnsi"/>
          <w:b/>
          <w:bCs/>
          <w:color w:val="262626" w:themeColor="text1" w:themeTint="D9"/>
          <w:sz w:val="20"/>
          <w:szCs w:val="20"/>
        </w:rPr>
        <w:t>Zakres  przedmiotu zamówienia:</w:t>
      </w:r>
    </w:p>
    <w:p w14:paraId="0FFF5903" w14:textId="77777777" w:rsidR="008E5306" w:rsidRDefault="008E5306" w:rsidP="00D473D4">
      <w:pPr>
        <w:pStyle w:val="Akapitzlist"/>
        <w:spacing w:after="0" w:line="240" w:lineRule="auto"/>
        <w:ind w:left="0"/>
        <w:jc w:val="both"/>
        <w:rPr>
          <w:rFonts w:asciiTheme="majorHAnsi" w:hAnsiTheme="majorHAnsi" w:cstheme="majorHAnsi"/>
          <w:sz w:val="20"/>
          <w:szCs w:val="20"/>
        </w:rPr>
      </w:pPr>
    </w:p>
    <w:p w14:paraId="15EE4C44" w14:textId="2FAA7E77" w:rsidR="000E4CE4" w:rsidRPr="00242F8F" w:rsidRDefault="00163C36" w:rsidP="000E4CE4">
      <w:pPr>
        <w:pStyle w:val="Tekstpodstawowy2"/>
        <w:spacing w:after="0" w:line="240" w:lineRule="auto"/>
        <w:jc w:val="both"/>
        <w:rPr>
          <w:rFonts w:ascii="Calibri Light" w:hAnsi="Calibri Light"/>
          <w:bCs/>
          <w:sz w:val="20"/>
          <w:szCs w:val="20"/>
        </w:rPr>
      </w:pPr>
      <w:r>
        <w:rPr>
          <w:rFonts w:ascii="Calibri Light" w:hAnsi="Calibri Light"/>
          <w:sz w:val="20"/>
          <w:szCs w:val="20"/>
        </w:rPr>
        <w:t xml:space="preserve">1. </w:t>
      </w:r>
      <w:r w:rsidR="000E4CE4" w:rsidRPr="007401F7">
        <w:rPr>
          <w:rFonts w:ascii="Calibri Light" w:hAnsi="Calibri Light"/>
          <w:sz w:val="20"/>
          <w:szCs w:val="20"/>
        </w:rPr>
        <w:t xml:space="preserve">Zakres prac obejmuje </w:t>
      </w:r>
      <w:r w:rsidR="000E4CE4">
        <w:rPr>
          <w:rFonts w:ascii="Calibri Light" w:hAnsi="Calibri Light" w:cs="Calibri Light"/>
          <w:sz w:val="20"/>
          <w:szCs w:val="20"/>
        </w:rPr>
        <w:t xml:space="preserve">wykonanie dokumentacji projektowej przygotowanej do uzyskania pozwolenia na budowę oraz projektu wykonawczego/technicznego przebudowy </w:t>
      </w:r>
      <w:r w:rsidR="000E4CE4">
        <w:rPr>
          <w:rFonts w:ascii="Calibri Light" w:hAnsi="Calibri Light" w:cs="Calibri Light"/>
          <w:bCs/>
          <w:sz w:val="20"/>
          <w:szCs w:val="20"/>
        </w:rPr>
        <w:t xml:space="preserve">ul. Ciechanowskiej na odcinku od ul. Długiej do ul. Rysiej o dł. ok. </w:t>
      </w:r>
      <w:r w:rsidR="000E4CE4">
        <w:rPr>
          <w:rFonts w:ascii="Calibri Light" w:hAnsi="Calibri Light" w:cs="Calibri Light"/>
          <w:bCs/>
          <w:sz w:val="20"/>
          <w:szCs w:val="20"/>
        </w:rPr>
        <w:br/>
        <w:t>280 m, w zakresie:</w:t>
      </w:r>
    </w:p>
    <w:p w14:paraId="71F09934" w14:textId="77777777" w:rsidR="000E4CE4" w:rsidRDefault="000E4CE4" w:rsidP="000E4CE4">
      <w:pPr>
        <w:numPr>
          <w:ilvl w:val="0"/>
          <w:numId w:val="39"/>
        </w:numPr>
        <w:spacing w:after="0" w:line="240" w:lineRule="auto"/>
        <w:jc w:val="both"/>
        <w:rPr>
          <w:rFonts w:ascii="Calibri Light" w:hAnsi="Calibri Light" w:cs="Calibri Light"/>
          <w:bCs/>
          <w:sz w:val="20"/>
          <w:szCs w:val="20"/>
        </w:rPr>
      </w:pPr>
      <w:r>
        <w:rPr>
          <w:rFonts w:ascii="Calibri Light" w:hAnsi="Calibri Light" w:cs="Calibri Light"/>
          <w:bCs/>
          <w:sz w:val="20"/>
          <w:szCs w:val="20"/>
        </w:rPr>
        <w:t xml:space="preserve">przebudowy jezdni, </w:t>
      </w:r>
    </w:p>
    <w:p w14:paraId="36324B30" w14:textId="77777777" w:rsidR="000E4CE4" w:rsidRDefault="000E4CE4" w:rsidP="000E4CE4">
      <w:pPr>
        <w:numPr>
          <w:ilvl w:val="0"/>
          <w:numId w:val="39"/>
        </w:numPr>
        <w:spacing w:after="0" w:line="240" w:lineRule="auto"/>
        <w:jc w:val="both"/>
        <w:rPr>
          <w:rFonts w:ascii="Calibri Light" w:hAnsi="Calibri Light" w:cs="Calibri Light"/>
          <w:bCs/>
          <w:sz w:val="20"/>
          <w:szCs w:val="20"/>
        </w:rPr>
      </w:pPr>
      <w:r>
        <w:rPr>
          <w:rFonts w:ascii="Calibri Light" w:hAnsi="Calibri Light" w:cs="Calibri Light"/>
          <w:bCs/>
          <w:sz w:val="20"/>
          <w:szCs w:val="20"/>
        </w:rPr>
        <w:t xml:space="preserve">budowy chodnika, </w:t>
      </w:r>
    </w:p>
    <w:p w14:paraId="427B4E79" w14:textId="77777777" w:rsidR="000E4CE4" w:rsidRDefault="000E4CE4" w:rsidP="000E4CE4">
      <w:pPr>
        <w:numPr>
          <w:ilvl w:val="0"/>
          <w:numId w:val="39"/>
        </w:numPr>
        <w:spacing w:after="0" w:line="240" w:lineRule="auto"/>
        <w:jc w:val="both"/>
        <w:rPr>
          <w:rFonts w:ascii="Calibri Light" w:hAnsi="Calibri Light" w:cs="Calibri Light"/>
          <w:bCs/>
          <w:sz w:val="20"/>
          <w:szCs w:val="20"/>
        </w:rPr>
      </w:pPr>
      <w:r>
        <w:rPr>
          <w:rFonts w:ascii="Calibri Light" w:hAnsi="Calibri Light" w:cs="Calibri Light"/>
          <w:bCs/>
          <w:sz w:val="20"/>
          <w:szCs w:val="20"/>
        </w:rPr>
        <w:t>budowy elementów odwodnienia drogi,</w:t>
      </w:r>
    </w:p>
    <w:p w14:paraId="0F7E503A" w14:textId="77777777" w:rsidR="000E4CE4" w:rsidRDefault="000E4CE4" w:rsidP="000E4CE4">
      <w:pPr>
        <w:numPr>
          <w:ilvl w:val="0"/>
          <w:numId w:val="39"/>
        </w:numPr>
        <w:spacing w:after="0" w:line="240" w:lineRule="auto"/>
        <w:jc w:val="both"/>
        <w:rPr>
          <w:rFonts w:ascii="Calibri Light" w:hAnsi="Calibri Light" w:cs="Calibri Light"/>
          <w:bCs/>
          <w:sz w:val="20"/>
          <w:szCs w:val="20"/>
        </w:rPr>
      </w:pPr>
      <w:r>
        <w:rPr>
          <w:rFonts w:ascii="Calibri Light" w:hAnsi="Calibri Light" w:cs="Calibri Light"/>
          <w:bCs/>
          <w:sz w:val="20"/>
          <w:szCs w:val="20"/>
        </w:rPr>
        <w:t>budowy oświetlenia ulicznego,</w:t>
      </w:r>
    </w:p>
    <w:p w14:paraId="7BD8737E" w14:textId="77777777" w:rsidR="000E4CE4" w:rsidRDefault="000E4CE4" w:rsidP="000E4CE4">
      <w:pPr>
        <w:numPr>
          <w:ilvl w:val="0"/>
          <w:numId w:val="39"/>
        </w:numPr>
        <w:spacing w:after="0" w:line="240" w:lineRule="auto"/>
        <w:jc w:val="both"/>
        <w:rPr>
          <w:rFonts w:ascii="Calibri Light" w:hAnsi="Calibri Light" w:cs="Calibri Light"/>
          <w:bCs/>
          <w:sz w:val="20"/>
          <w:szCs w:val="20"/>
        </w:rPr>
      </w:pPr>
      <w:r>
        <w:rPr>
          <w:rFonts w:ascii="Calibri Light" w:hAnsi="Calibri Light" w:cs="Calibri Light"/>
          <w:bCs/>
          <w:sz w:val="20"/>
          <w:szCs w:val="20"/>
        </w:rPr>
        <w:t>przebudowy przepustu przez rz. Żbikówkę,</w:t>
      </w:r>
    </w:p>
    <w:p w14:paraId="39D3B258" w14:textId="77777777" w:rsidR="000E4CE4" w:rsidRDefault="000E4CE4" w:rsidP="000E4CE4">
      <w:pPr>
        <w:numPr>
          <w:ilvl w:val="0"/>
          <w:numId w:val="39"/>
        </w:numPr>
        <w:spacing w:after="0" w:line="240" w:lineRule="auto"/>
        <w:jc w:val="both"/>
        <w:rPr>
          <w:rFonts w:ascii="Calibri Light" w:hAnsi="Calibri Light" w:cs="Calibri Light"/>
          <w:bCs/>
          <w:sz w:val="20"/>
          <w:szCs w:val="20"/>
        </w:rPr>
      </w:pPr>
      <w:r>
        <w:rPr>
          <w:rFonts w:ascii="Calibri Light" w:hAnsi="Calibri Light" w:cs="Calibri Light"/>
          <w:bCs/>
          <w:sz w:val="20"/>
          <w:szCs w:val="20"/>
        </w:rPr>
        <w:t>usunięcia ewentualnych kolizji,</w:t>
      </w:r>
    </w:p>
    <w:p w14:paraId="096DA054" w14:textId="77777777" w:rsidR="000E4CE4" w:rsidRDefault="000E4CE4" w:rsidP="000E4CE4">
      <w:pPr>
        <w:autoSpaceDE w:val="0"/>
        <w:ind w:left="851"/>
        <w:jc w:val="both"/>
        <w:rPr>
          <w:rFonts w:ascii="Calibri Light" w:hAnsi="Calibri Light" w:cs="Calibri Light"/>
          <w:sz w:val="20"/>
          <w:szCs w:val="20"/>
        </w:rPr>
      </w:pPr>
      <w:r>
        <w:rPr>
          <w:rFonts w:ascii="Calibri Light" w:hAnsi="Calibri Light" w:cs="Calibri Light"/>
          <w:bCs/>
          <w:sz w:val="20"/>
          <w:szCs w:val="20"/>
        </w:rPr>
        <w:t xml:space="preserve">wraz </w:t>
      </w:r>
      <w:r>
        <w:rPr>
          <w:rFonts w:ascii="Calibri Light" w:hAnsi="Calibri Light" w:cs="Calibri Light"/>
          <w:sz w:val="20"/>
          <w:szCs w:val="20"/>
        </w:rPr>
        <w:t xml:space="preserve">z pozyskaniem w imieniu Zamawiającego pozwolenia na budowę.  </w:t>
      </w:r>
    </w:p>
    <w:p w14:paraId="4DAC7F7F" w14:textId="77777777" w:rsidR="000E4CE4" w:rsidRPr="003D4BC5" w:rsidRDefault="000E4CE4" w:rsidP="000E4CE4">
      <w:pPr>
        <w:pStyle w:val="Tekstpodstawowy2"/>
        <w:spacing w:before="120" w:after="0" w:line="240" w:lineRule="auto"/>
        <w:jc w:val="both"/>
        <w:rPr>
          <w:rFonts w:ascii="Calibri Light" w:hAnsi="Calibri Light" w:cs="Tahoma"/>
          <w:bCs/>
          <w:sz w:val="20"/>
          <w:szCs w:val="20"/>
        </w:rPr>
      </w:pPr>
      <w:r w:rsidRPr="003D4BC5">
        <w:rPr>
          <w:rFonts w:ascii="Calibri Light" w:hAnsi="Calibri Light" w:cs="Tahoma"/>
          <w:bCs/>
          <w:sz w:val="20"/>
          <w:szCs w:val="20"/>
        </w:rPr>
        <w:t>Opracowana dokumentacja musi obejmować połączenie elementów projektowaneg</w:t>
      </w:r>
      <w:r>
        <w:rPr>
          <w:rFonts w:ascii="Calibri Light" w:hAnsi="Calibri Light" w:cs="Tahoma"/>
          <w:bCs/>
          <w:sz w:val="20"/>
          <w:szCs w:val="20"/>
        </w:rPr>
        <w:t xml:space="preserve">o pasa drogowego do istniejących </w:t>
      </w:r>
      <w:r>
        <w:rPr>
          <w:rFonts w:ascii="Calibri Light" w:hAnsi="Calibri Light" w:cs="Tahoma"/>
          <w:bCs/>
          <w:sz w:val="20"/>
          <w:szCs w:val="20"/>
        </w:rPr>
        <w:br/>
        <w:t xml:space="preserve">i zaprojektowanych/projektowanych </w:t>
      </w:r>
      <w:r w:rsidRPr="003D4BC5">
        <w:rPr>
          <w:rFonts w:ascii="Calibri Light" w:hAnsi="Calibri Light" w:cs="Tahoma"/>
          <w:bCs/>
          <w:sz w:val="20"/>
          <w:szCs w:val="20"/>
        </w:rPr>
        <w:t>jezdni i chodników w ulicach przyległych.</w:t>
      </w:r>
    </w:p>
    <w:p w14:paraId="6DA401D4" w14:textId="6F2114B2" w:rsidR="000E4CE4" w:rsidRPr="003D4BC5" w:rsidRDefault="00163C36" w:rsidP="000E4CE4">
      <w:pPr>
        <w:pStyle w:val="Domylnytekst"/>
        <w:spacing w:before="120"/>
        <w:rPr>
          <w:rFonts w:ascii="Calibri Light" w:hAnsi="Calibri Light" w:cs="Tahoma"/>
          <w:b/>
          <w:sz w:val="20"/>
        </w:rPr>
      </w:pPr>
      <w:r>
        <w:rPr>
          <w:rFonts w:ascii="Calibri Light" w:hAnsi="Calibri Light" w:cs="Tahoma"/>
          <w:b/>
          <w:sz w:val="20"/>
        </w:rPr>
        <w:t xml:space="preserve">2. </w:t>
      </w:r>
      <w:r w:rsidR="000E4CE4" w:rsidRPr="003D4BC5">
        <w:rPr>
          <w:rFonts w:ascii="Calibri Light" w:hAnsi="Calibri Light" w:cs="Tahoma"/>
          <w:b/>
          <w:sz w:val="20"/>
        </w:rPr>
        <w:t>Zakres wykonania dokumentacji projektowej obejmuje:</w:t>
      </w:r>
    </w:p>
    <w:p w14:paraId="47E701EC"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 xml:space="preserve">projekt koncepcji </w:t>
      </w:r>
      <w:r w:rsidRPr="003D4BC5">
        <w:rPr>
          <w:rFonts w:ascii="Calibri Light" w:hAnsi="Calibri Light" w:cs="Tahoma"/>
          <w:sz w:val="20"/>
          <w:lang w:val="pl-PL"/>
        </w:rPr>
        <w:t>przebudowy drogi wraz z inwentaryzacją zieleni,</w:t>
      </w:r>
    </w:p>
    <w:p w14:paraId="0441A7C2"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projekt zagospodarowania terenu</w:t>
      </w:r>
      <w:r w:rsidRPr="003D4BC5">
        <w:rPr>
          <w:rFonts w:ascii="Calibri Light" w:hAnsi="Calibri Light" w:cs="Tahoma"/>
          <w:sz w:val="20"/>
          <w:lang w:val="pl-PL"/>
        </w:rPr>
        <w:t>,</w:t>
      </w:r>
    </w:p>
    <w:p w14:paraId="65CD7BF7"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projekt budowlany</w:t>
      </w:r>
      <w:r>
        <w:rPr>
          <w:rFonts w:ascii="Calibri Light" w:hAnsi="Calibri Light" w:cs="Tahoma"/>
          <w:sz w:val="20"/>
        </w:rPr>
        <w:t xml:space="preserve"> i </w:t>
      </w:r>
      <w:r w:rsidRPr="003D4BC5">
        <w:rPr>
          <w:rFonts w:ascii="Calibri Light" w:hAnsi="Calibri Light" w:cs="Tahoma"/>
          <w:sz w:val="20"/>
          <w:lang w:val="pl-PL"/>
        </w:rPr>
        <w:t xml:space="preserve">projekt </w:t>
      </w:r>
      <w:r>
        <w:rPr>
          <w:rFonts w:ascii="Calibri Light" w:hAnsi="Calibri Light" w:cs="Tahoma"/>
          <w:sz w:val="20"/>
          <w:lang w:val="pl-PL"/>
        </w:rPr>
        <w:t>techniczny/</w:t>
      </w:r>
      <w:r w:rsidRPr="003D4BC5">
        <w:rPr>
          <w:rFonts w:ascii="Calibri Light" w:hAnsi="Calibri Light" w:cs="Tahoma"/>
          <w:sz w:val="20"/>
          <w:lang w:val="pl-PL"/>
        </w:rPr>
        <w:t>wykonawc</w:t>
      </w:r>
      <w:r>
        <w:rPr>
          <w:rFonts w:ascii="Calibri Light" w:hAnsi="Calibri Light" w:cs="Tahoma"/>
          <w:sz w:val="20"/>
          <w:lang w:val="pl-PL"/>
        </w:rPr>
        <w:t>zy</w:t>
      </w:r>
      <w:r w:rsidRPr="003D4BC5">
        <w:rPr>
          <w:rFonts w:ascii="Calibri Light" w:hAnsi="Calibri Light" w:cs="Tahoma"/>
          <w:sz w:val="20"/>
          <w:lang w:val="pl-PL"/>
        </w:rPr>
        <w:t xml:space="preserve"> </w:t>
      </w:r>
      <w:r w:rsidRPr="003D4BC5">
        <w:rPr>
          <w:rFonts w:ascii="Calibri Light" w:hAnsi="Calibri Light" w:cs="Tahoma"/>
          <w:bCs/>
          <w:sz w:val="20"/>
        </w:rPr>
        <w:t>(każdą branżę należy wykonać jako oddzielne opracowanie</w:t>
      </w:r>
      <w:r w:rsidRPr="003D4BC5">
        <w:rPr>
          <w:rFonts w:ascii="Calibri Light" w:hAnsi="Calibri Light" w:cs="Tahoma"/>
          <w:bCs/>
          <w:sz w:val="20"/>
          <w:lang w:val="pl-PL"/>
        </w:rPr>
        <w:t>),</w:t>
      </w:r>
    </w:p>
    <w:p w14:paraId="17199F4E"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 xml:space="preserve">inwentaryzacja zieleni </w:t>
      </w:r>
      <w:r w:rsidRPr="003D4BC5">
        <w:rPr>
          <w:rFonts w:ascii="Calibri Light" w:hAnsi="Calibri Light" w:cs="Tahoma"/>
          <w:bCs/>
          <w:sz w:val="20"/>
        </w:rPr>
        <w:t>(należy wykonać jako oddzielne opracowanie) w przypadku usuwania drzew,</w:t>
      </w:r>
    </w:p>
    <w:p w14:paraId="4D012E61"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bCs/>
          <w:sz w:val="20"/>
          <w:lang w:val="pl-PL"/>
        </w:rPr>
        <w:t>projekt stałej organizacji ruchu (należy wykonać jako oddzielne opracowanie),</w:t>
      </w:r>
    </w:p>
    <w:p w14:paraId="415D1E2C"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 xml:space="preserve">specyfikacje techniczne wykonania i odbioru robót budowlanych </w:t>
      </w:r>
      <w:r w:rsidRPr="003D4BC5">
        <w:rPr>
          <w:rFonts w:ascii="Calibri Light" w:hAnsi="Calibri Light" w:cs="Tahoma"/>
          <w:bCs/>
          <w:sz w:val="20"/>
        </w:rPr>
        <w:t>(dla każdej branży)</w:t>
      </w:r>
      <w:r w:rsidRPr="003D4BC5">
        <w:rPr>
          <w:rFonts w:ascii="Calibri Light" w:hAnsi="Calibri Light" w:cs="Tahoma"/>
          <w:bCs/>
          <w:sz w:val="20"/>
          <w:lang w:val="pl-PL"/>
        </w:rPr>
        <w:t>,</w:t>
      </w:r>
    </w:p>
    <w:p w14:paraId="2C5B5D25"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kosztorys</w:t>
      </w:r>
      <w:r w:rsidRPr="003D4BC5">
        <w:rPr>
          <w:rFonts w:ascii="Calibri Light" w:hAnsi="Calibri Light" w:cs="Tahoma"/>
          <w:sz w:val="20"/>
          <w:lang w:val="pl-PL"/>
        </w:rPr>
        <w:t>y</w:t>
      </w:r>
      <w:r w:rsidRPr="003D4BC5">
        <w:rPr>
          <w:rFonts w:ascii="Calibri Light" w:hAnsi="Calibri Light" w:cs="Tahoma"/>
          <w:sz w:val="20"/>
        </w:rPr>
        <w:t xml:space="preserve"> inwestorski</w:t>
      </w:r>
      <w:r w:rsidRPr="003D4BC5">
        <w:rPr>
          <w:rFonts w:ascii="Calibri Light" w:hAnsi="Calibri Light" w:cs="Tahoma"/>
          <w:sz w:val="20"/>
          <w:lang w:val="pl-PL"/>
        </w:rPr>
        <w:t>e  z podziałem na branże,</w:t>
      </w:r>
    </w:p>
    <w:p w14:paraId="48112224"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przedmiar</w:t>
      </w:r>
      <w:r w:rsidRPr="003D4BC5">
        <w:rPr>
          <w:rFonts w:ascii="Calibri Light" w:hAnsi="Calibri Light" w:cs="Tahoma"/>
          <w:sz w:val="20"/>
          <w:lang w:val="pl-PL"/>
        </w:rPr>
        <w:t>y</w:t>
      </w:r>
      <w:r w:rsidRPr="003D4BC5">
        <w:rPr>
          <w:rFonts w:ascii="Calibri Light" w:hAnsi="Calibri Light" w:cs="Tahoma"/>
          <w:sz w:val="20"/>
        </w:rPr>
        <w:t xml:space="preserve"> robót w układzie kosztorysowym</w:t>
      </w:r>
      <w:r w:rsidRPr="003D4BC5">
        <w:rPr>
          <w:rFonts w:ascii="Calibri Light" w:hAnsi="Calibri Light" w:cs="Tahoma"/>
          <w:sz w:val="20"/>
          <w:lang w:val="pl-PL"/>
        </w:rPr>
        <w:t xml:space="preserve"> z podziałem jak kosztorys inwestorski,</w:t>
      </w:r>
    </w:p>
    <w:p w14:paraId="5457A6C7"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w</w:t>
      </w:r>
      <w:r>
        <w:rPr>
          <w:rFonts w:ascii="Calibri Light" w:hAnsi="Calibri Light" w:cs="Tahoma"/>
          <w:sz w:val="20"/>
        </w:rPr>
        <w:t>ersja elektroniczna na nośniku elektronicznym</w:t>
      </w:r>
      <w:r w:rsidRPr="003D4BC5">
        <w:rPr>
          <w:rFonts w:ascii="Calibri Light" w:hAnsi="Calibri Light" w:cs="Tahoma"/>
          <w:sz w:val="20"/>
        </w:rPr>
        <w:t xml:space="preserve"> - z kosztorysami  inwestorskimi</w:t>
      </w:r>
      <w:r w:rsidRPr="003D4BC5">
        <w:rPr>
          <w:rFonts w:ascii="Calibri Light" w:hAnsi="Calibri Light" w:cs="Tahoma"/>
          <w:sz w:val="20"/>
          <w:lang w:val="pl-PL"/>
        </w:rPr>
        <w:t xml:space="preserve"> i przedmiarami</w:t>
      </w:r>
      <w:r w:rsidRPr="003D4BC5">
        <w:rPr>
          <w:rFonts w:ascii="Calibri Light" w:hAnsi="Calibri Light" w:cs="Tahoma"/>
          <w:sz w:val="20"/>
        </w:rPr>
        <w:t xml:space="preserve">  (egz. nr 1)</w:t>
      </w:r>
      <w:r w:rsidRPr="003D4BC5">
        <w:rPr>
          <w:rFonts w:ascii="Calibri Light" w:hAnsi="Calibri Light" w:cs="Tahoma"/>
          <w:sz w:val="20"/>
          <w:lang w:val="pl-PL"/>
        </w:rPr>
        <w:t>,</w:t>
      </w:r>
    </w:p>
    <w:p w14:paraId="41A6091E"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wersja elektron</w:t>
      </w:r>
      <w:r>
        <w:rPr>
          <w:rFonts w:ascii="Calibri Light" w:hAnsi="Calibri Light" w:cs="Tahoma"/>
          <w:sz w:val="20"/>
        </w:rPr>
        <w:t>iczna na nośniku elektronicznym</w:t>
      </w:r>
      <w:r w:rsidRPr="003D4BC5">
        <w:rPr>
          <w:rFonts w:ascii="Calibri Light" w:hAnsi="Calibri Light" w:cs="Tahoma"/>
          <w:sz w:val="20"/>
        </w:rPr>
        <w:t xml:space="preserve">  - </w:t>
      </w:r>
      <w:r w:rsidRPr="003D4BC5">
        <w:rPr>
          <w:rFonts w:ascii="Calibri Light" w:hAnsi="Calibri Light" w:cs="Tahoma"/>
          <w:sz w:val="20"/>
          <w:lang w:val="pl-PL"/>
        </w:rPr>
        <w:t xml:space="preserve">z przedmiarami, </w:t>
      </w:r>
      <w:r w:rsidRPr="003D4BC5">
        <w:rPr>
          <w:rFonts w:ascii="Calibri Light" w:hAnsi="Calibri Light" w:cs="Tahoma"/>
          <w:sz w:val="20"/>
        </w:rPr>
        <w:t>bez kosztorysów inwestorskich (egz. nr 2)</w:t>
      </w:r>
      <w:r w:rsidRPr="003D4BC5">
        <w:rPr>
          <w:rFonts w:ascii="Calibri Light" w:hAnsi="Calibri Light" w:cs="Tahoma"/>
          <w:sz w:val="20"/>
          <w:lang w:val="pl-PL"/>
        </w:rPr>
        <w:t>,</w:t>
      </w:r>
    </w:p>
    <w:p w14:paraId="19B8A229" w14:textId="77777777" w:rsidR="000E4CE4" w:rsidRPr="007D1241"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bCs/>
          <w:sz w:val="20"/>
          <w:lang w:val="pl-PL"/>
        </w:rPr>
        <w:t>decyzja na wycinkę drzew w przypadku konieczności usuwania drzew,</w:t>
      </w:r>
    </w:p>
    <w:p w14:paraId="5B31C5B3" w14:textId="77777777" w:rsidR="000E4CE4" w:rsidRPr="003D4BC5"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Pr>
          <w:rFonts w:ascii="Calibri Light" w:hAnsi="Calibri Light" w:cs="Tahoma"/>
          <w:bCs/>
          <w:sz w:val="20"/>
          <w:lang w:val="pl-PL"/>
        </w:rPr>
        <w:t>decyzja pozwolenia wodnoprawnego,</w:t>
      </w:r>
    </w:p>
    <w:p w14:paraId="1F7A56D2" w14:textId="77777777" w:rsidR="000E4CE4" w:rsidRPr="00417AB9" w:rsidRDefault="000E4CE4" w:rsidP="000E4CE4">
      <w:pPr>
        <w:pStyle w:val="Domylnytekst"/>
        <w:numPr>
          <w:ilvl w:val="0"/>
          <w:numId w:val="33"/>
        </w:numPr>
        <w:tabs>
          <w:tab w:val="clear" w:pos="720"/>
        </w:tabs>
        <w:spacing w:after="0" w:line="240" w:lineRule="auto"/>
        <w:ind w:left="540"/>
        <w:rPr>
          <w:rFonts w:ascii="Calibri Light" w:hAnsi="Calibri Light" w:cs="Tahoma"/>
          <w:sz w:val="20"/>
        </w:rPr>
      </w:pPr>
      <w:r>
        <w:rPr>
          <w:rFonts w:ascii="Calibri Light" w:hAnsi="Calibri Light" w:cs="Tahoma"/>
          <w:bCs/>
          <w:sz w:val="20"/>
          <w:lang w:val="pl-PL"/>
        </w:rPr>
        <w:t>pozwolenia na budowę</w:t>
      </w:r>
      <w:r w:rsidRPr="00417AB9">
        <w:rPr>
          <w:rFonts w:ascii="Calibri Light" w:hAnsi="Calibri Light" w:cs="Tahoma"/>
          <w:bCs/>
          <w:sz w:val="20"/>
          <w:lang w:val="pl-PL"/>
        </w:rPr>
        <w:t>.</w:t>
      </w:r>
    </w:p>
    <w:p w14:paraId="5325C31F" w14:textId="0B4FC8B6" w:rsidR="00163C36" w:rsidRPr="00163C36" w:rsidRDefault="00163C36" w:rsidP="00163C36">
      <w:pPr>
        <w:spacing w:after="0" w:line="240" w:lineRule="auto"/>
        <w:jc w:val="both"/>
        <w:rPr>
          <w:rFonts w:asciiTheme="majorHAnsi" w:hAnsiTheme="majorHAnsi" w:cstheme="majorHAnsi"/>
          <w:sz w:val="20"/>
          <w:szCs w:val="20"/>
        </w:rPr>
      </w:pPr>
      <w:r w:rsidRPr="00163C36">
        <w:rPr>
          <w:rFonts w:asciiTheme="majorHAnsi" w:hAnsiTheme="majorHAnsi" w:cstheme="majorHAnsi"/>
          <w:sz w:val="20"/>
          <w:szCs w:val="20"/>
        </w:rPr>
        <w:lastRenderedPageBreak/>
        <w:t>3. Ze względu na fakt, iż zamówienie przeznaczone jest do używania przez osoby fizyczne, przedmiot zamówienia będzie zrealizowany z uwzględnieniem wymagań w zakresie dostępności dla osób z niepełnosprawnością (w szczególności architektonicznej i komunikacyjno-informacyjnej).</w:t>
      </w:r>
    </w:p>
    <w:p w14:paraId="5C5C7CCE" w14:textId="77777777" w:rsidR="00163C36" w:rsidRDefault="00163C36"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705A8991" w:rsidR="00C47FDC" w:rsidRPr="00D473D4" w:rsidRDefault="00C47FDC"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D473D4">
        <w:rPr>
          <w:rFonts w:asciiTheme="majorHAnsi" w:eastAsia="Times New Roman" w:hAnsiTheme="majorHAnsi" w:cstheme="majorHAnsi"/>
          <w:b/>
          <w:sz w:val="20"/>
          <w:szCs w:val="20"/>
          <w:lang w:eastAsia="ar-SA"/>
        </w:rPr>
        <w:t xml:space="preserve">1.4/ </w:t>
      </w:r>
      <w:r w:rsidRPr="00D473D4">
        <w:rPr>
          <w:rFonts w:asciiTheme="majorHAnsi" w:hAnsiTheme="majorHAnsi" w:cstheme="majorHAnsi"/>
          <w:b/>
          <w:color w:val="262626" w:themeColor="text1" w:themeTint="D9"/>
          <w:sz w:val="20"/>
          <w:szCs w:val="20"/>
        </w:rPr>
        <w:t>Szczegółowy zakres robót będących przedmiotem zamówienia określają</w:t>
      </w:r>
      <w:r w:rsidRPr="00D473D4">
        <w:rPr>
          <w:rFonts w:asciiTheme="majorHAnsi" w:eastAsiaTheme="majorEastAsia" w:hAnsiTheme="majorHAnsi" w:cstheme="majorHAnsi"/>
          <w:b/>
          <w:sz w:val="20"/>
          <w:szCs w:val="20"/>
          <w:lang w:eastAsia="en-US"/>
        </w:rPr>
        <w:t>:</w:t>
      </w:r>
    </w:p>
    <w:p w14:paraId="22441BC5" w14:textId="77777777" w:rsidR="00C47FDC" w:rsidRPr="00D473D4" w:rsidRDefault="00C47FDC" w:rsidP="00D473D4">
      <w:pPr>
        <w:spacing w:after="0" w:line="240" w:lineRule="auto"/>
        <w:ind w:firstLine="708"/>
        <w:jc w:val="both"/>
        <w:rPr>
          <w:rFonts w:asciiTheme="majorHAnsi" w:eastAsiaTheme="majorEastAsia" w:hAnsiTheme="majorHAnsi" w:cstheme="majorHAnsi"/>
          <w:sz w:val="20"/>
          <w:szCs w:val="20"/>
          <w:lang w:eastAsia="en-US"/>
        </w:rPr>
      </w:pPr>
      <w:r w:rsidRPr="00D473D4">
        <w:rPr>
          <w:rFonts w:asciiTheme="majorHAnsi" w:eastAsiaTheme="majorEastAsia" w:hAnsiTheme="majorHAnsi" w:cstheme="majorHAnsi"/>
          <w:sz w:val="20"/>
          <w:szCs w:val="20"/>
          <w:lang w:eastAsia="en-US"/>
        </w:rPr>
        <w:t>- projektowane postanowienia umowy (wzór umowy)  – załącznik nr 4 do SWZ.</w:t>
      </w:r>
    </w:p>
    <w:p w14:paraId="1DE6E491" w14:textId="77777777" w:rsidR="006C42D2" w:rsidRPr="00D473D4" w:rsidRDefault="006C42D2" w:rsidP="00D473D4">
      <w:pPr>
        <w:spacing w:after="0" w:line="240" w:lineRule="auto"/>
        <w:jc w:val="both"/>
        <w:rPr>
          <w:rFonts w:asciiTheme="majorHAnsi" w:hAnsiTheme="majorHAnsi" w:cstheme="majorHAnsi"/>
          <w:b/>
          <w:bCs/>
          <w:sz w:val="20"/>
          <w:szCs w:val="20"/>
        </w:rPr>
      </w:pPr>
    </w:p>
    <w:p w14:paraId="0D4AC162" w14:textId="2AD4B767" w:rsidR="001B2BD4" w:rsidRPr="003C7F36" w:rsidRDefault="003E27C5" w:rsidP="001B2BD4">
      <w:pPr>
        <w:spacing w:after="0" w:line="240" w:lineRule="auto"/>
        <w:jc w:val="both"/>
        <w:rPr>
          <w:rFonts w:asciiTheme="majorHAnsi" w:hAnsiTheme="majorHAnsi" w:cstheme="majorHAnsi"/>
          <w:b/>
          <w:bCs/>
          <w:sz w:val="20"/>
          <w:szCs w:val="20"/>
        </w:rPr>
      </w:pPr>
      <w:r>
        <w:rPr>
          <w:rFonts w:ascii="Calibri Light" w:eastAsia="Times New Roman" w:hAnsi="Calibri Light" w:cs="Calibri Light"/>
          <w:b/>
          <w:bCs/>
          <w:sz w:val="20"/>
          <w:szCs w:val="20"/>
          <w:lang w:eastAsia="ar-SA"/>
        </w:rPr>
        <w:t>1.5</w:t>
      </w:r>
      <w:r w:rsidRPr="00B174B0">
        <w:rPr>
          <w:rFonts w:ascii="Calibri Light" w:eastAsia="Times New Roman" w:hAnsi="Calibri Light" w:cs="Calibri Light"/>
          <w:b/>
          <w:bCs/>
          <w:sz w:val="20"/>
          <w:szCs w:val="20"/>
          <w:lang w:eastAsia="ar-SA"/>
        </w:rPr>
        <w:t>/</w:t>
      </w:r>
      <w:r w:rsidRPr="00B174B0">
        <w:rPr>
          <w:rFonts w:ascii="Calibri Light" w:eastAsia="Times New Roman" w:hAnsi="Calibri Light" w:cs="Calibri Light"/>
          <w:sz w:val="20"/>
          <w:szCs w:val="20"/>
          <w:lang w:eastAsia="ar-SA"/>
        </w:rPr>
        <w:t xml:space="preserve"> </w:t>
      </w:r>
      <w:r w:rsidR="001B2BD4" w:rsidRPr="003C7F36">
        <w:rPr>
          <w:rFonts w:asciiTheme="majorHAnsi" w:hAnsiTheme="majorHAnsi" w:cstheme="majorHAnsi"/>
          <w:b/>
          <w:bCs/>
          <w:sz w:val="20"/>
          <w:szCs w:val="20"/>
        </w:rPr>
        <w:t xml:space="preserve">Wykonanie przedmiotu zamówienia. </w:t>
      </w:r>
    </w:p>
    <w:p w14:paraId="6B0C3992" w14:textId="77777777" w:rsidR="001B2BD4" w:rsidRDefault="001B2BD4" w:rsidP="003E27C5">
      <w:pPr>
        <w:spacing w:after="0" w:line="240" w:lineRule="auto"/>
        <w:ind w:right="215"/>
        <w:jc w:val="both"/>
        <w:rPr>
          <w:rFonts w:ascii="Calibri Light" w:eastAsia="Times New Roman" w:hAnsi="Calibri Light" w:cs="Calibri Light"/>
          <w:sz w:val="20"/>
          <w:szCs w:val="20"/>
          <w:lang w:eastAsia="ar-SA"/>
        </w:rPr>
      </w:pPr>
    </w:p>
    <w:p w14:paraId="14BB7358" w14:textId="5FD28656" w:rsidR="003E27C5" w:rsidRPr="00B174B0" w:rsidRDefault="001B2BD4" w:rsidP="003E27C5">
      <w:pPr>
        <w:spacing w:after="0" w:line="240" w:lineRule="auto"/>
        <w:ind w:right="215"/>
        <w:jc w:val="both"/>
        <w:rPr>
          <w:rFonts w:ascii="Calibri Light" w:eastAsia="Times New Roman" w:hAnsi="Calibri Light" w:cs="Calibri Light"/>
          <w:sz w:val="20"/>
          <w:szCs w:val="20"/>
          <w:lang w:eastAsia="ar-SA"/>
        </w:rPr>
      </w:pPr>
      <w:r>
        <w:rPr>
          <w:rFonts w:ascii="Calibri Light" w:eastAsia="Times New Roman" w:hAnsi="Calibri Light" w:cs="Calibri Light"/>
          <w:sz w:val="20"/>
          <w:szCs w:val="20"/>
          <w:lang w:eastAsia="ar-SA"/>
        </w:rPr>
        <w:t xml:space="preserve">a) </w:t>
      </w:r>
      <w:r w:rsidR="003E27C5" w:rsidRPr="00B174B0">
        <w:rPr>
          <w:rFonts w:ascii="Calibri Light" w:eastAsia="Times New Roman" w:hAnsi="Calibri Light" w:cs="Calibri Light"/>
          <w:sz w:val="20"/>
          <w:szCs w:val="20"/>
          <w:lang w:eastAsia="ar-SA"/>
        </w:rPr>
        <w:t>Wykonawca przyjmuje wszelką odpowiedzialność względem Zamawiającego, jeśli dokumentacja projektowa będzie obarczona wadami zmniejszającymi jej wartość lub użyteczność ze względu na cel, dla którego została opracowana,</w:t>
      </w:r>
      <w:r w:rsidR="003E27C5">
        <w:rPr>
          <w:rFonts w:ascii="Calibri Light" w:eastAsia="Times New Roman" w:hAnsi="Calibri Light" w:cs="Calibri Light"/>
          <w:sz w:val="20"/>
          <w:szCs w:val="20"/>
          <w:lang w:eastAsia="ar-SA"/>
        </w:rPr>
        <w:br/>
      </w:r>
      <w:r w:rsidR="003E27C5" w:rsidRPr="00B174B0">
        <w:rPr>
          <w:rFonts w:ascii="Calibri Light" w:eastAsia="Times New Roman" w:hAnsi="Calibri Light" w:cs="Calibri Light"/>
          <w:sz w:val="20"/>
          <w:szCs w:val="20"/>
          <w:lang w:eastAsia="ar-SA"/>
        </w:rPr>
        <w:t>a w szczególności odpowiadać będzie za rozwiązania zawarte w projekcie, niezgodne z parametrami ustalonymi w obowiązujących normach i przepisach technicznych.</w:t>
      </w:r>
    </w:p>
    <w:p w14:paraId="07A39805" w14:textId="7644B95A" w:rsidR="00065FCF" w:rsidRPr="001B2BD4" w:rsidRDefault="00065FCF" w:rsidP="00D473D4">
      <w:pPr>
        <w:spacing w:after="0" w:line="240" w:lineRule="auto"/>
        <w:jc w:val="both"/>
        <w:rPr>
          <w:rFonts w:asciiTheme="majorHAnsi" w:hAnsiTheme="majorHAnsi" w:cstheme="majorHAnsi"/>
          <w:sz w:val="20"/>
          <w:szCs w:val="20"/>
        </w:rPr>
      </w:pPr>
    </w:p>
    <w:p w14:paraId="4373349D" w14:textId="2D70EA9C"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b)</w:t>
      </w:r>
      <w:r w:rsidR="003E27C5" w:rsidRPr="001B2BD4">
        <w:rPr>
          <w:rFonts w:ascii="Calibri Light" w:eastAsia="Times New Roman" w:hAnsi="Calibri Light" w:cs="Calibri Light"/>
          <w:sz w:val="20"/>
          <w:szCs w:val="20"/>
          <w:lang w:eastAsia="ar-SA"/>
        </w:rPr>
        <w:t xml:space="preserve"> Prace składające się na przedmiot umowy należy wykonywać z należytą starannością, zgodnie z zasadami współczesnej wiedzy technicznej, obowiązującymi  przepisami prawa, normami i normatywami oraz uzgodnieniami dokonanymi w trakcie realizacji usług. </w:t>
      </w:r>
    </w:p>
    <w:p w14:paraId="35B65296" w14:textId="77777777" w:rsidR="003E27C5" w:rsidRPr="001B2BD4" w:rsidRDefault="003E27C5" w:rsidP="003E27C5">
      <w:pPr>
        <w:suppressAutoHyphens/>
        <w:spacing w:after="0" w:line="240" w:lineRule="auto"/>
        <w:ind w:left="142" w:hanging="142"/>
        <w:jc w:val="both"/>
        <w:rPr>
          <w:rFonts w:ascii="Calibri Light" w:eastAsia="Times New Roman" w:hAnsi="Calibri Light" w:cs="Calibri Light"/>
          <w:sz w:val="20"/>
          <w:szCs w:val="20"/>
          <w:lang w:eastAsia="ar-SA"/>
        </w:rPr>
      </w:pPr>
    </w:p>
    <w:p w14:paraId="2E8B1F62" w14:textId="1BCF3FD8"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c)</w:t>
      </w:r>
      <w:r w:rsidR="003E27C5" w:rsidRPr="001B2BD4">
        <w:rPr>
          <w:rFonts w:ascii="Calibri Light" w:eastAsia="Times New Roman" w:hAnsi="Calibri Light" w:cs="Calibri Light"/>
          <w:sz w:val="20"/>
          <w:szCs w:val="20"/>
          <w:lang w:eastAsia="ar-SA"/>
        </w:rPr>
        <w:t xml:space="preserve"> Projektant powinien uwzględnić wymagania określone w projekcie koncepcyjnym, warunkach technicznych wydanych przez właścicieli urządzeń infrastruktury, decyzjach, opiniach, uzgodnieniach.</w:t>
      </w:r>
    </w:p>
    <w:p w14:paraId="2A3FB2BE" w14:textId="77777777" w:rsidR="003E27C5" w:rsidRPr="001B2BD4" w:rsidRDefault="003E27C5" w:rsidP="003E27C5">
      <w:pPr>
        <w:suppressAutoHyphens/>
        <w:spacing w:after="0" w:line="240" w:lineRule="auto"/>
        <w:ind w:left="142" w:hanging="142"/>
        <w:jc w:val="both"/>
        <w:rPr>
          <w:rFonts w:ascii="Calibri Light" w:eastAsia="Times New Roman" w:hAnsi="Calibri Light" w:cs="Calibri Light"/>
          <w:sz w:val="20"/>
          <w:szCs w:val="20"/>
          <w:lang w:eastAsia="ar-SA"/>
        </w:rPr>
      </w:pPr>
    </w:p>
    <w:p w14:paraId="68B8E914" w14:textId="79235359"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d)</w:t>
      </w:r>
      <w:r w:rsidR="003E27C5" w:rsidRPr="001B2BD4">
        <w:rPr>
          <w:rFonts w:ascii="Calibri Light" w:eastAsia="Times New Roman" w:hAnsi="Calibri Light" w:cs="Calibri Light"/>
          <w:sz w:val="20"/>
          <w:szCs w:val="20"/>
          <w:lang w:eastAsia="ar-SA"/>
        </w:rPr>
        <w:t xml:space="preserve"> Projektant zobowiązany jest do sygnalizowania problemów wynikających z realizacji zamówienia na każdym etapie oraz czynnie uczestniczyć w spotkaniach z nimi związanych i rozwiazywaniu trudności.</w:t>
      </w:r>
    </w:p>
    <w:p w14:paraId="18D29E1A" w14:textId="77777777" w:rsidR="003E27C5" w:rsidRPr="001B2BD4" w:rsidRDefault="003E27C5" w:rsidP="003E27C5">
      <w:pPr>
        <w:suppressAutoHyphens/>
        <w:spacing w:after="0" w:line="240" w:lineRule="auto"/>
        <w:ind w:left="284"/>
        <w:jc w:val="both"/>
        <w:rPr>
          <w:rFonts w:ascii="Calibri Light" w:eastAsia="Times New Roman" w:hAnsi="Calibri Light" w:cs="Calibri Light"/>
          <w:spacing w:val="4"/>
          <w:sz w:val="20"/>
          <w:szCs w:val="20"/>
          <w:lang w:eastAsia="ar-SA"/>
        </w:rPr>
      </w:pPr>
    </w:p>
    <w:p w14:paraId="63080C42" w14:textId="0EC9D97B"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e)</w:t>
      </w:r>
      <w:r w:rsidR="003E27C5" w:rsidRPr="001B2BD4">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57F05356" w14:textId="77777777" w:rsidR="00A7544E" w:rsidRPr="001B2BD4" w:rsidRDefault="00A7544E" w:rsidP="003E27C5">
      <w:pPr>
        <w:suppressAutoHyphens/>
        <w:spacing w:after="0" w:line="240" w:lineRule="auto"/>
        <w:jc w:val="both"/>
        <w:rPr>
          <w:rFonts w:ascii="Calibri Light" w:eastAsia="Times New Roman" w:hAnsi="Calibri Light" w:cs="Calibri Light"/>
          <w:sz w:val="20"/>
          <w:szCs w:val="20"/>
          <w:lang w:eastAsia="ar-SA"/>
        </w:rPr>
      </w:pPr>
    </w:p>
    <w:p w14:paraId="2A3F1903" w14:textId="6D261475" w:rsidR="00A7544E" w:rsidRPr="00B174B0"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f)</w:t>
      </w:r>
      <w:r w:rsidR="00A7544E" w:rsidRPr="001B2BD4">
        <w:rPr>
          <w:rFonts w:ascii="Calibri Light" w:eastAsia="Times New Roman" w:hAnsi="Calibri Light" w:cs="Calibri Light"/>
          <w:sz w:val="20"/>
          <w:szCs w:val="20"/>
          <w:lang w:eastAsia="ar-SA"/>
        </w:rPr>
        <w:t xml:space="preserve"> Opracowana dokumentacja musi obejmować połączenia elementów projektowanego pasa drogowego do istniejących i</w:t>
      </w:r>
      <w:r w:rsidR="00A7544E">
        <w:rPr>
          <w:rFonts w:ascii="Calibri Light" w:eastAsia="Times New Roman" w:hAnsi="Calibri Light" w:cs="Calibri Light"/>
          <w:sz w:val="20"/>
          <w:szCs w:val="20"/>
          <w:lang w:eastAsia="ar-SA"/>
        </w:rPr>
        <w:t xml:space="preserve"> zaprojektowanych jezdni i chodników w ulicach przyległych. </w:t>
      </w:r>
    </w:p>
    <w:p w14:paraId="46CB1E63" w14:textId="77777777" w:rsidR="003E27C5" w:rsidRDefault="003E27C5" w:rsidP="003E27C5">
      <w:pPr>
        <w:spacing w:after="0" w:line="240" w:lineRule="auto"/>
        <w:rPr>
          <w:rFonts w:asciiTheme="majorHAnsi" w:hAnsiTheme="majorHAnsi" w:cstheme="majorHAnsi"/>
          <w:color w:val="262626"/>
          <w:sz w:val="20"/>
          <w:szCs w:val="20"/>
        </w:rPr>
      </w:pPr>
    </w:p>
    <w:p w14:paraId="22D2C263" w14:textId="6B00DB54" w:rsidR="001B2BD4" w:rsidRPr="003C7F36" w:rsidRDefault="001B2BD4" w:rsidP="001B2BD4">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Pr>
          <w:rFonts w:asciiTheme="majorHAnsi" w:hAnsiTheme="majorHAnsi" w:cstheme="majorHAnsi"/>
          <w:b/>
          <w:bCs/>
          <w:sz w:val="20"/>
          <w:szCs w:val="20"/>
        </w:rPr>
        <w:t>6</w:t>
      </w:r>
      <w:r w:rsidRPr="003C7F36">
        <w:rPr>
          <w:rFonts w:asciiTheme="majorHAnsi" w:hAnsiTheme="majorHAnsi" w:cstheme="majorHAnsi"/>
          <w:b/>
          <w:bCs/>
          <w:sz w:val="20"/>
          <w:szCs w:val="20"/>
        </w:rPr>
        <w:t>/ Dodatkowe obowiązki Wykonawcy w ramach (wynagrodzenia) oferty:</w:t>
      </w:r>
    </w:p>
    <w:p w14:paraId="28F09F88" w14:textId="77777777" w:rsidR="001B2BD4" w:rsidRDefault="001B2BD4" w:rsidP="003E27C5">
      <w:pPr>
        <w:spacing w:after="0" w:line="240" w:lineRule="auto"/>
        <w:rPr>
          <w:rFonts w:asciiTheme="majorHAnsi" w:hAnsiTheme="majorHAnsi" w:cstheme="majorHAnsi"/>
          <w:b/>
          <w:color w:val="262626"/>
          <w:sz w:val="20"/>
          <w:szCs w:val="20"/>
        </w:rPr>
      </w:pPr>
    </w:p>
    <w:p w14:paraId="7E187FBB" w14:textId="190881FB" w:rsidR="001B2BD4" w:rsidRDefault="001B2BD4" w:rsidP="007D1B45">
      <w:pPr>
        <w:spacing w:after="0" w:line="240" w:lineRule="auto"/>
        <w:rPr>
          <w:rFonts w:asciiTheme="majorHAnsi" w:eastAsia="Arial" w:hAnsiTheme="majorHAnsi" w:cstheme="majorHAnsi"/>
          <w:color w:val="262626"/>
          <w:sz w:val="20"/>
          <w:szCs w:val="20"/>
        </w:rPr>
      </w:pPr>
      <w:r w:rsidRPr="001B2BD4">
        <w:rPr>
          <w:rFonts w:asciiTheme="majorHAnsi" w:hAnsiTheme="majorHAnsi" w:cstheme="majorHAnsi"/>
          <w:bCs/>
          <w:color w:val="262626"/>
          <w:sz w:val="20"/>
          <w:szCs w:val="20"/>
        </w:rPr>
        <w:t xml:space="preserve">a) </w:t>
      </w:r>
      <w:r w:rsidRPr="003C7F36">
        <w:rPr>
          <w:rFonts w:asciiTheme="majorHAnsi" w:hAnsiTheme="majorHAnsi" w:cstheme="majorHAnsi"/>
          <w:color w:val="262626"/>
          <w:sz w:val="20"/>
          <w:szCs w:val="20"/>
        </w:rPr>
        <w:t xml:space="preserve">Wykonawca zobowiązany jest zapoznać się z </w:t>
      </w:r>
      <w:r w:rsidRPr="003C7F36">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p w14:paraId="1423C043" w14:textId="77777777" w:rsidR="001B2BD4" w:rsidRDefault="001B2BD4" w:rsidP="001B2BD4">
      <w:pPr>
        <w:spacing w:after="0" w:line="240" w:lineRule="auto"/>
        <w:jc w:val="both"/>
        <w:rPr>
          <w:rFonts w:asciiTheme="majorHAnsi" w:eastAsia="Arial" w:hAnsiTheme="majorHAnsi" w:cstheme="majorHAnsi"/>
          <w:color w:val="262626"/>
          <w:sz w:val="20"/>
          <w:szCs w:val="20"/>
        </w:rPr>
      </w:pPr>
    </w:p>
    <w:p w14:paraId="11622B01" w14:textId="77777777" w:rsidR="001B2BD4" w:rsidRPr="00D473D4" w:rsidRDefault="001B2BD4" w:rsidP="00D473D4">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469C01E8" w14:textId="77777777" w:rsidR="00A7544E" w:rsidRPr="005F1A32" w:rsidRDefault="00A7544E" w:rsidP="00A7544E">
      <w:pPr>
        <w:spacing w:after="200" w:line="252" w:lineRule="auto"/>
        <w:contextualSpacing/>
        <w:jc w:val="both"/>
        <w:rPr>
          <w:rFonts w:asciiTheme="majorHAnsi" w:eastAsiaTheme="majorEastAsia" w:hAnsiTheme="majorHAnsi" w:cstheme="majorBidi"/>
          <w:sz w:val="20"/>
          <w:szCs w:val="20"/>
          <w:lang w:eastAsia="en-US"/>
        </w:rPr>
      </w:pPr>
      <w:bookmarkStart w:id="5" w:name="_Hlk78817526"/>
      <w:r>
        <w:rPr>
          <w:rFonts w:asciiTheme="majorHAnsi" w:eastAsiaTheme="majorEastAsia" w:hAnsiTheme="majorHAnsi" w:cstheme="majorBidi"/>
          <w:sz w:val="20"/>
          <w:szCs w:val="20"/>
          <w:lang w:eastAsia="en-US"/>
        </w:rPr>
        <w:t>Nie dotyczy.</w:t>
      </w:r>
    </w:p>
    <w:bookmarkEnd w:id="5"/>
    <w:p w14:paraId="3DCC1905" w14:textId="77777777" w:rsidR="00E609E5" w:rsidRDefault="00E609E5" w:rsidP="00CC124D">
      <w:pPr>
        <w:spacing w:after="0" w:line="240" w:lineRule="auto"/>
        <w:rPr>
          <w:rFonts w:asciiTheme="majorHAnsi" w:hAnsiTheme="majorHAnsi" w:cstheme="majorHAnsi"/>
          <w:color w:val="FF0000"/>
          <w:sz w:val="20"/>
          <w:szCs w:val="20"/>
        </w:rPr>
      </w:pPr>
    </w:p>
    <w:p w14:paraId="223D3DCF" w14:textId="77777777" w:rsidR="007D1B45" w:rsidRDefault="007D1B45" w:rsidP="00CC124D">
      <w:pPr>
        <w:spacing w:after="0" w:line="240" w:lineRule="auto"/>
        <w:rPr>
          <w:rFonts w:asciiTheme="majorHAnsi" w:hAnsiTheme="majorHAnsi" w:cstheme="majorHAnsi"/>
          <w:color w:val="FF0000"/>
          <w:sz w:val="20"/>
          <w:szCs w:val="20"/>
        </w:rPr>
      </w:pPr>
    </w:p>
    <w:p w14:paraId="16E8C84F" w14:textId="77777777" w:rsidR="007D1B45" w:rsidRDefault="007D1B45" w:rsidP="00CC124D">
      <w:pPr>
        <w:spacing w:after="0" w:line="240" w:lineRule="auto"/>
        <w:rPr>
          <w:rFonts w:asciiTheme="majorHAnsi" w:hAnsiTheme="majorHAnsi" w:cstheme="majorHAnsi"/>
          <w:color w:val="FF0000"/>
          <w:sz w:val="20"/>
          <w:szCs w:val="20"/>
        </w:rPr>
      </w:pPr>
    </w:p>
    <w:p w14:paraId="2A7BDC47" w14:textId="77777777" w:rsidR="007D1B45" w:rsidRDefault="007D1B45" w:rsidP="00CC124D">
      <w:pPr>
        <w:spacing w:after="0" w:line="240" w:lineRule="auto"/>
        <w:rPr>
          <w:rFonts w:asciiTheme="majorHAnsi" w:hAnsiTheme="majorHAnsi" w:cstheme="majorHAnsi"/>
          <w:color w:val="FF0000"/>
          <w:sz w:val="20"/>
          <w:szCs w:val="20"/>
        </w:rPr>
      </w:pPr>
    </w:p>
    <w:p w14:paraId="5BC56D1D" w14:textId="77777777" w:rsidR="007D1B45" w:rsidRDefault="007D1B45" w:rsidP="00CC124D">
      <w:pPr>
        <w:spacing w:after="0" w:line="240" w:lineRule="auto"/>
        <w:rPr>
          <w:rFonts w:asciiTheme="majorHAnsi" w:hAnsiTheme="majorHAnsi" w:cstheme="majorHAnsi"/>
          <w:color w:val="FF0000"/>
          <w:sz w:val="20"/>
          <w:szCs w:val="20"/>
        </w:rPr>
      </w:pPr>
    </w:p>
    <w:p w14:paraId="2995A8A7" w14:textId="77777777" w:rsidR="00AE6E26" w:rsidRDefault="00AE6E26" w:rsidP="00CC124D">
      <w:pPr>
        <w:spacing w:after="0" w:line="240" w:lineRule="auto"/>
        <w:rPr>
          <w:rFonts w:asciiTheme="majorHAnsi" w:hAnsiTheme="majorHAnsi" w:cstheme="majorHAnsi"/>
          <w:color w:val="FF0000"/>
          <w:sz w:val="20"/>
          <w:szCs w:val="20"/>
        </w:rPr>
      </w:pPr>
    </w:p>
    <w:p w14:paraId="3D5D287A" w14:textId="77777777" w:rsidR="00AE6E26" w:rsidRPr="00520944" w:rsidRDefault="00AE6E26"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Default="00CB2B99" w:rsidP="00CC124D">
      <w:pPr>
        <w:spacing w:after="0" w:line="240" w:lineRule="auto"/>
        <w:rPr>
          <w:rFonts w:asciiTheme="majorHAnsi" w:hAnsiTheme="majorHAnsi" w:cstheme="majorHAnsi"/>
          <w:sz w:val="20"/>
          <w:szCs w:val="20"/>
        </w:rPr>
      </w:pPr>
    </w:p>
    <w:p w14:paraId="352C1A0B" w14:textId="77777777" w:rsidR="00A7544E" w:rsidRDefault="00A7544E" w:rsidP="00A7544E">
      <w:pPr>
        <w:spacing w:after="0" w:line="240" w:lineRule="auto"/>
        <w:jc w:val="both"/>
        <w:rPr>
          <w:rFonts w:asciiTheme="majorHAnsi" w:hAnsiTheme="majorHAnsi"/>
          <w:bCs/>
          <w:sz w:val="20"/>
          <w:szCs w:val="20"/>
        </w:rPr>
      </w:pPr>
      <w:r w:rsidRPr="00C05B34">
        <w:rPr>
          <w:rFonts w:asciiTheme="majorHAnsi" w:hAnsiTheme="majorHAnsi"/>
          <w:bCs/>
          <w:sz w:val="20"/>
          <w:szCs w:val="20"/>
        </w:rPr>
        <w:t>Zamawiający wymaga w zakresie zatrudnienia przez wykonawcę lub podwykonawcę na podstawie stosunku pracy osób wykonujących niżej wskazane czynności w zakresie realizacji zamówienia posiadania odpowiednich kwalifikacji do ich wykonania.</w:t>
      </w:r>
      <w:r>
        <w:rPr>
          <w:rFonts w:asciiTheme="majorHAnsi" w:hAnsiTheme="majorHAnsi"/>
          <w:bCs/>
          <w:sz w:val="20"/>
          <w:szCs w:val="20"/>
        </w:rPr>
        <w:t xml:space="preserve"> </w:t>
      </w:r>
    </w:p>
    <w:p w14:paraId="17B10D40" w14:textId="77777777" w:rsidR="00D15B85" w:rsidRPr="00430ABF" w:rsidRDefault="00D15B85" w:rsidP="00A7544E">
      <w:pPr>
        <w:autoSpaceDE w:val="0"/>
        <w:autoSpaceDN w:val="0"/>
        <w:spacing w:after="0" w:line="240" w:lineRule="auto"/>
        <w:jc w:val="both"/>
        <w:rPr>
          <w:rFonts w:ascii="Calibri Light" w:hAnsi="Calibri Light"/>
          <w:sz w:val="20"/>
          <w:szCs w:val="20"/>
          <w:lang w:eastAsia="en-US"/>
        </w:rPr>
      </w:pPr>
    </w:p>
    <w:p w14:paraId="26EFF2A5" w14:textId="09C11D7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5CAFC733" w14:textId="4710171F" w:rsidR="00E146A2" w:rsidRDefault="006D3D6A" w:rsidP="00514204">
      <w:pPr>
        <w:spacing w:after="0" w:line="240" w:lineRule="auto"/>
        <w:rPr>
          <w:rFonts w:asciiTheme="majorHAnsi" w:hAnsiTheme="majorHAnsi" w:cstheme="majorHAnsi"/>
          <w:b/>
          <w:bCs/>
          <w:color w:val="262626" w:themeColor="text1" w:themeTint="D9"/>
          <w:sz w:val="20"/>
          <w:szCs w:val="20"/>
        </w:rPr>
      </w:pPr>
      <w:r w:rsidRPr="00E146A2">
        <w:rPr>
          <w:rFonts w:asciiTheme="majorHAnsi" w:hAnsiTheme="majorHAnsi" w:cstheme="majorHAnsi"/>
          <w:b/>
          <w:bCs/>
          <w:color w:val="262626" w:themeColor="text1" w:themeTint="D9"/>
          <w:sz w:val="20"/>
          <w:szCs w:val="20"/>
        </w:rPr>
        <w:t>Termin realizacji zamówienia</w:t>
      </w:r>
      <w:r w:rsidR="0028014F" w:rsidRPr="00E146A2">
        <w:rPr>
          <w:rFonts w:asciiTheme="majorHAnsi" w:hAnsiTheme="majorHAnsi" w:cstheme="majorHAnsi"/>
          <w:b/>
          <w:bCs/>
          <w:color w:val="262626" w:themeColor="text1" w:themeTint="D9"/>
          <w:sz w:val="20"/>
          <w:szCs w:val="20"/>
        </w:rPr>
        <w:t>:</w:t>
      </w:r>
      <w:r w:rsidR="00283F16">
        <w:rPr>
          <w:rFonts w:asciiTheme="majorHAnsi" w:hAnsiTheme="majorHAnsi" w:cstheme="majorHAnsi"/>
          <w:b/>
          <w:bCs/>
          <w:color w:val="262626" w:themeColor="text1" w:themeTint="D9"/>
          <w:sz w:val="20"/>
          <w:szCs w:val="20"/>
        </w:rPr>
        <w:t xml:space="preserve"> </w:t>
      </w:r>
      <w:bookmarkStart w:id="6" w:name="_Hlk65509195"/>
      <w:r w:rsidR="00514204">
        <w:rPr>
          <w:rFonts w:asciiTheme="majorHAnsi" w:hAnsiTheme="majorHAnsi" w:cstheme="majorHAnsi"/>
          <w:b/>
          <w:bCs/>
          <w:color w:val="262626" w:themeColor="text1" w:themeTint="D9"/>
          <w:sz w:val="20"/>
          <w:szCs w:val="20"/>
        </w:rPr>
        <w:t xml:space="preserve"> </w:t>
      </w:r>
      <w:r w:rsidR="00A7544E">
        <w:rPr>
          <w:rFonts w:asciiTheme="majorHAnsi" w:hAnsiTheme="majorHAnsi" w:cstheme="majorHAnsi"/>
          <w:b/>
          <w:bCs/>
          <w:color w:val="262626" w:themeColor="text1" w:themeTint="D9"/>
          <w:sz w:val="20"/>
          <w:szCs w:val="20"/>
        </w:rPr>
        <w:t>1</w:t>
      </w:r>
      <w:r w:rsidR="000E4CE4">
        <w:rPr>
          <w:rFonts w:asciiTheme="majorHAnsi" w:hAnsiTheme="majorHAnsi" w:cstheme="majorHAnsi"/>
          <w:b/>
          <w:bCs/>
          <w:color w:val="262626" w:themeColor="text1" w:themeTint="D9"/>
          <w:sz w:val="20"/>
          <w:szCs w:val="20"/>
        </w:rPr>
        <w:t>4</w:t>
      </w:r>
      <w:r w:rsidR="00514204">
        <w:rPr>
          <w:rFonts w:asciiTheme="majorHAnsi" w:hAnsiTheme="majorHAnsi" w:cstheme="majorHAnsi"/>
          <w:b/>
          <w:bCs/>
          <w:color w:val="262626" w:themeColor="text1" w:themeTint="D9"/>
          <w:sz w:val="20"/>
          <w:szCs w:val="20"/>
        </w:rPr>
        <w:t xml:space="preserve"> miesięcy od </w:t>
      </w:r>
      <w:r w:rsidR="00A7544E">
        <w:rPr>
          <w:rFonts w:asciiTheme="majorHAnsi" w:hAnsiTheme="majorHAnsi" w:cstheme="majorHAnsi"/>
          <w:b/>
          <w:bCs/>
          <w:color w:val="262626" w:themeColor="text1" w:themeTint="D9"/>
          <w:sz w:val="20"/>
          <w:szCs w:val="20"/>
        </w:rPr>
        <w:t xml:space="preserve">daty </w:t>
      </w:r>
      <w:r w:rsidR="00514204">
        <w:rPr>
          <w:rFonts w:asciiTheme="majorHAnsi" w:hAnsiTheme="majorHAnsi" w:cstheme="majorHAnsi"/>
          <w:b/>
          <w:bCs/>
          <w:color w:val="262626" w:themeColor="text1" w:themeTint="D9"/>
          <w:sz w:val="20"/>
          <w:szCs w:val="20"/>
        </w:rPr>
        <w:t>podpisania umowy.</w:t>
      </w:r>
    </w:p>
    <w:p w14:paraId="59DDE6CA" w14:textId="77777777" w:rsidR="00824BF6" w:rsidRDefault="00824BF6" w:rsidP="000667B2">
      <w:pPr>
        <w:spacing w:after="0" w:line="240" w:lineRule="auto"/>
        <w:jc w:val="both"/>
        <w:rPr>
          <w:rFonts w:asciiTheme="majorHAnsi" w:hAnsiTheme="majorHAnsi" w:cstheme="majorHAnsi"/>
          <w:b/>
          <w:bCs/>
          <w:sz w:val="20"/>
          <w:szCs w:val="20"/>
        </w:rPr>
      </w:pPr>
    </w:p>
    <w:bookmarkEnd w:id="6"/>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14204" w:rsidRDefault="008579C0" w:rsidP="0028014F">
      <w:pPr>
        <w:spacing w:after="0" w:line="240" w:lineRule="auto"/>
        <w:rPr>
          <w:rFonts w:asciiTheme="majorHAnsi" w:hAnsiTheme="majorHAnsi" w:cstheme="majorHAnsi"/>
          <w:color w:val="262626" w:themeColor="text1" w:themeTint="D9"/>
          <w:sz w:val="20"/>
          <w:szCs w:val="20"/>
        </w:rPr>
      </w:pPr>
      <w:r w:rsidRPr="00514204">
        <w:rPr>
          <w:rFonts w:asciiTheme="majorHAnsi" w:hAnsiTheme="majorHAnsi" w:cstheme="majorHAnsi"/>
          <w:color w:val="262626" w:themeColor="text1" w:themeTint="D9"/>
          <w:sz w:val="20"/>
          <w:szCs w:val="20"/>
        </w:rPr>
        <w:t>3) Sytuacji ekonomicznej lub finansowej:</w:t>
      </w:r>
    </w:p>
    <w:p w14:paraId="4B7CD180" w14:textId="77777777" w:rsidR="00514204" w:rsidRPr="00575CD0" w:rsidRDefault="00514204" w:rsidP="0051420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7BF94E" w14:textId="284C1B83" w:rsidR="00514204" w:rsidRPr="00125917" w:rsidRDefault="00514204" w:rsidP="00514204">
      <w:pPr>
        <w:autoSpaceDE w:val="0"/>
        <w:autoSpaceDN w:val="0"/>
        <w:adjustRightInd w:val="0"/>
        <w:spacing w:after="0" w:line="240" w:lineRule="auto"/>
        <w:jc w:val="both"/>
        <w:rPr>
          <w:rFonts w:ascii="Calibri Light" w:hAnsi="Calibri Light"/>
          <w:sz w:val="20"/>
          <w:szCs w:val="20"/>
        </w:rPr>
      </w:pPr>
      <w:r w:rsidRPr="006706F5">
        <w:rPr>
          <w:rFonts w:ascii="Calibri Light" w:hAnsi="Calibri Light"/>
          <w:b/>
          <w:bCs/>
          <w:sz w:val="20"/>
          <w:szCs w:val="20"/>
        </w:rPr>
        <w:t>4.1/</w:t>
      </w:r>
      <w:r w:rsidRPr="00125917">
        <w:rPr>
          <w:rFonts w:ascii="Calibri Light" w:hAnsi="Calibri Light"/>
          <w:sz w:val="20"/>
          <w:szCs w:val="20"/>
        </w:rPr>
        <w:t xml:space="preserve"> </w:t>
      </w:r>
      <w:r w:rsidRPr="00A7544E">
        <w:rPr>
          <w:rFonts w:ascii="Calibri Light" w:hAnsi="Calibri Light"/>
          <w:b/>
          <w:bCs/>
          <w:sz w:val="20"/>
          <w:szCs w:val="20"/>
        </w:rPr>
        <w:t>wykonał usługi,</w:t>
      </w:r>
      <w:r w:rsidRPr="00125917">
        <w:rPr>
          <w:rFonts w:ascii="Calibri Light" w:hAnsi="Calibri Light"/>
          <w:sz w:val="20"/>
          <w:szCs w:val="20"/>
        </w:rPr>
        <w:t xml:space="preserve">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6A972676" w14:textId="2410B2B9" w:rsidR="001B2BD4" w:rsidRDefault="001B2BD4" w:rsidP="001B2BD4">
      <w:pPr>
        <w:pStyle w:val="Default"/>
        <w:shd w:val="clear" w:color="auto" w:fill="F2F2F2" w:themeFill="background1" w:themeFillShade="F2"/>
        <w:spacing w:after="0" w:line="240" w:lineRule="auto"/>
        <w:ind w:left="567"/>
        <w:jc w:val="both"/>
        <w:rPr>
          <w:rFonts w:ascii="Calibri Light" w:hAnsi="Calibri Light" w:cs="Tahoma"/>
          <w:b/>
          <w:iCs/>
          <w:color w:val="333333"/>
          <w:sz w:val="20"/>
          <w:szCs w:val="20"/>
        </w:rPr>
      </w:pPr>
      <w:r w:rsidRPr="001B2BD4">
        <w:rPr>
          <w:rFonts w:ascii="Calibri Light" w:hAnsi="Calibri Light" w:cs="Calibri Light"/>
          <w:b/>
          <w:bCs/>
          <w:color w:val="auto"/>
          <w:sz w:val="20"/>
          <w:szCs w:val="20"/>
        </w:rPr>
        <w:t>- nie mniej niż 2 usługi</w:t>
      </w:r>
      <w:r w:rsidRPr="00530341">
        <w:rPr>
          <w:rFonts w:ascii="Calibri Light" w:hAnsi="Calibri Light" w:cs="Calibri Light"/>
          <w:color w:val="auto"/>
          <w:sz w:val="20"/>
          <w:szCs w:val="20"/>
        </w:rPr>
        <w:t xml:space="preserve"> polegające na:</w:t>
      </w:r>
      <w:r>
        <w:rPr>
          <w:rFonts w:ascii="Calibri Light" w:hAnsi="Calibri Light" w:cs="Calibri Light"/>
          <w:color w:val="auto"/>
          <w:sz w:val="20"/>
          <w:szCs w:val="20"/>
        </w:rPr>
        <w:t xml:space="preserve"> </w:t>
      </w:r>
      <w:r w:rsidRPr="001B2BD4">
        <w:rPr>
          <w:rFonts w:ascii="Calibri Light" w:hAnsi="Calibri Light" w:cs="Tahoma"/>
          <w:b/>
          <w:iCs/>
          <w:color w:val="333333"/>
          <w:sz w:val="20"/>
          <w:szCs w:val="20"/>
        </w:rPr>
        <w:t>opracowaniu dokumentacji projektowej (obejmującej co najmniej opracowanie projektu budowlanego oraz projektu wykonawczego) w zakresie budowy / rozbudowy drogi kategorii gminnej (ulicy) wraz z kanalizacją deszczową i oświetleniem, zakończonej uzyskaniem decyzji pozwolenia na budowę</w:t>
      </w:r>
      <w:r>
        <w:rPr>
          <w:rFonts w:ascii="Calibri Light" w:hAnsi="Calibri Light" w:cs="Tahoma"/>
          <w:b/>
          <w:iCs/>
          <w:color w:val="333333"/>
          <w:sz w:val="20"/>
          <w:szCs w:val="20"/>
        </w:rPr>
        <w:t>.</w:t>
      </w:r>
    </w:p>
    <w:p w14:paraId="20E1FBA4" w14:textId="670364D9" w:rsidR="001B2BD4" w:rsidRPr="00DA4344" w:rsidRDefault="001B2BD4" w:rsidP="001B2BD4">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DA4344">
        <w:rPr>
          <w:rFonts w:ascii="Calibri Light" w:hAnsi="Calibri Light" w:cs="Calibri Light"/>
          <w:b/>
          <w:bCs/>
          <w:color w:val="262626" w:themeColor="text1" w:themeTint="D9"/>
          <w:sz w:val="20"/>
          <w:szCs w:val="20"/>
        </w:rPr>
        <w:t xml:space="preserve">Każda przedstawiona </w:t>
      </w:r>
      <w:r w:rsidR="0050781F">
        <w:rPr>
          <w:rFonts w:ascii="Calibri Light" w:hAnsi="Calibri Light" w:cs="Calibri Light"/>
          <w:b/>
          <w:bCs/>
          <w:color w:val="262626" w:themeColor="text1" w:themeTint="D9"/>
          <w:sz w:val="20"/>
          <w:szCs w:val="20"/>
        </w:rPr>
        <w:t>usługa</w:t>
      </w:r>
      <w:r w:rsidRPr="00DA4344">
        <w:rPr>
          <w:rFonts w:ascii="Calibri Light" w:hAnsi="Calibri Light" w:cs="Calibri Light"/>
          <w:b/>
          <w:bCs/>
          <w:color w:val="262626" w:themeColor="text1" w:themeTint="D9"/>
          <w:sz w:val="20"/>
          <w:szCs w:val="20"/>
        </w:rPr>
        <w:t xml:space="preserve"> musi mieć wartość  brutto min. </w:t>
      </w:r>
      <w:r>
        <w:rPr>
          <w:rFonts w:ascii="Calibri Light" w:hAnsi="Calibri Light" w:cs="Calibri Light"/>
          <w:b/>
          <w:bCs/>
          <w:color w:val="262626" w:themeColor="text1" w:themeTint="D9"/>
          <w:sz w:val="20"/>
          <w:szCs w:val="20"/>
        </w:rPr>
        <w:t>1</w:t>
      </w:r>
      <w:r w:rsidRPr="00DA4344">
        <w:rPr>
          <w:rFonts w:ascii="Calibri Light" w:hAnsi="Calibri Light" w:cs="Calibri Light"/>
          <w:b/>
          <w:bCs/>
          <w:color w:val="262626" w:themeColor="text1" w:themeTint="D9"/>
          <w:sz w:val="20"/>
          <w:szCs w:val="20"/>
        </w:rPr>
        <w:t>00 000,00 zł.</w:t>
      </w: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0570F350" w14:textId="77777777" w:rsidR="00163C36" w:rsidRDefault="00163C36" w:rsidP="00CC124D">
      <w:pPr>
        <w:autoSpaceDE w:val="0"/>
        <w:autoSpaceDN w:val="0"/>
        <w:adjustRightInd w:val="0"/>
        <w:spacing w:after="0" w:line="240" w:lineRule="auto"/>
        <w:jc w:val="both"/>
        <w:rPr>
          <w:rFonts w:asciiTheme="majorHAnsi" w:hAnsiTheme="majorHAnsi" w:cstheme="majorHAnsi"/>
          <w:sz w:val="20"/>
          <w:szCs w:val="20"/>
        </w:rPr>
      </w:pPr>
    </w:p>
    <w:p w14:paraId="13BC75E5" w14:textId="77777777" w:rsidR="00163C36" w:rsidRDefault="00163C36" w:rsidP="00CC124D">
      <w:pPr>
        <w:autoSpaceDE w:val="0"/>
        <w:autoSpaceDN w:val="0"/>
        <w:adjustRightInd w:val="0"/>
        <w:spacing w:after="0" w:line="240" w:lineRule="auto"/>
        <w:jc w:val="both"/>
        <w:rPr>
          <w:rFonts w:asciiTheme="majorHAnsi" w:hAnsiTheme="majorHAnsi" w:cstheme="majorHAnsi"/>
          <w:sz w:val="20"/>
          <w:szCs w:val="20"/>
        </w:rPr>
      </w:pPr>
    </w:p>
    <w:p w14:paraId="2FC2F49B" w14:textId="5932FA62"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1687A43E" w14:textId="5C015D8F" w:rsidR="00E53FEB"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lastRenderedPageBreak/>
        <w:t xml:space="preserve">1) Za wykonanie </w:t>
      </w:r>
      <w:r w:rsidR="00E53FEB">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w:t>
      </w:r>
      <w:r w:rsidR="0003562C">
        <w:rPr>
          <w:rFonts w:asciiTheme="majorHAnsi" w:hAnsiTheme="majorHAnsi" w:cstheme="majorHAnsi"/>
          <w:sz w:val="20"/>
          <w:szCs w:val="20"/>
        </w:rPr>
        <w:t>Zamawiającego</w:t>
      </w:r>
      <w:r w:rsidR="00E6580A" w:rsidRPr="00C14EA2">
        <w:rPr>
          <w:rFonts w:asciiTheme="majorHAnsi" w:hAnsiTheme="majorHAnsi" w:cstheme="majorHAnsi"/>
          <w:sz w:val="20"/>
          <w:szCs w:val="20"/>
        </w:rPr>
        <w:t xml:space="preserve"> </w:t>
      </w:r>
      <w:r w:rsidRPr="00C14EA2">
        <w:rPr>
          <w:rFonts w:asciiTheme="majorHAnsi" w:hAnsiTheme="majorHAnsi" w:cstheme="majorHAnsi"/>
          <w:sz w:val="20"/>
          <w:szCs w:val="20"/>
        </w:rPr>
        <w:t>protokołu odbioru końcowego lub innego równoważnego dokumentu</w:t>
      </w:r>
      <w:r w:rsidR="00E53FEB">
        <w:rPr>
          <w:rFonts w:asciiTheme="majorHAnsi" w:hAnsiTheme="majorHAnsi" w:cstheme="majorHAnsi"/>
          <w:sz w:val="20"/>
          <w:szCs w:val="20"/>
        </w:rPr>
        <w:t>.</w:t>
      </w: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2D7031D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sidR="00505DF3">
        <w:rPr>
          <w:rFonts w:asciiTheme="majorHAnsi" w:hAnsiTheme="majorHAnsi" w:cstheme="majorHAnsi"/>
          <w:sz w:val="20"/>
          <w:szCs w:val="20"/>
        </w:rPr>
        <w:t>usługi</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 wykazie </w:t>
      </w:r>
      <w:r w:rsidR="00505DF3">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505DF3">
        <w:rPr>
          <w:rFonts w:asciiTheme="majorHAnsi" w:hAnsiTheme="majorHAnsi" w:cstheme="majorHAnsi"/>
          <w:sz w:val="20"/>
          <w:szCs w:val="20"/>
        </w:rPr>
        <w:t>usług</w:t>
      </w:r>
      <w:r w:rsidR="006706F5">
        <w:rPr>
          <w:rFonts w:asciiTheme="majorHAnsi" w:hAnsiTheme="majorHAnsi" w:cstheme="majorHAnsi"/>
          <w:sz w:val="20"/>
          <w:szCs w:val="20"/>
        </w:rPr>
        <w:t xml:space="preserve">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61ACA262" w14:textId="5EBA2EF5" w:rsidR="006706F5" w:rsidRPr="00055EBE" w:rsidRDefault="006706F5"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9FEA664" w14:textId="77777777" w:rsidR="008A7718" w:rsidRDefault="008A7718" w:rsidP="008A771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1B64BFB8" w14:textId="77777777" w:rsidR="001B2BD4" w:rsidRDefault="001B2BD4" w:rsidP="008A771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747E6A" w14:textId="08889C13"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a) jedną osobę</w:t>
      </w:r>
      <w:r w:rsidR="001B2BD4" w:rsidRPr="00A121A8">
        <w:rPr>
          <w:rFonts w:ascii="Calibri Light" w:hAnsi="Calibri Light" w:cs="Calibri"/>
          <w:b/>
          <w:color w:val="262626"/>
          <w:sz w:val="20"/>
          <w:szCs w:val="20"/>
        </w:rPr>
        <w:t xml:space="preserve"> - </w:t>
      </w:r>
      <w:r w:rsidR="008A7718" w:rsidRPr="00A121A8">
        <w:rPr>
          <w:rFonts w:ascii="Calibri Light" w:hAnsi="Calibri Light" w:cs="Calibri"/>
          <w:b/>
          <w:color w:val="262626"/>
          <w:sz w:val="20"/>
          <w:szCs w:val="20"/>
        </w:rPr>
        <w:t xml:space="preserve"> Koordynator Projektu (może łączyć funkcję z projektantem branżowym) </w:t>
      </w:r>
      <w:r w:rsidR="00A121A8">
        <w:rPr>
          <w:rFonts w:ascii="Calibri Light" w:hAnsi="Calibri Light" w:cs="Calibri"/>
          <w:b/>
          <w:color w:val="262626"/>
          <w:sz w:val="20"/>
          <w:szCs w:val="20"/>
        </w:rPr>
        <w:t xml:space="preserve">– posiadający uprawnienia  </w:t>
      </w:r>
      <w:r w:rsidR="00A121A8" w:rsidRPr="00A121A8">
        <w:rPr>
          <w:rFonts w:ascii="Calibri Light" w:hAnsi="Calibri Light" w:cs="Calibri"/>
          <w:b/>
          <w:color w:val="262626"/>
          <w:sz w:val="20"/>
          <w:szCs w:val="20"/>
        </w:rPr>
        <w:t>budowlane do projektowania bez ograniczeń</w:t>
      </w:r>
      <w:r>
        <w:rPr>
          <w:rFonts w:ascii="Calibri Light" w:hAnsi="Calibri Light" w:cs="Calibri"/>
          <w:b/>
          <w:color w:val="262626"/>
          <w:sz w:val="20"/>
          <w:szCs w:val="20"/>
        </w:rPr>
        <w:t xml:space="preserve">, </w:t>
      </w:r>
      <w:r>
        <w:rPr>
          <w:rFonts w:ascii="Calibri Light" w:hAnsi="Calibri Light" w:cs="Calibri Light"/>
          <w:bCs/>
          <w:color w:val="262626"/>
          <w:sz w:val="20"/>
          <w:szCs w:val="20"/>
        </w:rPr>
        <w:t>będącą czynnym członkiem odpowiedniej izby samorządu zawodowego,</w:t>
      </w:r>
    </w:p>
    <w:p w14:paraId="10431186" w14:textId="739A65BC" w:rsidR="00A121A8" w:rsidRDefault="00A121A8" w:rsidP="00E756C2">
      <w:pPr>
        <w:shd w:val="clear" w:color="auto" w:fill="F2F2F2" w:themeFill="background1" w:themeFillShade="F2"/>
        <w:tabs>
          <w:tab w:val="left" w:pos="-142"/>
        </w:tabs>
        <w:spacing w:after="0" w:line="240" w:lineRule="auto"/>
        <w:ind w:left="567"/>
        <w:jc w:val="both"/>
        <w:rPr>
          <w:rFonts w:ascii="Calibri Light" w:hAnsi="Calibri Light" w:cs="Calibri Light"/>
          <w:color w:val="262626"/>
          <w:sz w:val="20"/>
          <w:szCs w:val="20"/>
        </w:rPr>
      </w:pPr>
      <w:r w:rsidRPr="00A121A8">
        <w:rPr>
          <w:rFonts w:ascii="Calibri Light" w:hAnsi="Calibri Light" w:cs="Calibri Light"/>
          <w:color w:val="262626"/>
          <w:sz w:val="20"/>
          <w:szCs w:val="20"/>
        </w:rPr>
        <w:t>będącą czynnym</w:t>
      </w:r>
      <w:r>
        <w:rPr>
          <w:rFonts w:ascii="Calibri Light" w:hAnsi="Calibri Light" w:cs="Calibri Light"/>
          <w:color w:val="262626"/>
          <w:sz w:val="20"/>
          <w:szCs w:val="20"/>
        </w:rPr>
        <w:t xml:space="preserve"> członkiem odpowiedniej izby samorządu zawodowego, </w:t>
      </w:r>
    </w:p>
    <w:p w14:paraId="028DE153" w14:textId="77777777" w:rsidR="00A121A8" w:rsidRDefault="00A121A8" w:rsidP="00E756C2">
      <w:pPr>
        <w:shd w:val="clear" w:color="auto" w:fill="F2F2F2" w:themeFill="background1" w:themeFillShade="F2"/>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Osoba pełniąca ww. funkcję winna posiadać:</w:t>
      </w:r>
    </w:p>
    <w:p w14:paraId="63337F63" w14:textId="74BF809F" w:rsidR="008A7718" w:rsidRDefault="00A121A8" w:rsidP="00E756C2">
      <w:pPr>
        <w:pStyle w:val="Default"/>
        <w:shd w:val="clear" w:color="auto" w:fill="F2F2F2" w:themeFill="background1" w:themeFillShade="F2"/>
        <w:spacing w:after="0" w:line="240" w:lineRule="auto"/>
        <w:ind w:left="567"/>
        <w:jc w:val="both"/>
        <w:rPr>
          <w:rFonts w:ascii="Calibri Light" w:hAnsi="Calibri Light" w:cs="Calibri"/>
          <w:bCs/>
          <w:color w:val="262626"/>
          <w:sz w:val="20"/>
          <w:szCs w:val="20"/>
        </w:rPr>
      </w:pPr>
      <w:r w:rsidRPr="00E756C2">
        <w:rPr>
          <w:rFonts w:ascii="Calibri Light" w:hAnsi="Calibri Light" w:cs="Calibri"/>
          <w:bCs/>
          <w:color w:val="262626"/>
          <w:sz w:val="20"/>
          <w:szCs w:val="20"/>
        </w:rPr>
        <w:t>- co najmniej 5</w:t>
      </w:r>
      <w:r>
        <w:rPr>
          <w:rFonts w:ascii="Calibri Light" w:hAnsi="Calibri Light" w:cs="Calibri"/>
          <w:bCs/>
          <w:color w:val="262626"/>
          <w:sz w:val="20"/>
          <w:szCs w:val="20"/>
        </w:rPr>
        <w:t xml:space="preserve"> </w:t>
      </w:r>
      <w:r w:rsidRPr="0007768E">
        <w:rPr>
          <w:rFonts w:ascii="Calibri Light" w:hAnsi="Calibri Light" w:cs="Calibri"/>
          <w:bCs/>
          <w:color w:val="262626"/>
          <w:sz w:val="20"/>
          <w:szCs w:val="20"/>
        </w:rPr>
        <w:t>l</w:t>
      </w:r>
      <w:r w:rsidR="00E756C2">
        <w:rPr>
          <w:rFonts w:ascii="Calibri Light" w:hAnsi="Calibri Light" w:cs="Calibri"/>
          <w:bCs/>
          <w:color w:val="262626"/>
          <w:sz w:val="20"/>
          <w:szCs w:val="20"/>
        </w:rPr>
        <w:t>etnie</w:t>
      </w:r>
      <w:r w:rsidRPr="0007768E">
        <w:rPr>
          <w:rFonts w:ascii="Calibri Light" w:hAnsi="Calibri Light" w:cs="Calibri"/>
          <w:bCs/>
          <w:color w:val="262626"/>
          <w:sz w:val="20"/>
          <w:szCs w:val="20"/>
        </w:rPr>
        <w:t xml:space="preserve"> doświadczenia na stanowisku projektanta </w:t>
      </w:r>
      <w:r>
        <w:rPr>
          <w:rFonts w:ascii="Calibri Light" w:hAnsi="Calibri Light" w:cs="Calibri"/>
          <w:bCs/>
          <w:color w:val="262626"/>
          <w:sz w:val="20"/>
          <w:szCs w:val="20"/>
        </w:rPr>
        <w:t xml:space="preserve">ww. specjalność </w:t>
      </w:r>
      <w:r w:rsidRPr="0007768E">
        <w:rPr>
          <w:rFonts w:ascii="Calibri Light" w:hAnsi="Calibri Light" w:cs="Calibri"/>
          <w:bCs/>
          <w:color w:val="262626"/>
          <w:sz w:val="20"/>
          <w:szCs w:val="20"/>
        </w:rPr>
        <w:t>w rozumieniu ustawy Prawo Budowlane</w:t>
      </w:r>
      <w:r>
        <w:rPr>
          <w:rFonts w:ascii="Calibri Light" w:hAnsi="Calibri Light" w:cs="Calibri"/>
          <w:bCs/>
          <w:color w:val="262626"/>
          <w:sz w:val="20"/>
          <w:szCs w:val="20"/>
        </w:rPr>
        <w:t>.</w:t>
      </w:r>
    </w:p>
    <w:p w14:paraId="071EDE27" w14:textId="77777777" w:rsidR="00A121A8" w:rsidRPr="004B493A" w:rsidRDefault="00A121A8" w:rsidP="00A121A8">
      <w:pPr>
        <w:pStyle w:val="Default"/>
        <w:shd w:val="clear" w:color="auto" w:fill="FFFFFF" w:themeFill="background1"/>
        <w:spacing w:after="0" w:line="240" w:lineRule="auto"/>
        <w:jc w:val="both"/>
        <w:rPr>
          <w:rFonts w:ascii="Calibri Light" w:hAnsi="Calibri Light" w:cs="Calibri"/>
          <w:b/>
          <w:i/>
          <w:iCs/>
          <w:color w:val="262626"/>
          <w:sz w:val="20"/>
          <w:szCs w:val="20"/>
        </w:rPr>
      </w:pPr>
    </w:p>
    <w:p w14:paraId="1CFCCBBC" w14:textId="0C747F9F"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 xml:space="preserve">b) jedną osobę </w:t>
      </w:r>
      <w:r w:rsidR="00A121A8" w:rsidRPr="00E756C2">
        <w:rPr>
          <w:rFonts w:ascii="Calibri Light" w:eastAsia="Times New Roman" w:hAnsi="Calibri Light" w:cs="Tahoma"/>
          <w:b/>
          <w:iCs/>
          <w:color w:val="333333"/>
          <w:sz w:val="20"/>
          <w:szCs w:val="20"/>
        </w:rPr>
        <w:t xml:space="preserve">posiadającą odpowiednie uprawnienia budowlane w specjalności </w:t>
      </w:r>
      <w:r w:rsidR="008A7718" w:rsidRPr="00E756C2">
        <w:rPr>
          <w:rFonts w:ascii="Calibri Light" w:eastAsia="Times New Roman" w:hAnsi="Calibri Light" w:cs="Tahoma"/>
          <w:b/>
          <w:iCs/>
          <w:color w:val="333333"/>
          <w:sz w:val="20"/>
          <w:szCs w:val="20"/>
        </w:rPr>
        <w:t xml:space="preserve">drogowej </w:t>
      </w:r>
      <w:r w:rsidR="00A121A8" w:rsidRPr="00E756C2">
        <w:rPr>
          <w:rFonts w:ascii="Calibri Light" w:eastAsia="Times New Roman" w:hAnsi="Calibri Light" w:cs="Tahoma"/>
          <w:b/>
          <w:iCs/>
          <w:color w:val="333333"/>
          <w:sz w:val="20"/>
          <w:szCs w:val="20"/>
        </w:rPr>
        <w:t>bez ograniczeń do pełnieni</w:t>
      </w:r>
      <w:r>
        <w:rPr>
          <w:rFonts w:ascii="Calibri Light" w:eastAsia="Times New Roman" w:hAnsi="Calibri Light" w:cs="Tahoma"/>
          <w:b/>
          <w:iCs/>
          <w:color w:val="333333"/>
          <w:sz w:val="20"/>
          <w:szCs w:val="20"/>
        </w:rPr>
        <w:t>a</w:t>
      </w:r>
      <w:r w:rsidR="00A121A8" w:rsidRPr="00E756C2">
        <w:rPr>
          <w:rFonts w:ascii="Calibri Light" w:eastAsia="Times New Roman" w:hAnsi="Calibri Light" w:cs="Tahoma"/>
          <w:b/>
          <w:iCs/>
          <w:color w:val="333333"/>
          <w:sz w:val="20"/>
          <w:szCs w:val="20"/>
        </w:rPr>
        <w:t xml:space="preserve"> funkcji </w:t>
      </w:r>
      <w:r w:rsidR="00A121A8" w:rsidRPr="00E756C2">
        <w:rPr>
          <w:rFonts w:ascii="Calibri Light" w:eastAsia="Times New Roman" w:hAnsi="Calibri Light" w:cs="Tahoma"/>
          <w:b/>
          <w:iCs/>
          <w:color w:val="333333"/>
          <w:sz w:val="20"/>
          <w:szCs w:val="20"/>
          <w:u w:val="single"/>
        </w:rPr>
        <w:t>projektan</w:t>
      </w:r>
      <w:r w:rsidR="00A121A8" w:rsidRPr="00E756C2">
        <w:rPr>
          <w:rFonts w:ascii="Calibri Light" w:eastAsia="Times New Roman" w:hAnsi="Calibri Light" w:cs="Tahoma"/>
          <w:b/>
          <w:iCs/>
          <w:color w:val="333333"/>
          <w:sz w:val="20"/>
          <w:szCs w:val="20"/>
        </w:rPr>
        <w:t>ta w branży drogowej</w:t>
      </w:r>
      <w:r>
        <w:rPr>
          <w:rFonts w:ascii="Calibri Light" w:eastAsia="Times New Roman" w:hAnsi="Calibri Light" w:cs="Tahoma"/>
          <w:b/>
          <w:iCs/>
          <w:color w:val="333333"/>
          <w:sz w:val="20"/>
          <w:szCs w:val="20"/>
        </w:rPr>
        <w:t xml:space="preserve">, </w:t>
      </w:r>
      <w:r>
        <w:rPr>
          <w:rFonts w:ascii="Calibri Light" w:hAnsi="Calibri Light" w:cs="Calibri Light"/>
          <w:bCs/>
          <w:color w:val="262626"/>
          <w:sz w:val="20"/>
          <w:szCs w:val="20"/>
        </w:rPr>
        <w:t>będącą czynnym członkiem odpowiedniej izby samorządu zawodowego,</w:t>
      </w:r>
    </w:p>
    <w:p w14:paraId="4081C328" w14:textId="77777777" w:rsidR="00A121A8" w:rsidRDefault="00A121A8" w:rsidP="00E756C2">
      <w:pPr>
        <w:shd w:val="clear" w:color="auto" w:fill="F2F2F2" w:themeFill="background1" w:themeFillShade="F2"/>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Osoba pełniąca ww. funkcję winna posiadać:</w:t>
      </w:r>
    </w:p>
    <w:p w14:paraId="0CE277D0" w14:textId="6536CCC1" w:rsidR="008A7718" w:rsidRDefault="00A121A8" w:rsidP="00E756C2">
      <w:pPr>
        <w:pStyle w:val="Default"/>
        <w:shd w:val="clear" w:color="auto" w:fill="F2F2F2" w:themeFill="background1" w:themeFillShade="F2"/>
        <w:spacing w:after="0" w:line="240" w:lineRule="auto"/>
        <w:ind w:left="567"/>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co najmniej</w:t>
      </w:r>
      <w:r w:rsidR="008A7718">
        <w:rPr>
          <w:rFonts w:ascii="Calibri Light" w:eastAsia="Times New Roman" w:hAnsi="Calibri Light" w:cs="Tahoma"/>
          <w:bCs/>
          <w:iCs/>
          <w:color w:val="333333"/>
          <w:sz w:val="20"/>
          <w:szCs w:val="20"/>
        </w:rPr>
        <w:t xml:space="preserve">  </w:t>
      </w:r>
      <w:r w:rsidR="008A7718" w:rsidRPr="004B493A">
        <w:rPr>
          <w:rFonts w:ascii="Calibri Light" w:eastAsia="Times New Roman" w:hAnsi="Calibri Light" w:cs="Tahoma"/>
          <w:bCs/>
          <w:iCs/>
          <w:color w:val="333333"/>
          <w:sz w:val="20"/>
          <w:szCs w:val="20"/>
        </w:rPr>
        <w:t xml:space="preserve">5 </w:t>
      </w:r>
      <w:r>
        <w:rPr>
          <w:rFonts w:ascii="Calibri Light" w:eastAsia="Times New Roman" w:hAnsi="Calibri Light" w:cs="Tahoma"/>
          <w:bCs/>
          <w:iCs/>
          <w:color w:val="333333"/>
          <w:sz w:val="20"/>
          <w:szCs w:val="20"/>
        </w:rPr>
        <w:t>letnie</w:t>
      </w:r>
      <w:r w:rsidR="008A7718" w:rsidRPr="004B493A">
        <w:rPr>
          <w:rFonts w:ascii="Calibri Light" w:eastAsia="Times New Roman" w:hAnsi="Calibri Light" w:cs="Tahoma"/>
          <w:bCs/>
          <w:iCs/>
          <w:color w:val="333333"/>
          <w:sz w:val="20"/>
          <w:szCs w:val="20"/>
        </w:rPr>
        <w:t xml:space="preserve"> doświadczeni</w:t>
      </w:r>
      <w:r>
        <w:rPr>
          <w:rFonts w:ascii="Calibri Light" w:eastAsia="Times New Roman" w:hAnsi="Calibri Light" w:cs="Tahoma"/>
          <w:bCs/>
          <w:iCs/>
          <w:color w:val="333333"/>
          <w:sz w:val="20"/>
          <w:szCs w:val="20"/>
        </w:rPr>
        <w:t>e</w:t>
      </w:r>
      <w:r w:rsidR="008A7718" w:rsidRPr="004B493A">
        <w:rPr>
          <w:rFonts w:ascii="Calibri Light" w:eastAsia="Times New Roman" w:hAnsi="Calibri Light" w:cs="Tahoma"/>
          <w:bCs/>
          <w:iCs/>
          <w:color w:val="333333"/>
          <w:sz w:val="20"/>
          <w:szCs w:val="20"/>
        </w:rPr>
        <w:t xml:space="preserve"> na stanowisku projektanta </w:t>
      </w:r>
      <w:r>
        <w:rPr>
          <w:rFonts w:ascii="Calibri Light" w:eastAsia="Times New Roman" w:hAnsi="Calibri Light" w:cs="Tahoma"/>
          <w:bCs/>
          <w:iCs/>
          <w:color w:val="333333"/>
          <w:sz w:val="20"/>
          <w:szCs w:val="20"/>
        </w:rPr>
        <w:t xml:space="preserve">ww. specjalności </w:t>
      </w:r>
      <w:r w:rsidR="008A7718" w:rsidRPr="004B493A">
        <w:rPr>
          <w:rFonts w:ascii="Calibri Light" w:eastAsia="Times New Roman" w:hAnsi="Calibri Light" w:cs="Tahoma"/>
          <w:bCs/>
          <w:iCs/>
          <w:color w:val="333333"/>
          <w:sz w:val="20"/>
          <w:szCs w:val="20"/>
        </w:rPr>
        <w:t>w rozumieniu ustawy Prawo Budowlane</w:t>
      </w:r>
      <w:r w:rsidR="00E756C2">
        <w:rPr>
          <w:rFonts w:ascii="Calibri Light" w:eastAsia="Times New Roman" w:hAnsi="Calibri Light" w:cs="Tahoma"/>
          <w:bCs/>
          <w:iCs/>
          <w:color w:val="333333"/>
          <w:sz w:val="20"/>
          <w:szCs w:val="20"/>
        </w:rPr>
        <w:t xml:space="preserve"> </w:t>
      </w:r>
      <w:r w:rsidR="00E756C2">
        <w:rPr>
          <w:rFonts w:ascii="Calibri Light" w:hAnsi="Calibri Light" w:cs="Calibri Light"/>
          <w:bCs/>
          <w:color w:val="262626"/>
          <w:sz w:val="20"/>
          <w:szCs w:val="20"/>
        </w:rPr>
        <w:t>w tym wykonał co najmniej jedną usługę polegającą</w:t>
      </w:r>
      <w:r w:rsidR="00E756C2">
        <w:rPr>
          <w:rFonts w:ascii="Calibri Light" w:eastAsia="Times New Roman" w:hAnsi="Calibri Light" w:cs="Tahoma"/>
          <w:bCs/>
          <w:iCs/>
          <w:color w:val="333333"/>
          <w:sz w:val="20"/>
          <w:szCs w:val="20"/>
        </w:rPr>
        <w:t xml:space="preserve"> </w:t>
      </w:r>
      <w:r w:rsidR="008A7718" w:rsidRPr="004B493A">
        <w:rPr>
          <w:rFonts w:ascii="Calibri Light" w:eastAsia="Times New Roman" w:hAnsi="Calibri Light" w:cs="Tahoma"/>
          <w:bCs/>
          <w:iCs/>
          <w:color w:val="333333"/>
          <w:sz w:val="20"/>
          <w:szCs w:val="20"/>
        </w:rPr>
        <w:t xml:space="preserve">na opracowaniu co najmniej jednej dokumentacji projektowej dla budowy/ rozbudowy drogi  klasy L, dla której uzyskano </w:t>
      </w:r>
      <w:r w:rsidR="007E4BF2">
        <w:rPr>
          <w:rFonts w:ascii="Calibri Light" w:eastAsia="Times New Roman" w:hAnsi="Calibri Light" w:cs="Tahoma"/>
          <w:bCs/>
          <w:iCs/>
          <w:color w:val="333333"/>
          <w:sz w:val="20"/>
          <w:szCs w:val="20"/>
        </w:rPr>
        <w:t>pozwolenie na budowę</w:t>
      </w:r>
      <w:r w:rsidR="00D41956">
        <w:rPr>
          <w:rFonts w:ascii="Calibri Light" w:eastAsia="Times New Roman" w:hAnsi="Calibri Light" w:cs="Tahoma"/>
          <w:bCs/>
          <w:iCs/>
          <w:color w:val="333333"/>
          <w:sz w:val="20"/>
          <w:szCs w:val="20"/>
        </w:rPr>
        <w:t>/ZRID</w:t>
      </w:r>
      <w:r w:rsidR="007E4BF2">
        <w:rPr>
          <w:rFonts w:ascii="Calibri Light" w:eastAsia="Times New Roman" w:hAnsi="Calibri Light" w:cs="Tahoma"/>
          <w:bCs/>
          <w:iCs/>
          <w:color w:val="333333"/>
          <w:sz w:val="20"/>
          <w:szCs w:val="20"/>
        </w:rPr>
        <w:t>.</w:t>
      </w:r>
    </w:p>
    <w:p w14:paraId="671B2474" w14:textId="77777777" w:rsidR="008A7718" w:rsidRDefault="008A7718" w:rsidP="00A121A8">
      <w:pPr>
        <w:pStyle w:val="Default"/>
        <w:shd w:val="clear" w:color="auto" w:fill="FFFFFF" w:themeFill="background1"/>
        <w:spacing w:after="0" w:line="240" w:lineRule="auto"/>
        <w:jc w:val="both"/>
        <w:rPr>
          <w:rFonts w:ascii="Calibri Light" w:eastAsia="Times New Roman" w:hAnsi="Calibri Light" w:cs="Tahoma"/>
          <w:bCs/>
          <w:iCs/>
          <w:color w:val="333333"/>
          <w:sz w:val="20"/>
          <w:szCs w:val="20"/>
        </w:rPr>
      </w:pPr>
    </w:p>
    <w:p w14:paraId="0FA4C98D" w14:textId="6C5AE672"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 xml:space="preserve">c) jedną osobę posiadającą odpowiednie uprawnienia budowalne w specjalności instalacyjnej w zakresie sieci, instalacji i urządzeń cieplnych, wentylacyjnych, gazowych, wodociągowych i kanalizacyjnych bez ograniczeń do projektowania bez ograniczeń do pełnienia funkcji </w:t>
      </w:r>
      <w:r>
        <w:rPr>
          <w:rFonts w:ascii="Calibri Light" w:hAnsi="Calibri Light" w:cs="Calibri Light"/>
          <w:b/>
          <w:color w:val="262626"/>
          <w:sz w:val="20"/>
          <w:szCs w:val="20"/>
          <w:u w:val="single"/>
        </w:rPr>
        <w:t>projektanta</w:t>
      </w:r>
      <w:r>
        <w:rPr>
          <w:rFonts w:ascii="Calibri Light" w:hAnsi="Calibri Light" w:cs="Calibri Light"/>
          <w:b/>
          <w:color w:val="262626"/>
          <w:sz w:val="20"/>
          <w:szCs w:val="20"/>
        </w:rPr>
        <w:t xml:space="preserve"> w branży sanitarnej</w:t>
      </w:r>
      <w:r>
        <w:rPr>
          <w:rFonts w:ascii="Calibri Light" w:hAnsi="Calibri Light" w:cs="Calibri Light"/>
          <w:bCs/>
          <w:color w:val="262626"/>
          <w:sz w:val="20"/>
          <w:szCs w:val="20"/>
        </w:rPr>
        <w:t>, będącą czynnym członkiem odpowiedniej izby samorządu zawodowego,</w:t>
      </w:r>
    </w:p>
    <w:p w14:paraId="1FB34941" w14:textId="77777777" w:rsidR="00E756C2" w:rsidRDefault="00E756C2" w:rsidP="00E756C2">
      <w:pPr>
        <w:shd w:val="clear" w:color="auto" w:fill="F2F2F2" w:themeFill="background1" w:themeFillShade="F2"/>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Osoba pełniąca ww. funkcję winna posiadać:</w:t>
      </w:r>
    </w:p>
    <w:p w14:paraId="3C0E042D" w14:textId="77777777" w:rsidR="00E756C2" w:rsidRDefault="00E756C2" w:rsidP="00E756C2">
      <w:pPr>
        <w:pStyle w:val="Default"/>
        <w:shd w:val="clear" w:color="auto" w:fill="F2F2F2" w:themeFill="background1" w:themeFillShade="F2"/>
        <w:spacing w:after="0" w:line="240" w:lineRule="auto"/>
        <w:ind w:left="567"/>
        <w:jc w:val="both"/>
        <w:rPr>
          <w:rFonts w:ascii="Calibri Light" w:hAnsi="Calibri Light" w:cs="Calibri"/>
          <w:bCs/>
          <w:color w:val="262626"/>
          <w:sz w:val="20"/>
          <w:szCs w:val="20"/>
        </w:rPr>
      </w:pPr>
      <w:r w:rsidRPr="00E756C2">
        <w:rPr>
          <w:rFonts w:ascii="Calibri Light" w:hAnsi="Calibri Light" w:cs="Calibri"/>
          <w:bCs/>
          <w:color w:val="262626"/>
          <w:sz w:val="20"/>
          <w:szCs w:val="20"/>
        </w:rPr>
        <w:t>- co najmniej 5</w:t>
      </w:r>
      <w:r>
        <w:rPr>
          <w:rFonts w:ascii="Calibri Light" w:hAnsi="Calibri Light" w:cs="Calibri"/>
          <w:bCs/>
          <w:color w:val="262626"/>
          <w:sz w:val="20"/>
          <w:szCs w:val="20"/>
        </w:rPr>
        <w:t xml:space="preserve"> </w:t>
      </w:r>
      <w:r w:rsidRPr="0007768E">
        <w:rPr>
          <w:rFonts w:ascii="Calibri Light" w:hAnsi="Calibri Light" w:cs="Calibri"/>
          <w:bCs/>
          <w:color w:val="262626"/>
          <w:sz w:val="20"/>
          <w:szCs w:val="20"/>
        </w:rPr>
        <w:t>l</w:t>
      </w:r>
      <w:r>
        <w:rPr>
          <w:rFonts w:ascii="Calibri Light" w:hAnsi="Calibri Light" w:cs="Calibri"/>
          <w:bCs/>
          <w:color w:val="262626"/>
          <w:sz w:val="20"/>
          <w:szCs w:val="20"/>
        </w:rPr>
        <w:t>etnie</w:t>
      </w:r>
      <w:r w:rsidRPr="0007768E">
        <w:rPr>
          <w:rFonts w:ascii="Calibri Light" w:hAnsi="Calibri Light" w:cs="Calibri"/>
          <w:bCs/>
          <w:color w:val="262626"/>
          <w:sz w:val="20"/>
          <w:szCs w:val="20"/>
        </w:rPr>
        <w:t xml:space="preserve"> doświadczenia na stanowisku projektanta </w:t>
      </w:r>
      <w:r>
        <w:rPr>
          <w:rFonts w:ascii="Calibri Light" w:hAnsi="Calibri Light" w:cs="Calibri"/>
          <w:bCs/>
          <w:color w:val="262626"/>
          <w:sz w:val="20"/>
          <w:szCs w:val="20"/>
        </w:rPr>
        <w:t xml:space="preserve">ww. specjalność </w:t>
      </w:r>
      <w:r w:rsidRPr="0007768E">
        <w:rPr>
          <w:rFonts w:ascii="Calibri Light" w:hAnsi="Calibri Light" w:cs="Calibri"/>
          <w:bCs/>
          <w:color w:val="262626"/>
          <w:sz w:val="20"/>
          <w:szCs w:val="20"/>
        </w:rPr>
        <w:t>w rozumieniu ustawy Prawo Budowlane</w:t>
      </w:r>
      <w:r>
        <w:rPr>
          <w:rFonts w:ascii="Calibri Light" w:hAnsi="Calibri Light" w:cs="Calibri"/>
          <w:bCs/>
          <w:color w:val="262626"/>
          <w:sz w:val="20"/>
          <w:szCs w:val="20"/>
        </w:rPr>
        <w:t>.</w:t>
      </w:r>
    </w:p>
    <w:p w14:paraId="47CFF2DC" w14:textId="77777777" w:rsidR="00E756C2" w:rsidRDefault="00E756C2" w:rsidP="00A121A8">
      <w:pPr>
        <w:pStyle w:val="Default"/>
        <w:shd w:val="clear" w:color="auto" w:fill="FFFFFF" w:themeFill="background1"/>
        <w:spacing w:after="0" w:line="240" w:lineRule="auto"/>
        <w:jc w:val="both"/>
        <w:rPr>
          <w:rFonts w:ascii="Calibri Light" w:eastAsia="Times New Roman" w:hAnsi="Calibri Light" w:cs="Tahoma"/>
          <w:bCs/>
          <w:iCs/>
          <w:color w:val="333333"/>
          <w:sz w:val="20"/>
          <w:szCs w:val="20"/>
        </w:rPr>
      </w:pPr>
    </w:p>
    <w:p w14:paraId="3FB4E82C" w14:textId="305AAFD3"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lastRenderedPageBreak/>
        <w:t xml:space="preserve">d) jedną osobę posiadającą odpowiednie uprawnienia budowalne w specjalności instalacyjnej w zakresie sieci, instalacji i urządzeń elektrycznych i elektroenergetycznych do projektowania bez ograniczeń do pełnienia funkcji </w:t>
      </w:r>
      <w:r w:rsidRPr="003B23F1">
        <w:rPr>
          <w:rFonts w:ascii="Calibri Light" w:hAnsi="Calibri Light" w:cs="Calibri Light"/>
          <w:b/>
          <w:color w:val="262626"/>
          <w:sz w:val="20"/>
          <w:szCs w:val="20"/>
          <w:u w:val="single"/>
        </w:rPr>
        <w:t>projektanta</w:t>
      </w:r>
      <w:r w:rsidRPr="003B23F1">
        <w:rPr>
          <w:rFonts w:ascii="Calibri Light" w:hAnsi="Calibri Light" w:cs="Calibri Light"/>
          <w:b/>
          <w:color w:val="262626"/>
          <w:sz w:val="20"/>
          <w:szCs w:val="20"/>
        </w:rPr>
        <w:t xml:space="preserve"> w</w:t>
      </w:r>
      <w:r>
        <w:rPr>
          <w:rFonts w:ascii="Calibri Light" w:hAnsi="Calibri Light" w:cs="Calibri Light"/>
          <w:bCs/>
          <w:color w:val="262626"/>
          <w:sz w:val="20"/>
          <w:szCs w:val="20"/>
        </w:rPr>
        <w:t xml:space="preserve"> </w:t>
      </w:r>
      <w:r w:rsidRPr="003B23F1">
        <w:rPr>
          <w:rFonts w:ascii="Calibri Light" w:hAnsi="Calibri Light" w:cs="Calibri Light"/>
          <w:b/>
          <w:color w:val="262626"/>
          <w:sz w:val="20"/>
          <w:szCs w:val="20"/>
        </w:rPr>
        <w:t>branży elektrycznej</w:t>
      </w:r>
      <w:r>
        <w:rPr>
          <w:rFonts w:ascii="Calibri Light" w:hAnsi="Calibri Light" w:cs="Calibri Light"/>
          <w:bCs/>
          <w:color w:val="262626"/>
          <w:sz w:val="20"/>
          <w:szCs w:val="20"/>
        </w:rPr>
        <w:t>, będącą czynnym członkiem odpowiedniej izby samorządu zawodowego,</w:t>
      </w:r>
    </w:p>
    <w:p w14:paraId="1A3BAD50" w14:textId="77777777" w:rsidR="00E756C2" w:rsidRDefault="00E756C2" w:rsidP="00E756C2">
      <w:pPr>
        <w:shd w:val="clear" w:color="auto" w:fill="F2F2F2" w:themeFill="background1" w:themeFillShade="F2"/>
        <w:spacing w:after="0" w:line="240" w:lineRule="auto"/>
        <w:ind w:left="567"/>
        <w:jc w:val="both"/>
        <w:rPr>
          <w:rFonts w:ascii="Calibri Light" w:hAnsi="Calibri Light" w:cs="Calibri Light"/>
          <w:bCs/>
          <w:color w:val="262626"/>
          <w:sz w:val="20"/>
          <w:szCs w:val="20"/>
        </w:rPr>
      </w:pPr>
      <w:r>
        <w:rPr>
          <w:rFonts w:ascii="Calibri Light" w:hAnsi="Calibri Light" w:cs="Calibri Light"/>
          <w:bCs/>
          <w:color w:val="262626"/>
          <w:sz w:val="20"/>
          <w:szCs w:val="20"/>
        </w:rPr>
        <w:t>Osoba pełniąca ww. funkcję winna posiadać:</w:t>
      </w:r>
    </w:p>
    <w:p w14:paraId="1F62A838" w14:textId="77777777" w:rsidR="00E756C2" w:rsidRDefault="00E756C2" w:rsidP="00E756C2">
      <w:pPr>
        <w:pStyle w:val="Default"/>
        <w:shd w:val="clear" w:color="auto" w:fill="F2F2F2" w:themeFill="background1" w:themeFillShade="F2"/>
        <w:spacing w:after="0" w:line="240" w:lineRule="auto"/>
        <w:ind w:left="567"/>
        <w:jc w:val="both"/>
        <w:rPr>
          <w:rFonts w:ascii="Calibri Light" w:hAnsi="Calibri Light" w:cs="Calibri"/>
          <w:bCs/>
          <w:color w:val="262626"/>
          <w:sz w:val="20"/>
          <w:szCs w:val="20"/>
        </w:rPr>
      </w:pPr>
      <w:r w:rsidRPr="00E756C2">
        <w:rPr>
          <w:rFonts w:ascii="Calibri Light" w:hAnsi="Calibri Light" w:cs="Calibri"/>
          <w:bCs/>
          <w:color w:val="262626"/>
          <w:sz w:val="20"/>
          <w:szCs w:val="20"/>
        </w:rPr>
        <w:t>- co najmniej 5</w:t>
      </w:r>
      <w:r>
        <w:rPr>
          <w:rFonts w:ascii="Calibri Light" w:hAnsi="Calibri Light" w:cs="Calibri"/>
          <w:bCs/>
          <w:color w:val="262626"/>
          <w:sz w:val="20"/>
          <w:szCs w:val="20"/>
        </w:rPr>
        <w:t xml:space="preserve"> </w:t>
      </w:r>
      <w:r w:rsidRPr="0007768E">
        <w:rPr>
          <w:rFonts w:ascii="Calibri Light" w:hAnsi="Calibri Light" w:cs="Calibri"/>
          <w:bCs/>
          <w:color w:val="262626"/>
          <w:sz w:val="20"/>
          <w:szCs w:val="20"/>
        </w:rPr>
        <w:t>l</w:t>
      </w:r>
      <w:r>
        <w:rPr>
          <w:rFonts w:ascii="Calibri Light" w:hAnsi="Calibri Light" w:cs="Calibri"/>
          <w:bCs/>
          <w:color w:val="262626"/>
          <w:sz w:val="20"/>
          <w:szCs w:val="20"/>
        </w:rPr>
        <w:t>etnie</w:t>
      </w:r>
      <w:r w:rsidRPr="0007768E">
        <w:rPr>
          <w:rFonts w:ascii="Calibri Light" w:hAnsi="Calibri Light" w:cs="Calibri"/>
          <w:bCs/>
          <w:color w:val="262626"/>
          <w:sz w:val="20"/>
          <w:szCs w:val="20"/>
        </w:rPr>
        <w:t xml:space="preserve"> doświadczenia na stanowisku projektanta </w:t>
      </w:r>
      <w:r>
        <w:rPr>
          <w:rFonts w:ascii="Calibri Light" w:hAnsi="Calibri Light" w:cs="Calibri"/>
          <w:bCs/>
          <w:color w:val="262626"/>
          <w:sz w:val="20"/>
          <w:szCs w:val="20"/>
        </w:rPr>
        <w:t xml:space="preserve">ww. specjalność </w:t>
      </w:r>
      <w:r w:rsidRPr="0007768E">
        <w:rPr>
          <w:rFonts w:ascii="Calibri Light" w:hAnsi="Calibri Light" w:cs="Calibri"/>
          <w:bCs/>
          <w:color w:val="262626"/>
          <w:sz w:val="20"/>
          <w:szCs w:val="20"/>
        </w:rPr>
        <w:t>w rozumieniu ustawy Prawo Budowlane</w:t>
      </w:r>
      <w:r>
        <w:rPr>
          <w:rFonts w:ascii="Calibri Light" w:hAnsi="Calibri Light" w:cs="Calibri"/>
          <w:bCs/>
          <w:color w:val="262626"/>
          <w:sz w:val="20"/>
          <w:szCs w:val="20"/>
        </w:rPr>
        <w:t>.</w:t>
      </w:r>
    </w:p>
    <w:p w14:paraId="04838728" w14:textId="77777777" w:rsidR="008A7718" w:rsidRDefault="008A7718" w:rsidP="00A121A8">
      <w:pPr>
        <w:pStyle w:val="Default"/>
        <w:shd w:val="clear" w:color="auto" w:fill="FFFFFF" w:themeFill="background1"/>
        <w:spacing w:after="0" w:line="240" w:lineRule="auto"/>
        <w:jc w:val="both"/>
        <w:rPr>
          <w:rFonts w:ascii="Calibri Light" w:eastAsia="Times New Roman" w:hAnsi="Calibri Light" w:cs="Tahoma"/>
          <w:bCs/>
          <w:iCs/>
          <w:color w:val="333333"/>
          <w:sz w:val="20"/>
          <w:szCs w:val="20"/>
        </w:rPr>
      </w:pPr>
    </w:p>
    <w:p w14:paraId="69148051" w14:textId="7CDDB8C4" w:rsidR="0058265F" w:rsidRPr="000F51C5" w:rsidRDefault="0058265F" w:rsidP="0058265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Pr="00B3331C">
        <w:rPr>
          <w:rFonts w:asciiTheme="majorHAnsi" w:hAnsiTheme="majorHAnsi" w:cstheme="majorHAnsi"/>
          <w:sz w:val="20"/>
          <w:szCs w:val="20"/>
        </w:rPr>
        <w:t>Każda z ww. osób winna posiadać uprawnienia budowlane zgodne z art. 12-16 ustawy z dnia 7 lipca 1994 r. Prawo budowlane (tj. Dz. U. 202</w:t>
      </w:r>
      <w:r w:rsidR="00FE42BB">
        <w:rPr>
          <w:rFonts w:asciiTheme="majorHAnsi" w:hAnsiTheme="majorHAnsi" w:cstheme="majorHAnsi"/>
          <w:sz w:val="20"/>
          <w:szCs w:val="20"/>
        </w:rPr>
        <w:t>4</w:t>
      </w:r>
      <w:r w:rsidRPr="00B3331C">
        <w:rPr>
          <w:rFonts w:asciiTheme="majorHAnsi" w:hAnsiTheme="majorHAnsi" w:cstheme="majorHAnsi"/>
          <w:sz w:val="20"/>
          <w:szCs w:val="20"/>
        </w:rPr>
        <w:t xml:space="preserve"> r</w:t>
      </w:r>
      <w:r>
        <w:rPr>
          <w:rFonts w:asciiTheme="majorHAnsi" w:hAnsiTheme="majorHAnsi" w:cstheme="majorHAnsi"/>
          <w:sz w:val="20"/>
          <w:szCs w:val="20"/>
        </w:rPr>
        <w:t>.</w:t>
      </w:r>
      <w:r w:rsidRPr="00B3331C">
        <w:rPr>
          <w:rFonts w:asciiTheme="majorHAnsi" w:hAnsiTheme="majorHAnsi" w:cstheme="majorHAnsi"/>
          <w:sz w:val="20"/>
          <w:szCs w:val="20"/>
        </w:rPr>
        <w:t xml:space="preserve"> poz. </w:t>
      </w:r>
      <w:r w:rsidR="00FE42BB">
        <w:rPr>
          <w:rFonts w:asciiTheme="majorHAnsi" w:hAnsiTheme="majorHAnsi" w:cstheme="majorHAnsi"/>
          <w:sz w:val="20"/>
          <w:szCs w:val="20"/>
        </w:rPr>
        <w:t>725</w:t>
      </w:r>
      <w:r>
        <w:rPr>
          <w:rFonts w:asciiTheme="majorHAnsi" w:hAnsiTheme="majorHAnsi" w:cstheme="majorHAnsi"/>
          <w:sz w:val="20"/>
          <w:szCs w:val="20"/>
        </w:rPr>
        <w:t xml:space="preserve"> z późn. zm.</w:t>
      </w:r>
      <w:r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528BA2E1" w14:textId="77777777" w:rsidR="0058265F" w:rsidRPr="00520944" w:rsidRDefault="0058265F" w:rsidP="0058265F">
      <w:pPr>
        <w:autoSpaceDE w:val="0"/>
        <w:autoSpaceDN w:val="0"/>
        <w:adjustRightInd w:val="0"/>
        <w:spacing w:after="0" w:line="240" w:lineRule="auto"/>
        <w:jc w:val="both"/>
        <w:rPr>
          <w:rFonts w:asciiTheme="majorHAnsi" w:hAnsiTheme="majorHAnsi" w:cstheme="majorHAnsi"/>
          <w:color w:val="FF0000"/>
          <w:sz w:val="20"/>
          <w:szCs w:val="20"/>
        </w:rPr>
      </w:pPr>
    </w:p>
    <w:p w14:paraId="51F46A74" w14:textId="71CF4503" w:rsidR="0058265F" w:rsidRPr="008C0818" w:rsidRDefault="0058265F" w:rsidP="0058265F">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 xml:space="preserve">Przez uprawnienia budowlane do </w:t>
      </w:r>
      <w:r>
        <w:rPr>
          <w:rFonts w:asciiTheme="majorHAnsi" w:hAnsiTheme="majorHAnsi" w:cstheme="majorHAnsi"/>
          <w:color w:val="auto"/>
          <w:sz w:val="20"/>
          <w:szCs w:val="20"/>
        </w:rPr>
        <w:t xml:space="preserve">projektowania </w:t>
      </w:r>
      <w:r w:rsidRPr="008C0818">
        <w:rPr>
          <w:rFonts w:asciiTheme="majorHAnsi" w:hAnsiTheme="majorHAnsi" w:cstheme="majorHAnsi"/>
          <w:color w:val="auto"/>
          <w:sz w:val="20"/>
          <w:szCs w:val="20"/>
        </w:rPr>
        <w:t>rozumie się uprawnienia do sprawowania samodzielnych funkcji technicznych w budownictwie, wydane na podstawie Prawa Budowlanego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sidR="00E756C2">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sidR="00E756C2">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oraz przepisów ustawy z 22 grudnia 2015 r, o zasadach uznawania kwalifikacji zawodowych nabytych w państwach członkowskich Unii Europejskiej (Dz. U. z  202</w:t>
      </w:r>
      <w:r w:rsidR="00FE42BB">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sidR="00FE42BB">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28A4C061" w14:textId="77777777" w:rsidR="0058265F" w:rsidRPr="008C0818" w:rsidRDefault="0058265F" w:rsidP="0058265F">
      <w:pPr>
        <w:pStyle w:val="Default"/>
        <w:spacing w:after="0" w:line="240" w:lineRule="auto"/>
        <w:jc w:val="both"/>
        <w:rPr>
          <w:rFonts w:asciiTheme="majorHAnsi" w:hAnsiTheme="majorHAnsi" w:cstheme="majorHAnsi"/>
          <w:color w:val="auto"/>
          <w:sz w:val="20"/>
          <w:szCs w:val="20"/>
        </w:rPr>
      </w:pPr>
    </w:p>
    <w:p w14:paraId="537513B7"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D824273"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p>
    <w:p w14:paraId="193C0FFE"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303E516D" w14:textId="77777777"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p>
    <w:p w14:paraId="61C68761"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18448AB4"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889D58A"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7AD1C0CF" w14:textId="6C834B1E"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w:t>
      </w:r>
      <w:r w:rsidR="00FE42BB">
        <w:rPr>
          <w:rFonts w:asciiTheme="majorHAnsi" w:hAnsiTheme="majorHAnsi" w:cstheme="majorHAnsi"/>
          <w:sz w:val="20"/>
          <w:szCs w:val="20"/>
        </w:rPr>
        <w:t>.</w:t>
      </w:r>
      <w:r w:rsidRPr="008C0818">
        <w:rPr>
          <w:rFonts w:asciiTheme="majorHAnsi" w:hAnsiTheme="majorHAnsi" w:cstheme="majorHAnsi"/>
          <w:sz w:val="20"/>
          <w:szCs w:val="20"/>
        </w:rPr>
        <w:t xml:space="preserve"> </w:t>
      </w:r>
    </w:p>
    <w:p w14:paraId="5BDEAF72"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8FD9823"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03C22387"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49D996FB" w14:textId="77777777"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3B820A14"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6C97484" w14:textId="4F605AE9" w:rsidR="0058265F" w:rsidRPr="008C0818" w:rsidRDefault="0058265F" w:rsidP="0058265F">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 o którym mowa art. 7 ust. 1 Ustawy z dnia 1</w:t>
      </w:r>
      <w:r w:rsidR="00FE42BB">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FE42BB">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 poz. </w:t>
      </w:r>
      <w:r w:rsidR="00FE42BB">
        <w:rPr>
          <w:rFonts w:ascii="Calibri Light" w:hAnsi="Calibri Light" w:cs="Calibri Light"/>
          <w:b/>
          <w:color w:val="auto"/>
          <w:sz w:val="20"/>
          <w:szCs w:val="20"/>
        </w:rPr>
        <w:t>507</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798797DC"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61D9BDB1" w14:textId="77777777" w:rsidR="0058265F" w:rsidRPr="00E609E5"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8</w:t>
      </w:r>
      <w:r w:rsidRPr="008C0818">
        <w:rPr>
          <w:rFonts w:asciiTheme="majorHAnsi" w:hAnsiTheme="majorHAnsi" w:cstheme="majorHAnsi"/>
          <w:sz w:val="20"/>
          <w:szCs w:val="20"/>
        </w:rPr>
        <w:t xml:space="preserve">/ </w:t>
      </w:r>
      <w:r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E609E5">
        <w:rPr>
          <w:rFonts w:ascii="Calibri Light" w:hAnsi="Calibri Light" w:cs="Calibri Light"/>
          <w:sz w:val="20"/>
          <w:szCs w:val="20"/>
        </w:rPr>
        <w:t>zamówienia</w:t>
      </w:r>
      <w:r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7"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7"/>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0CF59A15"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4524C3B0"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b) handlu ludźmi, o którym mowa w art. 189a Kodeksu karnego, </w:t>
      </w:r>
    </w:p>
    <w:p w14:paraId="2E740949" w14:textId="77777777" w:rsidR="00E756C2" w:rsidRPr="003C7F36" w:rsidRDefault="00E756C2" w:rsidP="00E756C2">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 xml:space="preserve">c) 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 U. z 2023 r. poz. 826), </w:t>
      </w:r>
    </w:p>
    <w:p w14:paraId="349500E6" w14:textId="77777777" w:rsidR="00E756C2" w:rsidRPr="003C7F36" w:rsidRDefault="00E756C2" w:rsidP="00E756C2">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350470E"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49C2B336"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lastRenderedPageBreak/>
        <w:t xml:space="preserve">f) pracy małoletnich cudzoziemców, o którym mowa w art. 9 ust. 2 ustawy z dnia 15 czerwca 2012 r. o skutkach powierzania wykonywania pracy cudzoziemcom przebywającym wbrew przepisom na terytorium Rzeczypospolitej Polskiej (Dz. U. z 2021  poz. 1745 z póź. zm.), </w:t>
      </w:r>
    </w:p>
    <w:p w14:paraId="4D61F143"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1717E97"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24DA43D7" w14:textId="77777777" w:rsidR="00B54C03" w:rsidRDefault="00B54C03"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DBE189E"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E8C7463"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FE42BB">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7DE800BF" w14:textId="77777777" w:rsidR="00E756C2" w:rsidRPr="003C7F36" w:rsidRDefault="00E756C2" w:rsidP="00E756C2">
      <w:pPr>
        <w:shd w:val="clear" w:color="auto" w:fill="FFFFFF" w:themeFill="background1"/>
        <w:spacing w:after="0" w:line="240" w:lineRule="auto"/>
        <w:jc w:val="both"/>
        <w:rPr>
          <w:rFonts w:asciiTheme="majorHAnsi" w:eastAsia="Times New Roman" w:hAnsiTheme="majorHAnsi" w:cstheme="majorHAnsi"/>
          <w:sz w:val="20"/>
          <w:szCs w:val="20"/>
        </w:rPr>
      </w:pPr>
      <w:r w:rsidRPr="003C7F36">
        <w:rPr>
          <w:rFonts w:ascii="Calibri Light" w:hAnsi="Calibri Light"/>
          <w:sz w:val="20"/>
          <w:szCs w:val="20"/>
        </w:rPr>
        <w:t xml:space="preserve">8.5/ </w:t>
      </w:r>
      <w:r w:rsidRPr="003C7F36">
        <w:rPr>
          <w:rFonts w:asciiTheme="majorHAnsi" w:eastAsia="Times New Roman" w:hAnsiTheme="majorHAnsi" w:cstheme="majorHAnsi"/>
          <w:sz w:val="20"/>
          <w:szCs w:val="20"/>
        </w:rPr>
        <w:t xml:space="preserve">Zgodnie z art. 1 pkt 3 ustawy w celu przeciwdziałania wspieraniu agresji Federacji Rosyjskiej na Ukrainę rozpoczętej w dniu 24 lutego 2022 r., wobec osób i podmiotów wpisanych na listę, o której mowa w art. 2 ustawy, stosuje się sankcje polegające </w:t>
      </w:r>
      <w:r w:rsidRPr="003C7F36">
        <w:rPr>
          <w:rFonts w:asciiTheme="majorHAnsi" w:eastAsia="Times New Roman" w:hAnsiTheme="majorHAnsi" w:cstheme="majorHAnsi"/>
          <w:sz w:val="20"/>
          <w:szCs w:val="20"/>
        </w:rPr>
        <w:lastRenderedPageBreak/>
        <w:t>m.in. na wykluczeniu z postępowania o udzielenie zamówienia publicznego lub konkursu prowadzonego na podstawie ustawy z dnia 11 września 2019 r. - Prawo zamówień publicznych (t.j. Dz. U. z 2024 r. poz. 1320) zwanej dalej „ustawą Pzp”.</w:t>
      </w:r>
    </w:p>
    <w:p w14:paraId="4871AAE7" w14:textId="77777777" w:rsidR="00E756C2" w:rsidRPr="003C7F36" w:rsidRDefault="00E756C2" w:rsidP="00E756C2">
      <w:pPr>
        <w:shd w:val="clear" w:color="auto" w:fill="FFFFFF" w:themeFill="background1"/>
        <w:spacing w:after="0" w:line="240" w:lineRule="auto"/>
        <w:jc w:val="both"/>
        <w:rPr>
          <w:rFonts w:asciiTheme="majorHAnsi" w:eastAsia="Times New Roman" w:hAnsiTheme="majorHAnsi" w:cstheme="majorHAnsi"/>
          <w:sz w:val="20"/>
          <w:szCs w:val="20"/>
        </w:rPr>
      </w:pPr>
    </w:p>
    <w:p w14:paraId="4BB64226"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 xml:space="preserve">Zamawiając zgodnie Ustawa z dnia 13 kwietnia 2022 r. o szczególnych rozwiązaniach w zakresie przeciwdziałania wspieraniu agresji na Ukrainę oraz służących ochronie bezpieczeństwa narodowego (Dz. U. z 2024 r. poz. 507), zwana dalej „ustawą” </w:t>
      </w:r>
      <w:r w:rsidRPr="003C7F36">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3C7F36">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2A148AAA"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711873F2" w14:textId="77777777" w:rsidR="00E756C2" w:rsidRPr="003C7F36" w:rsidRDefault="00E756C2" w:rsidP="00E756C2">
      <w:pPr>
        <w:numPr>
          <w:ilvl w:val="0"/>
          <w:numId w:val="8"/>
        </w:numPr>
        <w:shd w:val="clear" w:color="auto" w:fill="FFFFFF" w:themeFill="background1"/>
        <w:tabs>
          <w:tab w:val="clear" w:pos="720"/>
          <w:tab w:val="num" w:pos="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250319" w14:textId="77777777" w:rsidR="00E756C2" w:rsidRPr="003C7F36" w:rsidRDefault="00E756C2" w:rsidP="00E756C2">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0F4BD68" w14:textId="77777777" w:rsidR="00E756C2" w:rsidRPr="003C7F36" w:rsidRDefault="00E756C2" w:rsidP="00E756C2">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32B20"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126A5DA5"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5972F87"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64070470"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Kontrola udzielania zamówień publicznych w zakresie zgodności z art. 7 ust. 1 ustawy będzie wykonywana zgodnie z art. 596 ustawy Pzp.</w:t>
      </w:r>
    </w:p>
    <w:p w14:paraId="7C4237F1" w14:textId="77777777" w:rsidR="00E756C2" w:rsidRPr="003C7F36" w:rsidRDefault="00E756C2" w:rsidP="00E756C2">
      <w:pPr>
        <w:shd w:val="clear" w:color="auto" w:fill="FFFFFF" w:themeFill="background1"/>
        <w:spacing w:after="0" w:line="240" w:lineRule="auto"/>
        <w:jc w:val="both"/>
        <w:rPr>
          <w:rFonts w:asciiTheme="majorHAnsi" w:eastAsia="Times New Roman" w:hAnsiTheme="majorHAnsi" w:cstheme="majorHAnsi"/>
          <w:sz w:val="20"/>
          <w:szCs w:val="20"/>
        </w:rPr>
      </w:pPr>
    </w:p>
    <w:p w14:paraId="1369110A" w14:textId="77777777" w:rsidR="00E756C2" w:rsidRPr="00E756C2" w:rsidRDefault="00E756C2" w:rsidP="00E756C2">
      <w:pPr>
        <w:shd w:val="clear" w:color="auto" w:fill="FFFFFF" w:themeFill="background1"/>
        <w:spacing w:after="0" w:line="240" w:lineRule="auto"/>
        <w:ind w:left="284"/>
        <w:jc w:val="both"/>
        <w:rPr>
          <w:rFonts w:asciiTheme="majorHAnsi" w:eastAsia="Times New Roman" w:hAnsiTheme="majorHAnsi" w:cstheme="majorHAnsi"/>
          <w:i/>
          <w:iCs/>
          <w:sz w:val="20"/>
          <w:szCs w:val="20"/>
        </w:rPr>
      </w:pPr>
      <w:r w:rsidRPr="00E756C2">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0BF631B" w14:textId="5496DE40" w:rsidR="00E756C2" w:rsidRPr="00E756C2" w:rsidRDefault="00E756C2" w:rsidP="00E756C2">
      <w:pPr>
        <w:shd w:val="clear" w:color="auto" w:fill="FFFFFF" w:themeFill="background1"/>
        <w:spacing w:after="0" w:line="240" w:lineRule="auto"/>
        <w:ind w:left="284"/>
        <w:jc w:val="both"/>
        <w:rPr>
          <w:rFonts w:asciiTheme="majorHAnsi" w:eastAsia="Times New Roman" w:hAnsiTheme="majorHAnsi" w:cstheme="majorHAnsi"/>
          <w:i/>
          <w:iCs/>
          <w:sz w:val="20"/>
          <w:szCs w:val="20"/>
        </w:rPr>
      </w:pPr>
      <w:r w:rsidRPr="00E756C2">
        <w:rPr>
          <w:rFonts w:asciiTheme="majorHAnsi" w:eastAsia="Times New Roman" w:hAnsiTheme="majorHAnsi" w:cstheme="majorHAnsi"/>
          <w:i/>
          <w:iCs/>
          <w:sz w:val="20"/>
          <w:szCs w:val="20"/>
        </w:rPr>
        <w:t xml:space="preserve">Kara pieniężna nakładana będzie przez Prezesa Urzędu Zamówień Publicznych, w drodze decyzji, w wysokości </w:t>
      </w:r>
      <w:r>
        <w:rPr>
          <w:rFonts w:asciiTheme="majorHAnsi" w:eastAsia="Times New Roman" w:hAnsiTheme="majorHAnsi" w:cstheme="majorHAnsi"/>
          <w:i/>
          <w:iCs/>
          <w:sz w:val="20"/>
          <w:szCs w:val="20"/>
        </w:rPr>
        <w:br/>
      </w:r>
      <w:r w:rsidRPr="00E756C2">
        <w:rPr>
          <w:rFonts w:asciiTheme="majorHAnsi" w:eastAsia="Times New Roman" w:hAnsiTheme="majorHAnsi" w:cstheme="majorHAnsi"/>
          <w:i/>
          <w:iCs/>
          <w:sz w:val="20"/>
          <w:szCs w:val="20"/>
        </w:rPr>
        <w:t>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70ADEC55" w14:textId="77777777" w:rsidR="00AE6E26" w:rsidRDefault="00AE6E26" w:rsidP="00CC124D">
      <w:pPr>
        <w:spacing w:after="0" w:line="240" w:lineRule="auto"/>
        <w:jc w:val="both"/>
        <w:rPr>
          <w:rFonts w:asciiTheme="majorHAnsi" w:hAnsiTheme="majorHAnsi" w:cstheme="majorHAnsi"/>
          <w:color w:val="FF0000"/>
          <w:sz w:val="20"/>
          <w:szCs w:val="20"/>
        </w:rPr>
      </w:pPr>
    </w:p>
    <w:p w14:paraId="35C3F486" w14:textId="77777777" w:rsidR="00AE6E26" w:rsidRDefault="00AE6E26" w:rsidP="00CC124D">
      <w:pPr>
        <w:spacing w:after="0" w:line="240" w:lineRule="auto"/>
        <w:jc w:val="both"/>
        <w:rPr>
          <w:rFonts w:asciiTheme="majorHAnsi" w:hAnsiTheme="majorHAnsi" w:cstheme="majorHAnsi"/>
          <w:color w:val="FF0000"/>
          <w:sz w:val="20"/>
          <w:szCs w:val="20"/>
        </w:rPr>
      </w:pPr>
    </w:p>
    <w:p w14:paraId="43F191F3" w14:textId="77777777" w:rsidR="00AE6E26" w:rsidRDefault="00AE6E26"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3BFF9CD4"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014D10">
        <w:rPr>
          <w:rFonts w:asciiTheme="majorHAnsi" w:hAnsiTheme="majorHAnsi" w:cstheme="majorHAnsi"/>
          <w:b/>
          <w:bCs/>
          <w:sz w:val="20"/>
          <w:szCs w:val="20"/>
        </w:rPr>
        <w:t>.</w:t>
      </w:r>
      <w:r w:rsidR="00235674">
        <w:rPr>
          <w:rFonts w:asciiTheme="majorHAnsi" w:hAnsiTheme="majorHAnsi" w:cstheme="majorHAnsi"/>
          <w:b/>
          <w:bCs/>
          <w:sz w:val="20"/>
          <w:szCs w:val="20"/>
        </w:rPr>
        <w:t xml:space="preserve"> </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2CD2318B" w14:textId="77777777" w:rsidR="00AE6E26" w:rsidRDefault="00AE6E26"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0A3F339F" w14:textId="77777777" w:rsidR="00824BF6" w:rsidRPr="00CD6B8B" w:rsidRDefault="00824BF6"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w:t>
      </w:r>
      <w:r w:rsidRPr="00B4439A">
        <w:rPr>
          <w:rFonts w:asciiTheme="majorHAnsi" w:hAnsiTheme="majorHAnsi" w:cstheme="majorHAnsi"/>
          <w:sz w:val="20"/>
          <w:szCs w:val="20"/>
        </w:rPr>
        <w:lastRenderedPageBreak/>
        <w:t xml:space="preserve">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260C6222" w14:textId="674FBBE0" w:rsidR="00795CF4" w:rsidRPr="00B4439A" w:rsidRDefault="00153966" w:rsidP="00795CF4">
      <w:pPr>
        <w:autoSpaceDE w:val="0"/>
        <w:autoSpaceDN w:val="0"/>
        <w:adjustRightInd w:val="0"/>
        <w:spacing w:after="0" w:line="240" w:lineRule="auto"/>
        <w:jc w:val="both"/>
        <w:rPr>
          <w:rFonts w:asciiTheme="majorHAnsi" w:hAnsiTheme="majorHAnsi" w:cstheme="majorHAnsi"/>
          <w:b/>
          <w:bCs/>
          <w:sz w:val="20"/>
          <w:szCs w:val="20"/>
        </w:rPr>
      </w:pPr>
      <w:bookmarkStart w:id="8" w:name="_Hlk114563511"/>
      <w:r>
        <w:rPr>
          <w:rFonts w:asciiTheme="majorHAnsi" w:hAnsiTheme="majorHAnsi" w:cstheme="majorHAnsi"/>
          <w:b/>
          <w:bCs/>
          <w:sz w:val="20"/>
          <w:szCs w:val="20"/>
        </w:rPr>
        <w:t>b</w:t>
      </w:r>
      <w:r w:rsidR="00795CF4" w:rsidRPr="00B4439A">
        <w:rPr>
          <w:rFonts w:asciiTheme="majorHAnsi" w:hAnsiTheme="majorHAnsi" w:cstheme="majorHAnsi"/>
          <w:b/>
          <w:bCs/>
          <w:sz w:val="20"/>
          <w:szCs w:val="20"/>
        </w:rPr>
        <w:t xml:space="preserve">) oświadczenia Wykonawcy </w:t>
      </w:r>
      <w:r w:rsidR="00795CF4" w:rsidRPr="00B4439A">
        <w:rPr>
          <w:rFonts w:asciiTheme="majorHAnsi" w:hAnsiTheme="majorHAnsi" w:cstheme="majorHAnsi"/>
          <w:sz w:val="20"/>
          <w:szCs w:val="20"/>
        </w:rPr>
        <w:t xml:space="preserve">w zakresie art. 108 ust. 1 pkt. 5 ustawy Pzp o braku przynależności do tej samej grupy kapitałowej </w:t>
      </w:r>
      <w:r w:rsidR="00795CF4" w:rsidRPr="00B25F8D">
        <w:rPr>
          <w:rFonts w:asciiTheme="majorHAnsi" w:hAnsiTheme="majorHAnsi" w:cstheme="majorHAnsi"/>
          <w:sz w:val="20"/>
          <w:szCs w:val="20"/>
        </w:rPr>
        <w:t>w rozumieniu ustawy z dnia 16.02.2007 r. o ochronie konkurencji i konsumentów (t.j. Dz. U. z 202</w:t>
      </w:r>
      <w:r w:rsidR="00C05CFB">
        <w:rPr>
          <w:rFonts w:asciiTheme="majorHAnsi" w:hAnsiTheme="majorHAnsi" w:cstheme="majorHAnsi"/>
          <w:sz w:val="20"/>
          <w:szCs w:val="20"/>
        </w:rPr>
        <w:t>4</w:t>
      </w:r>
      <w:r w:rsidR="00795CF4" w:rsidRPr="00B25F8D">
        <w:rPr>
          <w:rFonts w:asciiTheme="majorHAnsi" w:hAnsiTheme="majorHAnsi" w:cstheme="majorHAnsi"/>
          <w:sz w:val="20"/>
          <w:szCs w:val="20"/>
        </w:rPr>
        <w:t xml:space="preserve"> r. poz. </w:t>
      </w:r>
      <w:r w:rsidR="00523BD0">
        <w:rPr>
          <w:rFonts w:asciiTheme="majorHAnsi" w:hAnsiTheme="majorHAnsi" w:cstheme="majorHAnsi"/>
          <w:sz w:val="20"/>
          <w:szCs w:val="20"/>
        </w:rPr>
        <w:t>1</w:t>
      </w:r>
      <w:r w:rsidR="00C05CFB">
        <w:rPr>
          <w:rFonts w:asciiTheme="majorHAnsi" w:hAnsiTheme="majorHAnsi" w:cstheme="majorHAnsi"/>
          <w:sz w:val="20"/>
          <w:szCs w:val="20"/>
        </w:rPr>
        <w:t>616</w:t>
      </w:r>
      <w:r w:rsidR="00523BD0">
        <w:rPr>
          <w:rFonts w:asciiTheme="majorHAnsi" w:hAnsiTheme="majorHAnsi" w:cstheme="majorHAnsi"/>
          <w:sz w:val="20"/>
          <w:szCs w:val="20"/>
        </w:rPr>
        <w:t xml:space="preserve"> ze zmianami</w:t>
      </w:r>
      <w:r w:rsidR="00795CF4" w:rsidRPr="00B25F8D">
        <w:rPr>
          <w:rFonts w:asciiTheme="majorHAnsi" w:hAnsiTheme="majorHAnsi" w:cstheme="majorHAnsi"/>
          <w:sz w:val="20"/>
          <w:szCs w:val="20"/>
        </w:rPr>
        <w:t>) z innym</w:t>
      </w:r>
      <w:r w:rsidR="00795CF4"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795CF4" w:rsidRPr="00B4439A">
        <w:rPr>
          <w:rFonts w:asciiTheme="majorHAnsi" w:hAnsiTheme="majorHAnsi" w:cstheme="majorHAnsi"/>
          <w:b/>
          <w:bCs/>
          <w:sz w:val="20"/>
          <w:szCs w:val="20"/>
        </w:rPr>
        <w:t xml:space="preserve">załącznik nr </w:t>
      </w:r>
      <w:r w:rsidR="00795CF4">
        <w:rPr>
          <w:rFonts w:asciiTheme="majorHAnsi" w:hAnsiTheme="majorHAnsi" w:cstheme="majorHAnsi"/>
          <w:b/>
          <w:bCs/>
          <w:sz w:val="20"/>
          <w:szCs w:val="20"/>
        </w:rPr>
        <w:t>7</w:t>
      </w:r>
      <w:r w:rsidR="00795CF4"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6AA18E2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sidR="00AE7B8C">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0B65B0E7" w:rsidR="001C4CE7" w:rsidRPr="005F4802" w:rsidRDefault="00153966" w:rsidP="001C4CE7">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5F4802">
        <w:rPr>
          <w:rFonts w:asciiTheme="majorHAnsi" w:hAnsiTheme="majorHAnsi" w:cstheme="majorHAnsi"/>
          <w:color w:val="262626" w:themeColor="text1" w:themeTint="D9"/>
          <w:sz w:val="20"/>
          <w:szCs w:val="20"/>
          <w:u w:val="single"/>
        </w:rPr>
        <w:t>zamawiający żąda od wykonawcy przedstawienia w odniesieniu do tych podmiotów dokumentów określonych w pkt. 9.2.1/</w:t>
      </w:r>
      <w:r w:rsidR="00795CF4" w:rsidRPr="005F4802">
        <w:rPr>
          <w:rFonts w:asciiTheme="majorHAnsi" w:hAnsiTheme="majorHAnsi" w:cstheme="majorHAnsi"/>
          <w:color w:val="262626" w:themeColor="text1" w:themeTint="D9"/>
          <w:sz w:val="20"/>
          <w:szCs w:val="20"/>
          <w:u w:val="single"/>
        </w:rPr>
        <w:t xml:space="preserve"> </w:t>
      </w:r>
      <w:r w:rsidR="00795CF4" w:rsidRPr="005F4802">
        <w:rPr>
          <w:rFonts w:asciiTheme="majorHAnsi" w:hAnsiTheme="majorHAnsi" w:cstheme="majorHAnsi"/>
          <w:sz w:val="20"/>
          <w:szCs w:val="20"/>
          <w:u w:val="single"/>
        </w:rPr>
        <w:t>pkt a)</w:t>
      </w:r>
      <w:r w:rsidR="001C4CE7" w:rsidRPr="005F4802">
        <w:rPr>
          <w:rFonts w:asciiTheme="majorHAnsi" w:hAnsiTheme="majorHAnsi" w:cstheme="majorHAnsi"/>
          <w:color w:val="262626" w:themeColor="text1" w:themeTint="D9"/>
          <w:sz w:val="20"/>
          <w:szCs w:val="20"/>
          <w:u w:val="single"/>
        </w:rPr>
        <w:t>.</w:t>
      </w:r>
      <w:r w:rsidR="005F4802">
        <w:rPr>
          <w:rFonts w:asciiTheme="majorHAnsi" w:hAnsiTheme="majorHAnsi" w:cstheme="majorHAnsi"/>
          <w:color w:val="262626" w:themeColor="text1" w:themeTint="D9"/>
          <w:sz w:val="20"/>
          <w:szCs w:val="20"/>
          <w:u w:val="single"/>
        </w:rPr>
        <w:t xml:space="preserve">  </w:t>
      </w:r>
    </w:p>
    <w:bookmarkEnd w:id="8"/>
    <w:p w14:paraId="7BC12D41" w14:textId="77777777" w:rsidR="00795CF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624B35CF"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C05CFB">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74A80F99" w14:textId="77777777" w:rsidR="005650CA" w:rsidRPr="00BB07CE" w:rsidRDefault="005650CA" w:rsidP="005650CA">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251F168E" w14:textId="1586B630" w:rsidR="00612DFB" w:rsidRPr="00612DFB" w:rsidRDefault="005650CA" w:rsidP="00612DF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0979F100" w14:textId="77777777" w:rsidR="00612DFB" w:rsidRDefault="00612DFB" w:rsidP="004C3DC8">
      <w:pPr>
        <w:spacing w:after="0" w:line="240" w:lineRule="auto"/>
        <w:ind w:left="567"/>
        <w:jc w:val="both"/>
        <w:rPr>
          <w:rFonts w:asciiTheme="majorHAnsi" w:hAnsiTheme="majorHAnsi" w:cstheme="majorHAnsi"/>
          <w:sz w:val="20"/>
          <w:szCs w:val="20"/>
        </w:rPr>
      </w:pPr>
    </w:p>
    <w:p w14:paraId="561BC425" w14:textId="645C840B" w:rsidR="00014D10" w:rsidRPr="00014D10" w:rsidRDefault="00014D10" w:rsidP="00014D10">
      <w:pPr>
        <w:spacing w:after="0" w:line="240" w:lineRule="auto"/>
        <w:jc w:val="both"/>
        <w:rPr>
          <w:rFonts w:asciiTheme="majorHAnsi" w:hAnsiTheme="majorHAnsi" w:cstheme="majorHAnsi"/>
          <w:sz w:val="20"/>
          <w:szCs w:val="20"/>
        </w:rPr>
      </w:pPr>
      <w:r w:rsidRPr="00014D10">
        <w:rPr>
          <w:rFonts w:asciiTheme="majorHAnsi" w:hAnsiTheme="majorHAnsi" w:cstheme="majorHAnsi"/>
          <w:b/>
          <w:bCs/>
          <w:sz w:val="20"/>
          <w:szCs w:val="20"/>
        </w:rPr>
        <w:t>b) wykazu osób</w:t>
      </w:r>
      <w:r w:rsidRPr="00014D10">
        <w:rPr>
          <w:rFonts w:asciiTheme="majorHAnsi" w:hAnsiTheme="majorHAnsi" w:cstheme="majorHAnsi"/>
          <w:sz w:val="20"/>
          <w:szCs w:val="20"/>
        </w:rPr>
        <w:t>, skierowanych przez wykonawcę do realizacji zamówienia publicznego, w szczególności do sprawowania nadzoru nad pracownikami oraz użytkownikami lodowiska wraz z informacjami na temat ich kwalifikacji</w:t>
      </w:r>
      <w:r w:rsidR="00AE6E26">
        <w:rPr>
          <w:rFonts w:asciiTheme="majorHAnsi" w:hAnsiTheme="majorHAnsi" w:cstheme="majorHAnsi"/>
          <w:sz w:val="20"/>
          <w:szCs w:val="20"/>
        </w:rPr>
        <w:t xml:space="preserve"> </w:t>
      </w:r>
      <w:r w:rsidRPr="00014D10">
        <w:rPr>
          <w:rFonts w:asciiTheme="majorHAnsi" w:hAnsiTheme="majorHAnsi" w:cstheme="majorHAnsi"/>
          <w:sz w:val="20"/>
          <w:szCs w:val="20"/>
        </w:rPr>
        <w:t xml:space="preserve">zawodowych, uprawnień, doświadczenia i wykształcenia niezbędnych do wykonania zamówienia publicznego, a także zakresu wykonywanych przez nie czynności oraz informacją o podstawie do dysponowania tymi osobami; </w:t>
      </w:r>
    </w:p>
    <w:p w14:paraId="024097B6" w14:textId="77777777" w:rsidR="00014D10" w:rsidRPr="00630CBA" w:rsidRDefault="00014D10" w:rsidP="00014D10">
      <w:pPr>
        <w:spacing w:after="0" w:line="240" w:lineRule="auto"/>
        <w:jc w:val="both"/>
        <w:rPr>
          <w:rFonts w:asciiTheme="majorHAnsi" w:hAnsiTheme="majorHAnsi" w:cstheme="majorHAnsi"/>
          <w:b/>
          <w:bCs/>
          <w:sz w:val="20"/>
          <w:szCs w:val="20"/>
        </w:rPr>
      </w:pPr>
      <w:r w:rsidRPr="00630CBA">
        <w:rPr>
          <w:rFonts w:asciiTheme="majorHAnsi" w:hAnsiTheme="majorHAnsi" w:cstheme="majorHAnsi"/>
          <w:b/>
          <w:bCs/>
          <w:sz w:val="20"/>
          <w:szCs w:val="20"/>
        </w:rPr>
        <w:t>Wzór wykazu osób stanowi załącznik nr 6 do SWZ.</w:t>
      </w:r>
    </w:p>
    <w:p w14:paraId="0A8ED14C" w14:textId="0308D38C" w:rsidR="005650CA" w:rsidRPr="000F442B" w:rsidRDefault="005650CA" w:rsidP="00014D10">
      <w:pPr>
        <w:spacing w:after="0" w:line="240" w:lineRule="auto"/>
        <w:jc w:val="both"/>
        <w:rPr>
          <w:rFonts w:ascii="Calibri Light" w:hAnsi="Calibri Light" w:cs="Calibri Light"/>
          <w:b/>
          <w:bCs/>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014D1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lastRenderedPageBreak/>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9" w:name="_Toc42045495"/>
    </w:p>
    <w:p w14:paraId="493B4B53" w14:textId="4C427782" w:rsidR="00831214" w:rsidRPr="000B1CF4" w:rsidRDefault="00B54C03" w:rsidP="00831214">
      <w:pPr>
        <w:autoSpaceDE w:val="0"/>
        <w:autoSpaceDN w:val="0"/>
        <w:spacing w:after="0" w:line="240" w:lineRule="auto"/>
        <w:jc w:val="both"/>
        <w:rPr>
          <w:rFonts w:ascii="Calibri Light" w:hAnsi="Calibri Light" w:cs="Calibri Light"/>
          <w:bCs/>
          <w:color w:val="262626"/>
          <w:sz w:val="20"/>
          <w:szCs w:val="20"/>
        </w:rPr>
      </w:pPr>
      <w:bookmarkStart w:id="10" w:name="_Hlk126753918"/>
      <w:bookmarkEnd w:id="9"/>
      <w:r>
        <w:rPr>
          <w:rFonts w:ascii="Calibri Light" w:hAnsi="Calibri Light" w:cs="Calibri Light"/>
          <w:sz w:val="20"/>
          <w:szCs w:val="20"/>
        </w:rPr>
        <w:t>Zamawiający nie wymaga wadium.</w:t>
      </w:r>
    </w:p>
    <w:bookmarkEnd w:id="10"/>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1"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2"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1"/>
    <w:bookmarkEnd w:id="12"/>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71713178" w14:textId="77777777" w:rsidR="00612DFB" w:rsidRDefault="00612DFB" w:rsidP="00612DFB">
      <w:pPr>
        <w:shd w:val="clear" w:color="auto" w:fill="FFFFFF"/>
        <w:spacing w:after="0" w:line="240" w:lineRule="auto"/>
        <w:jc w:val="both"/>
        <w:rPr>
          <w:rFonts w:ascii="Calibri Light" w:hAnsi="Calibri Light" w:cs="Calibri Light"/>
          <w:color w:val="262626"/>
          <w:sz w:val="20"/>
          <w:szCs w:val="20"/>
        </w:rPr>
      </w:pPr>
    </w:p>
    <w:p w14:paraId="2A24B295" w14:textId="77777777" w:rsidR="00C05CFB" w:rsidRPr="003C7F36" w:rsidRDefault="00C05CFB" w:rsidP="00C05CFB">
      <w:pPr>
        <w:shd w:val="clear" w:color="auto" w:fill="FFFFFF"/>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12.1/</w:t>
      </w:r>
      <w:r w:rsidRPr="003C7F36">
        <w:rPr>
          <w:rFonts w:ascii="Calibri Light" w:hAnsi="Calibri Light" w:cs="Calibri Light"/>
          <w:color w:val="262626"/>
          <w:sz w:val="20"/>
          <w:szCs w:val="20"/>
        </w:rPr>
        <w:t xml:space="preserve"> </w:t>
      </w:r>
      <w:r w:rsidRPr="003C7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CE3C768" w14:textId="77777777" w:rsidR="00C05CFB" w:rsidRPr="003C7F36" w:rsidRDefault="00C05CFB" w:rsidP="00C05C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Ustalenie prawidłowej stawki podatku VAT, zgodnej z obowiązującymi przepisami ustawy o podatku od towarów i usług, należy do Wykonawcy.</w:t>
      </w:r>
    </w:p>
    <w:p w14:paraId="3E426E3A" w14:textId="77777777" w:rsidR="00612DFB" w:rsidRPr="006F1B90" w:rsidRDefault="00612DFB" w:rsidP="00612DFB">
      <w:pPr>
        <w:spacing w:after="0" w:line="240" w:lineRule="auto"/>
        <w:jc w:val="both"/>
        <w:rPr>
          <w:rFonts w:asciiTheme="majorHAnsi" w:hAnsiTheme="majorHAnsi" w:cstheme="majorHAnsi"/>
          <w:sz w:val="20"/>
          <w:szCs w:val="20"/>
        </w:rPr>
      </w:pPr>
    </w:p>
    <w:p w14:paraId="158B77C5" w14:textId="3A138BE8"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2</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227E8C19" w14:textId="77777777" w:rsidR="00612DFB" w:rsidRPr="006F1B90" w:rsidRDefault="00612DFB" w:rsidP="00612DFB">
      <w:pPr>
        <w:spacing w:after="0" w:line="240" w:lineRule="auto"/>
        <w:rPr>
          <w:rFonts w:asciiTheme="majorHAnsi" w:hAnsiTheme="majorHAnsi" w:cstheme="majorHAnsi"/>
          <w:sz w:val="20"/>
          <w:szCs w:val="20"/>
        </w:rPr>
      </w:pPr>
    </w:p>
    <w:p w14:paraId="6BD15227" w14:textId="45FA6044"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3</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8498F6A" w14:textId="77777777" w:rsidR="00612DFB" w:rsidRPr="006F1B90" w:rsidRDefault="00612DFB" w:rsidP="00612DFB">
      <w:pPr>
        <w:spacing w:after="0" w:line="240" w:lineRule="auto"/>
        <w:jc w:val="both"/>
        <w:rPr>
          <w:rFonts w:asciiTheme="majorHAnsi" w:hAnsiTheme="majorHAnsi" w:cstheme="majorHAnsi"/>
          <w:sz w:val="20"/>
          <w:szCs w:val="20"/>
        </w:rPr>
      </w:pPr>
    </w:p>
    <w:p w14:paraId="190FA90E" w14:textId="478BB284" w:rsidR="00612DFB" w:rsidRPr="006F1B90" w:rsidRDefault="00612DFB" w:rsidP="00612DFB">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4</w:t>
      </w:r>
      <w:r w:rsidRPr="006F1B90">
        <w:rPr>
          <w:rFonts w:asciiTheme="majorHAnsi" w:hAnsiTheme="majorHAnsi" w:cstheme="majorHAnsi"/>
          <w:sz w:val="20"/>
          <w:szCs w:val="20"/>
        </w:rPr>
        <w:t>/ Cena oferty jest ceną ryczałtową.</w:t>
      </w:r>
    </w:p>
    <w:p w14:paraId="08D545DF" w14:textId="77777777" w:rsidR="00612DFB" w:rsidRPr="006F1B90" w:rsidRDefault="00612DFB" w:rsidP="00612DFB">
      <w:pPr>
        <w:spacing w:after="0" w:line="240" w:lineRule="auto"/>
        <w:rPr>
          <w:rFonts w:asciiTheme="majorHAnsi" w:hAnsiTheme="majorHAnsi" w:cstheme="majorHAnsi"/>
          <w:sz w:val="20"/>
          <w:szCs w:val="20"/>
        </w:rPr>
      </w:pPr>
    </w:p>
    <w:p w14:paraId="78E62FEF" w14:textId="689D581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D109D2">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31C9DF4F"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28889A5D"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1B96B243"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7F416AF6"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0BB1492B" w14:textId="77777777" w:rsidR="00612DFB" w:rsidRDefault="00612DFB" w:rsidP="00612DFB">
      <w:pPr>
        <w:spacing w:after="0" w:line="240" w:lineRule="auto"/>
        <w:rPr>
          <w:rFonts w:asciiTheme="majorHAnsi" w:hAnsiTheme="majorHAnsi" w:cstheme="majorHAnsi"/>
          <w:sz w:val="20"/>
          <w:szCs w:val="20"/>
        </w:rPr>
      </w:pPr>
    </w:p>
    <w:p w14:paraId="2B50BC62" w14:textId="5667432C" w:rsidR="00612DFB" w:rsidRPr="006F1B90" w:rsidRDefault="00612DFB" w:rsidP="00612DFB">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6</w:t>
      </w:r>
      <w:r w:rsidRPr="006F1B90">
        <w:rPr>
          <w:rFonts w:asciiTheme="majorHAnsi" w:hAnsiTheme="majorHAnsi" w:cstheme="majorHAnsi"/>
          <w:sz w:val="20"/>
          <w:szCs w:val="20"/>
        </w:rPr>
        <w:t>/ Zamawiający poprawi w ofercie Wykonawcy:</w:t>
      </w:r>
    </w:p>
    <w:p w14:paraId="5357B333"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66827CD3"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36FB8790"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inne omyłki polegające na niezgodności oferty ze specyfikacją istotnych warunków zamówienia, niepowodujące istotnych zmian w treści ofert</w:t>
      </w:r>
    </w:p>
    <w:p w14:paraId="6A8C8224" w14:textId="77777777" w:rsidR="00612DFB" w:rsidRPr="006F1B90" w:rsidRDefault="00612DFB" w:rsidP="00612DFB">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Pr="006F1B90">
        <w:rPr>
          <w:rFonts w:asciiTheme="majorHAnsi" w:hAnsiTheme="majorHAnsi" w:cstheme="majorHAnsi"/>
          <w:sz w:val="20"/>
          <w:szCs w:val="20"/>
        </w:rPr>
        <w:t>- niezwłocznie zawiadamiając o tym wykonawcę, którego oferta została poprawiona.</w:t>
      </w:r>
    </w:p>
    <w:p w14:paraId="2B698F53" w14:textId="77777777" w:rsidR="00612DFB" w:rsidRDefault="00612DFB" w:rsidP="00612DFB">
      <w:pPr>
        <w:spacing w:after="0" w:line="240" w:lineRule="auto"/>
        <w:rPr>
          <w:rFonts w:ascii="Calibri Light" w:hAnsi="Calibri Light"/>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3"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4"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C05CFB">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w:t>
      </w:r>
      <w:r w:rsidRPr="00C05CFB">
        <w:rPr>
          <w:rFonts w:asciiTheme="majorHAnsi" w:hAnsiTheme="majorHAnsi" w:cstheme="majorHAnsi"/>
          <w:b/>
          <w:bCs/>
          <w:color w:val="0D0D0D" w:themeColor="text1" w:themeTint="F2"/>
          <w:sz w:val="20"/>
          <w:szCs w:val="20"/>
        </w:rPr>
        <w:t>na 4 dni</w:t>
      </w:r>
      <w:r w:rsidRPr="008F3094">
        <w:rPr>
          <w:rFonts w:asciiTheme="majorHAnsi" w:hAnsiTheme="majorHAnsi" w:cstheme="majorHAnsi"/>
          <w:color w:val="0D0D0D" w:themeColor="text1" w:themeTint="F2"/>
          <w:sz w:val="20"/>
          <w:szCs w:val="20"/>
        </w:rPr>
        <w:t xml:space="preserve">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6D77ED9A"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 </w:t>
      </w:r>
      <w:r w:rsidR="007F4386">
        <w:rPr>
          <w:rFonts w:asciiTheme="majorHAnsi" w:hAnsiTheme="majorHAnsi" w:cstheme="majorHAnsi"/>
          <w:color w:val="262626" w:themeColor="text1" w:themeTint="D9"/>
          <w:sz w:val="20"/>
          <w:szCs w:val="20"/>
        </w:rPr>
        <w:t>Biuro Zamówień Publicznych</w:t>
      </w:r>
      <w:r w:rsidRPr="00F52C33">
        <w:rPr>
          <w:rFonts w:asciiTheme="majorHAnsi" w:hAnsiTheme="majorHAnsi" w:cstheme="majorHAnsi"/>
          <w:color w:val="262626" w:themeColor="text1" w:themeTint="D9"/>
          <w:sz w:val="20"/>
          <w:szCs w:val="20"/>
        </w:rPr>
        <w:t xml:space="preserve">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3"/>
    <w:bookmarkEnd w:id="14"/>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2B0AFB0A"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E06B0C">
        <w:rPr>
          <w:rFonts w:asciiTheme="majorHAnsi" w:hAnsiTheme="majorHAnsi" w:cstheme="majorHAnsi"/>
          <w:b/>
          <w:bCs/>
          <w:color w:val="262626" w:themeColor="text1" w:themeTint="D9"/>
          <w:sz w:val="20"/>
          <w:szCs w:val="20"/>
        </w:rPr>
        <w:t>24.04</w:t>
      </w:r>
      <w:r w:rsidR="00131D88" w:rsidRPr="00FE42BB">
        <w:rPr>
          <w:rFonts w:asciiTheme="majorHAnsi" w:hAnsiTheme="majorHAnsi" w:cstheme="majorHAnsi"/>
          <w:b/>
          <w:bCs/>
          <w:color w:val="262626" w:themeColor="text1" w:themeTint="D9"/>
          <w:sz w:val="20"/>
          <w:szCs w:val="20"/>
        </w:rPr>
        <w:t>.</w:t>
      </w:r>
      <w:r w:rsidR="00E43081" w:rsidRPr="00FE42BB">
        <w:rPr>
          <w:rFonts w:asciiTheme="majorHAnsi" w:hAnsiTheme="majorHAnsi" w:cstheme="majorHAnsi"/>
          <w:b/>
          <w:bCs/>
          <w:color w:val="262626" w:themeColor="text1" w:themeTint="D9"/>
          <w:sz w:val="20"/>
          <w:szCs w:val="20"/>
        </w:rPr>
        <w:t>202</w:t>
      </w:r>
      <w:r w:rsidR="00C05CFB">
        <w:rPr>
          <w:rFonts w:asciiTheme="majorHAnsi" w:hAnsiTheme="majorHAnsi" w:cstheme="majorHAnsi"/>
          <w:b/>
          <w:bCs/>
          <w:color w:val="262626" w:themeColor="text1" w:themeTint="D9"/>
          <w:sz w:val="20"/>
          <w:szCs w:val="20"/>
        </w:rPr>
        <w:t>5</w:t>
      </w:r>
      <w:r w:rsidR="00771879" w:rsidRPr="00FE42BB">
        <w:rPr>
          <w:rFonts w:asciiTheme="majorHAnsi" w:hAnsiTheme="majorHAnsi" w:cstheme="majorHAnsi"/>
          <w:b/>
          <w:bCs/>
          <w:color w:val="262626" w:themeColor="text1" w:themeTint="D9"/>
          <w:sz w:val="20"/>
          <w:szCs w:val="20"/>
        </w:rPr>
        <w:t xml:space="preserve"> </w:t>
      </w:r>
      <w:r w:rsidR="005445DE" w:rsidRPr="00FE42BB">
        <w:rPr>
          <w:rFonts w:asciiTheme="majorHAnsi" w:hAnsiTheme="majorHAnsi" w:cstheme="majorHAnsi"/>
          <w:b/>
          <w:bCs/>
          <w:color w:val="262626" w:themeColor="text1" w:themeTint="D9"/>
          <w:sz w:val="20"/>
          <w:szCs w:val="20"/>
        </w:rPr>
        <w:t xml:space="preserve">r. do godz. </w:t>
      </w:r>
      <w:r w:rsidR="00050405" w:rsidRPr="00FE42BB">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lastRenderedPageBreak/>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79A8D1D8"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E06B0C">
        <w:rPr>
          <w:rFonts w:asciiTheme="majorHAnsi" w:hAnsiTheme="majorHAnsi" w:cstheme="majorHAnsi"/>
          <w:b/>
          <w:bCs/>
          <w:color w:val="262626" w:themeColor="text1" w:themeTint="D9"/>
          <w:sz w:val="20"/>
          <w:szCs w:val="20"/>
        </w:rPr>
        <w:t>24.04</w:t>
      </w:r>
      <w:r w:rsidR="00E43081" w:rsidRPr="00FE42BB">
        <w:rPr>
          <w:rFonts w:asciiTheme="majorHAnsi" w:hAnsiTheme="majorHAnsi" w:cstheme="majorHAnsi"/>
          <w:b/>
          <w:bCs/>
          <w:color w:val="262626" w:themeColor="text1" w:themeTint="D9"/>
          <w:sz w:val="20"/>
          <w:szCs w:val="20"/>
        </w:rPr>
        <w:t>.202</w:t>
      </w:r>
      <w:r w:rsidR="00C05CFB">
        <w:rPr>
          <w:rFonts w:asciiTheme="majorHAnsi" w:hAnsiTheme="majorHAnsi" w:cstheme="majorHAnsi"/>
          <w:b/>
          <w:bCs/>
          <w:color w:val="262626" w:themeColor="text1" w:themeTint="D9"/>
          <w:sz w:val="20"/>
          <w:szCs w:val="20"/>
        </w:rPr>
        <w:t>5</w:t>
      </w:r>
      <w:r w:rsidR="00771879" w:rsidRPr="00FE42BB">
        <w:rPr>
          <w:rFonts w:asciiTheme="majorHAnsi" w:hAnsiTheme="majorHAnsi" w:cstheme="majorHAnsi"/>
          <w:b/>
          <w:bCs/>
          <w:color w:val="262626" w:themeColor="text1" w:themeTint="D9"/>
          <w:sz w:val="20"/>
          <w:szCs w:val="20"/>
        </w:rPr>
        <w:t xml:space="preserve"> </w:t>
      </w:r>
      <w:r w:rsidR="005445DE" w:rsidRPr="00FE42BB">
        <w:rPr>
          <w:rFonts w:asciiTheme="majorHAnsi" w:hAnsiTheme="majorHAnsi" w:cstheme="majorHAnsi"/>
          <w:b/>
          <w:bCs/>
          <w:color w:val="262626" w:themeColor="text1" w:themeTint="D9"/>
          <w:sz w:val="20"/>
          <w:szCs w:val="20"/>
        </w:rPr>
        <w:t xml:space="preserve">r. o godz. </w:t>
      </w:r>
      <w:r w:rsidR="00C05CFB">
        <w:rPr>
          <w:rFonts w:asciiTheme="majorHAnsi" w:hAnsiTheme="majorHAnsi" w:cstheme="majorHAnsi"/>
          <w:b/>
          <w:bCs/>
          <w:color w:val="262626" w:themeColor="text1" w:themeTint="D9"/>
          <w:sz w:val="20"/>
          <w:szCs w:val="20"/>
        </w:rPr>
        <w:t>10</w:t>
      </w:r>
      <w:r w:rsidR="00D109D2" w:rsidRPr="00FE42BB">
        <w:rPr>
          <w:rFonts w:asciiTheme="majorHAnsi" w:hAnsiTheme="majorHAnsi" w:cstheme="majorHAnsi"/>
          <w:b/>
          <w:bCs/>
          <w:color w:val="262626" w:themeColor="text1" w:themeTint="D9"/>
          <w:sz w:val="20"/>
          <w:szCs w:val="20"/>
        </w:rPr>
        <w:t>:</w:t>
      </w:r>
      <w:r w:rsidR="00C05CFB">
        <w:rPr>
          <w:rFonts w:asciiTheme="majorHAnsi" w:hAnsiTheme="majorHAnsi" w:cstheme="majorHAnsi"/>
          <w:b/>
          <w:bCs/>
          <w:color w:val="262626" w:themeColor="text1" w:themeTint="D9"/>
          <w:sz w:val="20"/>
          <w:szCs w:val="20"/>
        </w:rPr>
        <w:t>0</w:t>
      </w:r>
      <w:r w:rsidR="00D109D2" w:rsidRPr="00FE42BB">
        <w:rPr>
          <w:rFonts w:asciiTheme="majorHAnsi" w:hAnsiTheme="majorHAnsi" w:cstheme="majorHAnsi"/>
          <w:b/>
          <w:bCs/>
          <w:color w:val="262626" w:themeColor="text1" w:themeTint="D9"/>
          <w:sz w:val="20"/>
          <w:szCs w:val="20"/>
        </w:rPr>
        <w:t xml:space="preserve">0 </w:t>
      </w:r>
      <w:r w:rsidR="00771879" w:rsidRPr="00FE42BB">
        <w:rPr>
          <w:rFonts w:asciiTheme="majorHAnsi" w:hAnsiTheme="majorHAnsi" w:cstheme="majorHAnsi"/>
          <w:color w:val="262626" w:themeColor="text1" w:themeTint="D9"/>
          <w:sz w:val="20"/>
          <w:szCs w:val="20"/>
        </w:rPr>
        <w:t xml:space="preserve"> </w:t>
      </w:r>
      <w:r w:rsidR="005445DE" w:rsidRPr="00FE42BB">
        <w:rPr>
          <w:rFonts w:asciiTheme="majorHAnsi" w:hAnsiTheme="majorHAnsi" w:cstheme="majorHAnsi"/>
          <w:color w:val="262626" w:themeColor="text1" w:themeTint="D9"/>
          <w:sz w:val="20"/>
          <w:szCs w:val="20"/>
        </w:rPr>
        <w:t>poprzez</w:t>
      </w:r>
      <w:r w:rsidR="005445DE" w:rsidRPr="00E43081">
        <w:rPr>
          <w:rFonts w:asciiTheme="majorHAnsi" w:hAnsiTheme="majorHAnsi" w:cstheme="majorHAnsi"/>
          <w:color w:val="262626" w:themeColor="text1" w:themeTint="D9"/>
          <w:sz w:val="20"/>
          <w:szCs w:val="20"/>
        </w:rPr>
        <w:t xml:space="preserve">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6472FA21" w14:textId="77777777" w:rsidR="00824BF6" w:rsidRPr="003E55AE" w:rsidRDefault="00824BF6"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047632F0" w14:textId="448A3C2A" w:rsidR="00830E8E" w:rsidRPr="00D109D2" w:rsidRDefault="005445DE" w:rsidP="00D109D2">
      <w:pPr>
        <w:spacing w:after="0" w:line="240" w:lineRule="auto"/>
        <w:ind w:right="-126"/>
        <w:jc w:val="right"/>
        <w:rPr>
          <w:rFonts w:asciiTheme="majorHAnsi" w:hAnsiTheme="majorHAnsi" w:cstheme="majorHAnsi"/>
          <w:b/>
          <w:bCs/>
          <w:color w:val="262626" w:themeColor="text1" w:themeTint="D9"/>
          <w:sz w:val="20"/>
          <w:szCs w:val="20"/>
        </w:rPr>
      </w:pPr>
      <w:r w:rsidRPr="00FE42BB">
        <w:rPr>
          <w:rFonts w:asciiTheme="majorHAnsi" w:hAnsiTheme="majorHAnsi" w:cstheme="majorHAnsi"/>
          <w:b/>
          <w:bCs/>
          <w:color w:val="262626" w:themeColor="text1" w:themeTint="D9"/>
          <w:sz w:val="20"/>
          <w:szCs w:val="20"/>
        </w:rPr>
        <w:t>do dnia</w:t>
      </w:r>
      <w:r w:rsidR="00FE42BB" w:rsidRPr="00FE42BB">
        <w:rPr>
          <w:rFonts w:asciiTheme="majorHAnsi" w:hAnsiTheme="majorHAnsi" w:cstheme="majorHAnsi"/>
          <w:b/>
          <w:bCs/>
          <w:color w:val="262626" w:themeColor="text1" w:themeTint="D9"/>
          <w:sz w:val="20"/>
          <w:szCs w:val="20"/>
        </w:rPr>
        <w:t xml:space="preserve"> </w:t>
      </w:r>
      <w:r w:rsidR="00E06B0C">
        <w:rPr>
          <w:rFonts w:asciiTheme="majorHAnsi" w:hAnsiTheme="majorHAnsi" w:cstheme="majorHAnsi"/>
          <w:b/>
          <w:bCs/>
          <w:color w:val="262626" w:themeColor="text1" w:themeTint="D9"/>
          <w:sz w:val="20"/>
          <w:szCs w:val="20"/>
        </w:rPr>
        <w:t>23.05</w:t>
      </w:r>
      <w:r w:rsidR="00E43081" w:rsidRPr="00FE42BB">
        <w:rPr>
          <w:rFonts w:asciiTheme="majorHAnsi" w:hAnsiTheme="majorHAnsi" w:cstheme="majorHAnsi"/>
          <w:b/>
          <w:bCs/>
          <w:color w:val="262626" w:themeColor="text1" w:themeTint="D9"/>
          <w:sz w:val="20"/>
          <w:szCs w:val="20"/>
        </w:rPr>
        <w:t>.202</w:t>
      </w:r>
      <w:r w:rsidR="00C05CFB">
        <w:rPr>
          <w:rFonts w:asciiTheme="majorHAnsi" w:hAnsiTheme="majorHAnsi" w:cstheme="majorHAnsi"/>
          <w:b/>
          <w:bCs/>
          <w:color w:val="262626" w:themeColor="text1" w:themeTint="D9"/>
          <w:sz w:val="20"/>
          <w:szCs w:val="20"/>
        </w:rPr>
        <w:t>5</w:t>
      </w:r>
      <w:r w:rsidR="006752CF" w:rsidRPr="00FE42BB">
        <w:rPr>
          <w:rFonts w:asciiTheme="majorHAnsi" w:hAnsiTheme="majorHAnsi" w:cstheme="majorHAnsi"/>
          <w:b/>
          <w:bCs/>
          <w:color w:val="262626" w:themeColor="text1" w:themeTint="D9"/>
          <w:sz w:val="20"/>
          <w:szCs w:val="20"/>
        </w:rPr>
        <w:t xml:space="preserve"> r</w:t>
      </w:r>
      <w:r w:rsidRPr="00FE42BB">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8B5B839" w:rsidR="003D75BE" w:rsidRPr="009E193C" w:rsidRDefault="007F4386"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C</w:t>
      </w:r>
      <w:r w:rsidR="003D75BE" w:rsidRPr="009E193C">
        <w:rPr>
          <w:rFonts w:asciiTheme="majorHAnsi" w:eastAsia="Verdana" w:hAnsiTheme="majorHAnsi" w:cstheme="majorHAnsi"/>
          <w:b/>
          <w:sz w:val="20"/>
          <w:szCs w:val="20"/>
        </w:rPr>
        <w:t>ena</w:t>
      </w:r>
      <w:r>
        <w:rPr>
          <w:rFonts w:asciiTheme="majorHAnsi" w:eastAsia="Verdana" w:hAnsiTheme="majorHAnsi" w:cstheme="majorHAnsi"/>
          <w:b/>
          <w:sz w:val="20"/>
          <w:szCs w:val="20"/>
        </w:rPr>
        <w:tab/>
      </w:r>
      <w:r w:rsidR="003D75BE" w:rsidRPr="009E193C">
        <w:rPr>
          <w:rFonts w:asciiTheme="majorHAnsi" w:eastAsia="Verdana" w:hAnsiTheme="majorHAnsi" w:cstheme="majorHAnsi"/>
          <w:sz w:val="20"/>
          <w:szCs w:val="20"/>
        </w:rPr>
        <w:t xml:space="preserve">– waga kryterium </w:t>
      </w:r>
      <w:r>
        <w:rPr>
          <w:rFonts w:asciiTheme="majorHAnsi" w:eastAsia="Verdana" w:hAnsiTheme="majorHAnsi" w:cstheme="majorHAnsi"/>
          <w:b/>
          <w:sz w:val="20"/>
          <w:szCs w:val="20"/>
        </w:rPr>
        <w:t>10</w:t>
      </w:r>
      <w:r w:rsidR="003D75BE" w:rsidRPr="009E193C">
        <w:rPr>
          <w:rFonts w:asciiTheme="majorHAnsi" w:eastAsia="Verdana" w:hAnsiTheme="majorHAnsi" w:cstheme="majorHAnsi"/>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5BB0459"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 xml:space="preserve">PC = CN/CR x </w:t>
      </w:r>
      <w:r w:rsidR="007F4386">
        <w:rPr>
          <w:rFonts w:asciiTheme="majorHAnsi" w:eastAsia="Verdana" w:hAnsiTheme="majorHAnsi" w:cstheme="majorHAnsi"/>
          <w:b/>
          <w:bCs/>
          <w:sz w:val="20"/>
          <w:szCs w:val="20"/>
        </w:rPr>
        <w:t>10</w:t>
      </w:r>
      <w:r w:rsidRPr="009E193C">
        <w:rPr>
          <w:rFonts w:asciiTheme="majorHAnsi" w:eastAsia="Verdana" w:hAnsiTheme="majorHAnsi" w:cstheme="majorHAnsi"/>
          <w:b/>
          <w:bCs/>
          <w:sz w:val="20"/>
          <w:szCs w:val="20"/>
        </w:rPr>
        <w:t>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67833ECD"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bookmarkStart w:id="15" w:name="_Hlk124755527"/>
      <w:r w:rsidRPr="00381A07">
        <w:rPr>
          <w:rFonts w:ascii="Calibri Light" w:eastAsia="Times New Roman" w:hAnsi="Calibri Light" w:cs="Calibri Light"/>
          <w:sz w:val="20"/>
          <w:szCs w:val="20"/>
          <w:lang w:eastAsia="ar-SA"/>
        </w:rPr>
        <w:t>Obliczenia dokonywane będą z dokładnością do dwóch miejsc po przecinku.</w:t>
      </w:r>
    </w:p>
    <w:bookmarkEnd w:id="15"/>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6"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6"/>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7DC1C963" w14:textId="39BCA73E" w:rsidR="00D109D2" w:rsidRDefault="007F4386" w:rsidP="00D109D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zabezpieczenia należytego wykonania umowy.</w:t>
      </w:r>
      <w:r w:rsidR="00D109D2" w:rsidRPr="0006267C">
        <w:rPr>
          <w:rFonts w:asciiTheme="majorHAnsi" w:hAnsiTheme="majorHAnsi" w:cstheme="majorHAnsi"/>
          <w:color w:val="262626" w:themeColor="text1" w:themeTint="D9"/>
          <w:sz w:val="20"/>
          <w:szCs w:val="20"/>
        </w:rPr>
        <w:t xml:space="preserve"> </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4398FB69"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r w:rsidR="00C80050">
        <w:rPr>
          <w:rFonts w:asciiTheme="majorHAnsi" w:hAnsiTheme="majorHAnsi" w:cstheme="majorHAnsi"/>
          <w:sz w:val="20"/>
          <w:szCs w:val="20"/>
        </w:rPr>
        <w:t xml:space="preserve"> a także postanowienie o treści wskazanej w pkt. 8.6. powyżej</w:t>
      </w:r>
    </w:p>
    <w:p w14:paraId="18BF18CF" w14:textId="77777777" w:rsidR="00730BFB" w:rsidRDefault="00730BFB"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05E15B49"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1 –  Formularz ofertowy</w:t>
      </w:r>
    </w:p>
    <w:p w14:paraId="3177B3E5"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2 – Wzór oświadczenia o spełnianiu warunków udziału w postępowaniu oraz o braku podstaw do wykluczenia</w:t>
      </w:r>
    </w:p>
    <w:p w14:paraId="583D30C1"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3 – Zobowiązanie </w:t>
      </w:r>
    </w:p>
    <w:p w14:paraId="3E8450C7"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4 – Wzór umowy</w:t>
      </w:r>
    </w:p>
    <w:p w14:paraId="751BB503" w14:textId="528E702D"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5 – Wykaz wykonanych </w:t>
      </w:r>
      <w:r w:rsidR="0050781F">
        <w:rPr>
          <w:rFonts w:asciiTheme="majorHAnsi" w:hAnsiTheme="majorHAnsi" w:cstheme="majorHAnsi"/>
          <w:sz w:val="20"/>
          <w:szCs w:val="20"/>
        </w:rPr>
        <w:t>usług.</w:t>
      </w:r>
    </w:p>
    <w:p w14:paraId="42FC224F"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6 – Wykaz osób, które będą uczestniczyć w wykonywaniu przedmiotu zamówienia</w:t>
      </w:r>
    </w:p>
    <w:p w14:paraId="5DBD1208"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7 – Oświadczenie o przynależności  do grupy kapitałowej</w:t>
      </w:r>
    </w:p>
    <w:p w14:paraId="396994DF" w14:textId="77777777" w:rsidR="00C05CFB" w:rsidRPr="00C05CFB" w:rsidRDefault="00C05CFB" w:rsidP="00C05CFB">
      <w:pPr>
        <w:spacing w:after="0" w:line="240" w:lineRule="auto"/>
        <w:rPr>
          <w:rFonts w:asciiTheme="majorHAnsi" w:hAnsiTheme="majorHAnsi" w:cstheme="majorHAnsi"/>
          <w:strike/>
          <w:sz w:val="20"/>
          <w:szCs w:val="20"/>
        </w:rPr>
      </w:pPr>
      <w:r w:rsidRPr="00C05CFB">
        <w:rPr>
          <w:rFonts w:asciiTheme="majorHAnsi" w:hAnsiTheme="majorHAnsi" w:cstheme="majorHAnsi"/>
          <w:strike/>
          <w:sz w:val="20"/>
          <w:szCs w:val="20"/>
        </w:rPr>
        <w:t>Załącznik nr 8 – Dokumentacja Techniczna</w:t>
      </w:r>
    </w:p>
    <w:p w14:paraId="2281124B"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9 – Klauzula Informacyjna</w:t>
      </w:r>
    </w:p>
    <w:p w14:paraId="4CA79492" w14:textId="77777777" w:rsidR="00C05CFB" w:rsidRPr="005F37C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10 – Oświadczenie z art. 117 ust. 4 Pzp</w:t>
      </w:r>
    </w:p>
    <w:p w14:paraId="164F89EF" w14:textId="77777777" w:rsidR="00C41718" w:rsidRPr="005F37C6" w:rsidRDefault="00C41718" w:rsidP="00CC124D">
      <w:pPr>
        <w:spacing w:after="0" w:line="240" w:lineRule="auto"/>
        <w:rPr>
          <w:rFonts w:asciiTheme="majorHAnsi" w:hAnsiTheme="majorHAnsi" w:cstheme="majorHAnsi"/>
          <w:sz w:val="20"/>
          <w:szCs w:val="20"/>
        </w:rPr>
      </w:pPr>
    </w:p>
    <w:sectPr w:rsidR="00C41718" w:rsidRPr="005F37C6" w:rsidSect="00370A7B">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2863E" w14:textId="77777777" w:rsidR="00D169BE" w:rsidRDefault="00D169BE">
      <w:r>
        <w:separator/>
      </w:r>
    </w:p>
  </w:endnote>
  <w:endnote w:type="continuationSeparator" w:id="0">
    <w:p w14:paraId="2B62AA26" w14:textId="77777777" w:rsidR="00D169BE" w:rsidRDefault="00D16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687" w:usb1="00000013" w:usb2="00000000" w:usb3="00000000" w:csb0="0000009F" w:csb1="00000000"/>
  </w:font>
  <w:font w:name="HG Mincho Light J">
    <w:altName w:val="Times New Roman"/>
    <w:charset w:val="EE"/>
    <w:family w:val="auto"/>
    <w:pitch w:val="variable"/>
  </w:font>
  <w:font w:name="Arial, 'Times New Roman'">
    <w:altName w:val="Arial"/>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6254FD13" w:rsidR="00AF0AFC" w:rsidRPr="00DB36CB" w:rsidRDefault="00345958" w:rsidP="006D3D6A">
    <w:pPr>
      <w:pStyle w:val="Stopka"/>
      <w:pBdr>
        <w:bottom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BZP</w:t>
    </w:r>
    <w:r w:rsidR="00AF0AFC" w:rsidRPr="00DB36CB">
      <w:rPr>
        <w:rFonts w:ascii="Calibri Light" w:hAnsi="Calibri Light" w:cs="Calibri"/>
        <w:b/>
        <w:color w:val="808080"/>
        <w:sz w:val="18"/>
        <w:szCs w:val="18"/>
      </w:rPr>
      <w:t>.271</w:t>
    </w:r>
    <w:r w:rsidR="000E4CE4">
      <w:rPr>
        <w:rFonts w:ascii="Calibri Light" w:hAnsi="Calibri Light" w:cs="Calibri"/>
        <w:b/>
        <w:color w:val="808080"/>
        <w:sz w:val="18"/>
        <w:szCs w:val="18"/>
      </w:rPr>
      <w:t>.18.2025</w:t>
    </w:r>
  </w:p>
  <w:p w14:paraId="10B93A7F" w14:textId="4C9717B4" w:rsidR="00AF0AFC" w:rsidRPr="00DB36CB" w:rsidRDefault="00345958"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 xml:space="preserve">Biuro Zamówień Publicznych    </w:t>
    </w:r>
    <w:r w:rsidR="00AF0AFC" w:rsidRPr="00DB36CB">
      <w:rPr>
        <w:rFonts w:ascii="Calibri Light" w:hAnsi="Calibri Light" w:cs="Calibri"/>
        <w:b/>
        <w:color w:val="808080"/>
        <w:sz w:val="18"/>
        <w:szCs w:val="18"/>
      </w:rPr>
      <w:t xml:space="preserve">                                                 </w:t>
    </w:r>
    <w:r w:rsidR="00AF0AFC">
      <w:rPr>
        <w:rFonts w:ascii="Calibri Light" w:hAnsi="Calibri Light" w:cs="Calibri"/>
        <w:b/>
        <w:color w:val="808080"/>
        <w:sz w:val="18"/>
        <w:szCs w:val="18"/>
      </w:rPr>
      <w:t xml:space="preserve">                         </w:t>
    </w:r>
    <w:r w:rsidR="00AF0AFC" w:rsidRPr="00DB36CB">
      <w:rPr>
        <w:rFonts w:ascii="Calibri Light" w:hAnsi="Calibri Light" w:cs="Calibri"/>
        <w:b/>
        <w:color w:val="808080"/>
        <w:sz w:val="18"/>
        <w:szCs w:val="18"/>
      </w:rPr>
      <w:t xml:space="preserve">                                                              tel.: 22 735 87 10, 22 738 87 97</w:t>
    </w:r>
  </w:p>
  <w:p w14:paraId="2D05C36C" w14:textId="538207D7" w:rsidR="00AF0AFC" w:rsidRPr="00345958" w:rsidRDefault="00345958" w:rsidP="006D3D6A">
    <w:pPr>
      <w:pStyle w:val="Nagwek"/>
      <w:shd w:val="clear" w:color="auto" w:fill="FFFFFF"/>
      <w:spacing w:after="0" w:line="240" w:lineRule="auto"/>
      <w:rPr>
        <w:rFonts w:ascii="Calibri Light" w:hAnsi="Calibri Light" w:cs="Calibri"/>
        <w:b/>
        <w:color w:val="808080"/>
        <w:sz w:val="18"/>
        <w:szCs w:val="18"/>
        <w:lang w:val="en-US"/>
      </w:rPr>
    </w:pPr>
    <w:r w:rsidRPr="00630325">
      <w:rPr>
        <w:rFonts w:ascii="Calibri Light" w:hAnsi="Calibri Light" w:cs="Calibri"/>
        <w:b/>
        <w:color w:val="808080"/>
        <w:sz w:val="18"/>
        <w:szCs w:val="18"/>
      </w:rPr>
      <w:t xml:space="preserve">                                                             </w:t>
    </w:r>
    <w:r w:rsidR="00AF0AFC" w:rsidRPr="00630325">
      <w:rPr>
        <w:rFonts w:ascii="Calibri Light" w:hAnsi="Calibri Light" w:cs="Calibri"/>
        <w:b/>
        <w:color w:val="808080"/>
        <w:sz w:val="18"/>
        <w:szCs w:val="18"/>
      </w:rPr>
      <w:t xml:space="preserve">                                                                                                                               </w:t>
    </w:r>
    <w:r w:rsidR="00AF0AFC" w:rsidRPr="00345958">
      <w:rPr>
        <w:rFonts w:ascii="Calibri Light" w:hAnsi="Calibri Light" w:cs="Calibri"/>
        <w:b/>
        <w:color w:val="808080"/>
        <w:sz w:val="18"/>
        <w:szCs w:val="18"/>
        <w:lang w:val="en-US"/>
      </w:rPr>
      <w:t>e-mail: bzp</w:t>
    </w:r>
    <w:hyperlink r:id="rId1" w:history="1">
      <w:r w:rsidR="00AF0AFC" w:rsidRPr="00345958">
        <w:rPr>
          <w:rStyle w:val="Hipercze"/>
          <w:rFonts w:ascii="Calibri Light" w:hAnsi="Calibri Light" w:cs="Calibri"/>
          <w:b/>
          <w:sz w:val="18"/>
          <w:szCs w:val="18"/>
          <w:lang w:val="en-US"/>
        </w:rPr>
        <w:t>@miasto.pruszkow.pl</w:t>
      </w:r>
    </w:hyperlink>
  </w:p>
  <w:p w14:paraId="5126E34B" w14:textId="77777777" w:rsidR="00AF0AFC" w:rsidRPr="00345958" w:rsidRDefault="00AF0AFC">
    <w:pPr>
      <w:pStyle w:val="Stopka"/>
      <w:shd w:val="clear" w:color="auto" w:fill="FFFFFF"/>
      <w:rPr>
        <w:rFonts w:ascii="Calibri Light" w:hAnsi="Calibri Light" w:cs="Tahoma"/>
        <w:b/>
        <w:color w:val="808080"/>
        <w:lang w:val="en-US"/>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345958">
      <w:rPr>
        <w:rFonts w:ascii="Calibri Light" w:hAnsi="Calibri Light" w:cs="Tahoma"/>
        <w:b/>
        <w:color w:val="808080"/>
        <w:sz w:val="18"/>
        <w:szCs w:val="18"/>
        <w:lang w:val="en-US"/>
      </w:rPr>
      <w:t xml:space="preserve">                                                                              </w:t>
    </w:r>
    <w:r w:rsidRPr="00DB36CB">
      <w:rPr>
        <w:rFonts w:ascii="Calibri Light" w:hAnsi="Calibri Light" w:cs="Tahoma"/>
        <w:b/>
        <w:color w:val="808080"/>
        <w:sz w:val="18"/>
        <w:szCs w:val="18"/>
      </w:rPr>
      <w:t xml:space="preserve">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02416" w14:textId="77777777" w:rsidR="00D169BE" w:rsidRDefault="00D169BE">
      <w:r>
        <w:separator/>
      </w:r>
    </w:p>
  </w:footnote>
  <w:footnote w:type="continuationSeparator" w:id="0">
    <w:p w14:paraId="38223A42" w14:textId="77777777" w:rsidR="00D169BE" w:rsidRDefault="00D169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7523BE"/>
    <w:multiLevelType w:val="hybridMultilevel"/>
    <w:tmpl w:val="259AF56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AE761B9"/>
    <w:multiLevelType w:val="hybridMultilevel"/>
    <w:tmpl w:val="BFD62DE2"/>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E6F71"/>
    <w:multiLevelType w:val="hybridMultilevel"/>
    <w:tmpl w:val="7F5C6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02252"/>
    <w:multiLevelType w:val="hybridMultilevel"/>
    <w:tmpl w:val="DDB62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9" w15:restartNumberingAfterBreak="0">
    <w:nsid w:val="1F385D00"/>
    <w:multiLevelType w:val="hybridMultilevel"/>
    <w:tmpl w:val="87EA843A"/>
    <w:lvl w:ilvl="0" w:tplc="AED835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8D95682"/>
    <w:multiLevelType w:val="hybridMultilevel"/>
    <w:tmpl w:val="EA9C0D8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7980EE7"/>
    <w:multiLevelType w:val="hybridMultilevel"/>
    <w:tmpl w:val="92DA569A"/>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431AD7"/>
    <w:multiLevelType w:val="hybridMultilevel"/>
    <w:tmpl w:val="A1B2B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C86392"/>
    <w:multiLevelType w:val="hybridMultilevel"/>
    <w:tmpl w:val="D70C7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2"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79A4CAA"/>
    <w:multiLevelType w:val="multilevel"/>
    <w:tmpl w:val="2F787A0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8" w15:restartNumberingAfterBreak="0">
    <w:nsid w:val="745A6BDB"/>
    <w:multiLevelType w:val="hybridMultilevel"/>
    <w:tmpl w:val="459A81C0"/>
    <w:lvl w:ilvl="0" w:tplc="0415000F">
      <w:start w:val="1"/>
      <w:numFmt w:val="decimal"/>
      <w:lvlText w:val="%1."/>
      <w:lvlJc w:val="left"/>
      <w:pPr>
        <w:ind w:left="360" w:hanging="360"/>
      </w:pPr>
    </w:lvl>
    <w:lvl w:ilvl="1" w:tplc="7E367A5A">
      <w:start w:val="2"/>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5982AAE"/>
    <w:multiLevelType w:val="hybridMultilevel"/>
    <w:tmpl w:val="3F3678A0"/>
    <w:lvl w:ilvl="0" w:tplc="EAB4B160">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707FB4"/>
    <w:multiLevelType w:val="hybridMultilevel"/>
    <w:tmpl w:val="1D92D3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670E50"/>
    <w:multiLevelType w:val="hybridMultilevel"/>
    <w:tmpl w:val="59EE993C"/>
    <w:lvl w:ilvl="0" w:tplc="04150019">
      <w:start w:val="1"/>
      <w:numFmt w:val="lowerLetter"/>
      <w:lvlText w:val="%1."/>
      <w:lvlJc w:val="left"/>
      <w:pPr>
        <w:ind w:left="1146" w:hanging="360"/>
      </w:pPr>
    </w:lvl>
    <w:lvl w:ilvl="1" w:tplc="0728D9A4">
      <w:start w:val="1"/>
      <w:numFmt w:val="lowerLetter"/>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69727600">
    <w:abstractNumId w:val="18"/>
  </w:num>
  <w:num w:numId="2" w16cid:durableId="943876905">
    <w:abstractNumId w:val="27"/>
  </w:num>
  <w:num w:numId="3" w16cid:durableId="128322731">
    <w:abstractNumId w:val="10"/>
  </w:num>
  <w:num w:numId="4" w16cid:durableId="646125212">
    <w:abstractNumId w:val="22"/>
  </w:num>
  <w:num w:numId="5" w16cid:durableId="209151022">
    <w:abstractNumId w:val="12"/>
  </w:num>
  <w:num w:numId="6" w16cid:durableId="208152428">
    <w:abstractNumId w:val="37"/>
  </w:num>
  <w:num w:numId="7" w16cid:durableId="824081795">
    <w:abstractNumId w:val="31"/>
    <w:lvlOverride w:ilvl="0">
      <w:startOverride w:val="1"/>
    </w:lvlOverride>
    <w:lvlOverride w:ilvl="1"/>
    <w:lvlOverride w:ilvl="2"/>
    <w:lvlOverride w:ilvl="3"/>
    <w:lvlOverride w:ilvl="4"/>
    <w:lvlOverride w:ilvl="5"/>
    <w:lvlOverride w:ilvl="6"/>
    <w:lvlOverride w:ilvl="7"/>
    <w:lvlOverride w:ilvl="8"/>
  </w:num>
  <w:num w:numId="8" w16cid:durableId="1055935346">
    <w:abstractNumId w:val="31"/>
  </w:num>
  <w:num w:numId="9" w16cid:durableId="1103108164">
    <w:abstractNumId w:val="30"/>
  </w:num>
  <w:num w:numId="10" w16cid:durableId="1054894416">
    <w:abstractNumId w:val="32"/>
  </w:num>
  <w:num w:numId="11" w16cid:durableId="189028518">
    <w:abstractNumId w:val="17"/>
  </w:num>
  <w:num w:numId="12" w16cid:durableId="505288519">
    <w:abstractNumId w:val="21"/>
  </w:num>
  <w:num w:numId="13" w16cid:durableId="402459556">
    <w:abstractNumId w:val="13"/>
  </w:num>
  <w:num w:numId="14" w16cid:durableId="1868907224">
    <w:abstractNumId w:val="39"/>
  </w:num>
  <w:num w:numId="15" w16cid:durableId="606547405">
    <w:abstractNumId w:val="16"/>
  </w:num>
  <w:num w:numId="16" w16cid:durableId="1352026713">
    <w:abstractNumId w:val="9"/>
  </w:num>
  <w:num w:numId="17" w16cid:durableId="99761852">
    <w:abstractNumId w:val="34"/>
  </w:num>
  <w:num w:numId="18" w16cid:durableId="360739757">
    <w:abstractNumId w:val="33"/>
  </w:num>
  <w:num w:numId="19" w16cid:durableId="254095424">
    <w:abstractNumId w:val="29"/>
  </w:num>
  <w:num w:numId="20" w16cid:durableId="374232386">
    <w:abstractNumId w:val="8"/>
  </w:num>
  <w:num w:numId="21" w16cid:durableId="1742756080">
    <w:abstractNumId w:val="26"/>
  </w:num>
  <w:num w:numId="22" w16cid:durableId="1244216934">
    <w:abstractNumId w:val="7"/>
  </w:num>
  <w:num w:numId="23" w16cid:durableId="122165129">
    <w:abstractNumId w:val="11"/>
  </w:num>
  <w:num w:numId="24" w16cid:durableId="210844531">
    <w:abstractNumId w:val="41"/>
  </w:num>
  <w:num w:numId="25" w16cid:durableId="1251815882">
    <w:abstractNumId w:val="36"/>
  </w:num>
  <w:num w:numId="26" w16cid:durableId="954796686">
    <w:abstractNumId w:val="42"/>
  </w:num>
  <w:num w:numId="27" w16cid:durableId="88890871">
    <w:abstractNumId w:val="20"/>
  </w:num>
  <w:num w:numId="28" w16cid:durableId="1996716945">
    <w:abstractNumId w:val="24"/>
  </w:num>
  <w:num w:numId="29" w16cid:durableId="1298297444">
    <w:abstractNumId w:val="28"/>
  </w:num>
  <w:num w:numId="30" w16cid:durableId="1324360392">
    <w:abstractNumId w:val="15"/>
  </w:num>
  <w:num w:numId="31" w16cid:durableId="1129858201">
    <w:abstractNumId w:val="14"/>
  </w:num>
  <w:num w:numId="32" w16cid:durableId="429669626">
    <w:abstractNumId w:val="25"/>
  </w:num>
  <w:num w:numId="33" w16cid:durableId="277495708">
    <w:abstractNumId w:val="35"/>
  </w:num>
  <w:num w:numId="34" w16cid:durableId="2118671899">
    <w:abstractNumId w:val="23"/>
  </w:num>
  <w:num w:numId="35" w16cid:durableId="104159141">
    <w:abstractNumId w:val="38"/>
  </w:num>
  <w:num w:numId="36" w16cid:durableId="183906310">
    <w:abstractNumId w:val="19"/>
  </w:num>
  <w:num w:numId="37" w16cid:durableId="562639217">
    <w:abstractNumId w:val="23"/>
  </w:num>
  <w:num w:numId="38" w16cid:durableId="142045760">
    <w:abstractNumId w:val="40"/>
  </w:num>
  <w:num w:numId="39" w16cid:durableId="782654030">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6262"/>
    <w:rsid w:val="0000736C"/>
    <w:rsid w:val="00007792"/>
    <w:rsid w:val="00007964"/>
    <w:rsid w:val="00007D02"/>
    <w:rsid w:val="00007DA0"/>
    <w:rsid w:val="00010E8E"/>
    <w:rsid w:val="00011A52"/>
    <w:rsid w:val="000122CD"/>
    <w:rsid w:val="00012A3F"/>
    <w:rsid w:val="000134AE"/>
    <w:rsid w:val="00013558"/>
    <w:rsid w:val="00014D10"/>
    <w:rsid w:val="000218E7"/>
    <w:rsid w:val="00021BB8"/>
    <w:rsid w:val="000231C3"/>
    <w:rsid w:val="00023E31"/>
    <w:rsid w:val="000245AF"/>
    <w:rsid w:val="00025D98"/>
    <w:rsid w:val="000262EB"/>
    <w:rsid w:val="00026DF0"/>
    <w:rsid w:val="000312A7"/>
    <w:rsid w:val="00032AA1"/>
    <w:rsid w:val="00032D55"/>
    <w:rsid w:val="000338C3"/>
    <w:rsid w:val="00034837"/>
    <w:rsid w:val="00034E71"/>
    <w:rsid w:val="0003562C"/>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619"/>
    <w:rsid w:val="00065EC7"/>
    <w:rsid w:val="00065FCF"/>
    <w:rsid w:val="000667B2"/>
    <w:rsid w:val="00066AA6"/>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0FBC"/>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D7FEF"/>
    <w:rsid w:val="000E0BDF"/>
    <w:rsid w:val="000E0CD1"/>
    <w:rsid w:val="000E1388"/>
    <w:rsid w:val="000E2B11"/>
    <w:rsid w:val="000E2CF5"/>
    <w:rsid w:val="000E3299"/>
    <w:rsid w:val="000E47C6"/>
    <w:rsid w:val="000E4CE4"/>
    <w:rsid w:val="000E5807"/>
    <w:rsid w:val="000E5F12"/>
    <w:rsid w:val="000E7D09"/>
    <w:rsid w:val="000F1996"/>
    <w:rsid w:val="000F31F5"/>
    <w:rsid w:val="000F51C5"/>
    <w:rsid w:val="000F74F9"/>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3C36"/>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562B"/>
    <w:rsid w:val="001A633D"/>
    <w:rsid w:val="001A6BDF"/>
    <w:rsid w:val="001A750B"/>
    <w:rsid w:val="001B04F9"/>
    <w:rsid w:val="001B08EF"/>
    <w:rsid w:val="001B1C87"/>
    <w:rsid w:val="001B2BD4"/>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475C"/>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0AE"/>
    <w:rsid w:val="00203509"/>
    <w:rsid w:val="002039ED"/>
    <w:rsid w:val="0020419E"/>
    <w:rsid w:val="0020447D"/>
    <w:rsid w:val="0020471F"/>
    <w:rsid w:val="0021021C"/>
    <w:rsid w:val="00210B98"/>
    <w:rsid w:val="002110BF"/>
    <w:rsid w:val="00213578"/>
    <w:rsid w:val="0021469C"/>
    <w:rsid w:val="00214A48"/>
    <w:rsid w:val="00220BF7"/>
    <w:rsid w:val="00225018"/>
    <w:rsid w:val="002251D7"/>
    <w:rsid w:val="0022771F"/>
    <w:rsid w:val="00235674"/>
    <w:rsid w:val="00235B63"/>
    <w:rsid w:val="00241A3A"/>
    <w:rsid w:val="00241E97"/>
    <w:rsid w:val="002444D6"/>
    <w:rsid w:val="00244E42"/>
    <w:rsid w:val="0024655F"/>
    <w:rsid w:val="00246A76"/>
    <w:rsid w:val="00251A06"/>
    <w:rsid w:val="0025395C"/>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16"/>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A772C"/>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46F0"/>
    <w:rsid w:val="002D4A0B"/>
    <w:rsid w:val="002D6680"/>
    <w:rsid w:val="002E0DA3"/>
    <w:rsid w:val="002E1CFD"/>
    <w:rsid w:val="002E23AF"/>
    <w:rsid w:val="002E285F"/>
    <w:rsid w:val="002E3D91"/>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153"/>
    <w:rsid w:val="0031726F"/>
    <w:rsid w:val="00317C99"/>
    <w:rsid w:val="003202F0"/>
    <w:rsid w:val="00320A61"/>
    <w:rsid w:val="0032222C"/>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490"/>
    <w:rsid w:val="00341BDE"/>
    <w:rsid w:val="003455C0"/>
    <w:rsid w:val="00345958"/>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0127"/>
    <w:rsid w:val="00370A7B"/>
    <w:rsid w:val="003710F4"/>
    <w:rsid w:val="003718D8"/>
    <w:rsid w:val="00371B72"/>
    <w:rsid w:val="00371F3D"/>
    <w:rsid w:val="00372521"/>
    <w:rsid w:val="003726FB"/>
    <w:rsid w:val="00372995"/>
    <w:rsid w:val="00374BD0"/>
    <w:rsid w:val="00375391"/>
    <w:rsid w:val="00375809"/>
    <w:rsid w:val="00377CCA"/>
    <w:rsid w:val="00381407"/>
    <w:rsid w:val="003821B8"/>
    <w:rsid w:val="00384F76"/>
    <w:rsid w:val="00385050"/>
    <w:rsid w:val="003854C3"/>
    <w:rsid w:val="00386FDA"/>
    <w:rsid w:val="00387C0E"/>
    <w:rsid w:val="00387D4D"/>
    <w:rsid w:val="00390C96"/>
    <w:rsid w:val="00391460"/>
    <w:rsid w:val="0039406E"/>
    <w:rsid w:val="00395CA3"/>
    <w:rsid w:val="003A0685"/>
    <w:rsid w:val="003A0802"/>
    <w:rsid w:val="003A263F"/>
    <w:rsid w:val="003A3973"/>
    <w:rsid w:val="003A3D6F"/>
    <w:rsid w:val="003A578E"/>
    <w:rsid w:val="003A67D9"/>
    <w:rsid w:val="003A6E45"/>
    <w:rsid w:val="003B1D72"/>
    <w:rsid w:val="003B23F1"/>
    <w:rsid w:val="003B275C"/>
    <w:rsid w:val="003B2B9C"/>
    <w:rsid w:val="003B45D1"/>
    <w:rsid w:val="003B4A33"/>
    <w:rsid w:val="003B5083"/>
    <w:rsid w:val="003B54F1"/>
    <w:rsid w:val="003B5D43"/>
    <w:rsid w:val="003B7B8F"/>
    <w:rsid w:val="003C0275"/>
    <w:rsid w:val="003C0C17"/>
    <w:rsid w:val="003C1957"/>
    <w:rsid w:val="003C264A"/>
    <w:rsid w:val="003C2A6D"/>
    <w:rsid w:val="003C527B"/>
    <w:rsid w:val="003C543C"/>
    <w:rsid w:val="003C5B41"/>
    <w:rsid w:val="003D00DF"/>
    <w:rsid w:val="003D0218"/>
    <w:rsid w:val="003D0410"/>
    <w:rsid w:val="003D2725"/>
    <w:rsid w:val="003D6B0C"/>
    <w:rsid w:val="003D6F1E"/>
    <w:rsid w:val="003D75BE"/>
    <w:rsid w:val="003E27C5"/>
    <w:rsid w:val="003E3D61"/>
    <w:rsid w:val="003E46B6"/>
    <w:rsid w:val="003E4969"/>
    <w:rsid w:val="003E4B3A"/>
    <w:rsid w:val="003E55AE"/>
    <w:rsid w:val="003E73D9"/>
    <w:rsid w:val="003F07EF"/>
    <w:rsid w:val="003F1699"/>
    <w:rsid w:val="003F22AF"/>
    <w:rsid w:val="003F30D7"/>
    <w:rsid w:val="003F3BFD"/>
    <w:rsid w:val="003F46E1"/>
    <w:rsid w:val="003F528D"/>
    <w:rsid w:val="003F6D54"/>
    <w:rsid w:val="004009DE"/>
    <w:rsid w:val="00400A45"/>
    <w:rsid w:val="00401005"/>
    <w:rsid w:val="004015BA"/>
    <w:rsid w:val="004048B2"/>
    <w:rsid w:val="004052FD"/>
    <w:rsid w:val="00406391"/>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4DFC"/>
    <w:rsid w:val="00436F5E"/>
    <w:rsid w:val="0044496B"/>
    <w:rsid w:val="00446BF6"/>
    <w:rsid w:val="00447C07"/>
    <w:rsid w:val="00447CF3"/>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035B"/>
    <w:rsid w:val="00474FE0"/>
    <w:rsid w:val="00475DFD"/>
    <w:rsid w:val="00475E2F"/>
    <w:rsid w:val="004824DF"/>
    <w:rsid w:val="00482965"/>
    <w:rsid w:val="0048501B"/>
    <w:rsid w:val="004869FC"/>
    <w:rsid w:val="00486C3D"/>
    <w:rsid w:val="00490F59"/>
    <w:rsid w:val="00491416"/>
    <w:rsid w:val="00493EE1"/>
    <w:rsid w:val="00494F8A"/>
    <w:rsid w:val="00495144"/>
    <w:rsid w:val="0049570E"/>
    <w:rsid w:val="0049636D"/>
    <w:rsid w:val="004969F3"/>
    <w:rsid w:val="00497A7A"/>
    <w:rsid w:val="004A06D1"/>
    <w:rsid w:val="004A196F"/>
    <w:rsid w:val="004A1A97"/>
    <w:rsid w:val="004A1E9F"/>
    <w:rsid w:val="004A20F3"/>
    <w:rsid w:val="004A2179"/>
    <w:rsid w:val="004A390A"/>
    <w:rsid w:val="004A3A11"/>
    <w:rsid w:val="004A489E"/>
    <w:rsid w:val="004A4ADA"/>
    <w:rsid w:val="004A54A1"/>
    <w:rsid w:val="004A5560"/>
    <w:rsid w:val="004A6119"/>
    <w:rsid w:val="004A618D"/>
    <w:rsid w:val="004A6DEB"/>
    <w:rsid w:val="004A6FC5"/>
    <w:rsid w:val="004B2A9E"/>
    <w:rsid w:val="004B422B"/>
    <w:rsid w:val="004B4B40"/>
    <w:rsid w:val="004B5326"/>
    <w:rsid w:val="004B5393"/>
    <w:rsid w:val="004B5A07"/>
    <w:rsid w:val="004B5D9E"/>
    <w:rsid w:val="004B636E"/>
    <w:rsid w:val="004B64EC"/>
    <w:rsid w:val="004B7B7D"/>
    <w:rsid w:val="004C11B3"/>
    <w:rsid w:val="004C177E"/>
    <w:rsid w:val="004C213A"/>
    <w:rsid w:val="004C379D"/>
    <w:rsid w:val="004C3DC8"/>
    <w:rsid w:val="004C5D1B"/>
    <w:rsid w:val="004C659A"/>
    <w:rsid w:val="004C7990"/>
    <w:rsid w:val="004D12EF"/>
    <w:rsid w:val="004D2105"/>
    <w:rsid w:val="004D227E"/>
    <w:rsid w:val="004D2FD5"/>
    <w:rsid w:val="004D3345"/>
    <w:rsid w:val="004D3578"/>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A82"/>
    <w:rsid w:val="00501DB2"/>
    <w:rsid w:val="00502A1F"/>
    <w:rsid w:val="00505311"/>
    <w:rsid w:val="00505DF3"/>
    <w:rsid w:val="00506686"/>
    <w:rsid w:val="00506715"/>
    <w:rsid w:val="0050781F"/>
    <w:rsid w:val="00510897"/>
    <w:rsid w:val="00510906"/>
    <w:rsid w:val="00513BA8"/>
    <w:rsid w:val="00513DF9"/>
    <w:rsid w:val="00514204"/>
    <w:rsid w:val="00514B3E"/>
    <w:rsid w:val="0051500F"/>
    <w:rsid w:val="00515DD0"/>
    <w:rsid w:val="00517C0F"/>
    <w:rsid w:val="00520944"/>
    <w:rsid w:val="00520C09"/>
    <w:rsid w:val="00520CC6"/>
    <w:rsid w:val="00522E94"/>
    <w:rsid w:val="00523084"/>
    <w:rsid w:val="00523BD0"/>
    <w:rsid w:val="005261AD"/>
    <w:rsid w:val="00527EF3"/>
    <w:rsid w:val="00532B4B"/>
    <w:rsid w:val="00532ECD"/>
    <w:rsid w:val="00534901"/>
    <w:rsid w:val="005360F9"/>
    <w:rsid w:val="00537735"/>
    <w:rsid w:val="00541342"/>
    <w:rsid w:val="00542D0F"/>
    <w:rsid w:val="00542F43"/>
    <w:rsid w:val="00543A1B"/>
    <w:rsid w:val="00543DDD"/>
    <w:rsid w:val="005445DE"/>
    <w:rsid w:val="00544C9C"/>
    <w:rsid w:val="0054518A"/>
    <w:rsid w:val="00545DFA"/>
    <w:rsid w:val="00547912"/>
    <w:rsid w:val="0055036C"/>
    <w:rsid w:val="00552381"/>
    <w:rsid w:val="00554B74"/>
    <w:rsid w:val="00555FAE"/>
    <w:rsid w:val="005565EF"/>
    <w:rsid w:val="00560492"/>
    <w:rsid w:val="00561E43"/>
    <w:rsid w:val="005650CA"/>
    <w:rsid w:val="00565E5E"/>
    <w:rsid w:val="00565E68"/>
    <w:rsid w:val="00566841"/>
    <w:rsid w:val="0056798B"/>
    <w:rsid w:val="00573B93"/>
    <w:rsid w:val="005748F3"/>
    <w:rsid w:val="00575CD0"/>
    <w:rsid w:val="00577025"/>
    <w:rsid w:val="0058265F"/>
    <w:rsid w:val="00583ED5"/>
    <w:rsid w:val="005847D5"/>
    <w:rsid w:val="005849D8"/>
    <w:rsid w:val="0058640D"/>
    <w:rsid w:val="005901C8"/>
    <w:rsid w:val="00592043"/>
    <w:rsid w:val="00592C36"/>
    <w:rsid w:val="00592D6D"/>
    <w:rsid w:val="00593EF7"/>
    <w:rsid w:val="00594626"/>
    <w:rsid w:val="00595A5D"/>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20DB"/>
    <w:rsid w:val="00603269"/>
    <w:rsid w:val="0060364B"/>
    <w:rsid w:val="006039FA"/>
    <w:rsid w:val="00603D94"/>
    <w:rsid w:val="0060444D"/>
    <w:rsid w:val="006056A3"/>
    <w:rsid w:val="006062A3"/>
    <w:rsid w:val="00607769"/>
    <w:rsid w:val="006101D0"/>
    <w:rsid w:val="00610B29"/>
    <w:rsid w:val="0061260A"/>
    <w:rsid w:val="00612DFB"/>
    <w:rsid w:val="00613DB8"/>
    <w:rsid w:val="00613F77"/>
    <w:rsid w:val="00614BA4"/>
    <w:rsid w:val="00616A6B"/>
    <w:rsid w:val="00616C73"/>
    <w:rsid w:val="00617139"/>
    <w:rsid w:val="00621623"/>
    <w:rsid w:val="00621B56"/>
    <w:rsid w:val="0062321E"/>
    <w:rsid w:val="0062327E"/>
    <w:rsid w:val="006240FD"/>
    <w:rsid w:val="006248BA"/>
    <w:rsid w:val="00624DB6"/>
    <w:rsid w:val="00630325"/>
    <w:rsid w:val="006322BC"/>
    <w:rsid w:val="00632DC1"/>
    <w:rsid w:val="00633CED"/>
    <w:rsid w:val="00633DAE"/>
    <w:rsid w:val="00635C3E"/>
    <w:rsid w:val="00637D3D"/>
    <w:rsid w:val="006400A0"/>
    <w:rsid w:val="006411CB"/>
    <w:rsid w:val="00641285"/>
    <w:rsid w:val="00641B88"/>
    <w:rsid w:val="00642C8D"/>
    <w:rsid w:val="0064328E"/>
    <w:rsid w:val="006435E6"/>
    <w:rsid w:val="00643A47"/>
    <w:rsid w:val="006441FD"/>
    <w:rsid w:val="006451C7"/>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06F5"/>
    <w:rsid w:val="00673C24"/>
    <w:rsid w:val="006752CF"/>
    <w:rsid w:val="006755A4"/>
    <w:rsid w:val="00675B69"/>
    <w:rsid w:val="006767F5"/>
    <w:rsid w:val="00676A44"/>
    <w:rsid w:val="00676C12"/>
    <w:rsid w:val="006779D4"/>
    <w:rsid w:val="00682C3A"/>
    <w:rsid w:val="00684A1F"/>
    <w:rsid w:val="00684D14"/>
    <w:rsid w:val="00684EC8"/>
    <w:rsid w:val="00685089"/>
    <w:rsid w:val="006908F2"/>
    <w:rsid w:val="00690A0D"/>
    <w:rsid w:val="00690E1A"/>
    <w:rsid w:val="006910AB"/>
    <w:rsid w:val="006914C4"/>
    <w:rsid w:val="00691D43"/>
    <w:rsid w:val="00691E09"/>
    <w:rsid w:val="006935EE"/>
    <w:rsid w:val="006936B3"/>
    <w:rsid w:val="00694E6B"/>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60"/>
    <w:rsid w:val="006B569E"/>
    <w:rsid w:val="006B5BE3"/>
    <w:rsid w:val="006B6B91"/>
    <w:rsid w:val="006B6FD9"/>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542B"/>
    <w:rsid w:val="00707497"/>
    <w:rsid w:val="00710F6A"/>
    <w:rsid w:val="00711C01"/>
    <w:rsid w:val="00714F4C"/>
    <w:rsid w:val="007157C3"/>
    <w:rsid w:val="0071673D"/>
    <w:rsid w:val="007224D9"/>
    <w:rsid w:val="00722F06"/>
    <w:rsid w:val="00723012"/>
    <w:rsid w:val="00724CE2"/>
    <w:rsid w:val="00724F7B"/>
    <w:rsid w:val="00725CAE"/>
    <w:rsid w:val="00730BFB"/>
    <w:rsid w:val="00731C3A"/>
    <w:rsid w:val="00731FF6"/>
    <w:rsid w:val="00733C28"/>
    <w:rsid w:val="00734253"/>
    <w:rsid w:val="00735560"/>
    <w:rsid w:val="00736AC3"/>
    <w:rsid w:val="00736F89"/>
    <w:rsid w:val="0073717A"/>
    <w:rsid w:val="00737B72"/>
    <w:rsid w:val="0074062A"/>
    <w:rsid w:val="00740865"/>
    <w:rsid w:val="007417A3"/>
    <w:rsid w:val="00744DFC"/>
    <w:rsid w:val="00744EE4"/>
    <w:rsid w:val="00745019"/>
    <w:rsid w:val="007471D3"/>
    <w:rsid w:val="0074748E"/>
    <w:rsid w:val="007478D9"/>
    <w:rsid w:val="00747AFA"/>
    <w:rsid w:val="00747F5C"/>
    <w:rsid w:val="007503B4"/>
    <w:rsid w:val="00750E82"/>
    <w:rsid w:val="00751A3C"/>
    <w:rsid w:val="00752742"/>
    <w:rsid w:val="00752A8A"/>
    <w:rsid w:val="0075434F"/>
    <w:rsid w:val="00755062"/>
    <w:rsid w:val="0075570A"/>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1225"/>
    <w:rsid w:val="007B2C35"/>
    <w:rsid w:val="007B3098"/>
    <w:rsid w:val="007B4007"/>
    <w:rsid w:val="007B4F90"/>
    <w:rsid w:val="007B61FD"/>
    <w:rsid w:val="007B6A13"/>
    <w:rsid w:val="007C003F"/>
    <w:rsid w:val="007C0EBA"/>
    <w:rsid w:val="007C16A6"/>
    <w:rsid w:val="007C16AE"/>
    <w:rsid w:val="007C188A"/>
    <w:rsid w:val="007C323B"/>
    <w:rsid w:val="007C4812"/>
    <w:rsid w:val="007C65DB"/>
    <w:rsid w:val="007D06A2"/>
    <w:rsid w:val="007D1489"/>
    <w:rsid w:val="007D1B45"/>
    <w:rsid w:val="007D2CCF"/>
    <w:rsid w:val="007D3294"/>
    <w:rsid w:val="007D38B3"/>
    <w:rsid w:val="007D501B"/>
    <w:rsid w:val="007D5C20"/>
    <w:rsid w:val="007D6CDE"/>
    <w:rsid w:val="007D7475"/>
    <w:rsid w:val="007E0504"/>
    <w:rsid w:val="007E21FB"/>
    <w:rsid w:val="007E25B3"/>
    <w:rsid w:val="007E35EA"/>
    <w:rsid w:val="007E39A2"/>
    <w:rsid w:val="007E490C"/>
    <w:rsid w:val="007E4BF2"/>
    <w:rsid w:val="007E4C55"/>
    <w:rsid w:val="007E53C3"/>
    <w:rsid w:val="007E5E3A"/>
    <w:rsid w:val="007E635F"/>
    <w:rsid w:val="007E6CEB"/>
    <w:rsid w:val="007E6DEF"/>
    <w:rsid w:val="007E6F19"/>
    <w:rsid w:val="007E74D6"/>
    <w:rsid w:val="007F171F"/>
    <w:rsid w:val="007F1A97"/>
    <w:rsid w:val="007F32D4"/>
    <w:rsid w:val="007F4386"/>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4BF6"/>
    <w:rsid w:val="0082532A"/>
    <w:rsid w:val="00830E8E"/>
    <w:rsid w:val="00830E9B"/>
    <w:rsid w:val="008311C1"/>
    <w:rsid w:val="00831214"/>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5B40"/>
    <w:rsid w:val="00846046"/>
    <w:rsid w:val="00846820"/>
    <w:rsid w:val="00846DA1"/>
    <w:rsid w:val="00850239"/>
    <w:rsid w:val="008502DE"/>
    <w:rsid w:val="00850FD9"/>
    <w:rsid w:val="00851807"/>
    <w:rsid w:val="00851A94"/>
    <w:rsid w:val="00851FBE"/>
    <w:rsid w:val="00855C27"/>
    <w:rsid w:val="00856079"/>
    <w:rsid w:val="008560C5"/>
    <w:rsid w:val="00856F6B"/>
    <w:rsid w:val="00857527"/>
    <w:rsid w:val="0085768D"/>
    <w:rsid w:val="008579C0"/>
    <w:rsid w:val="0086095E"/>
    <w:rsid w:val="00861585"/>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87B4F"/>
    <w:rsid w:val="00891B46"/>
    <w:rsid w:val="0089423C"/>
    <w:rsid w:val="00894383"/>
    <w:rsid w:val="0089482F"/>
    <w:rsid w:val="008A01AA"/>
    <w:rsid w:val="008A120F"/>
    <w:rsid w:val="008A1403"/>
    <w:rsid w:val="008A1770"/>
    <w:rsid w:val="008A2A76"/>
    <w:rsid w:val="008A7718"/>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306"/>
    <w:rsid w:val="008E5D7F"/>
    <w:rsid w:val="008E760C"/>
    <w:rsid w:val="008F227A"/>
    <w:rsid w:val="008F267D"/>
    <w:rsid w:val="008F2C7F"/>
    <w:rsid w:val="008F3094"/>
    <w:rsid w:val="008F4858"/>
    <w:rsid w:val="008F5430"/>
    <w:rsid w:val="008F5656"/>
    <w:rsid w:val="008F619E"/>
    <w:rsid w:val="008F7250"/>
    <w:rsid w:val="008F7432"/>
    <w:rsid w:val="008F7593"/>
    <w:rsid w:val="008F7F6F"/>
    <w:rsid w:val="009006F1"/>
    <w:rsid w:val="009014A3"/>
    <w:rsid w:val="00901BFC"/>
    <w:rsid w:val="009041E9"/>
    <w:rsid w:val="00904E56"/>
    <w:rsid w:val="00905EB9"/>
    <w:rsid w:val="0090737D"/>
    <w:rsid w:val="009126E1"/>
    <w:rsid w:val="00913301"/>
    <w:rsid w:val="00914353"/>
    <w:rsid w:val="009143A8"/>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0A0"/>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369"/>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FC7"/>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1505"/>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5DF5"/>
    <w:rsid w:val="009D7395"/>
    <w:rsid w:val="009D7531"/>
    <w:rsid w:val="009E0C8C"/>
    <w:rsid w:val="009E193C"/>
    <w:rsid w:val="009E5235"/>
    <w:rsid w:val="009E5D5C"/>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1A8"/>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8D4"/>
    <w:rsid w:val="00A66D03"/>
    <w:rsid w:val="00A672AA"/>
    <w:rsid w:val="00A6762E"/>
    <w:rsid w:val="00A726D6"/>
    <w:rsid w:val="00A7302F"/>
    <w:rsid w:val="00A73079"/>
    <w:rsid w:val="00A733A9"/>
    <w:rsid w:val="00A733BA"/>
    <w:rsid w:val="00A73581"/>
    <w:rsid w:val="00A73A9A"/>
    <w:rsid w:val="00A73BD1"/>
    <w:rsid w:val="00A752D6"/>
    <w:rsid w:val="00A7544E"/>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6BD7"/>
    <w:rsid w:val="00A9717D"/>
    <w:rsid w:val="00AA3EB8"/>
    <w:rsid w:val="00AA4279"/>
    <w:rsid w:val="00AA43F1"/>
    <w:rsid w:val="00AA499E"/>
    <w:rsid w:val="00AA6153"/>
    <w:rsid w:val="00AA67FC"/>
    <w:rsid w:val="00AA6C35"/>
    <w:rsid w:val="00AA7283"/>
    <w:rsid w:val="00AB13FE"/>
    <w:rsid w:val="00AB1DAF"/>
    <w:rsid w:val="00AB218D"/>
    <w:rsid w:val="00AB265F"/>
    <w:rsid w:val="00AB35C8"/>
    <w:rsid w:val="00AB4106"/>
    <w:rsid w:val="00AB5360"/>
    <w:rsid w:val="00AB6BC3"/>
    <w:rsid w:val="00AB6CCC"/>
    <w:rsid w:val="00AC0243"/>
    <w:rsid w:val="00AC107B"/>
    <w:rsid w:val="00AC236D"/>
    <w:rsid w:val="00AC2AA7"/>
    <w:rsid w:val="00AC2FBB"/>
    <w:rsid w:val="00AC7DB7"/>
    <w:rsid w:val="00AD2DB9"/>
    <w:rsid w:val="00AD3A34"/>
    <w:rsid w:val="00AD42BE"/>
    <w:rsid w:val="00AD5288"/>
    <w:rsid w:val="00AD52A4"/>
    <w:rsid w:val="00AE3291"/>
    <w:rsid w:val="00AE45BB"/>
    <w:rsid w:val="00AE503F"/>
    <w:rsid w:val="00AE5649"/>
    <w:rsid w:val="00AE5B2E"/>
    <w:rsid w:val="00AE6E26"/>
    <w:rsid w:val="00AE7B8C"/>
    <w:rsid w:val="00AF0AFC"/>
    <w:rsid w:val="00AF378B"/>
    <w:rsid w:val="00AF3EF9"/>
    <w:rsid w:val="00AF5365"/>
    <w:rsid w:val="00AF699A"/>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2CB"/>
    <w:rsid w:val="00B44E53"/>
    <w:rsid w:val="00B451AD"/>
    <w:rsid w:val="00B459C1"/>
    <w:rsid w:val="00B46ADF"/>
    <w:rsid w:val="00B46FC7"/>
    <w:rsid w:val="00B4725E"/>
    <w:rsid w:val="00B47F4E"/>
    <w:rsid w:val="00B53C09"/>
    <w:rsid w:val="00B54C03"/>
    <w:rsid w:val="00B55F90"/>
    <w:rsid w:val="00B56AE0"/>
    <w:rsid w:val="00B56F36"/>
    <w:rsid w:val="00B572C1"/>
    <w:rsid w:val="00B61B21"/>
    <w:rsid w:val="00B62678"/>
    <w:rsid w:val="00B628B1"/>
    <w:rsid w:val="00B62DCC"/>
    <w:rsid w:val="00B64F59"/>
    <w:rsid w:val="00B67C17"/>
    <w:rsid w:val="00B70A0B"/>
    <w:rsid w:val="00B70B28"/>
    <w:rsid w:val="00B71232"/>
    <w:rsid w:val="00B72906"/>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715"/>
    <w:rsid w:val="00BA1842"/>
    <w:rsid w:val="00BA21DC"/>
    <w:rsid w:val="00BA39DE"/>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E336A"/>
    <w:rsid w:val="00BE455D"/>
    <w:rsid w:val="00BF0C02"/>
    <w:rsid w:val="00BF2923"/>
    <w:rsid w:val="00BF29EA"/>
    <w:rsid w:val="00BF3B86"/>
    <w:rsid w:val="00BF5131"/>
    <w:rsid w:val="00BF5981"/>
    <w:rsid w:val="00BF6C88"/>
    <w:rsid w:val="00BF704A"/>
    <w:rsid w:val="00C0047A"/>
    <w:rsid w:val="00C006DF"/>
    <w:rsid w:val="00C00E35"/>
    <w:rsid w:val="00C014E4"/>
    <w:rsid w:val="00C0258C"/>
    <w:rsid w:val="00C037EC"/>
    <w:rsid w:val="00C03B31"/>
    <w:rsid w:val="00C04813"/>
    <w:rsid w:val="00C05889"/>
    <w:rsid w:val="00C05CD5"/>
    <w:rsid w:val="00C05CFB"/>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613"/>
    <w:rsid w:val="00C26ADB"/>
    <w:rsid w:val="00C27D62"/>
    <w:rsid w:val="00C31EE1"/>
    <w:rsid w:val="00C32D9D"/>
    <w:rsid w:val="00C335A1"/>
    <w:rsid w:val="00C33B15"/>
    <w:rsid w:val="00C345C8"/>
    <w:rsid w:val="00C35F6C"/>
    <w:rsid w:val="00C36000"/>
    <w:rsid w:val="00C370CD"/>
    <w:rsid w:val="00C37EF0"/>
    <w:rsid w:val="00C406E2"/>
    <w:rsid w:val="00C41718"/>
    <w:rsid w:val="00C42F3A"/>
    <w:rsid w:val="00C4335E"/>
    <w:rsid w:val="00C4361E"/>
    <w:rsid w:val="00C43D55"/>
    <w:rsid w:val="00C4402B"/>
    <w:rsid w:val="00C460CE"/>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378"/>
    <w:rsid w:val="00C703BE"/>
    <w:rsid w:val="00C717A1"/>
    <w:rsid w:val="00C719E0"/>
    <w:rsid w:val="00C7447F"/>
    <w:rsid w:val="00C774DF"/>
    <w:rsid w:val="00C77E07"/>
    <w:rsid w:val="00C80050"/>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0520"/>
    <w:rsid w:val="00D017A1"/>
    <w:rsid w:val="00D02A9B"/>
    <w:rsid w:val="00D0315D"/>
    <w:rsid w:val="00D04D51"/>
    <w:rsid w:val="00D05440"/>
    <w:rsid w:val="00D05AEF"/>
    <w:rsid w:val="00D073C4"/>
    <w:rsid w:val="00D077F0"/>
    <w:rsid w:val="00D07E4B"/>
    <w:rsid w:val="00D109D2"/>
    <w:rsid w:val="00D11005"/>
    <w:rsid w:val="00D134A0"/>
    <w:rsid w:val="00D136ED"/>
    <w:rsid w:val="00D139A2"/>
    <w:rsid w:val="00D15008"/>
    <w:rsid w:val="00D15315"/>
    <w:rsid w:val="00D15B4F"/>
    <w:rsid w:val="00D15B85"/>
    <w:rsid w:val="00D15E21"/>
    <w:rsid w:val="00D169BE"/>
    <w:rsid w:val="00D17106"/>
    <w:rsid w:val="00D17631"/>
    <w:rsid w:val="00D17F27"/>
    <w:rsid w:val="00D245E1"/>
    <w:rsid w:val="00D26D3F"/>
    <w:rsid w:val="00D26D9D"/>
    <w:rsid w:val="00D302AE"/>
    <w:rsid w:val="00D30AE5"/>
    <w:rsid w:val="00D317E4"/>
    <w:rsid w:val="00D31E1F"/>
    <w:rsid w:val="00D3215A"/>
    <w:rsid w:val="00D3251E"/>
    <w:rsid w:val="00D3305D"/>
    <w:rsid w:val="00D331ED"/>
    <w:rsid w:val="00D332DF"/>
    <w:rsid w:val="00D354E1"/>
    <w:rsid w:val="00D372F7"/>
    <w:rsid w:val="00D403E5"/>
    <w:rsid w:val="00D4054A"/>
    <w:rsid w:val="00D41158"/>
    <w:rsid w:val="00D41956"/>
    <w:rsid w:val="00D42165"/>
    <w:rsid w:val="00D43EF7"/>
    <w:rsid w:val="00D4589B"/>
    <w:rsid w:val="00D473D4"/>
    <w:rsid w:val="00D511E2"/>
    <w:rsid w:val="00D512F6"/>
    <w:rsid w:val="00D53E16"/>
    <w:rsid w:val="00D57A02"/>
    <w:rsid w:val="00D617C9"/>
    <w:rsid w:val="00D61AC2"/>
    <w:rsid w:val="00D61D22"/>
    <w:rsid w:val="00D628FA"/>
    <w:rsid w:val="00D62EB1"/>
    <w:rsid w:val="00D632E0"/>
    <w:rsid w:val="00D63331"/>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1076"/>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D73E7"/>
    <w:rsid w:val="00DE00DE"/>
    <w:rsid w:val="00DE30AC"/>
    <w:rsid w:val="00DE3EA7"/>
    <w:rsid w:val="00DF0734"/>
    <w:rsid w:val="00DF0A13"/>
    <w:rsid w:val="00DF0DA6"/>
    <w:rsid w:val="00DF5758"/>
    <w:rsid w:val="00DF5CFF"/>
    <w:rsid w:val="00DF7625"/>
    <w:rsid w:val="00E01968"/>
    <w:rsid w:val="00E02080"/>
    <w:rsid w:val="00E02FF0"/>
    <w:rsid w:val="00E04352"/>
    <w:rsid w:val="00E06B0C"/>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3FEB"/>
    <w:rsid w:val="00E54FFD"/>
    <w:rsid w:val="00E56ADA"/>
    <w:rsid w:val="00E579F8"/>
    <w:rsid w:val="00E60838"/>
    <w:rsid w:val="00E609E5"/>
    <w:rsid w:val="00E60A6F"/>
    <w:rsid w:val="00E61791"/>
    <w:rsid w:val="00E6319C"/>
    <w:rsid w:val="00E631D5"/>
    <w:rsid w:val="00E63B23"/>
    <w:rsid w:val="00E6580A"/>
    <w:rsid w:val="00E705B4"/>
    <w:rsid w:val="00E710D8"/>
    <w:rsid w:val="00E71AE2"/>
    <w:rsid w:val="00E7297D"/>
    <w:rsid w:val="00E73DE3"/>
    <w:rsid w:val="00E7420E"/>
    <w:rsid w:val="00E756C2"/>
    <w:rsid w:val="00E75BB7"/>
    <w:rsid w:val="00E75FD8"/>
    <w:rsid w:val="00E7672F"/>
    <w:rsid w:val="00E7705A"/>
    <w:rsid w:val="00E772D9"/>
    <w:rsid w:val="00E80508"/>
    <w:rsid w:val="00E80BE3"/>
    <w:rsid w:val="00E80D6F"/>
    <w:rsid w:val="00E80FE0"/>
    <w:rsid w:val="00E82B14"/>
    <w:rsid w:val="00E8337C"/>
    <w:rsid w:val="00E836D0"/>
    <w:rsid w:val="00E8490D"/>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4B94"/>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2D51"/>
    <w:rsid w:val="00F02E76"/>
    <w:rsid w:val="00F03392"/>
    <w:rsid w:val="00F033D8"/>
    <w:rsid w:val="00F05B9F"/>
    <w:rsid w:val="00F12FDE"/>
    <w:rsid w:val="00F1367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0BF7"/>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3BDC"/>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5034"/>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01C4"/>
    <w:rsid w:val="00FC21A8"/>
    <w:rsid w:val="00FC3389"/>
    <w:rsid w:val="00FC4605"/>
    <w:rsid w:val="00FC4696"/>
    <w:rsid w:val="00FC4C5E"/>
    <w:rsid w:val="00FC5973"/>
    <w:rsid w:val="00FD0481"/>
    <w:rsid w:val="00FD1652"/>
    <w:rsid w:val="00FD211F"/>
    <w:rsid w:val="00FD2E1A"/>
    <w:rsid w:val="00FD31E9"/>
    <w:rsid w:val="00FD3323"/>
    <w:rsid w:val="00FD4D9A"/>
    <w:rsid w:val="00FD65A8"/>
    <w:rsid w:val="00FD73AE"/>
    <w:rsid w:val="00FE3FF9"/>
    <w:rsid w:val="00FE42BB"/>
    <w:rsid w:val="00FE54E5"/>
    <w:rsid w:val="00FE59F0"/>
    <w:rsid w:val="00FE68C3"/>
    <w:rsid w:val="00FE7EAD"/>
    <w:rsid w:val="00FF0E15"/>
    <w:rsid w:val="00FF2073"/>
    <w:rsid w:val="00FF20C0"/>
    <w:rsid w:val="00FF2693"/>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9196830">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7940413">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0907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68565671">
      <w:bodyDiv w:val="1"/>
      <w:marLeft w:val="0"/>
      <w:marRight w:val="0"/>
      <w:marTop w:val="0"/>
      <w:marBottom w:val="0"/>
      <w:divBdr>
        <w:top w:val="none" w:sz="0" w:space="0" w:color="auto"/>
        <w:left w:val="none" w:sz="0" w:space="0" w:color="auto"/>
        <w:bottom w:val="none" w:sz="0" w:space="0" w:color="auto"/>
        <w:right w:val="none" w:sz="0" w:space="0" w:color="auto"/>
      </w:divBdr>
    </w:div>
    <w:div w:id="1580094944">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27</Pages>
  <Words>11747</Words>
  <Characters>70487</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82070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34</cp:revision>
  <cp:lastPrinted>2025-04-14T09:09:00Z</cp:lastPrinted>
  <dcterms:created xsi:type="dcterms:W3CDTF">2024-05-17T06:31:00Z</dcterms:created>
  <dcterms:modified xsi:type="dcterms:W3CDTF">2025-04-14T09:09:00Z</dcterms:modified>
</cp:coreProperties>
</file>