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1D187" w14:textId="77777777" w:rsidR="00367391" w:rsidRDefault="00367391" w:rsidP="00367391">
      <w:pPr>
        <w:spacing w:line="276" w:lineRule="auto"/>
        <w:ind w:right="4533"/>
        <w:rPr>
          <w:rFonts w:ascii="Times New Roman" w:hAnsi="Times New Roman"/>
          <w:sz w:val="22"/>
        </w:rPr>
      </w:pPr>
    </w:p>
    <w:p w14:paraId="1D501B0F" w14:textId="77777777" w:rsidR="00960403" w:rsidRPr="00960403" w:rsidRDefault="00960403" w:rsidP="00960403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r w:rsidRPr="00960403">
        <w:rPr>
          <w:rFonts w:ascii="Times New Roman" w:hAnsi="Times New Roman"/>
          <w:sz w:val="22"/>
        </w:rPr>
        <w:t>Numer referencyjny postępowania:</w:t>
      </w:r>
    </w:p>
    <w:p w14:paraId="252AE152" w14:textId="62CB640E" w:rsidR="00960403" w:rsidRPr="00960403" w:rsidRDefault="00482E52" w:rsidP="00960403">
      <w:pPr>
        <w:ind w:right="4533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DZP/DT/</w:t>
      </w:r>
      <w:r w:rsidR="00FB5737">
        <w:rPr>
          <w:rFonts w:ascii="Times New Roman" w:hAnsi="Times New Roman"/>
          <w:b/>
          <w:sz w:val="22"/>
        </w:rPr>
        <w:t>22</w:t>
      </w:r>
      <w:r>
        <w:rPr>
          <w:rFonts w:ascii="Times New Roman" w:hAnsi="Times New Roman"/>
          <w:b/>
          <w:sz w:val="22"/>
        </w:rPr>
        <w:t>/2025</w:t>
      </w:r>
    </w:p>
    <w:p w14:paraId="7912DC94" w14:textId="77777777" w:rsidR="00AD2998" w:rsidRPr="00960403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960403">
        <w:rPr>
          <w:rFonts w:ascii="Times New Roman" w:hAnsi="Times New Roman"/>
          <w:b/>
          <w:sz w:val="22"/>
          <w:szCs w:val="20"/>
        </w:rPr>
        <w:t>Załącznik nr 1</w:t>
      </w:r>
      <w:r w:rsidR="005D7026">
        <w:rPr>
          <w:rFonts w:ascii="Times New Roman" w:hAnsi="Times New Roman"/>
          <w:b/>
          <w:sz w:val="22"/>
          <w:szCs w:val="20"/>
        </w:rPr>
        <w:t xml:space="preserve"> do SWZ</w:t>
      </w:r>
    </w:p>
    <w:p w14:paraId="63A51924" w14:textId="77777777" w:rsidR="0086218C" w:rsidRPr="00960403" w:rsidRDefault="0086218C" w:rsidP="00AD2998">
      <w:pPr>
        <w:rPr>
          <w:rFonts w:ascii="Times New Roman" w:hAnsi="Times New Roman"/>
          <w:sz w:val="20"/>
          <w:szCs w:val="20"/>
        </w:rPr>
      </w:pPr>
    </w:p>
    <w:p w14:paraId="4FC27230" w14:textId="7F57B691" w:rsidR="00741666" w:rsidRPr="00F503A1" w:rsidRDefault="00F503A1" w:rsidP="005D7026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/>
          <w:b/>
          <w:bCs/>
          <w:smallCaps w:val="0"/>
          <w:sz w:val="28"/>
          <w:szCs w:val="22"/>
        </w:rPr>
      </w:pPr>
      <w:r w:rsidRPr="00F503A1">
        <w:rPr>
          <w:rStyle w:val="Tytuksiki"/>
          <w:rFonts w:ascii="Times New Roman" w:hAnsi="Times New Roman"/>
          <w:b/>
          <w:bCs/>
          <w:smallCaps w:val="0"/>
          <w:sz w:val="28"/>
          <w:szCs w:val="22"/>
        </w:rPr>
        <w:t>FORMULARZ OFERTY</w:t>
      </w:r>
    </w:p>
    <w:p w14:paraId="71A37BCB" w14:textId="6E7AD500" w:rsidR="00741666" w:rsidRPr="000E16EA" w:rsidRDefault="00F54A96" w:rsidP="001B454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E16EA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0E16EA">
        <w:rPr>
          <w:rFonts w:ascii="Times New Roman" w:hAnsi="Times New Roman"/>
          <w:sz w:val="22"/>
          <w:szCs w:val="22"/>
        </w:rPr>
        <w:t>prowadzon</w:t>
      </w:r>
      <w:r w:rsidRPr="000E16EA">
        <w:rPr>
          <w:rFonts w:ascii="Times New Roman" w:hAnsi="Times New Roman"/>
          <w:sz w:val="22"/>
          <w:szCs w:val="22"/>
        </w:rPr>
        <w:t xml:space="preserve">ego </w:t>
      </w:r>
      <w:r w:rsidR="008D5F96" w:rsidRPr="000E16EA">
        <w:rPr>
          <w:rFonts w:ascii="Times New Roman" w:hAnsi="Times New Roman"/>
          <w:sz w:val="22"/>
          <w:szCs w:val="22"/>
        </w:rPr>
        <w:t xml:space="preserve">w trybie </w:t>
      </w:r>
      <w:r w:rsidR="00AF10FA" w:rsidRPr="000E16EA">
        <w:rPr>
          <w:rFonts w:ascii="Times New Roman" w:hAnsi="Times New Roman"/>
          <w:iCs/>
          <w:sz w:val="22"/>
          <w:szCs w:val="22"/>
        </w:rPr>
        <w:t>podstawowy</w:t>
      </w:r>
      <w:r w:rsidR="004334FB" w:rsidRPr="000E16EA">
        <w:rPr>
          <w:rFonts w:ascii="Times New Roman" w:hAnsi="Times New Roman"/>
          <w:iCs/>
          <w:sz w:val="22"/>
          <w:szCs w:val="22"/>
        </w:rPr>
        <w:t>m</w:t>
      </w:r>
      <w:r w:rsidR="00AF10FA" w:rsidRPr="000E16EA">
        <w:rPr>
          <w:rFonts w:ascii="Times New Roman" w:hAnsi="Times New Roman"/>
          <w:iCs/>
          <w:sz w:val="22"/>
          <w:szCs w:val="22"/>
        </w:rPr>
        <w:t xml:space="preserve"> </w:t>
      </w:r>
      <w:r w:rsidR="000E16EA">
        <w:rPr>
          <w:rFonts w:ascii="Times New Roman" w:hAnsi="Times New Roman"/>
          <w:iCs/>
          <w:sz w:val="22"/>
          <w:szCs w:val="22"/>
        </w:rPr>
        <w:br/>
      </w:r>
      <w:r w:rsidR="00C525DF">
        <w:rPr>
          <w:rFonts w:ascii="Times New Roman" w:hAnsi="Times New Roman"/>
          <w:iCs/>
          <w:color w:val="auto"/>
          <w:sz w:val="22"/>
          <w:szCs w:val="22"/>
        </w:rPr>
        <w:t>bez</w:t>
      </w:r>
      <w:r w:rsidR="00A9141E" w:rsidRPr="000E16EA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r w:rsidR="00E87CB1">
        <w:rPr>
          <w:rFonts w:ascii="Times New Roman" w:hAnsi="Times New Roman"/>
          <w:iCs/>
          <w:color w:val="auto"/>
          <w:sz w:val="22"/>
          <w:szCs w:val="22"/>
        </w:rPr>
        <w:t>przeprowadzania</w:t>
      </w:r>
      <w:r w:rsidR="00CF046D" w:rsidRPr="000E16EA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r w:rsidR="005D7026" w:rsidRPr="000E16EA">
        <w:rPr>
          <w:rFonts w:ascii="Times New Roman" w:hAnsi="Times New Roman"/>
          <w:iCs/>
          <w:color w:val="auto"/>
          <w:sz w:val="22"/>
          <w:szCs w:val="22"/>
        </w:rPr>
        <w:t>negocjacji</w:t>
      </w:r>
      <w:r w:rsidR="004334FB" w:rsidRPr="000E16EA">
        <w:rPr>
          <w:rFonts w:ascii="Times New Roman" w:hAnsi="Times New Roman"/>
          <w:iCs/>
          <w:color w:val="auto"/>
          <w:sz w:val="22"/>
          <w:szCs w:val="22"/>
        </w:rPr>
        <w:t>,</w:t>
      </w:r>
      <w:r w:rsidR="008D5F96" w:rsidRPr="000E16EA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AF10FA" w:rsidRPr="000E16EA">
        <w:rPr>
          <w:rFonts w:ascii="Times New Roman" w:hAnsi="Times New Roman"/>
          <w:color w:val="auto"/>
          <w:sz w:val="22"/>
          <w:szCs w:val="22"/>
        </w:rPr>
        <w:t xml:space="preserve">zgodnie z art. 275 pkt </w:t>
      </w:r>
      <w:r w:rsidR="00C525DF">
        <w:rPr>
          <w:rFonts w:ascii="Times New Roman" w:hAnsi="Times New Roman"/>
          <w:color w:val="auto"/>
          <w:sz w:val="22"/>
          <w:szCs w:val="22"/>
        </w:rPr>
        <w:t>1</w:t>
      </w:r>
      <w:r w:rsidR="007737B5" w:rsidRPr="000E16EA">
        <w:rPr>
          <w:rFonts w:ascii="Times New Roman" w:hAnsi="Times New Roman"/>
          <w:color w:val="auto"/>
          <w:sz w:val="22"/>
          <w:szCs w:val="22"/>
        </w:rPr>
        <w:t>)</w:t>
      </w:r>
      <w:r w:rsidR="00AF10FA" w:rsidRPr="000E16EA">
        <w:rPr>
          <w:rFonts w:ascii="Times New Roman" w:hAnsi="Times New Roman"/>
          <w:color w:val="auto"/>
          <w:sz w:val="22"/>
          <w:szCs w:val="22"/>
        </w:rPr>
        <w:t xml:space="preserve"> ustawy </w:t>
      </w:r>
      <w:r w:rsidR="00505A41" w:rsidRPr="000E16EA">
        <w:rPr>
          <w:rFonts w:ascii="Times New Roman" w:hAnsi="Times New Roman"/>
          <w:color w:val="auto"/>
          <w:sz w:val="22"/>
          <w:szCs w:val="22"/>
        </w:rPr>
        <w:t xml:space="preserve">z dnia </w:t>
      </w:r>
      <w:r w:rsidR="00AF10FA" w:rsidRPr="000E16EA">
        <w:rPr>
          <w:rFonts w:ascii="Times New Roman" w:hAnsi="Times New Roman"/>
          <w:color w:val="auto"/>
          <w:sz w:val="22"/>
          <w:szCs w:val="22"/>
        </w:rPr>
        <w:t>11 września 2019 r.</w:t>
      </w:r>
      <w:r w:rsidR="00192E68" w:rsidRPr="000E16EA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505A41" w:rsidRPr="000E16EA">
        <w:rPr>
          <w:rFonts w:ascii="Times New Roman" w:hAnsi="Times New Roman"/>
          <w:color w:val="auto"/>
          <w:sz w:val="22"/>
          <w:szCs w:val="22"/>
        </w:rPr>
        <w:t>–</w:t>
      </w:r>
      <w:r w:rsidR="00505A41" w:rsidRPr="000E16EA">
        <w:rPr>
          <w:rFonts w:ascii="Times New Roman" w:hAnsi="Times New Roman"/>
          <w:sz w:val="22"/>
          <w:szCs w:val="22"/>
        </w:rPr>
        <w:t xml:space="preserve"> </w:t>
      </w:r>
      <w:r w:rsidR="00741666" w:rsidRPr="000E16EA">
        <w:rPr>
          <w:rFonts w:ascii="Times New Roman" w:hAnsi="Times New Roman"/>
          <w:sz w:val="22"/>
          <w:szCs w:val="22"/>
        </w:rPr>
        <w:t>Prawo</w:t>
      </w:r>
      <w:r w:rsidR="00505A41" w:rsidRPr="000E16EA">
        <w:rPr>
          <w:rFonts w:ascii="Times New Roman" w:hAnsi="Times New Roman"/>
          <w:sz w:val="22"/>
          <w:szCs w:val="22"/>
        </w:rPr>
        <w:t xml:space="preserve"> </w:t>
      </w:r>
      <w:r w:rsidR="00741666" w:rsidRPr="000E16EA">
        <w:rPr>
          <w:rFonts w:ascii="Times New Roman" w:hAnsi="Times New Roman"/>
          <w:sz w:val="22"/>
          <w:szCs w:val="22"/>
        </w:rPr>
        <w:t>zamówień publicznych</w:t>
      </w:r>
      <w:r w:rsidR="003413A3" w:rsidRPr="000E16EA">
        <w:rPr>
          <w:rFonts w:ascii="Times New Roman" w:hAnsi="Times New Roman"/>
          <w:sz w:val="22"/>
          <w:szCs w:val="22"/>
        </w:rPr>
        <w:t>,</w:t>
      </w:r>
      <w:r w:rsidR="00741666" w:rsidRPr="000E16EA">
        <w:rPr>
          <w:rFonts w:ascii="Times New Roman" w:hAnsi="Times New Roman"/>
          <w:sz w:val="22"/>
          <w:szCs w:val="22"/>
        </w:rPr>
        <w:t xml:space="preserve"> na </w:t>
      </w:r>
      <w:r w:rsidR="00505A41" w:rsidRPr="000E16EA">
        <w:rPr>
          <w:rFonts w:ascii="Times New Roman" w:hAnsi="Times New Roman"/>
          <w:sz w:val="22"/>
          <w:szCs w:val="22"/>
        </w:rPr>
        <w:t>zadanie pod nazwą:</w:t>
      </w:r>
      <w:r w:rsidR="008805E2" w:rsidRPr="000E16EA">
        <w:rPr>
          <w:rFonts w:ascii="Times New Roman" w:hAnsi="Times New Roman"/>
          <w:sz w:val="22"/>
          <w:szCs w:val="22"/>
        </w:rPr>
        <w:t xml:space="preserve"> </w:t>
      </w:r>
      <w:r w:rsidR="00482E52" w:rsidRPr="000E16EA">
        <w:rPr>
          <w:rFonts w:ascii="Times New Roman" w:hAnsi="Times New Roman"/>
          <w:sz w:val="22"/>
          <w:szCs w:val="22"/>
        </w:rPr>
        <w:t>„</w:t>
      </w:r>
      <w:r w:rsidR="00482E52" w:rsidRPr="000E16EA">
        <w:rPr>
          <w:rFonts w:ascii="Times New Roman" w:hAnsi="Times New Roman"/>
          <w:b/>
          <w:bCs/>
          <w:sz w:val="22"/>
          <w:szCs w:val="22"/>
        </w:rPr>
        <w:t>WYKONANIE INSTALACJI GAZÓW MEDYCZNYCH</w:t>
      </w:r>
      <w:r w:rsidR="001B454B" w:rsidRPr="000E16EA">
        <w:rPr>
          <w:rFonts w:ascii="Times New Roman" w:hAnsi="Times New Roman"/>
          <w:b/>
          <w:bCs/>
          <w:sz w:val="22"/>
          <w:szCs w:val="22"/>
        </w:rPr>
        <w:t>”</w:t>
      </w:r>
      <w:r w:rsidR="001B454B" w:rsidRPr="000E16EA">
        <w:rPr>
          <w:rFonts w:ascii="Times New Roman" w:hAnsi="Times New Roman"/>
          <w:b/>
          <w:sz w:val="22"/>
          <w:szCs w:val="22"/>
        </w:rPr>
        <w:t xml:space="preserve"> </w:t>
      </w:r>
      <w:r w:rsidR="00741666" w:rsidRPr="000E16EA">
        <w:rPr>
          <w:rFonts w:ascii="Times New Roman" w:hAnsi="Times New Roman"/>
          <w:sz w:val="22"/>
          <w:szCs w:val="22"/>
        </w:rPr>
        <w:t xml:space="preserve">, </w:t>
      </w:r>
      <w:r w:rsidRPr="000E16EA">
        <w:rPr>
          <w:rFonts w:ascii="Times New Roman" w:hAnsi="Times New Roman"/>
          <w:sz w:val="22"/>
          <w:szCs w:val="22"/>
        </w:rPr>
        <w:t>my niżej podpisani:</w:t>
      </w:r>
      <w:r w:rsidR="00741666" w:rsidRPr="000E16EA">
        <w:rPr>
          <w:rFonts w:ascii="Times New Roman" w:hAnsi="Times New Roman"/>
          <w:sz w:val="22"/>
          <w:szCs w:val="22"/>
        </w:rPr>
        <w:t xml:space="preserve"> </w:t>
      </w:r>
    </w:p>
    <w:p w14:paraId="27D10B37" w14:textId="77777777" w:rsidR="00741666" w:rsidRPr="00960403" w:rsidRDefault="00741666" w:rsidP="0074166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525DF" w:rsidRPr="00D24D15" w14:paraId="6B65EB68" w14:textId="77777777" w:rsidTr="00C525DF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125BEB7E" w14:textId="77777777" w:rsidR="00C525DF" w:rsidRPr="00D24D15" w:rsidRDefault="00C525DF" w:rsidP="00BF001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C525DF" w:rsidRPr="00D24D15" w14:paraId="619008EC" w14:textId="77777777" w:rsidTr="00C525DF">
        <w:tc>
          <w:tcPr>
            <w:tcW w:w="4604" w:type="dxa"/>
            <w:shd w:val="clear" w:color="auto" w:fill="auto"/>
            <w:vAlign w:val="center"/>
          </w:tcPr>
          <w:p w14:paraId="4004DC2F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57FC407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28EB5045" w14:textId="77777777" w:rsidTr="00C525DF">
        <w:tc>
          <w:tcPr>
            <w:tcW w:w="4604" w:type="dxa"/>
            <w:shd w:val="clear" w:color="auto" w:fill="auto"/>
            <w:vAlign w:val="center"/>
          </w:tcPr>
          <w:p w14:paraId="6DB33167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E7B3D4C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0F5C57D5" w14:textId="77777777" w:rsidTr="00C525DF">
        <w:tc>
          <w:tcPr>
            <w:tcW w:w="4604" w:type="dxa"/>
            <w:shd w:val="clear" w:color="auto" w:fill="auto"/>
            <w:vAlign w:val="center"/>
          </w:tcPr>
          <w:p w14:paraId="667341BA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AD7487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7BCE4BC1" w14:textId="77777777" w:rsidTr="00C525DF">
        <w:tc>
          <w:tcPr>
            <w:tcW w:w="4604" w:type="dxa"/>
            <w:shd w:val="clear" w:color="auto" w:fill="auto"/>
            <w:vAlign w:val="center"/>
          </w:tcPr>
          <w:p w14:paraId="64A2325C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72E52A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4FF0361B" w14:textId="77777777" w:rsidTr="00C525DF">
        <w:tc>
          <w:tcPr>
            <w:tcW w:w="4604" w:type="dxa"/>
            <w:shd w:val="clear" w:color="auto" w:fill="auto"/>
            <w:vAlign w:val="center"/>
          </w:tcPr>
          <w:p w14:paraId="343D209A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188698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36BB2B5F" w14:textId="77777777" w:rsidTr="00C525DF">
        <w:tc>
          <w:tcPr>
            <w:tcW w:w="4604" w:type="dxa"/>
            <w:shd w:val="clear" w:color="auto" w:fill="auto"/>
            <w:vAlign w:val="center"/>
          </w:tcPr>
          <w:p w14:paraId="4D588F30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979F50F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2753FD47" w14:textId="77777777" w:rsidTr="00C525DF">
        <w:tc>
          <w:tcPr>
            <w:tcW w:w="4604" w:type="dxa"/>
            <w:shd w:val="clear" w:color="auto" w:fill="auto"/>
            <w:vAlign w:val="center"/>
          </w:tcPr>
          <w:p w14:paraId="457BBD11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711220C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37BCB18B" w14:textId="77777777" w:rsidTr="00C525DF">
        <w:tc>
          <w:tcPr>
            <w:tcW w:w="4604" w:type="dxa"/>
            <w:shd w:val="clear" w:color="auto" w:fill="auto"/>
            <w:vAlign w:val="center"/>
          </w:tcPr>
          <w:p w14:paraId="4EC923AE" w14:textId="5335962E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Telefon do kontaktu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56AA806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4861DCB0" w14:textId="77777777" w:rsidTr="00C525DF">
        <w:tc>
          <w:tcPr>
            <w:tcW w:w="4604" w:type="dxa"/>
            <w:shd w:val="clear" w:color="auto" w:fill="auto"/>
            <w:vAlign w:val="center"/>
          </w:tcPr>
          <w:p w14:paraId="5C285B3E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3413A2F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41863747" w14:textId="77777777" w:rsidTr="00C525DF">
        <w:tc>
          <w:tcPr>
            <w:tcW w:w="4604" w:type="dxa"/>
            <w:shd w:val="clear" w:color="auto" w:fill="auto"/>
            <w:vAlign w:val="center"/>
          </w:tcPr>
          <w:p w14:paraId="6D5C2DF1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45B66DF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5281DF3D" w14:textId="77777777" w:rsidTr="00C525DF">
        <w:tc>
          <w:tcPr>
            <w:tcW w:w="4604" w:type="dxa"/>
            <w:shd w:val="clear" w:color="auto" w:fill="auto"/>
            <w:vAlign w:val="center"/>
          </w:tcPr>
          <w:p w14:paraId="55037675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E45447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A91785" w14:textId="77777777" w:rsidR="00192E68" w:rsidRDefault="00192E68" w:rsidP="00F54A96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525DF" w:rsidRPr="00D24D15" w14:paraId="1ED7B8FA" w14:textId="77777777" w:rsidTr="00BF0015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877968E" w14:textId="77777777" w:rsidR="00C525DF" w:rsidRPr="00D24D15" w:rsidRDefault="00C525DF" w:rsidP="00BF0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C525DF" w:rsidRPr="00D24D15" w14:paraId="4C6E55DF" w14:textId="77777777" w:rsidTr="00BF0015">
        <w:tc>
          <w:tcPr>
            <w:tcW w:w="4604" w:type="dxa"/>
            <w:shd w:val="clear" w:color="auto" w:fill="auto"/>
            <w:vAlign w:val="center"/>
          </w:tcPr>
          <w:p w14:paraId="54E01E2B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F23F2C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02AF1E90" w14:textId="77777777" w:rsidTr="00BF0015">
        <w:tc>
          <w:tcPr>
            <w:tcW w:w="4604" w:type="dxa"/>
            <w:shd w:val="clear" w:color="auto" w:fill="auto"/>
            <w:vAlign w:val="center"/>
          </w:tcPr>
          <w:p w14:paraId="3FE13284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5BB803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38465A04" w14:textId="77777777" w:rsidTr="00BF0015">
        <w:tc>
          <w:tcPr>
            <w:tcW w:w="4604" w:type="dxa"/>
            <w:shd w:val="clear" w:color="auto" w:fill="auto"/>
            <w:vAlign w:val="center"/>
          </w:tcPr>
          <w:p w14:paraId="13343B21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5CD1909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2B35649C" w14:textId="77777777" w:rsidTr="00BF0015">
        <w:tc>
          <w:tcPr>
            <w:tcW w:w="4604" w:type="dxa"/>
            <w:shd w:val="clear" w:color="auto" w:fill="auto"/>
            <w:vAlign w:val="center"/>
          </w:tcPr>
          <w:p w14:paraId="7DF82CEE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E0B2BA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743237E4" w14:textId="77777777" w:rsidTr="00BF0015">
        <w:tc>
          <w:tcPr>
            <w:tcW w:w="4604" w:type="dxa"/>
            <w:shd w:val="clear" w:color="auto" w:fill="auto"/>
            <w:vAlign w:val="center"/>
          </w:tcPr>
          <w:p w14:paraId="3A6182BF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9E1BD91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47AAEFD7" w14:textId="77777777" w:rsidTr="00BF0015">
        <w:tc>
          <w:tcPr>
            <w:tcW w:w="4604" w:type="dxa"/>
            <w:shd w:val="clear" w:color="auto" w:fill="auto"/>
            <w:vAlign w:val="center"/>
          </w:tcPr>
          <w:p w14:paraId="45972C53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38C47CA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73D6D5EB" w14:textId="77777777" w:rsidTr="00BF0015">
        <w:tc>
          <w:tcPr>
            <w:tcW w:w="4604" w:type="dxa"/>
            <w:shd w:val="clear" w:color="auto" w:fill="auto"/>
            <w:vAlign w:val="center"/>
          </w:tcPr>
          <w:p w14:paraId="03BFF4AF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1A8E6D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22CCCD29" w14:textId="77777777" w:rsidTr="00BF0015">
        <w:tc>
          <w:tcPr>
            <w:tcW w:w="4604" w:type="dxa"/>
            <w:shd w:val="clear" w:color="auto" w:fill="auto"/>
            <w:vAlign w:val="center"/>
          </w:tcPr>
          <w:p w14:paraId="13D98EFC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4F21B5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64438C70" w14:textId="77777777" w:rsidTr="00BF0015">
        <w:tc>
          <w:tcPr>
            <w:tcW w:w="4604" w:type="dxa"/>
            <w:shd w:val="clear" w:color="auto" w:fill="auto"/>
            <w:vAlign w:val="center"/>
          </w:tcPr>
          <w:p w14:paraId="25E75E69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81DA4AF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25DF" w:rsidRPr="00D24D15" w14:paraId="775787AC" w14:textId="77777777" w:rsidTr="00BF0015">
        <w:tc>
          <w:tcPr>
            <w:tcW w:w="4604" w:type="dxa"/>
            <w:shd w:val="clear" w:color="auto" w:fill="auto"/>
            <w:vAlign w:val="center"/>
          </w:tcPr>
          <w:p w14:paraId="0E6F8DBE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9D5876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61C7E3" w14:textId="77777777" w:rsidR="00C525DF" w:rsidRPr="00D24D15" w:rsidRDefault="00C525DF" w:rsidP="00C525DF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026F6D7C" w14:textId="77777777" w:rsidR="00C525DF" w:rsidRDefault="00C525DF" w:rsidP="00F54A96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525DF" w:rsidRPr="00D24D15" w14:paraId="410ED449" w14:textId="77777777" w:rsidTr="00BF0015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B76A117" w14:textId="77777777" w:rsidR="00C525DF" w:rsidRPr="00D24D15" w:rsidRDefault="00C525DF" w:rsidP="00BF0015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Pełnomocnik**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>do</w:t>
            </w: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C525DF" w:rsidRPr="00D24D15" w14:paraId="2B4101A1" w14:textId="77777777" w:rsidTr="00BF0015">
        <w:tc>
          <w:tcPr>
            <w:tcW w:w="4604" w:type="dxa"/>
            <w:shd w:val="clear" w:color="auto" w:fill="auto"/>
            <w:vAlign w:val="center"/>
          </w:tcPr>
          <w:p w14:paraId="70F2C1C5" w14:textId="77777777" w:rsidR="00C525DF" w:rsidRPr="00D24D15" w:rsidRDefault="00C525DF" w:rsidP="00BF0015">
            <w:pPr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0086D2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5FB54860" w14:textId="77777777" w:rsidTr="00BF0015">
        <w:tc>
          <w:tcPr>
            <w:tcW w:w="4604" w:type="dxa"/>
            <w:shd w:val="clear" w:color="auto" w:fill="auto"/>
            <w:vAlign w:val="center"/>
          </w:tcPr>
          <w:p w14:paraId="77E84112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4154999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33572EC3" w14:textId="77777777" w:rsidTr="00BF0015">
        <w:tc>
          <w:tcPr>
            <w:tcW w:w="4604" w:type="dxa"/>
            <w:shd w:val="clear" w:color="auto" w:fill="auto"/>
            <w:vAlign w:val="center"/>
          </w:tcPr>
          <w:p w14:paraId="48A663E4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252F393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205AB674" w14:textId="77777777" w:rsidTr="00BF0015">
        <w:tc>
          <w:tcPr>
            <w:tcW w:w="4604" w:type="dxa"/>
            <w:shd w:val="clear" w:color="auto" w:fill="auto"/>
            <w:vAlign w:val="center"/>
          </w:tcPr>
          <w:p w14:paraId="32A9B8F2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28E80B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244BA3BD" w14:textId="77777777" w:rsidTr="00BF0015">
        <w:tc>
          <w:tcPr>
            <w:tcW w:w="4604" w:type="dxa"/>
            <w:shd w:val="clear" w:color="auto" w:fill="auto"/>
            <w:vAlign w:val="center"/>
          </w:tcPr>
          <w:p w14:paraId="53164C6B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97E7B44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666E484F" w14:textId="77777777" w:rsidTr="00BF0015">
        <w:tc>
          <w:tcPr>
            <w:tcW w:w="4604" w:type="dxa"/>
            <w:shd w:val="clear" w:color="auto" w:fill="auto"/>
            <w:vAlign w:val="center"/>
          </w:tcPr>
          <w:p w14:paraId="04D560CE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8EF7BD5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7E99A9DF" w14:textId="77777777" w:rsidTr="00BF0015">
        <w:tc>
          <w:tcPr>
            <w:tcW w:w="4604" w:type="dxa"/>
            <w:shd w:val="clear" w:color="auto" w:fill="auto"/>
            <w:vAlign w:val="center"/>
          </w:tcPr>
          <w:p w14:paraId="2FD8E5CD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EF4C0EA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2EA4E713" w14:textId="77777777" w:rsidTr="00BF0015">
        <w:tc>
          <w:tcPr>
            <w:tcW w:w="4604" w:type="dxa"/>
            <w:shd w:val="clear" w:color="auto" w:fill="auto"/>
            <w:vAlign w:val="center"/>
          </w:tcPr>
          <w:p w14:paraId="6816BA2F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AF185C0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58F51CCC" w14:textId="77777777" w:rsidTr="00BF0015">
        <w:tc>
          <w:tcPr>
            <w:tcW w:w="4604" w:type="dxa"/>
            <w:shd w:val="clear" w:color="auto" w:fill="auto"/>
            <w:vAlign w:val="center"/>
          </w:tcPr>
          <w:p w14:paraId="074192F5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9AF6651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C525DF" w:rsidRPr="00D24D15" w14:paraId="6ED74D44" w14:textId="77777777" w:rsidTr="00BF0015">
        <w:tc>
          <w:tcPr>
            <w:tcW w:w="4604" w:type="dxa"/>
            <w:shd w:val="clear" w:color="auto" w:fill="auto"/>
            <w:vAlign w:val="center"/>
          </w:tcPr>
          <w:p w14:paraId="4E5EA330" w14:textId="77777777" w:rsidR="00C525DF" w:rsidRPr="00D24D15" w:rsidRDefault="00C525DF" w:rsidP="00BF00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A7438D" w14:textId="77777777" w:rsidR="00C525DF" w:rsidRPr="00D24D15" w:rsidRDefault="00C525DF" w:rsidP="00BF00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14:paraId="7298D029" w14:textId="77777777" w:rsidR="00C525DF" w:rsidRDefault="00C525DF" w:rsidP="00F54A96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p w14:paraId="5A9AAA2E" w14:textId="77777777" w:rsidR="0000686B" w:rsidRPr="00960403" w:rsidRDefault="0000686B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lastRenderedPageBreak/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960403">
        <w:rPr>
          <w:rFonts w:ascii="Times New Roman" w:hAnsi="Times New Roman"/>
          <w:sz w:val="22"/>
          <w:szCs w:val="22"/>
        </w:rPr>
        <w:t>P</w:t>
      </w:r>
      <w:r w:rsidRPr="00960403">
        <w:rPr>
          <w:rFonts w:ascii="Times New Roman" w:hAnsi="Times New Roman"/>
          <w:sz w:val="22"/>
          <w:szCs w:val="22"/>
        </w:rPr>
        <w:t>rzedmiotu Zamówienia zgodnie z</w:t>
      </w:r>
      <w:r w:rsidR="009A4503" w:rsidRPr="00960403">
        <w:rPr>
          <w:rFonts w:ascii="Times New Roman" w:hAnsi="Times New Roman"/>
          <w:sz w:val="22"/>
          <w:szCs w:val="22"/>
        </w:rPr>
        <w:t xml:space="preserve"> SWZ</w:t>
      </w:r>
      <w:r w:rsidRPr="00960403">
        <w:rPr>
          <w:rFonts w:ascii="Times New Roman" w:hAnsi="Times New Roman"/>
          <w:sz w:val="22"/>
          <w:szCs w:val="22"/>
        </w:rPr>
        <w:t>.</w:t>
      </w:r>
    </w:p>
    <w:p w14:paraId="7A7F9C92" w14:textId="77777777" w:rsidR="0000686B" w:rsidRPr="007737B5" w:rsidRDefault="0000686B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960403">
        <w:rPr>
          <w:rFonts w:ascii="Times New Roman" w:hAnsi="Times New Roman"/>
          <w:sz w:val="22"/>
          <w:szCs w:val="22"/>
        </w:rPr>
        <w:t>SWZ</w:t>
      </w:r>
      <w:r w:rsidRPr="00960403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0CA68288" w14:textId="77777777" w:rsidR="0000686B" w:rsidRPr="005D7026" w:rsidRDefault="0000686B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="00CA7E60"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="0032767D"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6AEA47B0" w14:textId="77777777" w:rsidR="005D7026" w:rsidRPr="005D7026" w:rsidRDefault="005D7026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5D7026">
        <w:rPr>
          <w:rFonts w:ascii="Times New Roman" w:hAnsi="Times New Roman"/>
          <w:sz w:val="22"/>
          <w:szCs w:val="22"/>
        </w:rPr>
        <w:t xml:space="preserve">wykonać 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zamówienie </w:t>
      </w:r>
      <w:r w:rsidRPr="005D7026">
        <w:rPr>
          <w:rFonts w:ascii="Times New Roman" w:hAnsi="Times New Roman"/>
          <w:sz w:val="22"/>
          <w:szCs w:val="22"/>
        </w:rPr>
        <w:t>w terminie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 wskazanym w SWZ</w:t>
      </w:r>
      <w:r w:rsidRPr="005D7026">
        <w:rPr>
          <w:rFonts w:ascii="Times New Roman" w:hAnsi="Times New Roman"/>
          <w:sz w:val="22"/>
          <w:szCs w:val="22"/>
        </w:rPr>
        <w:t>.</w:t>
      </w:r>
    </w:p>
    <w:p w14:paraId="38CD1231" w14:textId="77777777" w:rsidR="00DD30BA" w:rsidRPr="00DD30BA" w:rsidRDefault="0000686B" w:rsidP="00DD30B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5D7026">
        <w:rPr>
          <w:rFonts w:ascii="Times New Roman" w:hAnsi="Times New Roman"/>
          <w:b/>
          <w:caps/>
          <w:sz w:val="22"/>
          <w:szCs w:val="22"/>
        </w:rPr>
        <w:t>OFERUJEMY</w:t>
      </w:r>
      <w:r w:rsidRPr="005D7026">
        <w:rPr>
          <w:rFonts w:ascii="Times New Roman" w:hAnsi="Times New Roman"/>
          <w:bCs/>
          <w:sz w:val="22"/>
          <w:szCs w:val="22"/>
        </w:rPr>
        <w:t xml:space="preserve"> wykonanie przedmiotu Zamówienia za</w:t>
      </w:r>
      <w:r w:rsidR="00DD30BA">
        <w:rPr>
          <w:rFonts w:ascii="Times New Roman" w:hAnsi="Times New Roman"/>
          <w:bCs/>
          <w:sz w:val="22"/>
          <w:szCs w:val="22"/>
          <w:lang w:val="pl-PL"/>
        </w:rPr>
        <w:t xml:space="preserve"> kwotę :</w:t>
      </w:r>
    </w:p>
    <w:p w14:paraId="2E3FA0F7" w14:textId="77777777" w:rsidR="00DD30BA" w:rsidRDefault="00DD30BA" w:rsidP="00DD30BA">
      <w:pPr>
        <w:pStyle w:val="Zwykytekst"/>
        <w:autoSpaceDE w:val="0"/>
        <w:autoSpaceDN w:val="0"/>
        <w:spacing w:line="300" w:lineRule="exact"/>
        <w:ind w:left="357"/>
        <w:jc w:val="both"/>
        <w:rPr>
          <w:rFonts w:ascii="Times New Roman" w:hAnsi="Times New Roman"/>
          <w:b/>
          <w:sz w:val="22"/>
          <w:szCs w:val="22"/>
          <w:highlight w:val="yellow"/>
        </w:rPr>
      </w:pPr>
    </w:p>
    <w:p w14:paraId="5A0F024A" w14:textId="4B74B1DD" w:rsidR="00DD30BA" w:rsidRPr="00A47EB5" w:rsidRDefault="00DD30BA" w:rsidP="00DD30BA">
      <w:pPr>
        <w:pStyle w:val="Zwykytekst"/>
        <w:autoSpaceDE w:val="0"/>
        <w:autoSpaceDN w:val="0"/>
        <w:spacing w:line="300" w:lineRule="exact"/>
        <w:ind w:left="357"/>
        <w:jc w:val="both"/>
        <w:rPr>
          <w:rFonts w:ascii="Times New Roman" w:hAnsi="Times New Roman"/>
          <w:sz w:val="22"/>
          <w:szCs w:val="22"/>
          <w:lang w:val="pl-PL"/>
        </w:rPr>
      </w:pPr>
      <w:r w:rsidRPr="00A47EB5">
        <w:rPr>
          <w:rFonts w:ascii="Times New Roman" w:hAnsi="Times New Roman"/>
          <w:b/>
          <w:sz w:val="22"/>
          <w:szCs w:val="22"/>
        </w:rPr>
        <w:t>CEN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A47EB5">
        <w:rPr>
          <w:rFonts w:ascii="Times New Roman" w:hAnsi="Times New Roman"/>
          <w:b/>
          <w:sz w:val="22"/>
          <w:szCs w:val="22"/>
        </w:rPr>
        <w:t xml:space="preserve"> 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NETTO </w:t>
      </w:r>
      <w:r w:rsidR="00A533D7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A47EB5">
        <w:rPr>
          <w:rFonts w:ascii="Times New Roman" w:hAnsi="Times New Roman"/>
          <w:b/>
          <w:sz w:val="22"/>
          <w:szCs w:val="22"/>
        </w:rPr>
        <w:t>..............................................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>..</w:t>
      </w:r>
      <w:r w:rsidRPr="00A47EB5">
        <w:rPr>
          <w:rFonts w:ascii="Times New Roman" w:hAnsi="Times New Roman"/>
          <w:b/>
          <w:sz w:val="22"/>
          <w:szCs w:val="22"/>
        </w:rPr>
        <w:t>..... PLN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</w:p>
    <w:p w14:paraId="0CD7B391" w14:textId="77777777" w:rsidR="00DD30BA" w:rsidRPr="00A47EB5" w:rsidRDefault="00DD30BA" w:rsidP="00DD30BA">
      <w:pPr>
        <w:pStyle w:val="Akapitzlist"/>
        <w:spacing w:line="300" w:lineRule="exact"/>
        <w:ind w:left="357"/>
        <w:rPr>
          <w:rFonts w:ascii="Times New Roman" w:hAnsi="Times New Roman"/>
          <w:bCs/>
          <w:sz w:val="14"/>
          <w:szCs w:val="22"/>
        </w:rPr>
      </w:pPr>
    </w:p>
    <w:p w14:paraId="4A107D9E" w14:textId="43F7563E" w:rsidR="00DD30BA" w:rsidRPr="00A47EB5" w:rsidRDefault="00DD30BA" w:rsidP="00DD30BA">
      <w:pPr>
        <w:pStyle w:val="Zwykytekst"/>
        <w:autoSpaceDE w:val="0"/>
        <w:autoSpaceDN w:val="0"/>
        <w:spacing w:line="300" w:lineRule="exact"/>
        <w:ind w:left="357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A47EB5">
        <w:rPr>
          <w:rFonts w:ascii="Times New Roman" w:hAnsi="Times New Roman"/>
          <w:b/>
          <w:sz w:val="22"/>
          <w:szCs w:val="22"/>
        </w:rPr>
        <w:t>CEN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A47EB5">
        <w:rPr>
          <w:rFonts w:ascii="Times New Roman" w:hAnsi="Times New Roman"/>
          <w:b/>
          <w:sz w:val="22"/>
          <w:szCs w:val="22"/>
        </w:rPr>
        <w:t xml:space="preserve"> BRUTTO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533D7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A47EB5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 w:rsidRPr="00A47EB5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</w:p>
    <w:p w14:paraId="75AFFC39" w14:textId="77777777" w:rsidR="00DD30BA" w:rsidRPr="00A47EB5" w:rsidRDefault="00DD30BA" w:rsidP="00DD30BA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bCs/>
          <w:sz w:val="22"/>
          <w:szCs w:val="22"/>
        </w:rPr>
      </w:pPr>
    </w:p>
    <w:p w14:paraId="07ADF3CB" w14:textId="40C8FB5F" w:rsidR="005D7026" w:rsidRDefault="0055264A" w:rsidP="00A533D7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</w:rPr>
      </w:pPr>
      <w:r w:rsidRPr="00367391">
        <w:rPr>
          <w:rFonts w:ascii="Times New Roman" w:hAnsi="Times New Roman"/>
          <w:b/>
          <w:caps/>
          <w:sz w:val="22"/>
          <w:szCs w:val="22"/>
        </w:rPr>
        <w:t>OFERUJEMY</w:t>
      </w:r>
      <w:r w:rsidRPr="0036739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67391">
        <w:rPr>
          <w:rFonts w:ascii="Times New Roman" w:hAnsi="Times New Roman"/>
          <w:b/>
          <w:sz w:val="22"/>
        </w:rPr>
        <w:t>termin gwarancji i rękojmi za wady na wykonane roboty budowlane</w:t>
      </w:r>
      <w:r w:rsidR="00367391">
        <w:rPr>
          <w:rFonts w:ascii="Times New Roman" w:hAnsi="Times New Roman"/>
          <w:b/>
          <w:sz w:val="22"/>
          <w:lang w:val="pl-PL"/>
        </w:rPr>
        <w:br/>
        <w:t xml:space="preserve">(min. </w:t>
      </w:r>
      <w:r w:rsidR="00482E52">
        <w:rPr>
          <w:rFonts w:ascii="Times New Roman" w:hAnsi="Times New Roman"/>
          <w:b/>
          <w:sz w:val="22"/>
          <w:lang w:val="pl-PL"/>
        </w:rPr>
        <w:t>24</w:t>
      </w:r>
      <w:r w:rsidR="00367391">
        <w:rPr>
          <w:rFonts w:ascii="Times New Roman" w:hAnsi="Times New Roman"/>
          <w:b/>
          <w:sz w:val="22"/>
          <w:lang w:val="pl-PL"/>
        </w:rPr>
        <w:t xml:space="preserve"> miesi</w:t>
      </w:r>
      <w:r w:rsidR="0060134C">
        <w:rPr>
          <w:rFonts w:ascii="Times New Roman" w:hAnsi="Times New Roman"/>
          <w:b/>
          <w:sz w:val="22"/>
          <w:lang w:val="pl-PL"/>
        </w:rPr>
        <w:t>ę</w:t>
      </w:r>
      <w:r w:rsidR="001A602B">
        <w:rPr>
          <w:rFonts w:ascii="Times New Roman" w:hAnsi="Times New Roman"/>
          <w:b/>
          <w:sz w:val="22"/>
          <w:lang w:val="pl-PL"/>
        </w:rPr>
        <w:t>c</w:t>
      </w:r>
      <w:r w:rsidR="00372133">
        <w:rPr>
          <w:rFonts w:ascii="Times New Roman" w:hAnsi="Times New Roman"/>
          <w:b/>
          <w:sz w:val="22"/>
          <w:lang w:val="pl-PL"/>
        </w:rPr>
        <w:t>y</w:t>
      </w:r>
      <w:r w:rsidR="00367391">
        <w:rPr>
          <w:rFonts w:ascii="Times New Roman" w:hAnsi="Times New Roman"/>
          <w:b/>
          <w:sz w:val="22"/>
          <w:lang w:val="pl-PL"/>
        </w:rPr>
        <w:t xml:space="preserve">) </w:t>
      </w:r>
      <w:r w:rsidRPr="00367391">
        <w:rPr>
          <w:rFonts w:ascii="Times New Roman" w:hAnsi="Times New Roman"/>
          <w:b/>
          <w:sz w:val="22"/>
        </w:rPr>
        <w:t>…</w:t>
      </w:r>
      <w:r w:rsidR="00367391">
        <w:rPr>
          <w:rFonts w:ascii="Times New Roman" w:hAnsi="Times New Roman"/>
          <w:b/>
          <w:sz w:val="22"/>
          <w:lang w:val="pl-PL"/>
        </w:rPr>
        <w:t>……..….</w:t>
      </w:r>
      <w:r w:rsidRPr="00367391">
        <w:rPr>
          <w:rFonts w:ascii="Times New Roman" w:hAnsi="Times New Roman"/>
          <w:b/>
          <w:sz w:val="22"/>
        </w:rPr>
        <w:t>…… miesiące/miesięcy</w:t>
      </w:r>
    </w:p>
    <w:p w14:paraId="17D57558" w14:textId="77777777" w:rsidR="003021E9" w:rsidRPr="00367391" w:rsidRDefault="003021E9" w:rsidP="00A533D7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</w:rPr>
      </w:pPr>
    </w:p>
    <w:p w14:paraId="3936DA1E" w14:textId="77777777" w:rsidR="003021E9" w:rsidRPr="00462FD9" w:rsidRDefault="003021E9" w:rsidP="003021E9">
      <w:pPr>
        <w:numPr>
          <w:ilvl w:val="0"/>
          <w:numId w:val="8"/>
        </w:numPr>
        <w:spacing w:line="300" w:lineRule="exact"/>
        <w:rPr>
          <w:b/>
          <w:bCs/>
          <w:u w:val="single"/>
        </w:rPr>
      </w:pPr>
      <w:r w:rsidRPr="00462FD9">
        <w:rPr>
          <w:b/>
          <w:bCs/>
          <w:u w:val="single"/>
        </w:rPr>
        <w:t>DANE WYKONAWCY potrzebne do realizacji zamówienia:</w:t>
      </w:r>
    </w:p>
    <w:p w14:paraId="085A8366" w14:textId="77777777" w:rsidR="003021E9" w:rsidRPr="00462FD9" w:rsidRDefault="003021E9" w:rsidP="003021E9">
      <w:pPr>
        <w:spacing w:line="300" w:lineRule="exact"/>
        <w:ind w:left="357"/>
        <w:rPr>
          <w:b/>
          <w:bCs/>
          <w:u w:val="single"/>
        </w:rPr>
      </w:pPr>
    </w:p>
    <w:p w14:paraId="136F9302" w14:textId="77777777" w:rsidR="003021E9" w:rsidRPr="00462FD9" w:rsidRDefault="003021E9" w:rsidP="003021E9">
      <w:pPr>
        <w:spacing w:line="300" w:lineRule="exact"/>
        <w:ind w:left="357"/>
        <w:rPr>
          <w:rFonts w:ascii="Times New Roman" w:hAnsi="Times New Roman"/>
          <w:sz w:val="22"/>
          <w:szCs w:val="22"/>
        </w:rPr>
      </w:pPr>
      <w:r w:rsidRPr="00462FD9">
        <w:rPr>
          <w:rFonts w:ascii="Times New Roman" w:hAnsi="Times New Roman"/>
          <w:bCs/>
          <w:sz w:val="22"/>
          <w:szCs w:val="22"/>
        </w:rPr>
        <w:t xml:space="preserve">  Osoba odpowiedzialna za realizację zamówienia:</w:t>
      </w:r>
      <w:r w:rsidRPr="00462FD9">
        <w:rPr>
          <w:rFonts w:ascii="Times New Roman" w:hAnsi="Times New Roman"/>
          <w:sz w:val="22"/>
          <w:szCs w:val="22"/>
        </w:rPr>
        <w:t>…………………...........................</w:t>
      </w:r>
    </w:p>
    <w:p w14:paraId="3A677AFC" w14:textId="77777777" w:rsidR="003021E9" w:rsidRPr="00462FD9" w:rsidRDefault="003021E9" w:rsidP="003021E9">
      <w:pPr>
        <w:spacing w:line="300" w:lineRule="exact"/>
        <w:ind w:left="357"/>
        <w:rPr>
          <w:rFonts w:ascii="Times New Roman" w:hAnsi="Times New Roman"/>
          <w:bCs/>
          <w:sz w:val="22"/>
          <w:szCs w:val="22"/>
        </w:rPr>
      </w:pPr>
      <w:r w:rsidRPr="00462FD9">
        <w:rPr>
          <w:rFonts w:ascii="Times New Roman" w:hAnsi="Times New Roman"/>
          <w:sz w:val="22"/>
          <w:szCs w:val="22"/>
        </w:rPr>
        <w:t xml:space="preserve">  Adres e-mail do powiadomienia o zmianach: ………………………………………</w:t>
      </w:r>
    </w:p>
    <w:p w14:paraId="2EE5E56C" w14:textId="352CAF69" w:rsidR="003021E9" w:rsidRDefault="003021E9" w:rsidP="003021E9">
      <w:pPr>
        <w:spacing w:line="340" w:lineRule="exact"/>
        <w:ind w:left="284" w:firstLine="142"/>
        <w:rPr>
          <w:rFonts w:ascii="Times New Roman" w:hAnsi="Times New Roman"/>
          <w:sz w:val="22"/>
          <w:szCs w:val="22"/>
        </w:rPr>
      </w:pPr>
      <w:r w:rsidRPr="00462FD9">
        <w:rPr>
          <w:rFonts w:ascii="Times New Roman" w:hAnsi="Times New Roman"/>
          <w:sz w:val="22"/>
          <w:szCs w:val="22"/>
        </w:rPr>
        <w:t xml:space="preserve">Adres e-mail / nr telefonu do składania awarii </w:t>
      </w:r>
      <w:r w:rsidR="000E16EA">
        <w:rPr>
          <w:rFonts w:ascii="Times New Roman" w:hAnsi="Times New Roman"/>
          <w:sz w:val="22"/>
          <w:szCs w:val="22"/>
        </w:rPr>
        <w:t xml:space="preserve">/ napraw </w:t>
      </w:r>
      <w:r w:rsidRPr="00462FD9">
        <w:rPr>
          <w:rFonts w:ascii="Times New Roman" w:hAnsi="Times New Roman"/>
          <w:sz w:val="22"/>
          <w:szCs w:val="22"/>
        </w:rPr>
        <w:t>- serwis ………………………………..</w:t>
      </w:r>
    </w:p>
    <w:p w14:paraId="6CA70F2A" w14:textId="4F5D9306" w:rsidR="002469D0" w:rsidRPr="00462FD9" w:rsidRDefault="002469D0" w:rsidP="003021E9">
      <w:pPr>
        <w:spacing w:line="340" w:lineRule="exact"/>
        <w:ind w:left="284" w:firstLine="14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Osoba odpowiedzialna do kontaktu w sprawach napraw gwarancyjnych ……………………….</w:t>
      </w:r>
    </w:p>
    <w:p w14:paraId="449F2BD6" w14:textId="53DE3794" w:rsidR="003021E9" w:rsidRPr="00462FD9" w:rsidRDefault="003021E9" w:rsidP="003021E9">
      <w:pPr>
        <w:spacing w:line="340" w:lineRule="exact"/>
        <w:ind w:left="425"/>
        <w:rPr>
          <w:rFonts w:ascii="Times New Roman" w:hAnsi="Times New Roman"/>
          <w:sz w:val="22"/>
          <w:szCs w:val="22"/>
        </w:rPr>
      </w:pPr>
      <w:r w:rsidRPr="00462FD9">
        <w:rPr>
          <w:rFonts w:ascii="Times New Roman" w:hAnsi="Times New Roman"/>
          <w:sz w:val="22"/>
          <w:szCs w:val="22"/>
        </w:rPr>
        <w:t>Adres e-mail do przesyłania not obciążeniowych, kompensat oraz potwierdzenia sald: …</w:t>
      </w:r>
      <w:r w:rsidR="002469D0">
        <w:rPr>
          <w:rFonts w:ascii="Times New Roman" w:hAnsi="Times New Roman"/>
          <w:sz w:val="22"/>
          <w:szCs w:val="22"/>
        </w:rPr>
        <w:t>.</w:t>
      </w:r>
      <w:r w:rsidRPr="00462FD9">
        <w:rPr>
          <w:rFonts w:ascii="Times New Roman" w:hAnsi="Times New Roman"/>
          <w:sz w:val="22"/>
          <w:szCs w:val="22"/>
        </w:rPr>
        <w:t>…….</w:t>
      </w:r>
    </w:p>
    <w:p w14:paraId="376E700A" w14:textId="77777777" w:rsidR="00A66050" w:rsidRPr="006C0943" w:rsidRDefault="00A66050" w:rsidP="003646E8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b/>
          <w:color w:val="FF0000"/>
          <w:sz w:val="22"/>
          <w:highlight w:val="yellow"/>
          <w:lang w:val="pl-PL"/>
        </w:rPr>
      </w:pPr>
    </w:p>
    <w:p w14:paraId="22CCF970" w14:textId="77777777" w:rsidR="00EF0E54" w:rsidRPr="008805E2" w:rsidRDefault="00EF0E54" w:rsidP="008805E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3646E8">
        <w:rPr>
          <w:rFonts w:ascii="Times New Roman" w:hAnsi="Times New Roman"/>
          <w:b/>
          <w:sz w:val="22"/>
          <w:szCs w:val="22"/>
        </w:rPr>
        <w:t>NR KONTA BANKOWEGO</w:t>
      </w:r>
      <w:r w:rsidRPr="003646E8">
        <w:rPr>
          <w:rFonts w:ascii="Times New Roman" w:hAnsi="Times New Roman"/>
          <w:sz w:val="22"/>
          <w:szCs w:val="22"/>
        </w:rPr>
        <w:t xml:space="preserve"> do regulowania należności z tytułu realizacji zamówienia</w:t>
      </w:r>
      <w:r w:rsidR="008805E2">
        <w:rPr>
          <w:rFonts w:ascii="Times New Roman" w:hAnsi="Times New Roman"/>
          <w:sz w:val="22"/>
          <w:szCs w:val="22"/>
          <w:lang w:val="pl-PL"/>
        </w:rPr>
        <w:t xml:space="preserve"> to</w:t>
      </w:r>
      <w:r w:rsidRPr="003646E8">
        <w:rPr>
          <w:rFonts w:ascii="Times New Roman" w:hAnsi="Times New Roman"/>
          <w:sz w:val="22"/>
          <w:szCs w:val="22"/>
        </w:rPr>
        <w:t xml:space="preserve">: </w:t>
      </w:r>
      <w:r w:rsidRPr="008805E2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  <w:r w:rsidRPr="008805E2">
        <w:rPr>
          <w:rFonts w:ascii="Times New Roman" w:hAnsi="Times New Roman"/>
          <w:b/>
          <w:sz w:val="22"/>
          <w:szCs w:val="22"/>
        </w:rPr>
        <w:t xml:space="preserve"> </w:t>
      </w:r>
    </w:p>
    <w:p w14:paraId="2C8A144E" w14:textId="77777777" w:rsidR="00EF0E54" w:rsidRPr="00EF0E54" w:rsidRDefault="00EF0E54" w:rsidP="008805E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WARUNKI</w:t>
      </w:r>
      <w:r w:rsidRPr="00EF0E5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EF0E54">
        <w:rPr>
          <w:rFonts w:ascii="Times New Roman" w:hAnsi="Times New Roman"/>
          <w:bCs/>
          <w:sz w:val="22"/>
          <w:szCs w:val="22"/>
        </w:rPr>
        <w:t>zostały określone w Projektowanych postanowieniach umowy, stanowiących załącznik do SWZ.</w:t>
      </w:r>
    </w:p>
    <w:p w14:paraId="4839CD47" w14:textId="77777777" w:rsidR="007F4F41" w:rsidRPr="00DB31FF" w:rsidRDefault="007F4F41" w:rsidP="007F4F41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DB31FF">
        <w:rPr>
          <w:rFonts w:ascii="Times New Roman" w:hAnsi="Times New Roman"/>
          <w:b/>
          <w:caps/>
          <w:sz w:val="22"/>
          <w:szCs w:val="22"/>
        </w:rPr>
        <w:t>Oświadczamy</w:t>
      </w:r>
      <w:r w:rsidRPr="00DB31FF">
        <w:rPr>
          <w:rFonts w:ascii="Times New Roman" w:hAnsi="Times New Roman"/>
          <w:sz w:val="22"/>
          <w:szCs w:val="22"/>
        </w:rPr>
        <w:t xml:space="preserve">, że następujące </w:t>
      </w:r>
      <w:r w:rsidRPr="00DB31FF">
        <w:rPr>
          <w:rFonts w:ascii="Times New Roman" w:hAnsi="Times New Roman"/>
          <w:color w:val="000000"/>
          <w:sz w:val="22"/>
          <w:szCs w:val="22"/>
        </w:rPr>
        <w:t xml:space="preserve">dokumenty zawierają informacje stanowiące tajemnicę przedsiębiorstwa w rozumieniu przepisów o zwalczaniu nieuczciwej konkurencji i nie mogą być udostępniane </w:t>
      </w:r>
      <w:r w:rsidRPr="00DB31FF">
        <w:rPr>
          <w:rFonts w:ascii="Times New Roman" w:hAnsi="Times New Roman"/>
          <w:i/>
          <w:color w:val="000000"/>
          <w:sz w:val="22"/>
          <w:szCs w:val="22"/>
        </w:rPr>
        <w:t>(*wypełnić, jeśli dotyczy):</w:t>
      </w:r>
      <w:r w:rsidRPr="00DB31FF">
        <w:rPr>
          <w:rFonts w:ascii="Times New Roman" w:hAnsi="Times New Roman"/>
          <w:i/>
          <w:sz w:val="22"/>
          <w:szCs w:val="22"/>
        </w:rPr>
        <w:t xml:space="preserve">  </w:t>
      </w:r>
      <w:r w:rsidRPr="00DB31FF">
        <w:rPr>
          <w:rFonts w:ascii="Times New Roman" w:hAnsi="Times New Roman"/>
          <w:sz w:val="22"/>
          <w:szCs w:val="22"/>
        </w:rPr>
        <w:t>………………</w:t>
      </w:r>
      <w:r w:rsidRPr="00DB31FF">
        <w:rPr>
          <w:rFonts w:ascii="Times New Roman" w:hAnsi="Times New Roman"/>
          <w:sz w:val="22"/>
          <w:szCs w:val="22"/>
          <w:lang w:val="pl-PL"/>
        </w:rPr>
        <w:t xml:space="preserve">………………………………………… </w:t>
      </w:r>
      <w:r w:rsidRPr="00DB31FF"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val="pl-PL"/>
        </w:rPr>
        <w:t>………………………….</w:t>
      </w:r>
      <w:r w:rsidRPr="00DB31FF">
        <w:rPr>
          <w:rFonts w:ascii="Times New Roman" w:hAnsi="Times New Roman"/>
          <w:sz w:val="22"/>
          <w:szCs w:val="22"/>
        </w:rPr>
        <w:t>……</w:t>
      </w:r>
    </w:p>
    <w:p w14:paraId="6C84E792" w14:textId="77777777" w:rsidR="0000686B" w:rsidRPr="00960403" w:rsidRDefault="0000686B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14:paraId="41B4B085" w14:textId="77777777" w:rsidR="00B84B0F" w:rsidRPr="00960403" w:rsidRDefault="0000686B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</w:t>
      </w:r>
      <w:r w:rsidR="00F578E1" w:rsidRPr="00960403">
        <w:rPr>
          <w:rFonts w:ascii="Times New Roman" w:hAnsi="Times New Roman"/>
          <w:sz w:val="22"/>
          <w:szCs w:val="22"/>
        </w:rPr>
        <w:t>:</w:t>
      </w:r>
    </w:p>
    <w:p w14:paraId="4BE4A81F" w14:textId="77777777" w:rsidR="0000686B" w:rsidRDefault="0000686B" w:rsidP="00B1538A">
      <w:pPr>
        <w:pStyle w:val="Zwykytekst"/>
        <w:autoSpaceDE w:val="0"/>
        <w:autoSpaceDN w:val="0"/>
        <w:spacing w:line="300" w:lineRule="exact"/>
        <w:ind w:left="426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="00B84B0F" w:rsidRPr="00960403">
        <w:rPr>
          <w:rFonts w:ascii="Times New Roman" w:hAnsi="Times New Roman"/>
          <w:sz w:val="22"/>
          <w:szCs w:val="22"/>
          <w:lang w:val="pl-PL"/>
        </w:rPr>
        <w:t>…………</w:t>
      </w:r>
      <w:r w:rsidR="003413A3" w:rsidRPr="00960403">
        <w:rPr>
          <w:rFonts w:ascii="Times New Roman" w:hAnsi="Times New Roman"/>
          <w:sz w:val="22"/>
          <w:szCs w:val="22"/>
          <w:lang w:val="pl-PL"/>
        </w:rPr>
        <w:t xml:space="preserve">……………… tel. </w:t>
      </w:r>
      <w:r w:rsidR="003413A3" w:rsidRPr="00960403">
        <w:rPr>
          <w:rFonts w:ascii="Times New Roman" w:hAnsi="Times New Roman"/>
          <w:sz w:val="22"/>
          <w:szCs w:val="22"/>
        </w:rPr>
        <w:t>…………………………</w:t>
      </w:r>
      <w:r w:rsidR="003413A3"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475A27AE" w14:textId="088D10E3" w:rsidR="00E7214B" w:rsidRPr="00A533D7" w:rsidRDefault="00E7214B" w:rsidP="00A533D7">
      <w:pPr>
        <w:pStyle w:val="p3"/>
        <w:numPr>
          <w:ilvl w:val="0"/>
          <w:numId w:val="8"/>
        </w:numPr>
        <w:tabs>
          <w:tab w:val="left" w:pos="108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214B">
        <w:rPr>
          <w:rFonts w:ascii="Times New Roman" w:hAnsi="Times New Roman" w:cs="Times New Roman"/>
          <w:b/>
          <w:sz w:val="22"/>
          <w:szCs w:val="22"/>
        </w:rPr>
        <w:t xml:space="preserve">Osobą </w:t>
      </w:r>
      <w:r w:rsidRPr="006973A7">
        <w:rPr>
          <w:rFonts w:ascii="Times New Roman" w:hAnsi="Times New Roman" w:cs="Times New Roman"/>
          <w:sz w:val="22"/>
          <w:szCs w:val="22"/>
        </w:rPr>
        <w:t xml:space="preserve">uprawnioną ze strony Wykonawcy do kontaktu z Zamawiającym w sprawach dotyczących napraw gwarancyjnych jest </w:t>
      </w:r>
      <w:r w:rsidRPr="00960403">
        <w:rPr>
          <w:rFonts w:ascii="Times New Roman" w:hAnsi="Times New Roman"/>
          <w:sz w:val="22"/>
          <w:szCs w:val="22"/>
        </w:rPr>
        <w:t>…………………………………………………… tel. ………………………………………</w:t>
      </w:r>
    </w:p>
    <w:p w14:paraId="68B108FD" w14:textId="77777777" w:rsidR="00EF0E54" w:rsidRPr="00B663CD" w:rsidRDefault="00EF0E54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Informujemy</w:t>
      </w:r>
      <w:r w:rsidRPr="00EF0E54">
        <w:rPr>
          <w:rFonts w:ascii="Times New Roman" w:hAnsi="Times New Roman"/>
          <w:color w:val="000000"/>
          <w:sz w:val="22"/>
          <w:szCs w:val="22"/>
        </w:rPr>
        <w:t>, że wybór oferty będzie prowadził do powstania u Zamawiającego obowiązku podatkowego</w:t>
      </w:r>
      <w:r w:rsidR="008805E2">
        <w:rPr>
          <w:rFonts w:ascii="Times New Roman" w:hAnsi="Times New Roman"/>
          <w:color w:val="000000"/>
          <w:sz w:val="22"/>
          <w:szCs w:val="22"/>
          <w:lang w:val="pl-PL"/>
        </w:rPr>
        <w:t xml:space="preserve"> </w:t>
      </w:r>
      <w:r w:rsidRPr="00EF0E54">
        <w:rPr>
          <w:rFonts w:ascii="Times New Roman" w:hAnsi="Times New Roman"/>
          <w:color w:val="000000"/>
          <w:sz w:val="22"/>
          <w:szCs w:val="22"/>
        </w:rPr>
        <w:t>*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Tabelę wypełniają </w:t>
      </w:r>
      <w:r w:rsidRPr="00EF0E54">
        <w:rPr>
          <w:rFonts w:ascii="Times New Roman" w:hAnsi="Times New Roman"/>
          <w:b/>
          <w:i/>
          <w:color w:val="000000"/>
          <w:sz w:val="22"/>
          <w:szCs w:val="22"/>
        </w:rPr>
        <w:t>wyłącznie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 Wykonawcy, których wybór oferty prowadziłby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u Zamawiającego do powstania obowiązku podatkowego, tj. kiedy zgodnie z przepisami ustawy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o podatku od towarów i usług to nabywca (Zamawiający) będzie zobowiązany do rozliczenia (odprowadzenia) podatku VAT. </w:t>
      </w:r>
    </w:p>
    <w:p w14:paraId="654063E1" w14:textId="77777777" w:rsidR="00B663CD" w:rsidRDefault="00B663CD" w:rsidP="00B663CD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</w:rPr>
      </w:pPr>
    </w:p>
    <w:p w14:paraId="4BC7F576" w14:textId="77777777" w:rsidR="00B663CD" w:rsidRPr="00EF0E54" w:rsidRDefault="00B663CD" w:rsidP="00B663CD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</w:rPr>
      </w:pP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021"/>
        <w:gridCol w:w="2436"/>
      </w:tblGrid>
      <w:tr w:rsidR="00EF0E54" w:rsidRPr="009227AD" w14:paraId="656D1324" w14:textId="77777777" w:rsidTr="0068782B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AB2B663" w14:textId="77777777" w:rsidR="00EF0E54" w:rsidRPr="006D45B6" w:rsidRDefault="00EF0E54" w:rsidP="006D45B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BE40E" w14:textId="77777777" w:rsidR="00EF0E54" w:rsidRPr="006D45B6" w:rsidRDefault="00EF0E54" w:rsidP="006D45B6">
            <w:pPr>
              <w:pStyle w:val="divpoint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5B6">
              <w:rPr>
                <w:rFonts w:ascii="Times New Roman" w:hAnsi="Times New Roman" w:cs="Times New Roman"/>
                <w:sz w:val="20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38E31A" w14:textId="77777777" w:rsidR="00EF0E54" w:rsidRPr="006D45B6" w:rsidRDefault="00EF0E54" w:rsidP="006D45B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 xml:space="preserve">Stawka podatku od towarów </w:t>
            </w:r>
            <w:r w:rsidRPr="006D45B6">
              <w:rPr>
                <w:rFonts w:ascii="Times New Roman" w:hAnsi="Times New Roman"/>
                <w:sz w:val="20"/>
                <w:szCs w:val="20"/>
              </w:rPr>
              <w:br/>
              <w:t>i usług, która zgodnie z wiedzą Wykonawcy, będzie miała zastosowanie</w:t>
            </w:r>
          </w:p>
        </w:tc>
      </w:tr>
      <w:tr w:rsidR="00EF0E54" w:rsidRPr="009227AD" w14:paraId="34A9841B" w14:textId="77777777" w:rsidTr="0068782B">
        <w:trPr>
          <w:trHeight w:val="40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843CD9" w14:textId="77777777" w:rsidR="00EF0E54" w:rsidRPr="009227AD" w:rsidRDefault="00EF0E54" w:rsidP="0068782B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1F1279" w14:textId="77777777" w:rsidR="00EF0E54" w:rsidRPr="009227AD" w:rsidRDefault="00EF0E54" w:rsidP="0068782B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4A6F3E" w14:textId="77777777" w:rsidR="00EF0E54" w:rsidRPr="009227AD" w:rsidRDefault="00EF0E54" w:rsidP="0068782B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9A4DDA" w14:textId="77777777" w:rsidR="00EF0E54" w:rsidRPr="009227AD" w:rsidRDefault="00EF0E54" w:rsidP="0068782B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DD4DA" w14:textId="77777777" w:rsidR="00EF0E54" w:rsidRDefault="00EF0E54" w:rsidP="00EF0E54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D1B8F40" w14:textId="77777777" w:rsidR="00EF0E54" w:rsidRPr="00EF0E54" w:rsidRDefault="00EF0E54" w:rsidP="00EF0E54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F0E54">
        <w:rPr>
          <w:rFonts w:ascii="Times New Roman" w:hAnsi="Times New Roman"/>
          <w:sz w:val="22"/>
          <w:szCs w:val="22"/>
        </w:rPr>
        <w:t xml:space="preserve">Stosownie do §13 ust. 2 Rozporządzenia Ministra Rozwoju, Pracy i Technologii z dnia </w:t>
      </w:r>
      <w:r w:rsidRPr="00EF0E54">
        <w:rPr>
          <w:rFonts w:ascii="Times New Roman" w:hAnsi="Times New Roman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sz w:val="22"/>
          <w:szCs w:val="22"/>
        </w:rPr>
        <w:t>23 grudnia 2020 r. w sprawie podmiotowych środków dowodowych oraz innych dokumentów lub oświadczeń, jakich może żądać zamawiający od wykonawcy oraz w związku z art. 127 ust. 2 u</w:t>
      </w:r>
      <w:r w:rsidRPr="00EF0E54">
        <w:rPr>
          <w:rFonts w:ascii="Times New Roman" w:hAnsi="Times New Roman"/>
          <w:sz w:val="22"/>
          <w:szCs w:val="22"/>
          <w:lang w:val="pl-PL"/>
        </w:rPr>
        <w:t xml:space="preserve">stawy </w:t>
      </w:r>
      <w:proofErr w:type="spellStart"/>
      <w:r w:rsidRPr="00EF0E54">
        <w:rPr>
          <w:rFonts w:ascii="Times New Roman" w:hAnsi="Times New Roman"/>
          <w:sz w:val="22"/>
          <w:szCs w:val="22"/>
        </w:rPr>
        <w:t>Pzp</w:t>
      </w:r>
      <w:proofErr w:type="spellEnd"/>
      <w:r w:rsidRPr="00EF0E54">
        <w:rPr>
          <w:rFonts w:ascii="Times New Roman" w:hAnsi="Times New Roman"/>
          <w:sz w:val="22"/>
          <w:szCs w:val="22"/>
        </w:rPr>
        <w:t>:</w:t>
      </w:r>
    </w:p>
    <w:p w14:paraId="55538535" w14:textId="77777777" w:rsidR="00EF0E54" w:rsidRDefault="00EF0E54" w:rsidP="00B1538A">
      <w:pPr>
        <w:widowControl/>
        <w:numPr>
          <w:ilvl w:val="3"/>
          <w:numId w:val="11"/>
        </w:numPr>
        <w:suppressAutoHyphens w:val="0"/>
        <w:spacing w:line="300" w:lineRule="exact"/>
        <w:ind w:left="851" w:hanging="425"/>
        <w:jc w:val="both"/>
        <w:rPr>
          <w:rFonts w:ascii="Times New Roman" w:hAnsi="Times New Roman"/>
          <w:i/>
          <w:sz w:val="22"/>
          <w:szCs w:val="22"/>
        </w:rPr>
      </w:pPr>
      <w:r w:rsidRPr="0000667A">
        <w:rPr>
          <w:rFonts w:ascii="Times New Roman" w:hAnsi="Times New Roman"/>
          <w:sz w:val="22"/>
          <w:szCs w:val="22"/>
        </w:rPr>
        <w:t xml:space="preserve">wskazujemy adresy internetowe ogólnodostępnych i bezpłatnych baz danych, z których Zamawiający pobierze wymagane dokumenty </w:t>
      </w:r>
      <w:r w:rsidRPr="0000667A">
        <w:rPr>
          <w:rFonts w:ascii="Times New Roman" w:hAnsi="Times New Roman"/>
          <w:i/>
          <w:sz w:val="22"/>
          <w:szCs w:val="22"/>
        </w:rPr>
        <w:t xml:space="preserve">(*należy wskazać dokumenty oraz adresy internetowe baz danych): </w:t>
      </w:r>
      <w:r w:rsidRPr="006C0943">
        <w:rPr>
          <w:rFonts w:ascii="Times New Roman" w:hAnsi="Times New Roman"/>
          <w:i/>
          <w:sz w:val="22"/>
          <w:szCs w:val="22"/>
        </w:rPr>
        <w:t>……………………………………………………………………………</w:t>
      </w:r>
      <w:r w:rsidR="00745062">
        <w:rPr>
          <w:rFonts w:ascii="Times New Roman" w:hAnsi="Times New Roman"/>
          <w:i/>
          <w:sz w:val="22"/>
          <w:szCs w:val="22"/>
        </w:rPr>
        <w:t>…</w:t>
      </w:r>
    </w:p>
    <w:p w14:paraId="002A1EF2" w14:textId="77777777" w:rsidR="00EF0E54" w:rsidRDefault="00EF0E54" w:rsidP="006C0943">
      <w:pPr>
        <w:widowControl/>
        <w:numPr>
          <w:ilvl w:val="3"/>
          <w:numId w:val="11"/>
        </w:numPr>
        <w:suppressAutoHyphens w:val="0"/>
        <w:spacing w:line="300" w:lineRule="exact"/>
        <w:ind w:left="851" w:hanging="425"/>
        <w:jc w:val="both"/>
        <w:rPr>
          <w:rFonts w:ascii="Times New Roman" w:hAnsi="Times New Roman"/>
          <w:sz w:val="22"/>
          <w:szCs w:val="22"/>
        </w:rPr>
      </w:pPr>
      <w:r w:rsidRPr="006C0943">
        <w:rPr>
          <w:rFonts w:ascii="Times New Roman" w:hAnsi="Times New Roman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C0943">
        <w:rPr>
          <w:rFonts w:ascii="Times New Roman" w:hAnsi="Times New Roman"/>
          <w:i/>
          <w:sz w:val="22"/>
          <w:szCs w:val="22"/>
        </w:rPr>
        <w:t>(*należy wskazać oświadc</w:t>
      </w:r>
      <w:r w:rsidR="00680A31" w:rsidRPr="006C0943">
        <w:rPr>
          <w:rFonts w:ascii="Times New Roman" w:hAnsi="Times New Roman"/>
          <w:i/>
          <w:sz w:val="22"/>
          <w:szCs w:val="22"/>
        </w:rPr>
        <w:t xml:space="preserve">zenia lub dokumenty oraz nazwę </w:t>
      </w:r>
      <w:r w:rsidRPr="006C0943">
        <w:rPr>
          <w:rFonts w:ascii="Times New Roman" w:hAnsi="Times New Roman"/>
          <w:i/>
          <w:sz w:val="22"/>
          <w:szCs w:val="22"/>
        </w:rPr>
        <w:t>i numer postępowania):</w:t>
      </w:r>
      <w:r w:rsidRPr="006C0943">
        <w:rPr>
          <w:rFonts w:ascii="Times New Roman" w:hAnsi="Times New Roman"/>
          <w:sz w:val="22"/>
          <w:szCs w:val="22"/>
        </w:rPr>
        <w:t>…</w:t>
      </w:r>
      <w:r w:rsidR="00680A31" w:rsidRPr="006C0943">
        <w:rPr>
          <w:rFonts w:ascii="Times New Roman" w:hAnsi="Times New Roman"/>
          <w:sz w:val="22"/>
          <w:szCs w:val="22"/>
        </w:rPr>
        <w:t>…</w:t>
      </w:r>
      <w:r w:rsidR="00745062">
        <w:rPr>
          <w:rFonts w:ascii="Times New Roman" w:hAnsi="Times New Roman"/>
          <w:sz w:val="22"/>
          <w:szCs w:val="22"/>
        </w:rPr>
        <w:t>……………………………………………………………………</w:t>
      </w:r>
    </w:p>
    <w:p w14:paraId="6AF1D179" w14:textId="77777777" w:rsidR="00745062" w:rsidRPr="006C0943" w:rsidRDefault="00745062" w:rsidP="006C0943">
      <w:pPr>
        <w:widowControl/>
        <w:suppressAutoHyphens w:val="0"/>
        <w:spacing w:line="300" w:lineRule="exact"/>
        <w:ind w:left="85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59FE0B90" w14:textId="77777777" w:rsidR="00F42BF5" w:rsidRPr="007737B5" w:rsidRDefault="0055264A" w:rsidP="00B1538A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14:paraId="020E7E3D" w14:textId="77777777" w:rsidR="00F42BF5" w:rsidRDefault="00F42BF5" w:rsidP="00B1538A">
      <w:pPr>
        <w:tabs>
          <w:tab w:val="left" w:pos="426"/>
        </w:tabs>
        <w:spacing w:line="300" w:lineRule="exact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960403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42BF5" w:rsidRPr="00960403" w14:paraId="67182B7A" w14:textId="77777777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10DA55C" w14:textId="77777777"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038D5A93" w14:textId="77777777" w:rsidR="00F42BF5" w:rsidRPr="00960403" w:rsidRDefault="00F42BF5" w:rsidP="00680A3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14:paraId="60D85A97" w14:textId="77777777" w:rsidR="00F42BF5" w:rsidRPr="00960403" w:rsidRDefault="00F42BF5" w:rsidP="00680A3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F42BF5" w:rsidRPr="00960403" w14:paraId="3140AE41" w14:textId="77777777" w:rsidTr="00B579E0">
        <w:trPr>
          <w:cantSplit/>
          <w:trHeight w:val="170"/>
        </w:trPr>
        <w:tc>
          <w:tcPr>
            <w:tcW w:w="567" w:type="dxa"/>
            <w:vAlign w:val="center"/>
          </w:tcPr>
          <w:p w14:paraId="2548C475" w14:textId="77777777"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73A58DE0" w14:textId="77777777"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2BF5" w:rsidRPr="00960403" w14:paraId="6248CDBC" w14:textId="77777777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1969D266" w14:textId="77777777"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0BB96448" w14:textId="77777777" w:rsidR="00F42BF5" w:rsidRPr="00960403" w:rsidRDefault="00CA7E60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F42BF5" w:rsidRPr="00960403" w14:paraId="5A659938" w14:textId="77777777" w:rsidTr="00B579E0">
        <w:trPr>
          <w:cantSplit/>
          <w:trHeight w:val="170"/>
        </w:trPr>
        <w:tc>
          <w:tcPr>
            <w:tcW w:w="567" w:type="dxa"/>
            <w:vAlign w:val="center"/>
          </w:tcPr>
          <w:p w14:paraId="1E098C40" w14:textId="77777777"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6F563CC1" w14:textId="77777777" w:rsidR="00F42BF5" w:rsidRPr="00960403" w:rsidRDefault="00F42BF5" w:rsidP="00B579E0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06B3E2C6" w14:textId="77777777" w:rsidR="00F42BF5" w:rsidRPr="008805E2" w:rsidRDefault="00CA7E60" w:rsidP="00B1538A">
      <w:pPr>
        <w:tabs>
          <w:tab w:val="left" w:pos="426"/>
        </w:tabs>
        <w:spacing w:line="300" w:lineRule="exact"/>
        <w:ind w:left="425"/>
        <w:jc w:val="both"/>
        <w:rPr>
          <w:rFonts w:ascii="Times New Roman" w:hAnsi="Times New Roman"/>
          <w:i/>
          <w:sz w:val="22"/>
          <w:szCs w:val="22"/>
        </w:rPr>
      </w:pPr>
      <w:r w:rsidRPr="008805E2">
        <w:rPr>
          <w:rFonts w:ascii="Times New Roman" w:hAnsi="Times New Roman"/>
          <w:i/>
          <w:sz w:val="22"/>
          <w:szCs w:val="22"/>
        </w:rPr>
        <w:t>Powierzenie wykonania części zamówienia podwy</w:t>
      </w:r>
      <w:r w:rsidR="008805E2">
        <w:rPr>
          <w:rFonts w:ascii="Times New Roman" w:hAnsi="Times New Roman"/>
          <w:i/>
          <w:sz w:val="22"/>
          <w:szCs w:val="22"/>
        </w:rPr>
        <w:t xml:space="preserve">konawcom nie zwalnia Wykonawcy </w:t>
      </w:r>
      <w:r w:rsidR="008805E2">
        <w:rPr>
          <w:rFonts w:ascii="Times New Roman" w:hAnsi="Times New Roman"/>
          <w:i/>
          <w:sz w:val="22"/>
          <w:szCs w:val="22"/>
        </w:rPr>
        <w:br/>
      </w:r>
      <w:r w:rsidRPr="008805E2">
        <w:rPr>
          <w:rFonts w:ascii="Times New Roman" w:hAnsi="Times New Roman"/>
          <w:i/>
          <w:sz w:val="22"/>
          <w:szCs w:val="22"/>
        </w:rPr>
        <w:t>z odpowiedzialności za należyte wykonanie tego zamówienia</w:t>
      </w:r>
      <w:r w:rsidR="00745062" w:rsidRPr="008805E2">
        <w:rPr>
          <w:rFonts w:ascii="Times New Roman" w:hAnsi="Times New Roman"/>
          <w:i/>
          <w:sz w:val="22"/>
          <w:szCs w:val="22"/>
        </w:rPr>
        <w:t>.</w:t>
      </w:r>
    </w:p>
    <w:p w14:paraId="3E0F68D9" w14:textId="77777777" w:rsidR="00F42BF5" w:rsidRPr="00960403" w:rsidRDefault="0078077F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 xml:space="preserve">, że </w:t>
      </w:r>
      <w:r w:rsidR="00F42BF5" w:rsidRPr="00960403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960403">
        <w:rPr>
          <w:rFonts w:ascii="Times New Roman" w:hAnsi="Times New Roman"/>
          <w:sz w:val="22"/>
          <w:szCs w:val="22"/>
        </w:rPr>
        <w:t>ienia bez udziału podwykonawców</w:t>
      </w:r>
      <w:r w:rsidR="00614837"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70361908" w14:textId="77777777" w:rsidR="00CA7E60" w:rsidRPr="00960403" w:rsidRDefault="00CA7E60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666B3DB1" w14:textId="77777777" w:rsidR="00CA7E60" w:rsidRPr="008805E2" w:rsidRDefault="00CA7E60" w:rsidP="00B1538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960403">
        <w:rPr>
          <w:rFonts w:ascii="Times New Roman" w:hAnsi="Times New Roman"/>
          <w:sz w:val="22"/>
          <w:szCs w:val="22"/>
        </w:rPr>
        <w:t>*</w:t>
      </w:r>
    </w:p>
    <w:p w14:paraId="627ECA7D" w14:textId="77777777" w:rsidR="002F7D0F" w:rsidRPr="002F7D0F" w:rsidRDefault="002F7D0F" w:rsidP="002F7D0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b/>
          <w:sz w:val="22"/>
          <w:szCs w:val="22"/>
        </w:rPr>
      </w:pPr>
      <w:r w:rsidRPr="002F7D0F">
        <w:rPr>
          <w:rFonts w:ascii="Times New Roman" w:hAnsi="Times New Roman"/>
          <w:b/>
          <w:sz w:val="22"/>
          <w:szCs w:val="22"/>
        </w:rPr>
        <w:t>RODZAJ</w:t>
      </w:r>
      <w:r w:rsidRPr="002F7D0F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2F7D0F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2F7D0F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2F7D0F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2F7D0F"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352AFF91" w14:textId="1797990C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</w:rPr>
        <w:t xml:space="preserve"> Mikroprzedsiębiorstw</w:t>
      </w:r>
      <w:r w:rsidR="002F7D0F" w:rsidRPr="00A533D7">
        <w:rPr>
          <w:rFonts w:ascii="Times New Roman" w:hAnsi="Times New Roman"/>
          <w:sz w:val="22"/>
          <w:szCs w:val="22"/>
          <w:lang w:val="pl-PL"/>
        </w:rPr>
        <w:t>o</w:t>
      </w:r>
    </w:p>
    <w:p w14:paraId="4D9B3591" w14:textId="77777777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</w:rPr>
        <w:t xml:space="preserve"> Mał</w:t>
      </w:r>
      <w:r w:rsidR="002F7D0F" w:rsidRPr="00A533D7">
        <w:rPr>
          <w:rFonts w:ascii="Times New Roman" w:hAnsi="Times New Roman"/>
          <w:sz w:val="22"/>
          <w:szCs w:val="22"/>
          <w:lang w:val="pl-PL"/>
        </w:rPr>
        <w:t>e</w:t>
      </w:r>
      <w:r w:rsidR="002F7D0F" w:rsidRPr="00A533D7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2F7D0F" w:rsidRPr="00A533D7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2F7D0F" w:rsidRPr="00A533D7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5662D7FD" w14:textId="77777777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</w:rPr>
        <w:t xml:space="preserve"> Średni</w:t>
      </w:r>
      <w:r w:rsidR="002F7D0F" w:rsidRPr="00A533D7">
        <w:rPr>
          <w:rFonts w:ascii="Times New Roman" w:hAnsi="Times New Roman"/>
          <w:sz w:val="22"/>
          <w:szCs w:val="22"/>
          <w:lang w:val="pl-PL"/>
        </w:rPr>
        <w:t>e</w:t>
      </w:r>
      <w:r w:rsidR="002F7D0F" w:rsidRPr="00A533D7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2F7D0F" w:rsidRPr="00A533D7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2F7D0F" w:rsidRPr="00A533D7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2904D65C" w14:textId="77777777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  <w:lang w:val="pl-PL"/>
        </w:rPr>
        <w:t xml:space="preserve"> J</w:t>
      </w:r>
      <w:proofErr w:type="spellStart"/>
      <w:r w:rsidR="002F7D0F" w:rsidRPr="00A533D7">
        <w:rPr>
          <w:rFonts w:ascii="Times New Roman" w:hAnsi="Times New Roman"/>
          <w:sz w:val="22"/>
          <w:szCs w:val="22"/>
        </w:rPr>
        <w:t>ednoosobowa</w:t>
      </w:r>
      <w:proofErr w:type="spellEnd"/>
      <w:r w:rsidR="002F7D0F" w:rsidRPr="00A533D7">
        <w:rPr>
          <w:rFonts w:ascii="Times New Roman" w:hAnsi="Times New Roman"/>
          <w:sz w:val="22"/>
          <w:szCs w:val="22"/>
        </w:rPr>
        <w:t xml:space="preserve"> działalność gospodarcza,  </w:t>
      </w:r>
    </w:p>
    <w:p w14:paraId="39A04BE8" w14:textId="77777777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  <w:lang w:val="pl-PL"/>
        </w:rPr>
        <w:t xml:space="preserve"> O</w:t>
      </w:r>
      <w:proofErr w:type="spellStart"/>
      <w:r w:rsidR="002F7D0F" w:rsidRPr="00A533D7">
        <w:rPr>
          <w:rFonts w:ascii="Times New Roman" w:hAnsi="Times New Roman"/>
          <w:sz w:val="22"/>
          <w:szCs w:val="22"/>
        </w:rPr>
        <w:t>soba</w:t>
      </w:r>
      <w:proofErr w:type="spellEnd"/>
      <w:r w:rsidR="002F7D0F" w:rsidRPr="00A533D7">
        <w:rPr>
          <w:rFonts w:ascii="Times New Roman" w:hAnsi="Times New Roman"/>
          <w:sz w:val="22"/>
          <w:szCs w:val="22"/>
        </w:rPr>
        <w:t xml:space="preserve"> fizyczna nieprowadząca działalności gospodarczej, </w:t>
      </w:r>
    </w:p>
    <w:p w14:paraId="558CDDDE" w14:textId="77777777" w:rsidR="002F7D0F" w:rsidRPr="00A533D7" w:rsidRDefault="002469D0" w:rsidP="002F7D0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D0F" w:rsidRPr="00A533D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F7D0F" w:rsidRPr="00A533D7">
        <w:rPr>
          <w:rFonts w:ascii="Times New Roman" w:hAnsi="Times New Roman"/>
          <w:sz w:val="22"/>
          <w:szCs w:val="22"/>
          <w:lang w:val="pl-PL"/>
        </w:rPr>
        <w:t xml:space="preserve"> I</w:t>
      </w:r>
      <w:proofErr w:type="spellStart"/>
      <w:r w:rsidR="002F7D0F" w:rsidRPr="00A533D7">
        <w:rPr>
          <w:rFonts w:ascii="Times New Roman" w:hAnsi="Times New Roman"/>
          <w:sz w:val="22"/>
          <w:szCs w:val="22"/>
        </w:rPr>
        <w:t>nny</w:t>
      </w:r>
      <w:proofErr w:type="spellEnd"/>
      <w:r w:rsidR="002F7D0F" w:rsidRPr="00A533D7">
        <w:rPr>
          <w:rFonts w:ascii="Times New Roman" w:hAnsi="Times New Roman"/>
          <w:sz w:val="22"/>
          <w:szCs w:val="22"/>
        </w:rPr>
        <w:t xml:space="preserve"> rodzaj</w:t>
      </w:r>
    </w:p>
    <w:p w14:paraId="2051F7F8" w14:textId="77777777" w:rsidR="00CF046D" w:rsidRDefault="00CF046D" w:rsidP="008805E2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03A2AF47" w14:textId="77777777" w:rsidR="008805E2" w:rsidRPr="008805E2" w:rsidRDefault="008805E2" w:rsidP="008805E2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8805E2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sectPr w:rsidR="008805E2" w:rsidRPr="008805E2" w:rsidSect="008805E2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7633B" w14:textId="77777777" w:rsidR="001F043A" w:rsidRDefault="001F043A">
      <w:r>
        <w:separator/>
      </w:r>
    </w:p>
    <w:p w14:paraId="34B677CC" w14:textId="77777777" w:rsidR="001F043A" w:rsidRDefault="001F043A"/>
  </w:endnote>
  <w:endnote w:type="continuationSeparator" w:id="0">
    <w:p w14:paraId="49BEBA93" w14:textId="77777777" w:rsidR="001F043A" w:rsidRDefault="001F043A">
      <w:r>
        <w:continuationSeparator/>
      </w:r>
    </w:p>
    <w:p w14:paraId="350881C7" w14:textId="77777777" w:rsidR="001F043A" w:rsidRDefault="001F0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udyOldStylePl">
    <w:altName w:val="Courier New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1A23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679E0A" w14:textId="77777777" w:rsidR="00437967" w:rsidRDefault="00437967" w:rsidP="00487F43">
    <w:pPr>
      <w:pStyle w:val="Stopka"/>
      <w:ind w:right="360"/>
    </w:pPr>
  </w:p>
  <w:p w14:paraId="7F2699A1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60B4" w14:textId="77777777" w:rsidR="008805E2" w:rsidRDefault="008805E2" w:rsidP="008805E2">
    <w:pPr>
      <w:pStyle w:val="Stopka"/>
      <w:tabs>
        <w:tab w:val="right" w:pos="9072"/>
      </w:tabs>
      <w:rPr>
        <w:rFonts w:ascii="Times New Roman" w:hAnsi="Times New Roman"/>
        <w:sz w:val="14"/>
        <w:szCs w:val="14"/>
        <w:lang w:val="pl-PL"/>
      </w:rPr>
    </w:pPr>
    <w:r w:rsidRPr="00987333">
      <w:rPr>
        <w:rFonts w:ascii="Times New Roman" w:hAnsi="Times New Roman"/>
        <w:sz w:val="14"/>
        <w:szCs w:val="14"/>
        <w:lang w:val="pl-PL"/>
      </w:rPr>
      <w:t xml:space="preserve">ORTOPEDYCZNO </w:t>
    </w:r>
    <w:r w:rsidRPr="00987333">
      <w:rPr>
        <w:rFonts w:ascii="Times New Roman" w:hAnsi="Times New Roman" w:hint="cs"/>
        <w:sz w:val="14"/>
        <w:szCs w:val="14"/>
        <w:lang w:val="pl-PL"/>
      </w:rPr>
      <w:t>–</w:t>
    </w:r>
    <w:r w:rsidRPr="00987333">
      <w:rPr>
        <w:rFonts w:ascii="Times New Roman" w:hAnsi="Times New Roman"/>
        <w:sz w:val="14"/>
        <w:szCs w:val="14"/>
        <w:lang w:val="pl-PL"/>
      </w:rPr>
      <w:t xml:space="preserve"> REHABILITACYJNY SZPITAL KLINICZNY im. Wiktora </w:t>
    </w:r>
    <w:proofErr w:type="spellStart"/>
    <w:r w:rsidRPr="00987333">
      <w:rPr>
        <w:rFonts w:ascii="Times New Roman" w:hAnsi="Times New Roman"/>
        <w:sz w:val="14"/>
        <w:szCs w:val="14"/>
        <w:lang w:val="pl-PL"/>
      </w:rPr>
      <w:t>Degi</w:t>
    </w:r>
    <w:proofErr w:type="spellEnd"/>
    <w:r w:rsidRPr="00987333">
      <w:rPr>
        <w:rFonts w:ascii="Times New Roman" w:hAnsi="Times New Roman"/>
        <w:sz w:val="14"/>
        <w:szCs w:val="14"/>
        <w:lang w:val="pl-PL"/>
      </w:rPr>
      <w:t xml:space="preserve"> </w:t>
    </w:r>
  </w:p>
  <w:p w14:paraId="1473D686" w14:textId="77777777" w:rsidR="00437967" w:rsidRPr="008805E2" w:rsidRDefault="008805E2" w:rsidP="008805E2">
    <w:pPr>
      <w:pStyle w:val="Stopka"/>
      <w:tabs>
        <w:tab w:val="right" w:pos="9072"/>
      </w:tabs>
      <w:rPr>
        <w:rFonts w:ascii="Times New Roman" w:hAnsi="Times New Roman"/>
        <w:sz w:val="14"/>
        <w:szCs w:val="14"/>
        <w:lang w:val="pl-PL"/>
      </w:rPr>
    </w:pPr>
    <w:r w:rsidRPr="00987333">
      <w:rPr>
        <w:rFonts w:ascii="Times New Roman" w:hAnsi="Times New Roman"/>
        <w:sz w:val="14"/>
        <w:szCs w:val="14"/>
        <w:lang w:val="pl-PL"/>
      </w:rPr>
      <w:t>Uniwersytetu Medycznego im. Karola Marcinkowskiego w Poznaniu</w:t>
    </w:r>
    <w:r>
      <w:rPr>
        <w:rFonts w:ascii="Times New Roman" w:hAnsi="Times New Roman"/>
        <w:sz w:val="14"/>
        <w:szCs w:val="14"/>
        <w:lang w:val="pl-PL"/>
      </w:rPr>
      <w:t xml:space="preserve">, </w:t>
    </w:r>
    <w:r w:rsidRPr="00987333">
      <w:rPr>
        <w:rFonts w:ascii="Times New Roman" w:hAnsi="Times New Roman"/>
        <w:sz w:val="14"/>
        <w:szCs w:val="14"/>
        <w:lang w:val="pl-PL"/>
      </w:rPr>
      <w:t>ul. 28 Czerwca 1956 r. nr 135/147, 61-545 Pozna</w:t>
    </w:r>
    <w:r w:rsidRPr="00987333">
      <w:rPr>
        <w:rFonts w:ascii="Times New Roman" w:hAnsi="Times New Roman" w:hint="cs"/>
        <w:sz w:val="14"/>
        <w:szCs w:val="14"/>
        <w:lang w:val="pl-PL"/>
      </w:rPr>
      <w:t>ń</w:t>
    </w:r>
    <w:r w:rsidRPr="00987333">
      <w:rPr>
        <w:rFonts w:ascii="Times New Roman" w:hAnsi="Times New Roman"/>
        <w:sz w:val="14"/>
        <w:szCs w:val="14"/>
      </w:rPr>
      <w:tab/>
      <w:t xml:space="preserve">Strona </w:t>
    </w:r>
    <w:r w:rsidRPr="00987333">
      <w:rPr>
        <w:rFonts w:ascii="Times New Roman" w:hAnsi="Times New Roman"/>
        <w:b/>
        <w:sz w:val="14"/>
        <w:szCs w:val="14"/>
      </w:rPr>
      <w:fldChar w:fldCharType="begin"/>
    </w:r>
    <w:r w:rsidRPr="00987333">
      <w:rPr>
        <w:rFonts w:ascii="Times New Roman" w:hAnsi="Times New Roman"/>
        <w:b/>
        <w:sz w:val="14"/>
        <w:szCs w:val="14"/>
      </w:rPr>
      <w:instrText>PAGE</w:instrText>
    </w:r>
    <w:r w:rsidRPr="00987333">
      <w:rPr>
        <w:rFonts w:ascii="Times New Roman" w:hAnsi="Times New Roman"/>
        <w:b/>
        <w:sz w:val="14"/>
        <w:szCs w:val="14"/>
      </w:rPr>
      <w:fldChar w:fldCharType="separate"/>
    </w:r>
    <w:r w:rsidR="00EC6C74">
      <w:rPr>
        <w:rFonts w:ascii="Times New Roman" w:hAnsi="Times New Roman"/>
        <w:b/>
        <w:noProof/>
        <w:sz w:val="14"/>
        <w:szCs w:val="14"/>
      </w:rPr>
      <w:t>1</w:t>
    </w:r>
    <w:r w:rsidRPr="00987333">
      <w:rPr>
        <w:rFonts w:ascii="Times New Roman" w:hAnsi="Times New Roman"/>
        <w:b/>
        <w:sz w:val="14"/>
        <w:szCs w:val="14"/>
      </w:rPr>
      <w:fldChar w:fldCharType="end"/>
    </w:r>
    <w:r w:rsidRPr="00987333">
      <w:rPr>
        <w:rFonts w:ascii="Times New Roman" w:hAnsi="Times New Roman"/>
        <w:sz w:val="14"/>
        <w:szCs w:val="14"/>
      </w:rPr>
      <w:t xml:space="preserve"> z </w:t>
    </w:r>
    <w:r w:rsidRPr="00987333">
      <w:rPr>
        <w:rFonts w:ascii="Times New Roman" w:hAnsi="Times New Roman"/>
        <w:sz w:val="14"/>
        <w:szCs w:val="14"/>
      </w:rPr>
      <w:fldChar w:fldCharType="begin"/>
    </w:r>
    <w:r w:rsidRPr="00987333">
      <w:rPr>
        <w:rFonts w:ascii="Times New Roman" w:hAnsi="Times New Roman"/>
        <w:sz w:val="14"/>
        <w:szCs w:val="14"/>
      </w:rPr>
      <w:instrText>NUMPAGES</w:instrText>
    </w:r>
    <w:r w:rsidRPr="00987333">
      <w:rPr>
        <w:rFonts w:ascii="Times New Roman" w:hAnsi="Times New Roman"/>
        <w:sz w:val="14"/>
        <w:szCs w:val="14"/>
      </w:rPr>
      <w:fldChar w:fldCharType="separate"/>
    </w:r>
    <w:r w:rsidR="00EC6C74">
      <w:rPr>
        <w:rFonts w:ascii="Times New Roman" w:hAnsi="Times New Roman"/>
        <w:noProof/>
        <w:sz w:val="14"/>
        <w:szCs w:val="14"/>
      </w:rPr>
      <w:t>4</w:t>
    </w:r>
    <w:r w:rsidRPr="00987333">
      <w:rPr>
        <w:rFonts w:ascii="Times New Roman" w:hAnsi="Times New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070D6" w14:textId="77777777" w:rsidR="001F043A" w:rsidRDefault="001F043A">
      <w:r>
        <w:separator/>
      </w:r>
    </w:p>
    <w:p w14:paraId="1C659B82" w14:textId="77777777" w:rsidR="001F043A" w:rsidRDefault="001F043A"/>
  </w:footnote>
  <w:footnote w:type="continuationSeparator" w:id="0">
    <w:p w14:paraId="345D4BF9" w14:textId="77777777" w:rsidR="001F043A" w:rsidRDefault="001F043A">
      <w:r>
        <w:continuationSeparator/>
      </w:r>
    </w:p>
    <w:p w14:paraId="7A385D4E" w14:textId="77777777" w:rsidR="001F043A" w:rsidRDefault="001F043A"/>
  </w:footnote>
  <w:footnote w:id="1">
    <w:p w14:paraId="0C0B370A" w14:textId="77777777" w:rsidR="00CA7E60" w:rsidRPr="00960403" w:rsidRDefault="00CA7E60" w:rsidP="00CA7E60">
      <w:pPr>
        <w:pStyle w:val="Tekstprzypisudolnego"/>
        <w:jc w:val="both"/>
        <w:rPr>
          <w:sz w:val="16"/>
          <w:szCs w:val="16"/>
        </w:rPr>
      </w:pPr>
      <w:r w:rsidRPr="00960403">
        <w:rPr>
          <w:rStyle w:val="Odwoanieprzypisudolnego"/>
          <w:sz w:val="16"/>
          <w:szCs w:val="16"/>
        </w:rPr>
        <w:footnoteRef/>
      </w:r>
      <w:r w:rsidRPr="00960403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54B3E12" w14:textId="77777777" w:rsidR="00CA7E60" w:rsidRPr="00960403" w:rsidRDefault="00CA7E60" w:rsidP="00CA7E60">
      <w:pPr>
        <w:pStyle w:val="Tekstprzypisudolnego"/>
        <w:jc w:val="both"/>
      </w:pPr>
      <w:r w:rsidRPr="00960403">
        <w:rPr>
          <w:rStyle w:val="Odwoanieprzypisudolnego"/>
          <w:sz w:val="16"/>
          <w:szCs w:val="16"/>
        </w:rPr>
        <w:footnoteRef/>
      </w:r>
      <w:r w:rsidRPr="00960403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8287EA5" w14:textId="77777777" w:rsidR="002F7D0F" w:rsidRPr="00EE6B10" w:rsidRDefault="002F7D0F" w:rsidP="002F7D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6B10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648F301E" w14:textId="77777777" w:rsidR="002F7D0F" w:rsidRPr="00EE6B10" w:rsidRDefault="002F7D0F" w:rsidP="002F7D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Mikroprzedsiębiorstwo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14:paraId="6435E73B" w14:textId="77777777" w:rsidR="002F7D0F" w:rsidRPr="00EE6B10" w:rsidRDefault="002F7D0F" w:rsidP="002F7D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Małe 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02F4B7B3" w14:textId="77777777" w:rsidR="002F7D0F" w:rsidRPr="00EE6B10" w:rsidRDefault="002F7D0F" w:rsidP="002F7D0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Średnie przedsiębiorstwa</w:t>
      </w:r>
      <w:r w:rsidRPr="00EE6B1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03A62" w14:textId="49B2B49E" w:rsidR="00A533D7" w:rsidRPr="00F96059" w:rsidRDefault="00A533D7" w:rsidP="00A533D7">
    <w:pPr>
      <w:pStyle w:val="Nagwek"/>
      <w:jc w:val="center"/>
      <w:rPr>
        <w:b/>
        <w:i/>
        <w:iCs/>
        <w:sz w:val="18"/>
        <w:szCs w:val="18"/>
      </w:rPr>
    </w:pPr>
    <w:r>
      <w:rPr>
        <w:b/>
        <w:i/>
        <w:iCs/>
        <w:sz w:val="18"/>
        <w:szCs w:val="18"/>
      </w:rPr>
      <w:t>Formularz oferty</w:t>
    </w:r>
  </w:p>
  <w:p w14:paraId="74DCB36A" w14:textId="4A77CD54" w:rsidR="00A533D7" w:rsidRPr="00CD6156" w:rsidRDefault="00A533D7" w:rsidP="00A533D7">
    <w:pPr>
      <w:pStyle w:val="Nagwek"/>
      <w:jc w:val="center"/>
      <w:rPr>
        <w:sz w:val="18"/>
        <w:szCs w:val="16"/>
      </w:rPr>
    </w:pPr>
    <w:r w:rsidRPr="000E16EA">
      <w:rPr>
        <w:iCs/>
        <w:sz w:val="18"/>
        <w:szCs w:val="16"/>
      </w:rPr>
      <w:t xml:space="preserve">Tryb podstawowy </w:t>
    </w:r>
    <w:r w:rsidR="00C525DF">
      <w:rPr>
        <w:iCs/>
        <w:sz w:val="18"/>
        <w:szCs w:val="16"/>
      </w:rPr>
      <w:t>bez</w:t>
    </w:r>
    <w:r w:rsidR="00A9141E" w:rsidRPr="000E16EA">
      <w:rPr>
        <w:iCs/>
        <w:sz w:val="18"/>
        <w:szCs w:val="16"/>
      </w:rPr>
      <w:t xml:space="preserve"> </w:t>
    </w:r>
    <w:r w:rsidR="00E87CB1">
      <w:rPr>
        <w:iCs/>
        <w:sz w:val="18"/>
        <w:szCs w:val="16"/>
      </w:rPr>
      <w:t>przeprowadzania</w:t>
    </w:r>
    <w:r w:rsidRPr="000E16EA">
      <w:rPr>
        <w:iCs/>
        <w:sz w:val="18"/>
        <w:szCs w:val="16"/>
      </w:rPr>
      <w:t xml:space="preserve"> negocjacji,</w:t>
    </w:r>
    <w:r w:rsidRPr="000E16EA">
      <w:rPr>
        <w:sz w:val="18"/>
        <w:szCs w:val="16"/>
      </w:rPr>
      <w:t xml:space="preserve"> o wartości zamówienia mniejszej niż progi unijne</w:t>
    </w:r>
  </w:p>
  <w:p w14:paraId="1FAFDB57" w14:textId="77777777" w:rsidR="008D1E71" w:rsidRPr="00960403" w:rsidRDefault="008D1E71" w:rsidP="008D1E71">
    <w:pPr>
      <w:pStyle w:val="Nagwek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5BA6067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12AB62CA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D866109"/>
    <w:multiLevelType w:val="hybridMultilevel"/>
    <w:tmpl w:val="B192CF60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133589D"/>
    <w:multiLevelType w:val="multilevel"/>
    <w:tmpl w:val="74B82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2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CD433A"/>
    <w:multiLevelType w:val="hybridMultilevel"/>
    <w:tmpl w:val="5F5C9FB0"/>
    <w:lvl w:ilvl="0" w:tplc="9C644EE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1" w15:restartNumberingAfterBreak="0">
    <w:nsid w:val="4B845AE6"/>
    <w:multiLevelType w:val="hybridMultilevel"/>
    <w:tmpl w:val="889C3A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7512B5E2">
      <w:start w:val="1"/>
      <w:numFmt w:val="lowerLetter"/>
      <w:lvlText w:val="%4)"/>
      <w:lvlJc w:val="left"/>
      <w:pPr>
        <w:ind w:left="397" w:hanging="340"/>
      </w:pPr>
      <w:rPr>
        <w:rFonts w:hint="default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4662723"/>
    <w:multiLevelType w:val="hybridMultilevel"/>
    <w:tmpl w:val="589E2B2C"/>
    <w:lvl w:ilvl="0" w:tplc="C3F05AD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7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2483E11"/>
    <w:multiLevelType w:val="multilevel"/>
    <w:tmpl w:val="D9D69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2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3" w15:restartNumberingAfterBreak="0">
    <w:nsid w:val="6D842377"/>
    <w:multiLevelType w:val="hybridMultilevel"/>
    <w:tmpl w:val="122A33B8"/>
    <w:lvl w:ilvl="0" w:tplc="9FC2415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6" w15:restartNumberingAfterBreak="0">
    <w:nsid w:val="7F483C44"/>
    <w:multiLevelType w:val="hybridMultilevel"/>
    <w:tmpl w:val="6ED41F14"/>
    <w:lvl w:ilvl="0" w:tplc="C786E0EA">
      <w:start w:val="1"/>
      <w:numFmt w:val="decimal"/>
      <w:lvlText w:val="%1."/>
      <w:lvlJc w:val="left"/>
      <w:pPr>
        <w:tabs>
          <w:tab w:val="num" w:pos="3297"/>
        </w:tabs>
        <w:ind w:left="32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0433435">
    <w:abstractNumId w:val="37"/>
  </w:num>
  <w:num w:numId="2" w16cid:durableId="1390150454">
    <w:abstractNumId w:val="60"/>
  </w:num>
  <w:num w:numId="3" w16cid:durableId="1468861150">
    <w:abstractNumId w:val="58"/>
  </w:num>
  <w:num w:numId="4" w16cid:durableId="256452021">
    <w:abstractNumId w:val="62"/>
  </w:num>
  <w:num w:numId="5" w16cid:durableId="1034381796">
    <w:abstractNumId w:val="53"/>
  </w:num>
  <w:num w:numId="6" w16cid:durableId="619148701">
    <w:abstractNumId w:val="39"/>
  </w:num>
  <w:num w:numId="7" w16cid:durableId="1215894276">
    <w:abstractNumId w:val="52"/>
  </w:num>
  <w:num w:numId="8" w16cid:durableId="1051347728">
    <w:abstractNumId w:val="74"/>
  </w:num>
  <w:num w:numId="9" w16cid:durableId="196137950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211732">
    <w:abstractNumId w:val="56"/>
  </w:num>
  <w:num w:numId="11" w16cid:durableId="1454712633">
    <w:abstractNumId w:val="61"/>
  </w:num>
  <w:num w:numId="12" w16cid:durableId="1629625217">
    <w:abstractNumId w:val="45"/>
  </w:num>
  <w:num w:numId="13" w16cid:durableId="1812475499">
    <w:abstractNumId w:val="70"/>
  </w:num>
  <w:num w:numId="14" w16cid:durableId="230892426">
    <w:abstractNumId w:val="41"/>
  </w:num>
  <w:num w:numId="15" w16cid:durableId="749547672">
    <w:abstractNumId w:val="38"/>
  </w:num>
  <w:num w:numId="16" w16cid:durableId="1711805923">
    <w:abstractNumId w:val="73"/>
  </w:num>
  <w:num w:numId="17" w16cid:durableId="1691292836">
    <w:abstractNumId w:val="55"/>
  </w:num>
  <w:num w:numId="18" w16cid:durableId="54427136">
    <w:abstractNumId w:val="43"/>
  </w:num>
  <w:num w:numId="19" w16cid:durableId="214778854">
    <w:abstractNumId w:val="42"/>
  </w:num>
  <w:num w:numId="20" w16cid:durableId="35132149">
    <w:abstractNumId w:val="40"/>
  </w:num>
  <w:num w:numId="21" w16cid:durableId="1898393035">
    <w:abstractNumId w:val="63"/>
  </w:num>
  <w:num w:numId="22" w16cid:durableId="21686494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506050">
    <w:abstractNumId w:val="4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12F2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6804"/>
    <w:rsid w:val="0006733A"/>
    <w:rsid w:val="0006742A"/>
    <w:rsid w:val="00067CE5"/>
    <w:rsid w:val="00070358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0C97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1424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6EA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0A26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291F"/>
    <w:rsid w:val="001A602B"/>
    <w:rsid w:val="001A6380"/>
    <w:rsid w:val="001A64FF"/>
    <w:rsid w:val="001A6561"/>
    <w:rsid w:val="001A6C15"/>
    <w:rsid w:val="001A70FD"/>
    <w:rsid w:val="001B0AC6"/>
    <w:rsid w:val="001B15B3"/>
    <w:rsid w:val="001B293D"/>
    <w:rsid w:val="001B454B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043A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D02"/>
    <w:rsid w:val="00220F6B"/>
    <w:rsid w:val="0022122F"/>
    <w:rsid w:val="002214E0"/>
    <w:rsid w:val="0022263D"/>
    <w:rsid w:val="00222DB5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9D0"/>
    <w:rsid w:val="0024751B"/>
    <w:rsid w:val="00247857"/>
    <w:rsid w:val="00247965"/>
    <w:rsid w:val="00247F90"/>
    <w:rsid w:val="002501D8"/>
    <w:rsid w:val="00251919"/>
    <w:rsid w:val="00252B49"/>
    <w:rsid w:val="00253454"/>
    <w:rsid w:val="00253469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2958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3AEE"/>
    <w:rsid w:val="002F4114"/>
    <w:rsid w:val="002F5088"/>
    <w:rsid w:val="002F514E"/>
    <w:rsid w:val="002F5A69"/>
    <w:rsid w:val="002F7D0F"/>
    <w:rsid w:val="0030074B"/>
    <w:rsid w:val="003007A6"/>
    <w:rsid w:val="00300B36"/>
    <w:rsid w:val="00300B48"/>
    <w:rsid w:val="0030154A"/>
    <w:rsid w:val="00301B2B"/>
    <w:rsid w:val="003021E9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1BB7"/>
    <w:rsid w:val="00334607"/>
    <w:rsid w:val="00335C8D"/>
    <w:rsid w:val="003363CC"/>
    <w:rsid w:val="0033777B"/>
    <w:rsid w:val="00340EFF"/>
    <w:rsid w:val="003411AD"/>
    <w:rsid w:val="003413A3"/>
    <w:rsid w:val="00341BCC"/>
    <w:rsid w:val="003426AC"/>
    <w:rsid w:val="00343164"/>
    <w:rsid w:val="003434B9"/>
    <w:rsid w:val="00345840"/>
    <w:rsid w:val="0034767D"/>
    <w:rsid w:val="00351EEC"/>
    <w:rsid w:val="00352686"/>
    <w:rsid w:val="003546CC"/>
    <w:rsid w:val="00354FBB"/>
    <w:rsid w:val="0035512F"/>
    <w:rsid w:val="00355CF2"/>
    <w:rsid w:val="00356BE3"/>
    <w:rsid w:val="00357B17"/>
    <w:rsid w:val="00362A58"/>
    <w:rsid w:val="003646E8"/>
    <w:rsid w:val="00364AF9"/>
    <w:rsid w:val="0036713F"/>
    <w:rsid w:val="00367391"/>
    <w:rsid w:val="00370D4E"/>
    <w:rsid w:val="00372133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52"/>
    <w:rsid w:val="00482ECE"/>
    <w:rsid w:val="0048412E"/>
    <w:rsid w:val="00485F31"/>
    <w:rsid w:val="004863FC"/>
    <w:rsid w:val="004872B9"/>
    <w:rsid w:val="00487712"/>
    <w:rsid w:val="00487910"/>
    <w:rsid w:val="00487DFF"/>
    <w:rsid w:val="00487F43"/>
    <w:rsid w:val="0049023C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074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14C7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1486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13B7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D7026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590"/>
    <w:rsid w:val="005F46EA"/>
    <w:rsid w:val="005F5F6C"/>
    <w:rsid w:val="005F71DE"/>
    <w:rsid w:val="005F79D6"/>
    <w:rsid w:val="005F7CEE"/>
    <w:rsid w:val="00600823"/>
    <w:rsid w:val="0060134C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1863"/>
    <w:rsid w:val="006227A0"/>
    <w:rsid w:val="00623285"/>
    <w:rsid w:val="006235E8"/>
    <w:rsid w:val="00625A61"/>
    <w:rsid w:val="0062697E"/>
    <w:rsid w:val="006306C5"/>
    <w:rsid w:val="00630BBD"/>
    <w:rsid w:val="00630FC5"/>
    <w:rsid w:val="006315E2"/>
    <w:rsid w:val="00631BBE"/>
    <w:rsid w:val="006327B1"/>
    <w:rsid w:val="006329B2"/>
    <w:rsid w:val="00634BDA"/>
    <w:rsid w:val="0063500C"/>
    <w:rsid w:val="006369D3"/>
    <w:rsid w:val="00637ADD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141E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31"/>
    <w:rsid w:val="00680ACF"/>
    <w:rsid w:val="00680BAC"/>
    <w:rsid w:val="00682346"/>
    <w:rsid w:val="006848CC"/>
    <w:rsid w:val="006859EB"/>
    <w:rsid w:val="00685E7E"/>
    <w:rsid w:val="00686EFF"/>
    <w:rsid w:val="00687579"/>
    <w:rsid w:val="0068782B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2088"/>
    <w:rsid w:val="006B46ED"/>
    <w:rsid w:val="006B56FE"/>
    <w:rsid w:val="006B5F43"/>
    <w:rsid w:val="006B62D5"/>
    <w:rsid w:val="006B74BF"/>
    <w:rsid w:val="006C0943"/>
    <w:rsid w:val="006C09A7"/>
    <w:rsid w:val="006C09FD"/>
    <w:rsid w:val="006C22FD"/>
    <w:rsid w:val="006C28DB"/>
    <w:rsid w:val="006D0570"/>
    <w:rsid w:val="006D0A9E"/>
    <w:rsid w:val="006D148B"/>
    <w:rsid w:val="006D2957"/>
    <w:rsid w:val="006D45B6"/>
    <w:rsid w:val="006D535F"/>
    <w:rsid w:val="006D5F10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3B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2706A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5062"/>
    <w:rsid w:val="00747EE8"/>
    <w:rsid w:val="00750572"/>
    <w:rsid w:val="00751A25"/>
    <w:rsid w:val="0075229C"/>
    <w:rsid w:val="00754D51"/>
    <w:rsid w:val="00755E4D"/>
    <w:rsid w:val="00756BFE"/>
    <w:rsid w:val="00756E55"/>
    <w:rsid w:val="0075784E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66E7F"/>
    <w:rsid w:val="00771473"/>
    <w:rsid w:val="007737B5"/>
    <w:rsid w:val="00775381"/>
    <w:rsid w:val="00775E29"/>
    <w:rsid w:val="00776E2C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96E71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4F41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0A3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027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7F2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259A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5E2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1E71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936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46D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55D5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47EB5"/>
    <w:rsid w:val="00A50753"/>
    <w:rsid w:val="00A51E66"/>
    <w:rsid w:val="00A52CF4"/>
    <w:rsid w:val="00A533D7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050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961"/>
    <w:rsid w:val="00A90AC6"/>
    <w:rsid w:val="00A9141E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6426"/>
    <w:rsid w:val="00AA7409"/>
    <w:rsid w:val="00AB094F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450B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538A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423"/>
    <w:rsid w:val="00B579E0"/>
    <w:rsid w:val="00B62DB9"/>
    <w:rsid w:val="00B6313A"/>
    <w:rsid w:val="00B63C6A"/>
    <w:rsid w:val="00B663CD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70D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5F2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6DD1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25DF"/>
    <w:rsid w:val="00C532B7"/>
    <w:rsid w:val="00C533D5"/>
    <w:rsid w:val="00C533F4"/>
    <w:rsid w:val="00C53B4D"/>
    <w:rsid w:val="00C53BD4"/>
    <w:rsid w:val="00C53D7A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87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46D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546F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5AC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24FA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30BA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0FF0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14B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8680E"/>
    <w:rsid w:val="00E87CB1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6C74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0E54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03A1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5377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579B"/>
    <w:rsid w:val="00F965D3"/>
    <w:rsid w:val="00FA15B8"/>
    <w:rsid w:val="00FA17A8"/>
    <w:rsid w:val="00FA1873"/>
    <w:rsid w:val="00FA1CAB"/>
    <w:rsid w:val="00FA6010"/>
    <w:rsid w:val="00FB0E45"/>
    <w:rsid w:val="00FB2E71"/>
    <w:rsid w:val="00FB30F7"/>
    <w:rsid w:val="00FB4D8E"/>
    <w:rsid w:val="00FB5737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D7F53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07A54"/>
  <w15:chartTrackingRefBased/>
  <w15:docId w15:val="{5DA74403-7A09-4658-BCBD-D50BEA4B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F0E54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styleId="Bezodstpw">
    <w:name w:val="No Spacing"/>
    <w:uiPriority w:val="1"/>
    <w:qFormat/>
    <w:rsid w:val="00A66050"/>
    <w:rPr>
      <w:rFonts w:ascii="Calibri" w:hAnsi="Calibri"/>
      <w:sz w:val="21"/>
      <w:szCs w:val="21"/>
      <w:lang w:val="en-US" w:eastAsia="en-US"/>
    </w:rPr>
  </w:style>
  <w:style w:type="paragraph" w:customStyle="1" w:styleId="p3">
    <w:name w:val="p3"/>
    <w:basedOn w:val="Normalny"/>
    <w:uiPriority w:val="99"/>
    <w:rsid w:val="00E7214B"/>
    <w:pPr>
      <w:spacing w:line="240" w:lineRule="atLeast"/>
    </w:pPr>
    <w:rPr>
      <w:rFonts w:ascii="GoudyOldStylePl" w:eastAsia="Calibri" w:hAnsi="GoudyOldStylePl" w:cs="GoudyOldStyleP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7F1BF-C4F1-426A-A9BD-D77FD237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Krystyna Kubiak</cp:lastModifiedBy>
  <cp:revision>18</cp:revision>
  <cp:lastPrinted>2020-01-21T18:47:00Z</cp:lastPrinted>
  <dcterms:created xsi:type="dcterms:W3CDTF">2023-07-11T10:31:00Z</dcterms:created>
  <dcterms:modified xsi:type="dcterms:W3CDTF">2025-04-14T06:57:00Z</dcterms:modified>
</cp:coreProperties>
</file>