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CE12" w14:textId="0DAF3BF7" w:rsidR="007848DF" w:rsidRPr="00AA6409" w:rsidRDefault="007848DF" w:rsidP="00321310">
      <w:pPr>
        <w:rPr>
          <w:rFonts w:ascii="Cambria" w:hAnsi="Cambria"/>
          <w:sz w:val="22"/>
          <w:szCs w:val="22"/>
        </w:rPr>
      </w:pPr>
    </w:p>
    <w:p w14:paraId="6CD50496" w14:textId="77777777" w:rsidR="006B6B69" w:rsidRPr="00711761" w:rsidRDefault="006B6B69" w:rsidP="006B6B69">
      <w:pPr>
        <w:jc w:val="both"/>
        <w:rPr>
          <w:rFonts w:ascii="Cambria" w:hAnsi="Cambria" w:cs="Cambria"/>
          <w:sz w:val="20"/>
          <w:szCs w:val="20"/>
        </w:rPr>
      </w:pPr>
    </w:p>
    <w:p w14:paraId="431DE9E6" w14:textId="6C8655B0" w:rsidR="006B6B69" w:rsidRPr="00EB5D76" w:rsidRDefault="006B6B69" w:rsidP="00EB5D76">
      <w:pPr>
        <w:pStyle w:val="Default"/>
        <w:ind w:right="543"/>
        <w:jc w:val="both"/>
        <w:rPr>
          <w:rFonts w:ascii="Cambria" w:hAnsi="Cambria"/>
          <w:b/>
          <w:color w:val="FF3333"/>
          <w:sz w:val="22"/>
          <w:szCs w:val="22"/>
        </w:rPr>
      </w:pPr>
      <w:r w:rsidRPr="00EB5D76">
        <w:rPr>
          <w:rFonts w:ascii="Cambria" w:hAnsi="Cambria"/>
          <w:sz w:val="22"/>
          <w:szCs w:val="22"/>
        </w:rPr>
        <w:t>Sprawy nr AP-272-TP-</w:t>
      </w:r>
      <w:r w:rsidR="00EB5D76" w:rsidRPr="00EB5D76">
        <w:rPr>
          <w:rFonts w:ascii="Cambria" w:hAnsi="Cambria"/>
          <w:sz w:val="22"/>
          <w:szCs w:val="22"/>
        </w:rPr>
        <w:t>06</w:t>
      </w:r>
      <w:r w:rsidRPr="00EB5D76">
        <w:rPr>
          <w:rFonts w:ascii="Cambria" w:hAnsi="Cambria"/>
          <w:sz w:val="22"/>
          <w:szCs w:val="22"/>
        </w:rPr>
        <w:t>/202</w:t>
      </w:r>
      <w:r w:rsidR="00EB5D76" w:rsidRPr="00EB5D76">
        <w:rPr>
          <w:rFonts w:ascii="Cambria" w:hAnsi="Cambria"/>
          <w:sz w:val="22"/>
          <w:szCs w:val="22"/>
        </w:rPr>
        <w:t>5</w:t>
      </w:r>
      <w:r w:rsidRPr="00EB5D76">
        <w:rPr>
          <w:rFonts w:ascii="Cambria" w:hAnsi="Cambria"/>
          <w:sz w:val="22"/>
          <w:szCs w:val="22"/>
        </w:rPr>
        <w:tab/>
      </w:r>
      <w:r w:rsidRPr="00EB5D76">
        <w:rPr>
          <w:rFonts w:ascii="Cambria" w:hAnsi="Cambria"/>
          <w:sz w:val="22"/>
          <w:szCs w:val="22"/>
        </w:rPr>
        <w:tab/>
      </w:r>
      <w:r w:rsidRPr="00EB5D76">
        <w:rPr>
          <w:rFonts w:ascii="Cambria" w:hAnsi="Cambria"/>
          <w:sz w:val="22"/>
          <w:szCs w:val="22"/>
        </w:rPr>
        <w:tab/>
      </w:r>
      <w:r w:rsidRPr="00EB5D76">
        <w:rPr>
          <w:rFonts w:ascii="Cambria" w:hAnsi="Cambria"/>
          <w:sz w:val="22"/>
          <w:szCs w:val="22"/>
        </w:rPr>
        <w:tab/>
      </w:r>
      <w:r w:rsidRPr="00EB5D76">
        <w:rPr>
          <w:rFonts w:ascii="Cambria" w:hAnsi="Cambria"/>
          <w:sz w:val="22"/>
          <w:szCs w:val="22"/>
        </w:rPr>
        <w:tab/>
      </w:r>
      <w:r w:rsidRPr="00EB5D76">
        <w:rPr>
          <w:rFonts w:ascii="Cambria" w:hAnsi="Cambria"/>
          <w:sz w:val="22"/>
          <w:szCs w:val="22"/>
        </w:rPr>
        <w:tab/>
        <w:t xml:space="preserve"> </w:t>
      </w:r>
      <w:r w:rsidRPr="00EB5D76">
        <w:rPr>
          <w:rFonts w:ascii="Cambria" w:hAnsi="Cambria"/>
          <w:b/>
          <w:color w:val="auto"/>
          <w:sz w:val="22"/>
          <w:szCs w:val="22"/>
        </w:rPr>
        <w:t>ZAŁĄCZNIK NR 5 do SWZ</w:t>
      </w:r>
    </w:p>
    <w:p w14:paraId="6DA2FCAF" w14:textId="77777777" w:rsidR="006B6B69" w:rsidRPr="00EB5D76" w:rsidRDefault="006B6B69" w:rsidP="00EB5D76">
      <w:pPr>
        <w:autoSpaceDE w:val="0"/>
        <w:ind w:right="543"/>
        <w:jc w:val="both"/>
        <w:rPr>
          <w:rFonts w:ascii="Cambria" w:eastAsia="Calibri" w:hAnsi="Cambria" w:cs="Arial"/>
          <w:sz w:val="22"/>
          <w:szCs w:val="22"/>
        </w:rPr>
      </w:pPr>
    </w:p>
    <w:p w14:paraId="20C4C781" w14:textId="77777777" w:rsidR="006B6B69" w:rsidRPr="00EB5D76" w:rsidRDefault="006B6B69" w:rsidP="00EB5D76">
      <w:pPr>
        <w:autoSpaceDE w:val="0"/>
        <w:ind w:right="543"/>
        <w:jc w:val="center"/>
        <w:rPr>
          <w:rFonts w:ascii="Cambria" w:hAnsi="Cambria" w:cs="Arial"/>
          <w:i/>
          <w:iCs/>
          <w:sz w:val="22"/>
          <w:szCs w:val="22"/>
        </w:rPr>
      </w:pPr>
      <w:r w:rsidRPr="00EB5D76">
        <w:rPr>
          <w:rFonts w:ascii="Cambria" w:eastAsia="Calibri" w:hAnsi="Cambria" w:cs="Arial"/>
          <w:b/>
          <w:sz w:val="22"/>
          <w:szCs w:val="22"/>
        </w:rPr>
        <w:t xml:space="preserve">WYKAZ WYKONANYCH DOSTAW </w:t>
      </w:r>
      <w:r w:rsidRPr="00EB5D76">
        <w:rPr>
          <w:rFonts w:ascii="Cambria" w:eastAsia="Calibri" w:hAnsi="Cambria" w:cs="Arial"/>
          <w:sz w:val="22"/>
          <w:szCs w:val="22"/>
        </w:rPr>
        <w:t xml:space="preserve"> </w:t>
      </w:r>
    </w:p>
    <w:p w14:paraId="38265224" w14:textId="77777777" w:rsidR="006B6B69" w:rsidRPr="00EB5D76" w:rsidRDefault="006B6B69" w:rsidP="00EB5D76">
      <w:pPr>
        <w:widowControl w:val="0"/>
        <w:autoSpaceDE w:val="0"/>
        <w:spacing w:before="216"/>
        <w:ind w:right="543"/>
        <w:jc w:val="both"/>
        <w:rPr>
          <w:rFonts w:ascii="Cambria" w:hAnsi="Cambria" w:cs="Arial"/>
          <w:i/>
          <w:iCs/>
          <w:sz w:val="22"/>
          <w:szCs w:val="22"/>
        </w:rPr>
      </w:pPr>
    </w:p>
    <w:p w14:paraId="312A0459" w14:textId="60473F5B" w:rsidR="006B6B69" w:rsidRPr="00EB5D76" w:rsidRDefault="006B6B69" w:rsidP="00EB5D76">
      <w:pPr>
        <w:ind w:right="543"/>
        <w:jc w:val="both"/>
        <w:rPr>
          <w:rFonts w:ascii="Cambria" w:eastAsia="Arial" w:hAnsi="Cambria" w:cs="Arial"/>
          <w:sz w:val="22"/>
          <w:szCs w:val="22"/>
          <w:lang w:val="pl" w:eastAsia="pl-PL"/>
        </w:rPr>
      </w:pP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t xml:space="preserve">Wykaz należy przedłożyć na potwierdzenie spełniania warunku udziału w postępowaniu dotyczącego zdolności technicznej w zakresie doświadczenia - Wykonawca spełni warunek jeżeli wykaże, że wykonał dostawy w sposób należyty, i ukończył w ciągu ostatnich 3 lat przed upływem terminu składania ofert, 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br/>
        <w:t xml:space="preserve">a jeżeli okres prowadzenia działalności jest krótszy - w tym okresie, co najmniej </w:t>
      </w:r>
      <w:r w:rsidR="00EB5D76">
        <w:rPr>
          <w:rFonts w:ascii="Cambria" w:eastAsia="Arial" w:hAnsi="Cambria" w:cs="Arial"/>
          <w:sz w:val="22"/>
          <w:szCs w:val="22"/>
          <w:lang w:val="pl" w:eastAsia="pl-PL"/>
        </w:rPr>
        <w:t>1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t xml:space="preserve"> dostaw</w:t>
      </w:r>
      <w:r w:rsidR="00EB5D76">
        <w:rPr>
          <w:rFonts w:ascii="Cambria" w:eastAsia="Arial" w:hAnsi="Cambria" w:cs="Arial"/>
          <w:sz w:val="22"/>
          <w:szCs w:val="22"/>
          <w:lang w:val="pl" w:eastAsia="pl-PL"/>
        </w:rPr>
        <w:t>ę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t xml:space="preserve"> wraz 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br/>
        <w:t>z montażem i uruchomieniem polegając</w:t>
      </w:r>
      <w:r w:rsidR="00EB5D76">
        <w:rPr>
          <w:rFonts w:ascii="Cambria" w:eastAsia="Arial" w:hAnsi="Cambria" w:cs="Arial"/>
          <w:sz w:val="22"/>
          <w:szCs w:val="22"/>
          <w:lang w:val="pl" w:eastAsia="pl-PL"/>
        </w:rPr>
        <w:t>ą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t xml:space="preserve"> na dostawie monitoringu wizyjnego wraz z montażem </w:t>
      </w:r>
      <w:r w:rsidRPr="00EB5D76">
        <w:rPr>
          <w:rFonts w:ascii="Cambria" w:eastAsia="Arial" w:hAnsi="Cambria" w:cs="Arial"/>
          <w:sz w:val="22"/>
          <w:szCs w:val="22"/>
          <w:lang w:val="pl" w:eastAsia="pl-PL"/>
        </w:rPr>
        <w:br/>
        <w:t xml:space="preserve">o wartości minimum 100 000,00 złotych brutto z podaniem jej rodzaju, wartości, daty, podmiotu, na rzecz którego dostawa była zrealizowana i miejsca wykonania.  </w:t>
      </w:r>
    </w:p>
    <w:p w14:paraId="33F598EF" w14:textId="77777777" w:rsidR="006B6B69" w:rsidRPr="00EB5D76" w:rsidRDefault="006B6B69" w:rsidP="00EB5D76">
      <w:pPr>
        <w:widowControl w:val="0"/>
        <w:autoSpaceDE w:val="0"/>
        <w:spacing w:before="216"/>
        <w:ind w:right="543"/>
        <w:jc w:val="both"/>
        <w:rPr>
          <w:rFonts w:ascii="Cambria" w:hAnsi="Cambria" w:cs="Arial"/>
          <w:i/>
          <w:iCs/>
          <w:sz w:val="22"/>
          <w:szCs w:val="22"/>
        </w:rPr>
      </w:pPr>
    </w:p>
    <w:tbl>
      <w:tblPr>
        <w:tblW w:w="9934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1990"/>
        <w:gridCol w:w="1985"/>
        <w:gridCol w:w="1843"/>
        <w:gridCol w:w="1701"/>
        <w:gridCol w:w="1706"/>
      </w:tblGrid>
      <w:tr w:rsidR="006B6B69" w:rsidRPr="00711761" w14:paraId="474FC154" w14:textId="77777777" w:rsidTr="00EB5D7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F8D10D" w14:textId="77777777" w:rsidR="006B6B69" w:rsidRPr="00711761" w:rsidRDefault="006B6B69" w:rsidP="00EB5D76">
            <w:pPr>
              <w:autoSpaceDE w:val="0"/>
              <w:ind w:right="170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Lp.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E3D2" w14:textId="77777777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Rodzaj dostaw wraz z montażem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D21F" w14:textId="77777777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 xml:space="preserve">Wartość brutto </w:t>
            </w:r>
            <w:r w:rsidRPr="00711761">
              <w:rPr>
                <w:rFonts w:ascii="Cambria" w:eastAsia="Calibri" w:hAnsi="Cambria" w:cs="Arial"/>
                <w:sz w:val="20"/>
                <w:szCs w:val="20"/>
              </w:rPr>
              <w:br/>
              <w:t>w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A31B924" w14:textId="77777777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Data wykonania (od – do)</w:t>
            </w:r>
          </w:p>
          <w:p w14:paraId="209877AA" w14:textId="77777777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(</w:t>
            </w:r>
            <w:proofErr w:type="spellStart"/>
            <w:r w:rsidRPr="00711761">
              <w:rPr>
                <w:rFonts w:ascii="Cambria" w:eastAsia="Calibri" w:hAnsi="Cambria" w:cs="Arial"/>
                <w:sz w:val="20"/>
                <w:szCs w:val="20"/>
              </w:rPr>
              <w:t>dd</w:t>
            </w:r>
            <w:proofErr w:type="spellEnd"/>
            <w:r w:rsidRPr="00711761">
              <w:rPr>
                <w:rFonts w:ascii="Cambria" w:eastAsia="Calibri" w:hAnsi="Cambria" w:cs="Arial"/>
                <w:sz w:val="20"/>
                <w:szCs w:val="20"/>
              </w:rPr>
              <w:t>/mm/</w:t>
            </w:r>
            <w:proofErr w:type="spellStart"/>
            <w:r w:rsidRPr="00711761">
              <w:rPr>
                <w:rFonts w:ascii="Cambria" w:eastAsia="Calibri" w:hAnsi="Cambria" w:cs="Arial"/>
                <w:sz w:val="20"/>
                <w:szCs w:val="20"/>
              </w:rPr>
              <w:t>rrrr</w:t>
            </w:r>
            <w:proofErr w:type="spellEnd"/>
            <w:r w:rsidRPr="00711761">
              <w:rPr>
                <w:rFonts w:ascii="Cambria" w:eastAsia="Calibri" w:hAnsi="Cambria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38994" w14:textId="77777777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Podmiot, na rzecz którego dostawy zostały wykonane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1BDEC" w14:textId="6FF52459" w:rsidR="006B6B69" w:rsidRPr="00711761" w:rsidRDefault="006B6B69" w:rsidP="00EB5D76">
            <w:pPr>
              <w:autoSpaceDE w:val="0"/>
              <w:ind w:right="57"/>
              <w:jc w:val="center"/>
              <w:rPr>
                <w:rFonts w:ascii="Cambria" w:hAnsi="Cambria"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sz w:val="20"/>
                <w:szCs w:val="20"/>
              </w:rPr>
              <w:t>Miejsce wykonania dostaw i montażu</w:t>
            </w:r>
          </w:p>
        </w:tc>
      </w:tr>
      <w:tr w:rsidR="006B6B69" w:rsidRPr="00711761" w14:paraId="69C24987" w14:textId="77777777" w:rsidTr="00EB5D76">
        <w:trPr>
          <w:trHeight w:val="9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B88F00" w14:textId="77777777" w:rsidR="006B6B69" w:rsidRPr="00711761" w:rsidRDefault="006B6B69" w:rsidP="00EB5D76">
            <w:pPr>
              <w:autoSpaceDE w:val="0"/>
              <w:snapToGrid w:val="0"/>
              <w:ind w:right="170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EAE3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D1EB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3C6FAD6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1D51D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96631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</w:tr>
      <w:tr w:rsidR="006B6B69" w:rsidRPr="00711761" w14:paraId="44C012E1" w14:textId="77777777" w:rsidTr="00EB5D76">
        <w:trPr>
          <w:trHeight w:val="9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8BB72D" w14:textId="77777777" w:rsidR="006B6B69" w:rsidRPr="00711761" w:rsidRDefault="006B6B69" w:rsidP="00EB5D76">
            <w:pPr>
              <w:autoSpaceDE w:val="0"/>
              <w:snapToGrid w:val="0"/>
              <w:ind w:right="170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F3235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F493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0F44C4C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FCF7C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7A20A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</w:tr>
      <w:tr w:rsidR="006B6B69" w:rsidRPr="00711761" w14:paraId="5F73E7C8" w14:textId="77777777" w:rsidTr="00EB5D76">
        <w:trPr>
          <w:trHeight w:val="1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A112E3" w14:textId="77777777" w:rsidR="006B6B69" w:rsidRPr="00711761" w:rsidRDefault="006B6B69" w:rsidP="00EB5D76">
            <w:pPr>
              <w:autoSpaceDE w:val="0"/>
              <w:snapToGrid w:val="0"/>
              <w:ind w:right="170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711761">
              <w:rPr>
                <w:rFonts w:ascii="Cambria" w:eastAsia="Calibri" w:hAnsi="Cambria" w:cs="Arial"/>
                <w:b/>
                <w:sz w:val="20"/>
                <w:szCs w:val="20"/>
              </w:rPr>
              <w:t>…*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5D71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37CC2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6460DF8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2C7B9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4DBE0" w14:textId="77777777" w:rsidR="006B6B69" w:rsidRPr="00711761" w:rsidRDefault="006B6B69" w:rsidP="00EB5D76">
            <w:pPr>
              <w:autoSpaceDE w:val="0"/>
              <w:snapToGrid w:val="0"/>
              <w:ind w:right="543"/>
              <w:jc w:val="both"/>
              <w:rPr>
                <w:rFonts w:ascii="Cambria" w:eastAsia="Calibri" w:hAnsi="Cambria" w:cs="Arial"/>
                <w:b/>
                <w:sz w:val="20"/>
                <w:szCs w:val="20"/>
              </w:rPr>
            </w:pPr>
          </w:p>
        </w:tc>
      </w:tr>
    </w:tbl>
    <w:p w14:paraId="7C8FC177" w14:textId="77777777" w:rsidR="006B6B69" w:rsidRPr="00711761" w:rsidRDefault="006B6B69" w:rsidP="00EB5D76">
      <w:pPr>
        <w:autoSpaceDE w:val="0"/>
        <w:ind w:right="543"/>
        <w:jc w:val="both"/>
        <w:rPr>
          <w:rFonts w:ascii="Cambria" w:eastAsia="Calibri" w:hAnsi="Cambria" w:cs="Arial"/>
          <w:b/>
          <w:sz w:val="20"/>
          <w:szCs w:val="20"/>
        </w:rPr>
      </w:pPr>
      <w:r w:rsidRPr="00711761">
        <w:rPr>
          <w:rFonts w:ascii="Cambria" w:eastAsia="Arial" w:hAnsi="Cambria" w:cs="Arial"/>
          <w:sz w:val="20"/>
          <w:szCs w:val="20"/>
          <w:lang w:val="pl" w:eastAsia="pl-PL"/>
        </w:rPr>
        <w:t xml:space="preserve">* powielić potrzebną ilość razy </w:t>
      </w:r>
    </w:p>
    <w:p w14:paraId="31FDDBF5" w14:textId="77777777" w:rsidR="006B6B69" w:rsidRDefault="006B6B69" w:rsidP="00EB5D76">
      <w:pPr>
        <w:spacing w:line="276" w:lineRule="auto"/>
        <w:ind w:right="543"/>
        <w:jc w:val="both"/>
        <w:rPr>
          <w:rFonts w:ascii="Cambria" w:hAnsi="Cambria"/>
          <w:b/>
          <w:sz w:val="20"/>
          <w:szCs w:val="20"/>
          <w:u w:val="single"/>
        </w:rPr>
      </w:pPr>
    </w:p>
    <w:p w14:paraId="72EC04DE" w14:textId="158FA669" w:rsidR="006B6B69" w:rsidRPr="00EB5D76" w:rsidRDefault="006B6B69" w:rsidP="00EB5D76">
      <w:pPr>
        <w:spacing w:line="276" w:lineRule="auto"/>
        <w:ind w:left="426" w:right="543"/>
        <w:jc w:val="both"/>
        <w:rPr>
          <w:rFonts w:ascii="Cambria" w:hAnsi="Cambria"/>
          <w:color w:val="000000"/>
          <w:sz w:val="22"/>
          <w:szCs w:val="22"/>
          <w:shd w:val="clear" w:color="auto" w:fill="FFFFFF"/>
        </w:rPr>
      </w:pPr>
      <w:r w:rsidRPr="00EB5D76">
        <w:rPr>
          <w:rFonts w:ascii="Cambria" w:hAnsi="Cambria"/>
          <w:b/>
          <w:sz w:val="22"/>
          <w:szCs w:val="22"/>
          <w:u w:val="single"/>
        </w:rPr>
        <w:t xml:space="preserve">załączam dowody określające czy te dostawy zostały wykonane lub są wykonywane należycie </w:t>
      </w:r>
      <w:r w:rsidRPr="00EB5D76">
        <w:rPr>
          <w:rFonts w:ascii="Cambria" w:hAnsi="Cambria"/>
          <w:b/>
          <w:sz w:val="22"/>
          <w:szCs w:val="22"/>
          <w:u w:val="single"/>
        </w:rPr>
        <w:br/>
      </w:r>
      <w:r w:rsidRPr="00EB5D76">
        <w:rPr>
          <w:rFonts w:ascii="Cambria" w:hAnsi="Cambria"/>
          <w:bCs/>
          <w:i/>
          <w:iCs/>
          <w:sz w:val="22"/>
          <w:szCs w:val="22"/>
        </w:rPr>
        <w:t>(w formie elektronicznej</w:t>
      </w:r>
      <w:r w:rsidRPr="00EB5D76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, przy czym dowodami, o których mowa, są referencje bądź inne dokumenty sporządzone przez podmiot, na rzecz którego dostawy zostały wykonane (a jeżeli Wykonawca </w:t>
      </w:r>
      <w:r w:rsidR="00EB5D76">
        <w:rPr>
          <w:rFonts w:ascii="Cambria" w:hAnsi="Cambria"/>
          <w:color w:val="000000"/>
          <w:sz w:val="22"/>
          <w:szCs w:val="22"/>
          <w:shd w:val="clear" w:color="auto" w:fill="FFFFFF"/>
        </w:rPr>
        <w:br/>
      </w:r>
      <w:r w:rsidRPr="00EB5D76">
        <w:rPr>
          <w:rFonts w:ascii="Cambria" w:hAnsi="Cambria"/>
          <w:color w:val="000000"/>
          <w:sz w:val="22"/>
          <w:szCs w:val="22"/>
          <w:shd w:val="clear" w:color="auto" w:fill="FFFFFF"/>
        </w:rPr>
        <w:t>z przyczyn niezależnych od niego nie jest w stanie uzyskać tych dokumentów - oświadczenie Wykonawcy</w:t>
      </w:r>
      <w:r w:rsidRPr="00EB5D76">
        <w:rPr>
          <w:rFonts w:ascii="Cambria" w:hAnsi="Cambria"/>
          <w:i/>
          <w:sz w:val="22"/>
          <w:szCs w:val="22"/>
        </w:rPr>
        <w:t>(w formie elektronicznej</w:t>
      </w:r>
      <w:r w:rsidRPr="00EB5D76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). </w:t>
      </w:r>
      <w:r w:rsidRPr="00EB5D76">
        <w:rPr>
          <w:rFonts w:ascii="Cambria" w:hAnsi="Cambria"/>
          <w:sz w:val="22"/>
          <w:szCs w:val="22"/>
        </w:rPr>
        <w:t>W przypadku, gdy dowody zostały wystawione przez upoważnione podmioty w postaci papierowej, Wykonawca przekazuje ich cyfrowe odwzorowanie opatrzone podpisem kwalifikowanym, podpisem zaufanym lub podpisem osobistym.</w:t>
      </w:r>
    </w:p>
    <w:p w14:paraId="6383A1B2" w14:textId="77777777" w:rsidR="006B6B69" w:rsidRPr="00711761" w:rsidRDefault="006B6B69" w:rsidP="00EB5D76">
      <w:pPr>
        <w:autoSpaceDE w:val="0"/>
        <w:ind w:left="426" w:right="543"/>
        <w:jc w:val="both"/>
        <w:rPr>
          <w:rFonts w:ascii="Cambria" w:eastAsia="Calibri" w:hAnsi="Cambria" w:cs="Arial"/>
          <w:sz w:val="20"/>
          <w:szCs w:val="20"/>
        </w:rPr>
      </w:pPr>
    </w:p>
    <w:p w14:paraId="4BDF1CFA" w14:textId="42EFB7B3" w:rsidR="006B6B69" w:rsidRDefault="006B6B69" w:rsidP="00EB5D76">
      <w:pPr>
        <w:autoSpaceDE w:val="0"/>
        <w:ind w:right="543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016738A8" w14:textId="77777777" w:rsidR="00EB5D76" w:rsidRPr="00711761" w:rsidRDefault="00EB5D76" w:rsidP="00EB5D76">
      <w:pPr>
        <w:autoSpaceDE w:val="0"/>
        <w:ind w:right="543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49679190" w14:textId="77777777" w:rsidR="006B6B69" w:rsidRPr="00711761" w:rsidRDefault="006B6B69" w:rsidP="006B6B69">
      <w:pPr>
        <w:autoSpaceDE w:val="0"/>
        <w:ind w:right="50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25482CFD" w14:textId="77777777" w:rsidR="006B6B69" w:rsidRPr="005F7F8D" w:rsidRDefault="006B6B69" w:rsidP="00EB5D76">
      <w:pPr>
        <w:ind w:left="720" w:right="543"/>
        <w:jc w:val="right"/>
        <w:rPr>
          <w:rFonts w:ascii="Cambria" w:hAnsi="Cambria"/>
          <w:i/>
        </w:rPr>
      </w:pPr>
      <w:r w:rsidRPr="006D4791">
        <w:rPr>
          <w:rFonts w:ascii="Cambria" w:eastAsia="Calibri" w:hAnsi="Cambria"/>
          <w:bCs/>
          <w:i/>
        </w:rPr>
        <w:t>…………………………………………………………………………………….</w:t>
      </w:r>
    </w:p>
    <w:p w14:paraId="5CF29A0F" w14:textId="77777777" w:rsidR="006B6B69" w:rsidRPr="00A21DC1" w:rsidRDefault="006B6B69" w:rsidP="00EB5D76">
      <w:pPr>
        <w:ind w:left="5040" w:right="543"/>
        <w:jc w:val="center"/>
      </w:pPr>
      <w:r>
        <w:rPr>
          <w:rFonts w:ascii="Cambria" w:eastAsia="Calibri" w:hAnsi="Cambria"/>
          <w:b/>
          <w:bCs/>
          <w:i/>
          <w:sz w:val="16"/>
          <w:szCs w:val="16"/>
        </w:rPr>
        <w:t xml:space="preserve">Wykaz powinien </w:t>
      </w:r>
      <w:r w:rsidRPr="00FB4743">
        <w:rPr>
          <w:rFonts w:ascii="Cambria" w:eastAsia="Calibri" w:hAnsi="Cambria"/>
          <w:b/>
          <w:bCs/>
          <w:i/>
          <w:sz w:val="16"/>
          <w:szCs w:val="16"/>
        </w:rPr>
        <w:t xml:space="preserve"> być  złożon</w:t>
      </w:r>
      <w:r>
        <w:rPr>
          <w:rFonts w:ascii="Cambria" w:eastAsia="Calibri" w:hAnsi="Cambria"/>
          <w:b/>
          <w:bCs/>
          <w:i/>
          <w:sz w:val="16"/>
          <w:szCs w:val="16"/>
        </w:rPr>
        <w:t>y</w:t>
      </w:r>
      <w:r w:rsidRPr="00FB4743">
        <w:rPr>
          <w:rFonts w:ascii="Cambria" w:eastAsia="Calibri" w:hAnsi="Cambria"/>
          <w:b/>
          <w:bCs/>
          <w:i/>
          <w:sz w:val="16"/>
          <w:szCs w:val="16"/>
        </w:rPr>
        <w:t xml:space="preserve">  w formie elektronicznej lub w postaci elektronicznej opatrzonej podpisem zaufanym lub podpisem osobistym</w:t>
      </w:r>
      <w:r w:rsidRPr="00FB4743">
        <w:rPr>
          <w:rFonts w:ascii="Cambria" w:eastAsia="Calibri" w:hAnsi="Cambria"/>
          <w:bCs/>
          <w:i/>
          <w:sz w:val="16"/>
          <w:szCs w:val="16"/>
        </w:rPr>
        <w:t xml:space="preserve"> przez osobę/y upoważnioną/e do reprezentowania Wykonawcy</w:t>
      </w:r>
    </w:p>
    <w:p w14:paraId="169C3BCA" w14:textId="77777777" w:rsidR="00321310" w:rsidRPr="00AA6409" w:rsidRDefault="00321310" w:rsidP="006B6B69">
      <w:pPr>
        <w:spacing w:before="120" w:line="276" w:lineRule="auto"/>
        <w:rPr>
          <w:rFonts w:ascii="Cambria" w:hAnsi="Cambria"/>
          <w:sz w:val="22"/>
          <w:szCs w:val="22"/>
        </w:rPr>
      </w:pPr>
    </w:p>
    <w:sectPr w:rsidR="00321310" w:rsidRPr="00AA6409" w:rsidSect="007848DF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EAF4A" w14:textId="77777777" w:rsidR="00EF1040" w:rsidRDefault="00EF1040" w:rsidP="0061788B">
      <w:r>
        <w:separator/>
      </w:r>
    </w:p>
  </w:endnote>
  <w:endnote w:type="continuationSeparator" w:id="0">
    <w:p w14:paraId="1E6BF556" w14:textId="77777777" w:rsidR="00EF1040" w:rsidRDefault="00EF1040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EA81F" w14:textId="77777777" w:rsidR="00EF1040" w:rsidRDefault="00EF1040" w:rsidP="0061788B">
      <w:bookmarkStart w:id="0" w:name="_Hlk187750592"/>
      <w:bookmarkEnd w:id="0"/>
      <w:r>
        <w:separator/>
      </w:r>
    </w:p>
  </w:footnote>
  <w:footnote w:type="continuationSeparator" w:id="0">
    <w:p w14:paraId="47CB4DE7" w14:textId="77777777" w:rsidR="00EF1040" w:rsidRDefault="00EF1040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9"/>
    <w:multiLevelType w:val="multilevel"/>
    <w:tmpl w:val="01A692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9" w15:restartNumberingAfterBreak="0">
    <w:nsid w:val="0394030A"/>
    <w:multiLevelType w:val="hybridMultilevel"/>
    <w:tmpl w:val="1F461A78"/>
    <w:lvl w:ilvl="0" w:tplc="AE1CE53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Cambria" w:hAnsi="Cambria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E21E32"/>
    <w:multiLevelType w:val="multilevel"/>
    <w:tmpl w:val="F48415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A460D"/>
    <w:multiLevelType w:val="hybridMultilevel"/>
    <w:tmpl w:val="511896C4"/>
    <w:lvl w:ilvl="0" w:tplc="A1B057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B28B2"/>
    <w:multiLevelType w:val="hybridMultilevel"/>
    <w:tmpl w:val="E14E23FC"/>
    <w:lvl w:ilvl="0" w:tplc="BA7A8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916998"/>
    <w:multiLevelType w:val="multilevel"/>
    <w:tmpl w:val="619C15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1EB66021"/>
    <w:multiLevelType w:val="hybridMultilevel"/>
    <w:tmpl w:val="168423CE"/>
    <w:lvl w:ilvl="0" w:tplc="82FA1BF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C65317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EF0DB2"/>
    <w:multiLevelType w:val="multilevel"/>
    <w:tmpl w:val="DF9CED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4" w:hanging="1800"/>
      </w:pPr>
      <w:rPr>
        <w:rFonts w:hint="default"/>
      </w:rPr>
    </w:lvl>
  </w:abstractNum>
  <w:abstractNum w:abstractNumId="23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E483F"/>
    <w:multiLevelType w:val="hybridMultilevel"/>
    <w:tmpl w:val="D13216BE"/>
    <w:lvl w:ilvl="0" w:tplc="BA7A81EA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F6832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63035"/>
    <w:multiLevelType w:val="hybridMultilevel"/>
    <w:tmpl w:val="3E6403D8"/>
    <w:lvl w:ilvl="0" w:tplc="5C9658B4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05F47"/>
    <w:multiLevelType w:val="hybridMultilevel"/>
    <w:tmpl w:val="BDBC4A06"/>
    <w:lvl w:ilvl="0" w:tplc="AEFEBF96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C49FD"/>
    <w:multiLevelType w:val="hybridMultilevel"/>
    <w:tmpl w:val="6BCE5BA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99569D"/>
    <w:multiLevelType w:val="hybridMultilevel"/>
    <w:tmpl w:val="EDA20C72"/>
    <w:lvl w:ilvl="0" w:tplc="813EA9E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43C3A52"/>
    <w:multiLevelType w:val="multilevel"/>
    <w:tmpl w:val="D060A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32" w15:restartNumberingAfterBreak="0">
    <w:nsid w:val="544817FB"/>
    <w:multiLevelType w:val="hybridMultilevel"/>
    <w:tmpl w:val="6AA4A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416AE"/>
    <w:multiLevelType w:val="hybridMultilevel"/>
    <w:tmpl w:val="71EE1BF4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5F69EE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419F4"/>
    <w:multiLevelType w:val="multilevel"/>
    <w:tmpl w:val="50ECFD3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6" w15:restartNumberingAfterBreak="0">
    <w:nsid w:val="64D913CA"/>
    <w:multiLevelType w:val="hybridMultilevel"/>
    <w:tmpl w:val="9E90921E"/>
    <w:lvl w:ilvl="0" w:tplc="015A2890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84328"/>
    <w:multiLevelType w:val="hybridMultilevel"/>
    <w:tmpl w:val="2E28387E"/>
    <w:lvl w:ilvl="0" w:tplc="161A2F9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4D8A"/>
    <w:multiLevelType w:val="multilevel"/>
    <w:tmpl w:val="FD6CC160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9" w15:restartNumberingAfterBreak="0">
    <w:nsid w:val="725902FD"/>
    <w:multiLevelType w:val="multilevel"/>
    <w:tmpl w:val="0132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0" w15:restartNumberingAfterBreak="0">
    <w:nsid w:val="72B12F5D"/>
    <w:multiLevelType w:val="hybridMultilevel"/>
    <w:tmpl w:val="7BD03F7E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4F70A5B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C30BB"/>
    <w:multiLevelType w:val="hybridMultilevel"/>
    <w:tmpl w:val="4ED83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15524E"/>
    <w:multiLevelType w:val="hybridMultilevel"/>
    <w:tmpl w:val="6B6E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0671A"/>
    <w:multiLevelType w:val="hybridMultilevel"/>
    <w:tmpl w:val="58AC30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A47C9E"/>
    <w:multiLevelType w:val="hybridMultilevel"/>
    <w:tmpl w:val="21C26E4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9"/>
  </w:num>
  <w:num w:numId="22">
    <w:abstractNumId w:val="36"/>
  </w:num>
  <w:num w:numId="23">
    <w:abstractNumId w:val="3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6"/>
  </w:num>
  <w:num w:numId="27">
    <w:abstractNumId w:val="22"/>
  </w:num>
  <w:num w:numId="28">
    <w:abstractNumId w:val="31"/>
  </w:num>
  <w:num w:numId="29">
    <w:abstractNumId w:val="37"/>
  </w:num>
  <w:num w:numId="30">
    <w:abstractNumId w:val="46"/>
  </w:num>
  <w:num w:numId="31">
    <w:abstractNumId w:val="30"/>
  </w:num>
  <w:num w:numId="32">
    <w:abstractNumId w:val="40"/>
  </w:num>
  <w:num w:numId="33">
    <w:abstractNumId w:val="10"/>
  </w:num>
  <w:num w:numId="34">
    <w:abstractNumId w:val="29"/>
  </w:num>
  <w:num w:numId="35">
    <w:abstractNumId w:val="24"/>
  </w:num>
  <w:num w:numId="36">
    <w:abstractNumId w:val="17"/>
  </w:num>
  <w:num w:numId="37">
    <w:abstractNumId w:val="32"/>
  </w:num>
  <w:num w:numId="38">
    <w:abstractNumId w:val="9"/>
  </w:num>
  <w:num w:numId="39">
    <w:abstractNumId w:val="11"/>
  </w:num>
  <w:num w:numId="40">
    <w:abstractNumId w:val="4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6"/>
  </w:num>
  <w:num w:numId="45">
    <w:abstractNumId w:val="20"/>
  </w:num>
  <w:num w:numId="46">
    <w:abstractNumId w:val="25"/>
  </w:num>
  <w:num w:numId="47">
    <w:abstractNumId w:val="27"/>
  </w:num>
  <w:num w:numId="48">
    <w:abstractNumId w:val="21"/>
  </w:num>
  <w:num w:numId="49">
    <w:abstractNumId w:val="4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2A66BF"/>
    <w:rsid w:val="002A69BB"/>
    <w:rsid w:val="002D397A"/>
    <w:rsid w:val="00321310"/>
    <w:rsid w:val="00555498"/>
    <w:rsid w:val="00560DA4"/>
    <w:rsid w:val="005B6208"/>
    <w:rsid w:val="0061788B"/>
    <w:rsid w:val="00636210"/>
    <w:rsid w:val="006B6B69"/>
    <w:rsid w:val="00707267"/>
    <w:rsid w:val="007848DF"/>
    <w:rsid w:val="008079B8"/>
    <w:rsid w:val="00843569"/>
    <w:rsid w:val="00886436"/>
    <w:rsid w:val="00895238"/>
    <w:rsid w:val="0091020E"/>
    <w:rsid w:val="00952385"/>
    <w:rsid w:val="00A212FF"/>
    <w:rsid w:val="00AA6409"/>
    <w:rsid w:val="00B467D1"/>
    <w:rsid w:val="00B92FE6"/>
    <w:rsid w:val="00DD3DA1"/>
    <w:rsid w:val="00E70AAA"/>
    <w:rsid w:val="00EB5D76"/>
    <w:rsid w:val="00EF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40AF2-4DD0-4B50-B43D-8E2B788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Anna Giszczak</cp:lastModifiedBy>
  <cp:revision>4</cp:revision>
  <cp:lastPrinted>2024-11-07T09:47:00Z</cp:lastPrinted>
  <dcterms:created xsi:type="dcterms:W3CDTF">2025-01-28T10:56:00Z</dcterms:created>
  <dcterms:modified xsi:type="dcterms:W3CDTF">2025-01-28T11:36:00Z</dcterms:modified>
</cp:coreProperties>
</file>