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37C65676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7D23CB">
        <w:rPr>
          <w:rFonts w:eastAsia="Calibri" w:cs="Times New Roman"/>
          <w:b/>
          <w:kern w:val="2"/>
          <w:lang w:eastAsia="zh-CN"/>
        </w:rPr>
        <w:t xml:space="preserve"> 8</w:t>
      </w:r>
      <w:r w:rsidR="00036B3D">
        <w:rPr>
          <w:rFonts w:eastAsia="Calibri" w:cs="Times New Roman"/>
          <w:b/>
          <w:kern w:val="2"/>
          <w:lang w:eastAsia="zh-CN"/>
        </w:rPr>
        <w:t>/25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D924340" w14:textId="77777777" w:rsidR="005029B5" w:rsidRDefault="005029B5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6F2AFCD6" w14:textId="77777777" w:rsidR="005029B5" w:rsidRPr="00F65365" w:rsidRDefault="005029B5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13639F3B" w:rsidR="00683AFF" w:rsidRPr="00F52B38" w:rsidRDefault="00F52B38" w:rsidP="003A7F5B">
      <w:pPr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7D23CB">
        <w:rPr>
          <w:rFonts w:cs="Calibri"/>
          <w:b/>
          <w:color w:val="000000"/>
        </w:rPr>
        <w:t>Dostawa płynów infuzyjnych</w:t>
      </w:r>
      <w:r w:rsidR="003A7F5B">
        <w:rPr>
          <w:rFonts w:cs="Calibri"/>
          <w:b/>
          <w:color w:val="000000"/>
        </w:rPr>
        <w:t xml:space="preserve">  na potrzeby</w:t>
      </w:r>
      <w:r w:rsidR="007D23CB">
        <w:rPr>
          <w:rFonts w:cs="Calibri"/>
          <w:b/>
          <w:color w:val="000000"/>
        </w:rPr>
        <w:t xml:space="preserve"> pacjentów</w:t>
      </w:r>
      <w:r w:rsidR="003A7F5B">
        <w:rPr>
          <w:rFonts w:cs="Calibri"/>
          <w:b/>
          <w:color w:val="000000"/>
        </w:rPr>
        <w:t xml:space="preserve"> COZL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0C1F498D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7D23CB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COZL/DZP/MBK/3411/PN- 8</w:t>
      </w:r>
      <w:r w:rsidR="00036B3D">
        <w:rPr>
          <w:rFonts w:ascii="Calibri" w:eastAsia="Times New Roman" w:hAnsi="Calibri" w:cs="Times New Roman"/>
          <w:b/>
          <w:bCs/>
          <w:kern w:val="2"/>
          <w:lang w:eastAsia="pl-PL"/>
        </w:rPr>
        <w:t>/25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5029B5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6BDB04DB" w14:textId="77777777" w:rsidR="007B3E3B" w:rsidRPr="00F52B38" w:rsidRDefault="007B3E3B" w:rsidP="007B3E3B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79A333DC" w14:textId="3B6459F8" w:rsidR="00766FD3" w:rsidRPr="003A7F5B" w:rsidRDefault="00036B3D" w:rsidP="003A7F5B">
      <w:pPr>
        <w:pStyle w:val="Akapitzlist"/>
        <w:ind w:left="0"/>
        <w:jc w:val="both"/>
        <w:rPr>
          <w:rFonts w:cs="Calibri"/>
          <w:b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Część 1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6FD48356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4B42DD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1D2FF451" w14:textId="77777777" w:rsidR="00645DD3" w:rsidRDefault="00645DD3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69D9574D" w14:textId="3D571A4E" w:rsidR="004B42DD" w:rsidRPr="003A7F5B" w:rsidRDefault="00E33F38" w:rsidP="004B42DD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</w:t>
      </w:r>
      <w:r w:rsidR="00036B3D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ść 2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4B42DD" w:rsidRPr="002D493B" w14:paraId="5503EC7B" w14:textId="77777777" w:rsidTr="00921971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1F70E19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DE4A8DB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182E8FE2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lastRenderedPageBreak/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D529F07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lastRenderedPageBreak/>
              <w:t xml:space="preserve">Słownie: </w:t>
            </w:r>
          </w:p>
          <w:p w14:paraId="75ABA5C8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4D891FFC" w14:textId="77777777" w:rsidR="00021F01" w:rsidRDefault="004B42DD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A09B813" w14:textId="77777777" w:rsidR="00B811C3" w:rsidRDefault="00B811C3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61F25CD4" w14:textId="156BFFB2" w:rsidR="007D23CB" w:rsidRPr="003A7F5B" w:rsidRDefault="007D23CB" w:rsidP="007D23CB">
      <w:pPr>
        <w:pStyle w:val="Akapitzlist"/>
        <w:ind w:left="0"/>
        <w:jc w:val="both"/>
        <w:rPr>
          <w:rFonts w:cs="Calibri"/>
          <w:b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3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2ACFE147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9E00A55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12F92624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B38DC96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735875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71564FC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04023072" w14:textId="794394E3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63093C1C" w14:textId="77777777" w:rsidR="007D23CB" w:rsidRDefault="007D23CB" w:rsidP="007D23CB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7453EEF0" w14:textId="1E5531C3" w:rsidR="007D23CB" w:rsidRPr="003A7F5B" w:rsidRDefault="007D23CB" w:rsidP="007D23C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ść 4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63E23FCD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3025530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1B8AF0C6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3C43A9B5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D24D10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40E31D27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79B6851E" w14:textId="78888382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.4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47585F4E" w14:textId="77777777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282A0937" w14:textId="386A26C4" w:rsidR="007D23CB" w:rsidRPr="003A7F5B" w:rsidRDefault="007D23CB" w:rsidP="007D23CB">
      <w:pPr>
        <w:pStyle w:val="Akapitzlist"/>
        <w:ind w:left="0"/>
        <w:jc w:val="both"/>
        <w:rPr>
          <w:rFonts w:cs="Calibri"/>
          <w:b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5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65AE8278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FB0478A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58B55AB0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064FEF5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95E1DB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7A067B20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72D01B92" w14:textId="6414172E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.5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4BE920C" w14:textId="77777777" w:rsidR="007D23CB" w:rsidRDefault="007D23CB" w:rsidP="007D23CB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0DF5A051" w14:textId="3F8096D8" w:rsidR="007D23CB" w:rsidRPr="003A7F5B" w:rsidRDefault="007D23CB" w:rsidP="007D23C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ść 6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694D6C5A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314019E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518EDB18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078199B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7B531B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78302020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5A4294EE" w14:textId="76BDC8C8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.6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1B771217" w14:textId="77777777" w:rsidR="00110C62" w:rsidRDefault="00110C62" w:rsidP="00503B4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9CC905F" w14:textId="22A9402F" w:rsidR="007D23CB" w:rsidRPr="003A7F5B" w:rsidRDefault="007D23CB" w:rsidP="007D23CB">
      <w:pPr>
        <w:pStyle w:val="Akapitzlist"/>
        <w:ind w:left="0"/>
        <w:jc w:val="both"/>
        <w:rPr>
          <w:rFonts w:cs="Calibri"/>
          <w:b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7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285E9EA8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7CB861E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5E52589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2DDBD2E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AF6155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635C8A2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50F96886" w14:textId="4A9D07CC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.7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0B2BC030" w14:textId="77777777" w:rsidR="007D23CB" w:rsidRDefault="007D23CB" w:rsidP="007D23CB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2878AD4F" w14:textId="4A7D0635" w:rsidR="007D23CB" w:rsidRPr="003A7F5B" w:rsidRDefault="007D23CB" w:rsidP="007D23C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ść 8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243F5466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89D6832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9B31E5C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37A05AE2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DCB5111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BF1BF29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2C9591FD" w14:textId="28237BE4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.8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28DC33E4" w14:textId="77777777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483CB885" w14:textId="77777777" w:rsidR="007D23CB" w:rsidRDefault="007D23CB" w:rsidP="007D23CB">
      <w:pPr>
        <w:pStyle w:val="Akapitzlist"/>
        <w:ind w:left="0"/>
        <w:jc w:val="both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</w:p>
    <w:p w14:paraId="7454A44E" w14:textId="296F3005" w:rsidR="007D23CB" w:rsidRPr="003A7F5B" w:rsidRDefault="007D23CB" w:rsidP="007D23CB">
      <w:pPr>
        <w:pStyle w:val="Akapitzlist"/>
        <w:ind w:left="0"/>
        <w:jc w:val="both"/>
        <w:rPr>
          <w:rFonts w:cs="Calibri"/>
          <w:b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lastRenderedPageBreak/>
        <w:t>Część 9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7039CBDA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E30334D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4A2D11A0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3E09FC52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219D6C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44A10496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744E5078" w14:textId="3EE167C1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.9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7B72098B" w14:textId="77777777" w:rsidR="007D23CB" w:rsidRDefault="007D23CB" w:rsidP="007D23CB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60E526BC" w14:textId="5EC36F28" w:rsidR="007D23CB" w:rsidRPr="003A7F5B" w:rsidRDefault="007D23CB" w:rsidP="007D23C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ść 10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35999840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20BE345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D1ABA44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5688144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34013E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772084F5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6072A2CB" w14:textId="4A9E74F9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.10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BFA45C1" w14:textId="77777777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0482FB04" w14:textId="7D14AF91" w:rsidR="007D23CB" w:rsidRPr="003A7F5B" w:rsidRDefault="007D23CB" w:rsidP="007D23CB">
      <w:pPr>
        <w:pStyle w:val="Akapitzlist"/>
        <w:ind w:left="0"/>
        <w:jc w:val="both"/>
        <w:rPr>
          <w:rFonts w:cs="Calibri"/>
          <w:b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Część 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1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1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6B96AD23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FE46BF8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90EE6AD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BB47607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20DC0F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8A70C7B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0E7D0B7B" w14:textId="2BBB6CC3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</w:t>
      </w:r>
      <w:r>
        <w:rPr>
          <w:rFonts w:eastAsia="Times New Roman" w:cstheme="minorHAnsi"/>
          <w:kern w:val="2"/>
          <w:lang w:eastAsia="zh-CN"/>
        </w:rPr>
        <w:t>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6E2E3995" w14:textId="77777777" w:rsidR="007D23CB" w:rsidRDefault="007D23CB" w:rsidP="007D23CB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7E640967" w14:textId="1DA05A78" w:rsidR="007D23CB" w:rsidRPr="003A7F5B" w:rsidRDefault="007D23CB" w:rsidP="007D23C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ść 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1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2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3E986CDA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EC9B36B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AF50B93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25CA0256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1C86180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0F51578D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7894BC9C" w14:textId="50482D09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</w:t>
      </w:r>
      <w:r>
        <w:rPr>
          <w:rFonts w:eastAsia="Times New Roman" w:cstheme="minorHAnsi"/>
          <w:kern w:val="2"/>
          <w:lang w:eastAsia="zh-CN"/>
        </w:rPr>
        <w:t>1</w:t>
      </w:r>
      <w:r>
        <w:rPr>
          <w:rFonts w:eastAsia="Times New Roman" w:cstheme="minorHAnsi"/>
          <w:kern w:val="2"/>
          <w:lang w:eastAsia="zh-CN"/>
        </w:rPr>
        <w:t>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0B52DA07" w14:textId="77777777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7BF494F2" w14:textId="2376E849" w:rsidR="007D23CB" w:rsidRPr="003A7F5B" w:rsidRDefault="007D23CB" w:rsidP="007D23CB">
      <w:pPr>
        <w:pStyle w:val="Akapitzlist"/>
        <w:ind w:left="0"/>
        <w:jc w:val="both"/>
        <w:rPr>
          <w:rFonts w:cs="Calibri"/>
          <w:b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1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3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51F4597C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1031095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1DA009F5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1FAAD027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001AF7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5A177BC7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2619BBDF" w14:textId="061E577C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</w:t>
      </w:r>
      <w:r>
        <w:rPr>
          <w:rFonts w:eastAsia="Times New Roman" w:cstheme="minorHAnsi"/>
          <w:kern w:val="2"/>
          <w:lang w:eastAsia="zh-CN"/>
        </w:rPr>
        <w:t>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44491AFA" w14:textId="77777777" w:rsidR="007D23CB" w:rsidRDefault="007D23CB" w:rsidP="007D23CB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439CAECE" w14:textId="33EC2A45" w:rsidR="007D23CB" w:rsidRPr="003A7F5B" w:rsidRDefault="007D23CB" w:rsidP="007D23C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ść 14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099D71D2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CEAE156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9D38B8B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139D0B2C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C248E4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5A730541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78244BA5" w14:textId="38FEA90C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.14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17A2A8C4" w14:textId="77777777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58ECFF4C" w14:textId="388DEC35" w:rsidR="007D23CB" w:rsidRPr="003A7F5B" w:rsidRDefault="007D23CB" w:rsidP="007D23C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ść 15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7D23CB" w:rsidRPr="002D493B" w14:paraId="1AC9734C" w14:textId="77777777" w:rsidTr="0055119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70AE566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180F24EB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1807FAF4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33233C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5DB57F1" w14:textId="77777777" w:rsidR="007D23CB" w:rsidRPr="002D493B" w:rsidRDefault="007D23CB" w:rsidP="0055119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D58EDAC" w14:textId="47C413E9" w:rsidR="007D23CB" w:rsidRDefault="007D23CB" w:rsidP="007D23C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.15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1CA80FEC" w14:textId="77777777" w:rsidR="007D23CB" w:rsidRDefault="007D23CB" w:rsidP="007D23C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8E7FA50" w14:textId="77777777" w:rsidR="00021F01" w:rsidRDefault="00021F01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79A333F2" w14:textId="699412B1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4" w14:textId="7AC6297E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5" w14:textId="77777777" w:rsidR="00EF4A33" w:rsidRPr="004410C7" w:rsidRDefault="00EF4A33" w:rsidP="00EF4A33">
      <w:pPr>
        <w:suppressAutoHyphens/>
        <w:spacing w:after="0" w:line="240" w:lineRule="auto"/>
        <w:contextualSpacing/>
        <w:rPr>
          <w:rFonts w:eastAsia="Times New Roman" w:cs="Times New Roman"/>
          <w:kern w:val="2"/>
          <w:lang w:eastAsia="zh-CN"/>
        </w:rPr>
      </w:pPr>
    </w:p>
    <w:p w14:paraId="79A333F6" w14:textId="77777777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0F6A3637" w14:textId="41A1D4F3" w:rsidR="009A77B7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77777777" w:rsidR="009A77B7" w:rsidRPr="009A77B7" w:rsidRDefault="009A77B7" w:rsidP="009A77B7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42CEED5D" w14:textId="6693684A" w:rsidR="009A77B7" w:rsidRPr="004410C7" w:rsidRDefault="009A77B7" w:rsidP="009A77B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A" w14:textId="77777777" w:rsidR="002052A2" w:rsidRPr="004410C7" w:rsidRDefault="002052A2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lastRenderedPageBreak/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4" w14:textId="77777777" w:rsidR="001A6F07" w:rsidRPr="004410C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5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="Times New Roman"/>
          <w:kern w:val="2"/>
          <w:lang w:eastAsia="zh-CN"/>
        </w:rPr>
      </w:pP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D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2F" w14:textId="06B6D276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149B223C" w:rsidR="00EF4A33" w:rsidRPr="007D23C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  <w:bookmarkStart w:id="1" w:name="_GoBack"/>
      <w:bookmarkEnd w:id="1"/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1D7D7B36" w14:textId="61B01138" w:rsidR="004E2907" w:rsidRDefault="004E290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3) Przedmiotowe środki dowodowe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1DAC7" w14:textId="77777777" w:rsidR="00121297" w:rsidRDefault="00121297" w:rsidP="00EF4A33">
      <w:pPr>
        <w:spacing w:after="0" w:line="240" w:lineRule="auto"/>
      </w:pPr>
      <w:r>
        <w:separator/>
      </w:r>
    </w:p>
  </w:endnote>
  <w:endnote w:type="continuationSeparator" w:id="0">
    <w:p w14:paraId="02B28DD8" w14:textId="77777777" w:rsidR="00121297" w:rsidRDefault="0012129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3CB">
          <w:rPr>
            <w:noProof/>
          </w:rPr>
          <w:t>5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1ABD1" w14:textId="77777777" w:rsidR="00121297" w:rsidRDefault="00121297" w:rsidP="00EF4A33">
      <w:pPr>
        <w:spacing w:after="0" w:line="240" w:lineRule="auto"/>
      </w:pPr>
      <w:r>
        <w:separator/>
      </w:r>
    </w:p>
  </w:footnote>
  <w:footnote w:type="continuationSeparator" w:id="0">
    <w:p w14:paraId="6FCBDD04" w14:textId="77777777" w:rsidR="00121297" w:rsidRDefault="00121297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6B3D"/>
    <w:rsid w:val="00041D29"/>
    <w:rsid w:val="00044D71"/>
    <w:rsid w:val="00054BFE"/>
    <w:rsid w:val="00076FE7"/>
    <w:rsid w:val="00082E51"/>
    <w:rsid w:val="00085B5B"/>
    <w:rsid w:val="00085E90"/>
    <w:rsid w:val="000C48C3"/>
    <w:rsid w:val="000C7F3C"/>
    <w:rsid w:val="000E026B"/>
    <w:rsid w:val="000E732D"/>
    <w:rsid w:val="000E75A4"/>
    <w:rsid w:val="0010459E"/>
    <w:rsid w:val="00110C62"/>
    <w:rsid w:val="00121297"/>
    <w:rsid w:val="001255BB"/>
    <w:rsid w:val="00163840"/>
    <w:rsid w:val="001A6F07"/>
    <w:rsid w:val="001E2A43"/>
    <w:rsid w:val="001E397B"/>
    <w:rsid w:val="001F15C4"/>
    <w:rsid w:val="002052A2"/>
    <w:rsid w:val="0023584A"/>
    <w:rsid w:val="00236B68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3EAA"/>
    <w:rsid w:val="002E545F"/>
    <w:rsid w:val="00303167"/>
    <w:rsid w:val="0031276B"/>
    <w:rsid w:val="0033419F"/>
    <w:rsid w:val="00353565"/>
    <w:rsid w:val="003A31DC"/>
    <w:rsid w:val="003A4821"/>
    <w:rsid w:val="003A7F5B"/>
    <w:rsid w:val="003F6598"/>
    <w:rsid w:val="00400D07"/>
    <w:rsid w:val="0043652D"/>
    <w:rsid w:val="004410C7"/>
    <w:rsid w:val="004522FD"/>
    <w:rsid w:val="00495C78"/>
    <w:rsid w:val="004A5118"/>
    <w:rsid w:val="004B42DD"/>
    <w:rsid w:val="004B4D01"/>
    <w:rsid w:val="004C0BC6"/>
    <w:rsid w:val="004D6D33"/>
    <w:rsid w:val="004E2907"/>
    <w:rsid w:val="005029B5"/>
    <w:rsid w:val="00503B47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47684"/>
    <w:rsid w:val="00674466"/>
    <w:rsid w:val="00683AFF"/>
    <w:rsid w:val="00697057"/>
    <w:rsid w:val="006A59A1"/>
    <w:rsid w:val="006B775F"/>
    <w:rsid w:val="006D0D52"/>
    <w:rsid w:val="006F296D"/>
    <w:rsid w:val="00701AA0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D23CB"/>
    <w:rsid w:val="007E2346"/>
    <w:rsid w:val="007E7DB7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9E4DC6"/>
    <w:rsid w:val="00A02377"/>
    <w:rsid w:val="00A065D1"/>
    <w:rsid w:val="00A70366"/>
    <w:rsid w:val="00A85EA7"/>
    <w:rsid w:val="00A93B75"/>
    <w:rsid w:val="00AB59FE"/>
    <w:rsid w:val="00AE5529"/>
    <w:rsid w:val="00AE6696"/>
    <w:rsid w:val="00AF7E46"/>
    <w:rsid w:val="00B811C3"/>
    <w:rsid w:val="00BA117F"/>
    <w:rsid w:val="00BA2E2A"/>
    <w:rsid w:val="00BC1150"/>
    <w:rsid w:val="00BC2EC8"/>
    <w:rsid w:val="00BC5596"/>
    <w:rsid w:val="00BD6B5B"/>
    <w:rsid w:val="00BF6B44"/>
    <w:rsid w:val="00C16104"/>
    <w:rsid w:val="00C31D24"/>
    <w:rsid w:val="00C47FD8"/>
    <w:rsid w:val="00C93629"/>
    <w:rsid w:val="00CD7B52"/>
    <w:rsid w:val="00CF5117"/>
    <w:rsid w:val="00D12C45"/>
    <w:rsid w:val="00DA3594"/>
    <w:rsid w:val="00DA7FE2"/>
    <w:rsid w:val="00DC46BE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F2C35"/>
    <w:rsid w:val="00EF4A33"/>
    <w:rsid w:val="00F05461"/>
    <w:rsid w:val="00F24BEB"/>
    <w:rsid w:val="00F34B2B"/>
    <w:rsid w:val="00F42FD8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B41E8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1370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124</cp:revision>
  <cp:lastPrinted>2023-01-27T09:56:00Z</cp:lastPrinted>
  <dcterms:created xsi:type="dcterms:W3CDTF">2021-01-30T18:42:00Z</dcterms:created>
  <dcterms:modified xsi:type="dcterms:W3CDTF">2025-01-22T07:51:00Z</dcterms:modified>
</cp:coreProperties>
</file>