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0825B3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  <w:r w:rsidRPr="000825B3">
        <w:rPr>
          <w:rFonts w:eastAsia="Calibri" w:cstheme="minorHAnsi"/>
          <w:b/>
          <w:kern w:val="2"/>
          <w:lang w:eastAsia="zh-CN"/>
        </w:rPr>
        <w:t>COZL/DZP/</w:t>
      </w:r>
      <w:r w:rsidR="00010E51" w:rsidRPr="000825B3">
        <w:rPr>
          <w:rFonts w:eastAsia="Calibri" w:cstheme="minorHAnsi"/>
          <w:b/>
          <w:kern w:val="2"/>
          <w:lang w:eastAsia="zh-CN"/>
        </w:rPr>
        <w:t>ED</w:t>
      </w:r>
      <w:r w:rsidRPr="000825B3">
        <w:rPr>
          <w:rFonts w:eastAsia="Calibri" w:cstheme="minorHAnsi"/>
          <w:b/>
          <w:kern w:val="2"/>
          <w:lang w:eastAsia="zh-CN"/>
        </w:rPr>
        <w:t>/34</w:t>
      </w:r>
      <w:r w:rsidR="004D6D33" w:rsidRPr="000825B3">
        <w:rPr>
          <w:rFonts w:eastAsia="Calibri" w:cstheme="minorHAnsi"/>
          <w:b/>
          <w:kern w:val="2"/>
          <w:lang w:eastAsia="zh-CN"/>
        </w:rPr>
        <w:t>11</w:t>
      </w:r>
      <w:r w:rsidR="00CB43E6" w:rsidRPr="000825B3">
        <w:rPr>
          <w:rFonts w:eastAsia="Calibri" w:cstheme="minorHAnsi"/>
          <w:b/>
          <w:kern w:val="2"/>
          <w:lang w:eastAsia="zh-CN"/>
        </w:rPr>
        <w:t>/PN-</w:t>
      </w:r>
      <w:r w:rsidR="00FD3591">
        <w:rPr>
          <w:rFonts w:eastAsia="Calibri" w:cstheme="minorHAnsi"/>
          <w:b/>
          <w:kern w:val="2"/>
          <w:lang w:eastAsia="zh-CN"/>
        </w:rPr>
        <w:t>2</w:t>
      </w:r>
      <w:r w:rsidRPr="000825B3">
        <w:rPr>
          <w:rFonts w:eastAsia="Calibri" w:cstheme="minorHAnsi"/>
          <w:b/>
          <w:kern w:val="2"/>
          <w:lang w:eastAsia="zh-CN"/>
        </w:rPr>
        <w:t>/2</w:t>
      </w:r>
      <w:r w:rsidR="00FD3591">
        <w:rPr>
          <w:rFonts w:eastAsia="Calibri" w:cstheme="minorHAnsi"/>
          <w:b/>
          <w:kern w:val="2"/>
          <w:lang w:eastAsia="zh-CN"/>
        </w:rPr>
        <w:t>5</w:t>
      </w:r>
      <w:r w:rsidRPr="000825B3">
        <w:rPr>
          <w:rFonts w:eastAsia="Calibri" w:cstheme="minorHAnsi"/>
          <w:b/>
          <w:kern w:val="2"/>
          <w:lang w:eastAsia="zh-CN"/>
        </w:rPr>
        <w:tab/>
      </w:r>
      <w:r w:rsidRPr="000825B3">
        <w:rPr>
          <w:rFonts w:eastAsia="Calibri" w:cstheme="minorHAnsi"/>
          <w:b/>
          <w:kern w:val="2"/>
          <w:lang w:eastAsia="zh-CN"/>
        </w:rPr>
        <w:tab/>
      </w:r>
      <w:r w:rsidRPr="000825B3">
        <w:rPr>
          <w:rFonts w:eastAsia="Calibri" w:cstheme="minorHAnsi"/>
          <w:b/>
          <w:kern w:val="2"/>
          <w:lang w:eastAsia="zh-CN"/>
        </w:rPr>
        <w:tab/>
      </w:r>
      <w:r w:rsidRPr="000825B3">
        <w:rPr>
          <w:rFonts w:eastAsia="Calibri" w:cstheme="minorHAnsi"/>
          <w:b/>
          <w:kern w:val="2"/>
          <w:lang w:eastAsia="zh-CN"/>
        </w:rPr>
        <w:tab/>
      </w:r>
    </w:p>
    <w:p w:rsidR="00EF4A33" w:rsidRPr="000825B3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</w:p>
    <w:p w:rsidR="00EF4A33" w:rsidRPr="000825B3" w:rsidRDefault="00EF4A33" w:rsidP="007E4174">
      <w:pPr>
        <w:widowControl w:val="0"/>
        <w:suppressAutoHyphens/>
        <w:spacing w:after="0" w:line="240" w:lineRule="auto"/>
        <w:jc w:val="right"/>
        <w:rPr>
          <w:rFonts w:eastAsia="Calibri" w:cstheme="minorHAnsi"/>
          <w:kern w:val="2"/>
          <w:lang w:eastAsia="zh-CN"/>
        </w:rPr>
      </w:pPr>
      <w:r w:rsidRPr="000825B3">
        <w:rPr>
          <w:rFonts w:eastAsia="Calibri" w:cstheme="minorHAnsi"/>
          <w:b/>
          <w:kern w:val="2"/>
          <w:lang w:eastAsia="zh-CN"/>
        </w:rPr>
        <w:t xml:space="preserve">       Załącznik nr 1 do SWZ</w:t>
      </w:r>
    </w:p>
    <w:p w:rsidR="00EF4A33" w:rsidRPr="000825B3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.................................. dnia .......................</w:t>
      </w:r>
    </w:p>
    <w:p w:rsidR="00EF4A33" w:rsidRPr="000825B3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7476EC">
      <w:pPr>
        <w:suppressAutoHyphens/>
        <w:spacing w:after="0" w:line="240" w:lineRule="auto"/>
        <w:rPr>
          <w:rFonts w:eastAsia="Times New Roman" w:cstheme="minorHAnsi"/>
          <w:b/>
          <w:bCs/>
          <w:kern w:val="2"/>
          <w:lang w:eastAsia="zh-CN"/>
        </w:rPr>
      </w:pPr>
    </w:p>
    <w:p w:rsidR="00EF4A33" w:rsidRPr="000825B3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  <w:r w:rsidRPr="000825B3">
        <w:rPr>
          <w:rFonts w:eastAsia="Times New Roman" w:cstheme="minorHAnsi"/>
          <w:b/>
          <w:bCs/>
          <w:kern w:val="2"/>
          <w:lang w:eastAsia="zh-CN"/>
        </w:rPr>
        <w:t>FORMULARZ OFERTOWY</w:t>
      </w:r>
    </w:p>
    <w:p w:rsidR="00EF4A33" w:rsidRPr="000825B3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 w:rsidRPr="000825B3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 w:rsidRPr="000825B3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</w:p>
    <w:p w:rsidR="00DB7EB4" w:rsidRPr="000825B3" w:rsidRDefault="00DB7EB4" w:rsidP="00DB7EB4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Powiat ………………………………………………………………………………………………</w:t>
      </w:r>
      <w:r w:rsidR="00941718" w:rsidRPr="000825B3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:rsidR="001A2F86" w:rsidRPr="000825B3" w:rsidRDefault="001A2F86" w:rsidP="001A2F86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Województwo …………………………………………………………………………………………</w:t>
      </w:r>
      <w:r w:rsidR="00941718" w:rsidRPr="000825B3">
        <w:rPr>
          <w:rFonts w:asciiTheme="minorHAnsi" w:hAnsiTheme="minorHAnsi" w:cstheme="minorHAnsi"/>
          <w:sz w:val="22"/>
          <w:szCs w:val="22"/>
        </w:rPr>
        <w:t>……………………………..</w:t>
      </w:r>
    </w:p>
    <w:p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REGON …………………..………..</w:t>
      </w:r>
      <w:r w:rsidRPr="000825B3">
        <w:rPr>
          <w:rFonts w:asciiTheme="minorHAnsi" w:hAnsiTheme="minorHAnsi" w:cstheme="minorHAnsi"/>
          <w:sz w:val="22"/>
          <w:szCs w:val="22"/>
        </w:rPr>
        <w:tab/>
      </w:r>
      <w:r w:rsidRPr="000825B3">
        <w:rPr>
          <w:rFonts w:asciiTheme="minorHAnsi" w:hAnsiTheme="minorHAnsi" w:cstheme="minorHAnsi"/>
          <w:sz w:val="22"/>
          <w:szCs w:val="22"/>
        </w:rPr>
        <w:tab/>
        <w:t xml:space="preserve">                    NIP …….....……............………</w:t>
      </w:r>
    </w:p>
    <w:p w:rsidR="00082E51" w:rsidRPr="000825B3" w:rsidRDefault="00082E51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KRS</w:t>
      </w:r>
      <w:r w:rsidR="001F15C4" w:rsidRPr="000825B3">
        <w:rPr>
          <w:rFonts w:asciiTheme="minorHAnsi" w:hAnsiTheme="minorHAnsi" w:cstheme="minorHAnsi"/>
          <w:sz w:val="22"/>
          <w:szCs w:val="22"/>
        </w:rPr>
        <w:t>/CEIDG</w:t>
      </w:r>
      <w:r w:rsidR="005E5A29" w:rsidRPr="000825B3">
        <w:rPr>
          <w:rFonts w:asciiTheme="minorHAnsi" w:hAnsiTheme="minorHAnsi" w:cstheme="minorHAnsi"/>
          <w:sz w:val="22"/>
          <w:szCs w:val="22"/>
        </w:rPr>
        <w:t>………………</w:t>
      </w:r>
      <w:r w:rsidR="00941718" w:rsidRPr="000825B3">
        <w:rPr>
          <w:rFonts w:asciiTheme="minorHAnsi" w:hAnsiTheme="minorHAnsi" w:cstheme="minorHAnsi"/>
          <w:sz w:val="22"/>
          <w:szCs w:val="22"/>
        </w:rPr>
        <w:t>…..</w:t>
      </w:r>
      <w:r w:rsidR="005E5A29" w:rsidRPr="000825B3">
        <w:rPr>
          <w:rFonts w:asciiTheme="minorHAnsi" w:hAnsiTheme="minorHAnsi" w:cstheme="minorHAnsi"/>
          <w:sz w:val="22"/>
          <w:szCs w:val="22"/>
        </w:rPr>
        <w:t>…znajdujący się na stronie (adres strony internetowej)…………………..</w:t>
      </w:r>
    </w:p>
    <w:p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Osoba upoważniona do kontaktu z Zamawiającym w sprawie przedmiotu zamówienia:</w:t>
      </w:r>
    </w:p>
    <w:p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……………………………………………………………….....…………………..........……</w:t>
      </w:r>
      <w:r w:rsidR="00941718" w:rsidRPr="000825B3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 w:rsidRPr="000825B3">
        <w:rPr>
          <w:rFonts w:asciiTheme="minorHAnsi" w:hAnsiTheme="minorHAnsi" w:cstheme="minorHAnsi"/>
          <w:sz w:val="22"/>
          <w:szCs w:val="22"/>
        </w:rPr>
        <w:t>…………………………………………..</w:t>
      </w:r>
    </w:p>
    <w:p w:rsidR="00EF4A33" w:rsidRPr="000825B3" w:rsidRDefault="00EF4A33" w:rsidP="00EF4A33">
      <w:pPr>
        <w:pStyle w:val="Tekstpodstawowy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825B3">
        <w:rPr>
          <w:rFonts w:asciiTheme="minorHAnsi" w:hAnsiTheme="minorHAnsi" w:cstheme="minorHAnsi"/>
          <w:i/>
          <w:sz w:val="22"/>
          <w:szCs w:val="22"/>
        </w:rPr>
        <w:t>/imię i nazwisko, numer telefonu, e-mail/</w:t>
      </w:r>
    </w:p>
    <w:p w:rsidR="00EF4A33" w:rsidRPr="000825B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tabs>
          <w:tab w:val="left" w:pos="4678"/>
        </w:tabs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010E51" w:rsidRPr="00FD3591" w:rsidRDefault="00EF4A33" w:rsidP="00FD3591">
      <w:pPr>
        <w:tabs>
          <w:tab w:val="left" w:pos="4678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 xml:space="preserve">przystępując do prowadzonego przez Centrum Onkologii Ziemi Lubelskiej im. św. Jana z Dukli </w:t>
      </w:r>
      <w:r w:rsidR="00010E51" w:rsidRPr="000825B3">
        <w:rPr>
          <w:rFonts w:eastAsia="Times New Roman" w:cstheme="minorHAnsi"/>
          <w:kern w:val="2"/>
          <w:lang w:eastAsia="zh-CN"/>
        </w:rPr>
        <w:t xml:space="preserve">przetargu nieograniczonego na </w:t>
      </w:r>
      <w:r w:rsidR="00010E51" w:rsidRPr="000825B3">
        <w:rPr>
          <w:rFonts w:eastAsia="Times New Roman" w:cstheme="minorHAnsi"/>
          <w:b/>
          <w:kern w:val="2"/>
          <w:lang w:eastAsia="zh-CN"/>
        </w:rPr>
        <w:t>dostawę</w:t>
      </w:r>
      <w:r w:rsidR="00010E51" w:rsidRPr="000825B3">
        <w:rPr>
          <w:rFonts w:cs="Times New Roman"/>
          <w:b/>
        </w:rPr>
        <w:t xml:space="preserve"> </w:t>
      </w:r>
      <w:r w:rsidR="00FD3591" w:rsidRPr="005D6C1A">
        <w:rPr>
          <w:rFonts w:cs="Times New Roman"/>
          <w:b/>
        </w:rPr>
        <w:t>rezonansu magnetycznego 1,5T ze strzykawką oraz aparatu anestezjologicznego do MRI w ramach projektu pn. „Wsparcie Ambulatoryjnej Opieki Specjalistycznej oraz leczenia w trybie jednodniowym w Centrum Onkologii Ziemi Lubelskiej im. św. Jana z Dukli poprzez zakup sprzętu medycznego i aparatury medycznej w celu osiągnięcia pełnej funkcjonalności i zabezpieczenia pełnoprofilowej, wysokospecjalistycznej diagnostyki i leczenia Pacjentów onkologicznych."</w:t>
      </w:r>
      <w:r w:rsidR="00FD3591">
        <w:rPr>
          <w:rFonts w:eastAsia="Times New Roman" w:cstheme="minorHAnsi"/>
          <w:kern w:val="2"/>
          <w:lang w:eastAsia="zh-CN"/>
        </w:rPr>
        <w:t xml:space="preserve">    </w:t>
      </w:r>
      <w:r w:rsidR="00010E51" w:rsidRPr="000825B3">
        <w:t>(</w:t>
      </w:r>
      <w:r w:rsidR="00FD3591">
        <w:rPr>
          <w:rFonts w:eastAsia="Microsoft YaHei"/>
          <w:b/>
          <w:bCs/>
        </w:rPr>
        <w:t>COZL/DZP/ED/3411/PN-2/25</w:t>
      </w:r>
      <w:r w:rsidR="00010E51" w:rsidRPr="000825B3">
        <w:rPr>
          <w:b/>
        </w:rPr>
        <w:t>)</w:t>
      </w:r>
    </w:p>
    <w:p w:rsidR="00941718" w:rsidRPr="000825B3" w:rsidRDefault="00941718" w:rsidP="00CB43E6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bCs/>
          <w:u w:val="single"/>
          <w:lang w:eastAsia="zh-CN"/>
        </w:rPr>
      </w:pPr>
    </w:p>
    <w:p w:rsidR="00EF4A33" w:rsidRPr="000825B3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0825B3">
        <w:rPr>
          <w:rFonts w:eastAsia="Times New Roman" w:cstheme="minorHAnsi"/>
          <w:b/>
          <w:lang w:eastAsia="zh-CN"/>
        </w:rPr>
        <w:t xml:space="preserve"> </w:t>
      </w:r>
      <w:r w:rsidR="00EF4A33" w:rsidRPr="000825B3">
        <w:rPr>
          <w:rFonts w:eastAsia="Times New Roman" w:cstheme="minorHAnsi"/>
          <w:b/>
          <w:lang w:eastAsia="zh-CN"/>
        </w:rPr>
        <w:t>(</w:t>
      </w:r>
      <w:r w:rsidR="00EF4A33" w:rsidRPr="000825B3">
        <w:rPr>
          <w:rFonts w:eastAsia="Times New Roman" w:cstheme="minorHAnsi"/>
          <w:i/>
          <w:lang w:eastAsia="zh-CN"/>
        </w:rPr>
        <w:t>tytuł postępowania przetargowego</w:t>
      </w:r>
      <w:r w:rsidR="001F15C4" w:rsidRPr="000825B3">
        <w:rPr>
          <w:rFonts w:eastAsia="Times New Roman" w:cstheme="minorHAnsi"/>
          <w:i/>
          <w:lang w:eastAsia="zh-CN"/>
        </w:rPr>
        <w:t xml:space="preserve"> oraz sygnatura</w:t>
      </w:r>
      <w:r w:rsidR="00EF4A33" w:rsidRPr="000825B3">
        <w:rPr>
          <w:rFonts w:eastAsia="Times New Roman" w:cstheme="minorHAnsi"/>
          <w:b/>
          <w:lang w:eastAsia="zh-CN"/>
        </w:rPr>
        <w:t>)</w:t>
      </w:r>
    </w:p>
    <w:p w:rsidR="00A956E0" w:rsidRPr="000825B3" w:rsidRDefault="00A956E0" w:rsidP="00010E51">
      <w:pPr>
        <w:suppressAutoHyphens/>
        <w:autoSpaceDN w:val="0"/>
        <w:spacing w:after="0" w:line="240" w:lineRule="auto"/>
        <w:rPr>
          <w:rFonts w:eastAsia="Times New Roman" w:cstheme="minorHAnsi"/>
          <w:b/>
          <w:lang w:eastAsia="zh-CN"/>
        </w:rPr>
      </w:pPr>
    </w:p>
    <w:p w:rsidR="00EF4A33" w:rsidRPr="000825B3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Składam/y niniejszą ofertę na wykonanie zamówienia i:</w:t>
      </w:r>
    </w:p>
    <w:p w:rsidR="00EF4A33" w:rsidRPr="000825B3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0825B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0825B3">
        <w:rPr>
          <w:rFonts w:eastAsia="Calibri" w:cstheme="minorHAnsi"/>
          <w:lang w:eastAsia="pl-PL"/>
        </w:rPr>
        <w:t>Oświadczam/y</w:t>
      </w:r>
      <w:r w:rsidR="00EF4A33" w:rsidRPr="000825B3">
        <w:rPr>
          <w:rFonts w:eastAsia="Calibri" w:cstheme="minorHAns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:rsidR="00EF4A33" w:rsidRPr="000825B3" w:rsidRDefault="00EF4A33" w:rsidP="00EF4A33">
      <w:pPr>
        <w:spacing w:after="0" w:line="240" w:lineRule="auto"/>
        <w:jc w:val="both"/>
        <w:rPr>
          <w:rFonts w:eastAsia="Calibri" w:cstheme="minorHAnsi"/>
          <w:lang w:eastAsia="pl-PL"/>
        </w:rPr>
      </w:pPr>
    </w:p>
    <w:p w:rsidR="003A285D" w:rsidRPr="000825B3" w:rsidRDefault="001A6F07" w:rsidP="003A285D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0825B3">
        <w:rPr>
          <w:rFonts w:eastAsia="Calibri" w:cstheme="minorHAnsi"/>
          <w:lang w:eastAsia="pl-PL"/>
        </w:rPr>
        <w:t>Oferuję/oferujemy</w:t>
      </w:r>
      <w:r w:rsidR="00EF4A33" w:rsidRPr="000825B3">
        <w:rPr>
          <w:rFonts w:eastAsia="Calibri" w:cstheme="minorHAnsi"/>
          <w:lang w:eastAsia="pl-PL"/>
        </w:rPr>
        <w:t xml:space="preserve"> wykonanie przedmiotu zamówienia na warunkach przedstawionych w niniejszej ofercie za cenę:</w:t>
      </w:r>
    </w:p>
    <w:p w:rsidR="00183ABB" w:rsidRPr="000825B3" w:rsidRDefault="00FD3591" w:rsidP="00010E51">
      <w:pPr>
        <w:suppressAutoHyphens/>
        <w:spacing w:after="120" w:line="240" w:lineRule="auto"/>
        <w:rPr>
          <w:rFonts w:eastAsia="Times New Roman" w:cstheme="minorHAnsi"/>
          <w:b/>
          <w:lang w:eastAsia="zh-CN"/>
        </w:rPr>
      </w:pPr>
      <w:r>
        <w:rPr>
          <w:rFonts w:eastAsia="Times New Roman" w:cstheme="minorHAnsi"/>
          <w:b/>
          <w:lang w:eastAsia="zh-CN"/>
        </w:rPr>
        <w:lastRenderedPageBreak/>
        <w:t xml:space="preserve">Część 1 - </w:t>
      </w:r>
      <w:r w:rsidRPr="00FD3591">
        <w:rPr>
          <w:rFonts w:cstheme="minorHAnsi"/>
          <w:b/>
          <w:kern w:val="2"/>
          <w:lang w:eastAsia="zh-CN"/>
        </w:rPr>
        <w:t>Rezonans magnetyczny 1,5T ze strzykawką</w:t>
      </w:r>
    </w:p>
    <w:p w:rsidR="000825B3" w:rsidRPr="000825B3" w:rsidRDefault="000825B3" w:rsidP="000825B3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b/>
          <w:color w:val="000000"/>
          <w:u w:val="single"/>
          <w:lang w:eastAsia="pl-PL"/>
        </w:rPr>
      </w:pPr>
      <w:r w:rsidRPr="000825B3">
        <w:rPr>
          <w:rFonts w:cs="Times New Roman"/>
          <w:u w:val="single"/>
        </w:rPr>
        <w:t xml:space="preserve">Dostawa </w:t>
      </w:r>
      <w:r w:rsidR="00AB2786">
        <w:rPr>
          <w:rFonts w:cs="Times New Roman"/>
          <w:u w:val="single"/>
        </w:rPr>
        <w:t xml:space="preserve">nowego </w:t>
      </w:r>
      <w:r w:rsidR="00FD3591" w:rsidRPr="00FD3591">
        <w:rPr>
          <w:rFonts w:cstheme="minorHAnsi"/>
          <w:kern w:val="2"/>
          <w:u w:val="single"/>
          <w:lang w:eastAsia="zh-CN"/>
        </w:rPr>
        <w:t>rezonansu magnetycznego 1,5T ze strzykawką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oferuję wykonanie przedmiotu zamówienia w zakresie objętym SWZ na następujących zasadach: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Model/ producent/ kraj pochodzenia……………………………………………………………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Data produkcji……………….(wyprod</w:t>
      </w:r>
      <w:r w:rsidR="00FD3591">
        <w:rPr>
          <w:rFonts w:eastAsia="Times New Roman" w:cstheme="minorHAnsi"/>
          <w:lang w:eastAsia="pl-PL"/>
        </w:rPr>
        <w:t>ukowany nie wcześniej niż w 2025</w:t>
      </w:r>
      <w:r w:rsidRPr="000825B3">
        <w:rPr>
          <w:rFonts w:eastAsia="Times New Roman" w:cstheme="minorHAnsi"/>
          <w:lang w:eastAsia="pl-PL"/>
        </w:rPr>
        <w:t xml:space="preserve"> r.).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b/>
          <w:lang w:eastAsia="pl-PL"/>
        </w:rPr>
        <w:t>Wartość bez podatku VAT</w:t>
      </w:r>
      <w:r w:rsidRPr="000825B3">
        <w:rPr>
          <w:rFonts w:eastAsia="Times New Roman" w:cstheme="minorHAnsi"/>
          <w:lang w:eastAsia="pl-PL"/>
        </w:rPr>
        <w:t xml:space="preserve"> ……....... zł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słownie złotych: ...........................................................................................................................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Wartość</w:t>
      </w:r>
      <w:r w:rsidRPr="000825B3">
        <w:rPr>
          <w:rFonts w:eastAsia="Times New Roman" w:cstheme="minorHAnsi"/>
          <w:b/>
          <w:lang w:eastAsia="pl-PL"/>
        </w:rPr>
        <w:t xml:space="preserve"> VAT</w:t>
      </w:r>
      <w:r w:rsidRPr="000825B3">
        <w:rPr>
          <w:rFonts w:eastAsia="Times New Roman" w:cstheme="minorHAnsi"/>
          <w:lang w:eastAsia="pl-PL"/>
        </w:rPr>
        <w:t xml:space="preserve"> …....... %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b/>
          <w:lang w:eastAsia="pl-PL"/>
        </w:rPr>
        <w:t>Wartość brutto</w:t>
      </w:r>
      <w:r w:rsidRPr="000825B3">
        <w:rPr>
          <w:rFonts w:eastAsia="Times New Roman" w:cstheme="minorHAnsi"/>
          <w:lang w:eastAsia="pl-PL"/>
        </w:rPr>
        <w:t>……………….zł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słownie złotych: ...........................................................................................................................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0825B3">
        <w:rPr>
          <w:rFonts w:eastAsia="Times New Roman" w:cstheme="minorHAnsi"/>
          <w:b/>
          <w:lang w:eastAsia="pl-PL"/>
        </w:rPr>
        <w:t xml:space="preserve">    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u w:val="single"/>
          <w:lang w:eastAsia="pl-PL"/>
        </w:rPr>
      </w:pPr>
      <w:r w:rsidRPr="000825B3">
        <w:rPr>
          <w:rFonts w:eastAsia="Times New Roman" w:cstheme="minorHAnsi"/>
          <w:b/>
          <w:lang w:eastAsia="pl-PL"/>
        </w:rPr>
        <w:t>b)</w:t>
      </w:r>
      <w:r w:rsidRPr="000825B3">
        <w:rPr>
          <w:rFonts w:eastAsia="Times New Roman" w:cstheme="minorHAnsi"/>
          <w:lang w:eastAsia="pl-PL"/>
        </w:rPr>
        <w:t xml:space="preserve"> </w:t>
      </w:r>
      <w:r w:rsidRPr="000825B3">
        <w:rPr>
          <w:rFonts w:ascii="Calibri" w:hAnsi="Calibri"/>
          <w:u w:val="single"/>
        </w:rPr>
        <w:t>Dei</w:t>
      </w:r>
      <w:r w:rsidR="00FD3591">
        <w:rPr>
          <w:rFonts w:ascii="Calibri" w:hAnsi="Calibri"/>
          <w:u w:val="single"/>
        </w:rPr>
        <w:t>nstalacja posiadanego rezonansu magnetycznego</w:t>
      </w:r>
      <w:r w:rsidRPr="000825B3">
        <w:rPr>
          <w:rFonts w:ascii="Calibri" w:hAnsi="Calibri"/>
          <w:u w:val="single"/>
        </w:rPr>
        <w:t xml:space="preserve"> i adaptacja pomieszczenia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b/>
          <w:lang w:eastAsia="pl-PL"/>
        </w:rPr>
        <w:t>Wartość bez podatku VAT</w:t>
      </w:r>
      <w:r w:rsidRPr="000825B3">
        <w:rPr>
          <w:rFonts w:eastAsia="Times New Roman" w:cstheme="minorHAnsi"/>
          <w:lang w:eastAsia="pl-PL"/>
        </w:rPr>
        <w:t xml:space="preserve"> ……....... zł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słownie złotych: ...........................................................................................................................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Wartość</w:t>
      </w:r>
      <w:r w:rsidRPr="000825B3">
        <w:rPr>
          <w:rFonts w:eastAsia="Times New Roman" w:cstheme="minorHAnsi"/>
          <w:b/>
          <w:lang w:eastAsia="pl-PL"/>
        </w:rPr>
        <w:t xml:space="preserve"> VAT</w:t>
      </w:r>
      <w:r w:rsidRPr="000825B3">
        <w:rPr>
          <w:rFonts w:eastAsia="Times New Roman" w:cstheme="minorHAnsi"/>
          <w:lang w:eastAsia="pl-PL"/>
        </w:rPr>
        <w:t xml:space="preserve"> …....... %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b/>
          <w:lang w:eastAsia="pl-PL"/>
        </w:rPr>
        <w:t>Wartość brutto</w:t>
      </w:r>
      <w:r w:rsidRPr="000825B3">
        <w:rPr>
          <w:rFonts w:eastAsia="Times New Roman" w:cstheme="minorHAnsi"/>
          <w:lang w:eastAsia="pl-PL"/>
        </w:rPr>
        <w:t>……………….zł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słownie złotych: ...........................................................................................................................</w:t>
      </w:r>
    </w:p>
    <w:p w:rsidR="000825B3" w:rsidRPr="000825B3" w:rsidRDefault="000825B3" w:rsidP="000825B3">
      <w:pPr>
        <w:spacing w:after="0" w:line="240" w:lineRule="auto"/>
        <w:ind w:left="720"/>
        <w:jc w:val="both"/>
        <w:rPr>
          <w:rFonts w:eastAsia="Times New Roman" w:cstheme="minorHAnsi"/>
          <w:b/>
          <w:lang w:eastAsia="pl-PL"/>
        </w:rPr>
      </w:pP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0825B3">
        <w:rPr>
          <w:rFonts w:eastAsia="Times New Roman" w:cstheme="minorHAnsi"/>
          <w:b/>
          <w:lang w:eastAsia="pl-PL"/>
        </w:rPr>
        <w:t xml:space="preserve">Razem brutto (pkt. </w:t>
      </w:r>
      <w:r>
        <w:rPr>
          <w:rFonts w:eastAsia="Times New Roman" w:cstheme="minorHAnsi"/>
          <w:b/>
          <w:lang w:eastAsia="pl-PL"/>
        </w:rPr>
        <w:t>a</w:t>
      </w:r>
      <w:r w:rsidRPr="000825B3">
        <w:rPr>
          <w:rFonts w:eastAsia="Times New Roman" w:cstheme="minorHAnsi"/>
          <w:b/>
          <w:lang w:eastAsia="pl-PL"/>
        </w:rPr>
        <w:t xml:space="preserve"> + </w:t>
      </w:r>
      <w:r>
        <w:rPr>
          <w:rFonts w:eastAsia="Times New Roman" w:cstheme="minorHAnsi"/>
          <w:b/>
          <w:lang w:eastAsia="pl-PL"/>
        </w:rPr>
        <w:t>b</w:t>
      </w:r>
      <w:r w:rsidRPr="000825B3">
        <w:rPr>
          <w:rFonts w:eastAsia="Times New Roman" w:cstheme="minorHAnsi"/>
          <w:b/>
          <w:lang w:eastAsia="pl-PL"/>
        </w:rPr>
        <w:t>)  ……………………….</w:t>
      </w:r>
    </w:p>
    <w:p w:rsidR="00EF4A33" w:rsidRPr="000825B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3A285D" w:rsidRPr="000825B3" w:rsidRDefault="00EF4A33" w:rsidP="004A15BF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 w:rsidR="00207F8C">
        <w:rPr>
          <w:rFonts w:eastAsia="Times New Roman" w:cstheme="minorHAnsi"/>
          <w:kern w:val="2"/>
          <w:lang w:eastAsia="zh-CN"/>
        </w:rPr>
        <w:t>.1</w:t>
      </w:r>
      <w:r w:rsidR="001D4754" w:rsidRPr="000825B3">
        <w:rPr>
          <w:rFonts w:eastAsia="Times New Roman" w:cstheme="minorHAnsi"/>
          <w:kern w:val="2"/>
          <w:lang w:eastAsia="zh-CN"/>
        </w:rPr>
        <w:t xml:space="preserve"> </w:t>
      </w:r>
      <w:r w:rsidRPr="000825B3">
        <w:rPr>
          <w:rFonts w:eastAsia="Times New Roman" w:cstheme="minorHAnsi"/>
          <w:kern w:val="2"/>
          <w:lang w:eastAsia="zh-CN"/>
        </w:rPr>
        <w:t>do SWZ.</w:t>
      </w:r>
    </w:p>
    <w:p w:rsidR="00AB2786" w:rsidRDefault="00AB2786" w:rsidP="00AB2786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</w:p>
    <w:p w:rsidR="00AB2786" w:rsidRPr="000825B3" w:rsidRDefault="00AB2786" w:rsidP="00AB2786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  <w:r w:rsidRPr="000825B3">
        <w:rPr>
          <w:b/>
          <w:bCs/>
          <w:color w:val="000000"/>
        </w:rPr>
        <w:t xml:space="preserve">Termin realizacji przedmiotu umowy  </w:t>
      </w:r>
    </w:p>
    <w:p w:rsidR="00AB2786" w:rsidRPr="000825B3" w:rsidRDefault="00AB2786" w:rsidP="00AB2786">
      <w:pPr>
        <w:widowControl w:val="0"/>
        <w:autoSpaceDE w:val="0"/>
        <w:autoSpaceDN w:val="0"/>
        <w:adjustRightInd w:val="0"/>
        <w:spacing w:after="0" w:line="240" w:lineRule="auto"/>
        <w:rPr>
          <w:bCs/>
          <w:i/>
        </w:rPr>
      </w:pPr>
      <w:r w:rsidRPr="000825B3">
        <w:rPr>
          <w:bCs/>
          <w:lang w:eastAsia="ar-SA"/>
        </w:rPr>
        <w:t xml:space="preserve">Dostawa nastąpi w nieprzekraczalnym terminie </w:t>
      </w:r>
      <w:r w:rsidR="00FD3591">
        <w:rPr>
          <w:b/>
          <w:bCs/>
          <w:lang w:eastAsia="ar-SA"/>
        </w:rPr>
        <w:t>do 13</w:t>
      </w:r>
      <w:r w:rsidRPr="000825B3">
        <w:rPr>
          <w:b/>
          <w:bCs/>
          <w:color w:val="000000"/>
        </w:rPr>
        <w:t xml:space="preserve">/ </w:t>
      </w:r>
      <w:r w:rsidR="00FD3591">
        <w:rPr>
          <w:b/>
          <w:bCs/>
          <w:lang w:eastAsia="ar-SA"/>
        </w:rPr>
        <w:t>12</w:t>
      </w:r>
      <w:r w:rsidRPr="000825B3">
        <w:rPr>
          <w:b/>
          <w:bCs/>
          <w:color w:val="000000"/>
        </w:rPr>
        <w:t xml:space="preserve">/ </w:t>
      </w:r>
      <w:r w:rsidR="00FD3591">
        <w:rPr>
          <w:b/>
          <w:bCs/>
          <w:lang w:eastAsia="ar-SA"/>
        </w:rPr>
        <w:t>11</w:t>
      </w:r>
      <w:r w:rsidRPr="000825B3">
        <w:rPr>
          <w:b/>
          <w:bCs/>
          <w:lang w:eastAsia="ar-SA"/>
        </w:rPr>
        <w:t xml:space="preserve"> tygodni</w:t>
      </w:r>
      <w:r w:rsidRPr="000825B3">
        <w:rPr>
          <w:bCs/>
          <w:lang w:eastAsia="ar-SA"/>
        </w:rPr>
        <w:t xml:space="preserve"> od dnia podpisania umowy.</w:t>
      </w:r>
      <w:r w:rsidRPr="000825B3">
        <w:rPr>
          <w:bCs/>
          <w:i/>
        </w:rPr>
        <w:t xml:space="preserve">                                                                                             </w:t>
      </w:r>
    </w:p>
    <w:p w:rsidR="00AB2786" w:rsidRPr="000825B3" w:rsidRDefault="00AB2786" w:rsidP="00AB2786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  <w:r w:rsidRPr="000825B3">
        <w:rPr>
          <w:bCs/>
          <w:i/>
        </w:rPr>
        <w:t xml:space="preserve">                                                                                      (niepotrzebne skreślić)</w:t>
      </w:r>
    </w:p>
    <w:p w:rsidR="00AB2786" w:rsidRDefault="00AB2786" w:rsidP="00AB2786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</w:p>
    <w:p w:rsidR="00AB2786" w:rsidRPr="00AB2786" w:rsidRDefault="00AB2786" w:rsidP="00AB2786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  <w:r w:rsidRPr="006133AF">
        <w:rPr>
          <w:b/>
          <w:bCs/>
          <w:color w:val="000000"/>
          <w:u w:val="single"/>
        </w:rPr>
        <w:t>c)</w:t>
      </w:r>
      <w:r>
        <w:rPr>
          <w:bCs/>
          <w:color w:val="000000"/>
          <w:u w:val="single"/>
        </w:rPr>
        <w:t xml:space="preserve"> </w:t>
      </w:r>
      <w:r w:rsidRPr="00AB2786">
        <w:rPr>
          <w:bCs/>
          <w:color w:val="000000"/>
          <w:u w:val="single"/>
        </w:rPr>
        <w:t>Cena ofertowa odkupu s</w:t>
      </w:r>
      <w:r w:rsidR="00FD3591">
        <w:rPr>
          <w:bCs/>
          <w:color w:val="000000"/>
          <w:u w:val="single"/>
        </w:rPr>
        <w:t>tarego rezonansu</w:t>
      </w:r>
      <w:r w:rsidRPr="00AB2786">
        <w:rPr>
          <w:bCs/>
          <w:color w:val="000000"/>
          <w:u w:val="single"/>
        </w:rPr>
        <w:t>:</w:t>
      </w:r>
    </w:p>
    <w:p w:rsidR="00AB2786" w:rsidRPr="00AB2786" w:rsidRDefault="00FD3591" w:rsidP="00FD35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Cs/>
          <w:color w:val="000000"/>
        </w:rPr>
      </w:pPr>
      <w:r w:rsidRPr="00FD3591">
        <w:t>Niniejszym oferuję odkup posiadanego rezonansu używanego obecnie w COZL, producent: Philips Medical Systems, typ/model: MRI Philips Achieva 1,5T </w:t>
      </w:r>
      <w:r>
        <w:t xml:space="preserve">Pulsar HP+, </w:t>
      </w:r>
      <w:r w:rsidRPr="00FD3591">
        <w:t>sn:32721,  instalacja grudzień 2010,</w:t>
      </w:r>
      <w:r>
        <w:t xml:space="preserve"> </w:t>
      </w:r>
      <w:r w:rsidR="00AB2786" w:rsidRPr="00AB2786">
        <w:rPr>
          <w:bCs/>
          <w:color w:val="000000"/>
        </w:rPr>
        <w:t>za cenę ofertową w wysokości</w:t>
      </w:r>
      <w:r>
        <w:rPr>
          <w:bCs/>
          <w:color w:val="000000"/>
        </w:rPr>
        <w:t xml:space="preserve"> ( nie mniejszej niż 3</w:t>
      </w:r>
      <w:r w:rsidR="00AB2786">
        <w:rPr>
          <w:bCs/>
          <w:color w:val="000000"/>
        </w:rPr>
        <w:t>00 000 zł)</w:t>
      </w:r>
      <w:r w:rsidR="00AB2786" w:rsidRPr="00AB2786">
        <w:rPr>
          <w:bCs/>
          <w:color w:val="000000"/>
        </w:rPr>
        <w:t>:</w:t>
      </w:r>
    </w:p>
    <w:p w:rsidR="00AB2786" w:rsidRDefault="00AB2786" w:rsidP="00AB2786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</w:p>
    <w:p w:rsidR="00AB2786" w:rsidRPr="00AB2786" w:rsidRDefault="00FD3591" w:rsidP="00AB2786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  <w:r>
        <w:rPr>
          <w:b/>
          <w:bCs/>
          <w:color w:val="000000"/>
        </w:rPr>
        <w:t>CENA OFERTOWA odkupu starego rezonansu</w:t>
      </w:r>
      <w:r w:rsidR="00AB2786" w:rsidRPr="00AB2786">
        <w:rPr>
          <w:b/>
          <w:bCs/>
          <w:color w:val="000000"/>
        </w:rPr>
        <w:t xml:space="preserve"> ……………………… , ….. zł brutto</w:t>
      </w:r>
    </w:p>
    <w:p w:rsidR="00370239" w:rsidRPr="00AB2786" w:rsidRDefault="00AB2786" w:rsidP="00AB2786">
      <w:pPr>
        <w:widowControl w:val="0"/>
        <w:autoSpaceDE w:val="0"/>
        <w:autoSpaceDN w:val="0"/>
        <w:adjustRightInd w:val="0"/>
        <w:spacing w:after="0" w:line="240" w:lineRule="auto"/>
        <w:rPr>
          <w:bCs/>
          <w:color w:val="000000"/>
        </w:rPr>
      </w:pPr>
      <w:r w:rsidRPr="00AB2786">
        <w:rPr>
          <w:bCs/>
          <w:color w:val="000000"/>
        </w:rPr>
        <w:t>Powyższa cena ofertowa zawiera doliczony zgodnie z obowiązującymi w Polsce przepisami podatek VAT, który na datę złożenia oferty wynosi .............. %.</w:t>
      </w:r>
    </w:p>
    <w:p w:rsidR="00AB2786" w:rsidRDefault="00AB2786" w:rsidP="00370239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</w:p>
    <w:p w:rsidR="00207F8C" w:rsidRDefault="00207F8C" w:rsidP="00FD3591">
      <w:pPr>
        <w:pStyle w:val="Tre9ce6tekstu"/>
        <w:spacing w:before="0"/>
        <w:rPr>
          <w:rFonts w:asciiTheme="minorHAnsi" w:hAnsiTheme="minorHAnsi" w:cstheme="minorHAnsi"/>
          <w:b/>
          <w:kern w:val="2"/>
          <w:sz w:val="22"/>
          <w:szCs w:val="22"/>
          <w:lang w:eastAsia="zh-CN"/>
        </w:rPr>
      </w:pPr>
    </w:p>
    <w:p w:rsidR="00207F8C" w:rsidRDefault="00207F8C" w:rsidP="00FD3591">
      <w:pPr>
        <w:pStyle w:val="Tre9ce6tekstu"/>
        <w:spacing w:before="0"/>
        <w:rPr>
          <w:rFonts w:asciiTheme="minorHAnsi" w:hAnsiTheme="minorHAnsi" w:cstheme="minorHAnsi"/>
          <w:b/>
          <w:kern w:val="2"/>
          <w:sz w:val="22"/>
          <w:szCs w:val="22"/>
          <w:lang w:eastAsia="zh-CN"/>
        </w:rPr>
      </w:pPr>
    </w:p>
    <w:p w:rsidR="00FD3591" w:rsidRPr="00FD3591" w:rsidRDefault="00FD3591" w:rsidP="00FD3591">
      <w:pPr>
        <w:pStyle w:val="Tre9ce6tekstu"/>
        <w:spacing w:before="0"/>
        <w:rPr>
          <w:rFonts w:asciiTheme="minorHAnsi" w:hAnsiTheme="minorHAnsi" w:cstheme="minorHAnsi"/>
          <w:b/>
          <w:kern w:val="2"/>
          <w:sz w:val="22"/>
          <w:szCs w:val="22"/>
          <w:lang w:eastAsia="zh-CN"/>
        </w:rPr>
      </w:pPr>
      <w:r w:rsidRPr="00FD3591">
        <w:rPr>
          <w:rFonts w:asciiTheme="minorHAnsi" w:hAnsiTheme="minorHAnsi" w:cstheme="minorHAnsi"/>
          <w:b/>
          <w:kern w:val="2"/>
          <w:sz w:val="22"/>
          <w:szCs w:val="22"/>
          <w:lang w:eastAsia="zh-CN"/>
        </w:rPr>
        <w:t>Część 2 – Aparat anestezjologiczny do MRI</w:t>
      </w:r>
    </w:p>
    <w:p w:rsidR="00FD3591" w:rsidRPr="000825B3" w:rsidRDefault="00FD3591" w:rsidP="00FD3591">
      <w:pPr>
        <w:spacing w:after="0" w:line="240" w:lineRule="auto"/>
        <w:contextualSpacing/>
        <w:jc w:val="both"/>
        <w:rPr>
          <w:rFonts w:eastAsia="Times New Roman" w:cstheme="minorHAnsi"/>
          <w:b/>
          <w:color w:val="000000"/>
          <w:u w:val="single"/>
          <w:lang w:eastAsia="pl-PL"/>
        </w:rPr>
      </w:pPr>
      <w:r w:rsidRPr="000825B3">
        <w:rPr>
          <w:rFonts w:cs="Times New Roman"/>
          <w:u w:val="single"/>
        </w:rPr>
        <w:t xml:space="preserve">Dostawa </w:t>
      </w:r>
      <w:r w:rsidR="00207F8C">
        <w:rPr>
          <w:rFonts w:cs="Times New Roman"/>
          <w:u w:val="single"/>
        </w:rPr>
        <w:t>aparatu anestezjologicznego do MRI</w:t>
      </w:r>
    </w:p>
    <w:p w:rsidR="00FD3591" w:rsidRPr="000825B3" w:rsidRDefault="00FD3591" w:rsidP="00FD359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oferuję wykonanie przedmiotu zamówienia w zakresie objętym SWZ na następujących zasadach:</w:t>
      </w:r>
    </w:p>
    <w:p w:rsidR="00FD3591" w:rsidRPr="000825B3" w:rsidRDefault="00FD3591" w:rsidP="00FD359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Model/ producent/ kraj pochodzenia……………………………………………………………</w:t>
      </w:r>
    </w:p>
    <w:p w:rsidR="00FD3591" w:rsidRPr="000825B3" w:rsidRDefault="00FD3591" w:rsidP="00FD359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Data produkcji……………….(wyprod</w:t>
      </w:r>
      <w:r w:rsidR="005639EF">
        <w:rPr>
          <w:rFonts w:eastAsia="Times New Roman" w:cstheme="minorHAnsi"/>
          <w:lang w:eastAsia="pl-PL"/>
        </w:rPr>
        <w:t>ukowany nie wcześniej niż w 2024</w:t>
      </w:r>
      <w:r w:rsidRPr="000825B3">
        <w:rPr>
          <w:rFonts w:eastAsia="Times New Roman" w:cstheme="minorHAnsi"/>
          <w:lang w:eastAsia="pl-PL"/>
        </w:rPr>
        <w:t xml:space="preserve"> r.).</w:t>
      </w:r>
    </w:p>
    <w:p w:rsidR="00207F8C" w:rsidRDefault="00207F8C" w:rsidP="00207F8C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:rsidR="00207F8C" w:rsidRPr="000825B3" w:rsidRDefault="00207F8C" w:rsidP="00207F8C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b/>
          <w:lang w:eastAsia="pl-PL"/>
        </w:rPr>
        <w:t>Wartość bez podatku VAT</w:t>
      </w:r>
      <w:r w:rsidRPr="000825B3">
        <w:rPr>
          <w:rFonts w:eastAsia="Times New Roman" w:cstheme="minorHAnsi"/>
          <w:lang w:eastAsia="pl-PL"/>
        </w:rPr>
        <w:t xml:space="preserve"> ……....... zł</w:t>
      </w:r>
    </w:p>
    <w:p w:rsidR="00207F8C" w:rsidRPr="000825B3" w:rsidRDefault="00207F8C" w:rsidP="00207F8C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słownie złotych: ...........................................................................................................................</w:t>
      </w:r>
    </w:p>
    <w:p w:rsidR="00207F8C" w:rsidRPr="000825B3" w:rsidRDefault="00207F8C" w:rsidP="00207F8C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Wartość</w:t>
      </w:r>
      <w:r w:rsidRPr="000825B3">
        <w:rPr>
          <w:rFonts w:eastAsia="Times New Roman" w:cstheme="minorHAnsi"/>
          <w:b/>
          <w:lang w:eastAsia="pl-PL"/>
        </w:rPr>
        <w:t xml:space="preserve"> VAT</w:t>
      </w:r>
      <w:r w:rsidRPr="000825B3">
        <w:rPr>
          <w:rFonts w:eastAsia="Times New Roman" w:cstheme="minorHAnsi"/>
          <w:lang w:eastAsia="pl-PL"/>
        </w:rPr>
        <w:t xml:space="preserve"> …....... %</w:t>
      </w:r>
    </w:p>
    <w:p w:rsidR="00207F8C" w:rsidRPr="000825B3" w:rsidRDefault="00207F8C" w:rsidP="00207F8C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b/>
          <w:lang w:eastAsia="pl-PL"/>
        </w:rPr>
        <w:lastRenderedPageBreak/>
        <w:t>Wartość brutto</w:t>
      </w:r>
      <w:r w:rsidRPr="000825B3">
        <w:rPr>
          <w:rFonts w:eastAsia="Times New Roman" w:cstheme="minorHAnsi"/>
          <w:lang w:eastAsia="pl-PL"/>
        </w:rPr>
        <w:t>……………….zł</w:t>
      </w:r>
    </w:p>
    <w:p w:rsidR="00207F8C" w:rsidRDefault="00207F8C" w:rsidP="00207F8C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słownie złotych: ...........................................................................................................................</w:t>
      </w:r>
    </w:p>
    <w:p w:rsidR="00207F8C" w:rsidRPr="000825B3" w:rsidRDefault="00207F8C" w:rsidP="00207F8C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.2</w:t>
      </w:r>
      <w:r w:rsidRPr="000825B3">
        <w:rPr>
          <w:rFonts w:eastAsia="Times New Roman" w:cstheme="minorHAnsi"/>
          <w:kern w:val="2"/>
          <w:lang w:eastAsia="zh-CN"/>
        </w:rPr>
        <w:t xml:space="preserve"> do SWZ.</w:t>
      </w:r>
    </w:p>
    <w:p w:rsidR="00207F8C" w:rsidRDefault="00207F8C" w:rsidP="00207F8C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</w:p>
    <w:p w:rsidR="00207F8C" w:rsidRPr="000825B3" w:rsidRDefault="00207F8C" w:rsidP="00207F8C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  <w:r w:rsidRPr="000825B3">
        <w:rPr>
          <w:b/>
          <w:bCs/>
          <w:color w:val="000000"/>
        </w:rPr>
        <w:t xml:space="preserve">Termin realizacji przedmiotu umowy  </w:t>
      </w:r>
    </w:p>
    <w:p w:rsidR="00207F8C" w:rsidRPr="000825B3" w:rsidRDefault="00207F8C" w:rsidP="00207F8C">
      <w:pPr>
        <w:widowControl w:val="0"/>
        <w:autoSpaceDE w:val="0"/>
        <w:autoSpaceDN w:val="0"/>
        <w:adjustRightInd w:val="0"/>
        <w:spacing w:after="0" w:line="240" w:lineRule="auto"/>
        <w:rPr>
          <w:bCs/>
          <w:i/>
        </w:rPr>
      </w:pPr>
      <w:r w:rsidRPr="000825B3">
        <w:rPr>
          <w:bCs/>
          <w:lang w:eastAsia="ar-SA"/>
        </w:rPr>
        <w:t xml:space="preserve">Dostawa nastąpi w nieprzekraczalnym terminie </w:t>
      </w:r>
      <w:r>
        <w:rPr>
          <w:b/>
          <w:bCs/>
          <w:lang w:eastAsia="ar-SA"/>
        </w:rPr>
        <w:t>do 12</w:t>
      </w:r>
      <w:r w:rsidRPr="000825B3">
        <w:rPr>
          <w:b/>
          <w:bCs/>
          <w:color w:val="000000"/>
        </w:rPr>
        <w:t xml:space="preserve">/ </w:t>
      </w:r>
      <w:r>
        <w:rPr>
          <w:b/>
          <w:bCs/>
          <w:lang w:eastAsia="ar-SA"/>
        </w:rPr>
        <w:t>11</w:t>
      </w:r>
      <w:r w:rsidRPr="000825B3">
        <w:rPr>
          <w:b/>
          <w:bCs/>
          <w:color w:val="000000"/>
        </w:rPr>
        <w:t xml:space="preserve">/ </w:t>
      </w:r>
      <w:r>
        <w:rPr>
          <w:b/>
          <w:bCs/>
          <w:lang w:eastAsia="ar-SA"/>
        </w:rPr>
        <w:t>10</w:t>
      </w:r>
      <w:r w:rsidRPr="000825B3">
        <w:rPr>
          <w:b/>
          <w:bCs/>
          <w:lang w:eastAsia="ar-SA"/>
        </w:rPr>
        <w:t xml:space="preserve"> tygodni</w:t>
      </w:r>
      <w:r w:rsidRPr="000825B3">
        <w:rPr>
          <w:bCs/>
          <w:lang w:eastAsia="ar-SA"/>
        </w:rPr>
        <w:t xml:space="preserve"> od dnia podpisania umowy.</w:t>
      </w:r>
      <w:r w:rsidRPr="000825B3">
        <w:rPr>
          <w:bCs/>
          <w:i/>
        </w:rPr>
        <w:t xml:space="preserve">                                                                                             </w:t>
      </w:r>
    </w:p>
    <w:p w:rsidR="00207F8C" w:rsidRPr="000825B3" w:rsidRDefault="00207F8C" w:rsidP="00207F8C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  <w:r w:rsidRPr="000825B3">
        <w:rPr>
          <w:bCs/>
          <w:i/>
        </w:rPr>
        <w:t xml:space="preserve">                                                                                      (niepotrzebne skreślić)</w:t>
      </w:r>
    </w:p>
    <w:p w:rsidR="00207F8C" w:rsidRPr="000825B3" w:rsidRDefault="00207F8C" w:rsidP="00207F8C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254876" w:rsidRPr="000825B3" w:rsidRDefault="00254876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Oświadczam/y, że w wyżej</w:t>
      </w:r>
      <w:r w:rsidR="00082E51" w:rsidRPr="000825B3">
        <w:rPr>
          <w:rFonts w:eastAsia="Times New Roman" w:cstheme="minorHAnsi"/>
          <w:kern w:val="2"/>
          <w:lang w:eastAsia="zh-CN"/>
        </w:rPr>
        <w:t xml:space="preserve"> podanej cenie uwzględniłem/uwzględniliśmy</w:t>
      </w:r>
      <w:r w:rsidRPr="000825B3">
        <w:rPr>
          <w:rFonts w:eastAsia="Times New Roman" w:cstheme="minorHAnsi"/>
          <w:kern w:val="2"/>
          <w:lang w:eastAsia="zh-CN"/>
        </w:rPr>
        <w:t xml:space="preserve"> wszelk</w:t>
      </w:r>
      <w:r w:rsidR="001A6F07" w:rsidRPr="000825B3">
        <w:rPr>
          <w:rFonts w:eastAsia="Times New Roman" w:cstheme="minorHAnsi"/>
          <w:kern w:val="2"/>
          <w:lang w:eastAsia="zh-CN"/>
        </w:rPr>
        <w:t xml:space="preserve">ie koszty niezbędne do pełnej i </w:t>
      </w:r>
      <w:r w:rsidRPr="000825B3">
        <w:rPr>
          <w:rFonts w:eastAsia="Times New Roman" w:cstheme="minorHAns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0825B3">
        <w:rPr>
          <w:rFonts w:eastAsia="Times New Roman" w:cstheme="minorHAnsi"/>
          <w:color w:val="000000"/>
          <w:kern w:val="2"/>
          <w:lang w:eastAsia="zh-CN"/>
        </w:rPr>
        <w:t xml:space="preserve"> </w:t>
      </w:r>
      <w:r w:rsidRPr="000825B3">
        <w:rPr>
          <w:rFonts w:eastAsia="Times New Roman" w:cstheme="minorHAnsi"/>
          <w:kern w:val="2"/>
          <w:lang w:eastAsia="zh-CN"/>
        </w:rPr>
        <w:t>i wzorze umowy.</w:t>
      </w:r>
    </w:p>
    <w:p w:rsidR="00EF4A33" w:rsidRPr="000825B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 xml:space="preserve">Oświadczam/y, że uważamy się za związanych niniejszą ofertą przez okres </w:t>
      </w:r>
      <w:r w:rsidR="004C0BC6" w:rsidRPr="000825B3">
        <w:rPr>
          <w:rFonts w:eastAsia="Times New Roman" w:cstheme="minorHAnsi"/>
          <w:kern w:val="2"/>
          <w:lang w:eastAsia="zh-CN"/>
        </w:rPr>
        <w:t>90</w:t>
      </w:r>
      <w:r w:rsidRPr="000825B3">
        <w:rPr>
          <w:rFonts w:eastAsia="Times New Roman" w:cstheme="minorHAnsi"/>
          <w:kern w:val="2"/>
          <w:lang w:eastAsia="zh-CN"/>
        </w:rPr>
        <w:t xml:space="preserve"> dni od upływu terminu otwarcia ofert. </w:t>
      </w:r>
    </w:p>
    <w:p w:rsidR="00EF4A33" w:rsidRPr="000825B3" w:rsidRDefault="00EF4A33" w:rsidP="00EF4A33">
      <w:pPr>
        <w:suppressAutoHyphens/>
        <w:spacing w:after="0" w:line="240" w:lineRule="auto"/>
        <w:contextualSpacing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 xml:space="preserve">Oświadczam/y, że w razie wybrania naszej oferty jako </w:t>
      </w:r>
      <w:r w:rsidR="00082E51" w:rsidRPr="000825B3">
        <w:rPr>
          <w:rFonts w:eastAsia="Times New Roman" w:cstheme="minorHAnsi"/>
          <w:kern w:val="2"/>
          <w:lang w:eastAsia="zh-CN"/>
        </w:rPr>
        <w:t>najkorzystniejszej zobowiązuję/zobowiązujemy</w:t>
      </w:r>
      <w:r w:rsidRPr="000825B3">
        <w:rPr>
          <w:rFonts w:eastAsia="Times New Roman" w:cstheme="minorHAnsi"/>
          <w:kern w:val="2"/>
          <w:lang w:eastAsia="zh-CN"/>
        </w:rPr>
        <w:t xml:space="preserve"> się do podpisania umowy na warunkach określonych we Wzorze Umowy.</w:t>
      </w:r>
    </w:p>
    <w:p w:rsidR="00EF4A33" w:rsidRPr="000825B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color w:val="000000"/>
          <w:kern w:val="2"/>
          <w:lang w:eastAsia="zh-CN"/>
        </w:rPr>
        <w:t>Oświadczam, że wypełniłem</w:t>
      </w:r>
      <w:r w:rsidR="00082E51" w:rsidRPr="000825B3">
        <w:rPr>
          <w:rFonts w:eastAsia="Times New Roman" w:cstheme="minorHAnsi"/>
          <w:color w:val="000000"/>
          <w:kern w:val="2"/>
          <w:lang w:eastAsia="zh-CN"/>
        </w:rPr>
        <w:t>/wypełniliśmy</w:t>
      </w:r>
      <w:r w:rsidRPr="000825B3">
        <w:rPr>
          <w:rFonts w:eastAsia="Times New Roman" w:cstheme="minorHAnsi"/>
          <w:color w:val="000000"/>
          <w:kern w:val="2"/>
          <w:lang w:eastAsia="zh-CN"/>
        </w:rPr>
        <w:t xml:space="preserve"> obowiązki informacyjne przewidziane w art. 13 lub art. 14 RODO</w:t>
      </w:r>
      <w:r w:rsidRPr="000825B3">
        <w:rPr>
          <w:rFonts w:eastAsia="Times New Roman" w:cstheme="minorHAnsi"/>
          <w:color w:val="000000"/>
          <w:kern w:val="2"/>
          <w:vertAlign w:val="superscript"/>
          <w:lang w:eastAsia="zh-CN"/>
        </w:rPr>
        <w:footnoteReference w:id="1"/>
      </w:r>
      <w:r w:rsidRPr="000825B3">
        <w:rPr>
          <w:rFonts w:eastAsia="Times New Roman" w:cstheme="minorHAnsi"/>
          <w:color w:val="000000"/>
          <w:kern w:val="2"/>
          <w:vertAlign w:val="superscript"/>
          <w:lang w:eastAsia="zh-CN"/>
        </w:rPr>
        <w:t xml:space="preserve"> </w:t>
      </w:r>
      <w:r w:rsidRPr="000825B3">
        <w:rPr>
          <w:rFonts w:eastAsia="Times New Roman" w:cstheme="minorHAnsi"/>
          <w:color w:val="000000"/>
          <w:kern w:val="2"/>
          <w:lang w:eastAsia="zh-CN"/>
        </w:rPr>
        <w:t xml:space="preserve">wobec osób fizycznych, </w:t>
      </w:r>
      <w:r w:rsidRPr="000825B3">
        <w:rPr>
          <w:rFonts w:eastAsia="Times New Roman" w:cstheme="minorHAnsi"/>
          <w:kern w:val="2"/>
          <w:lang w:eastAsia="zh-CN"/>
        </w:rPr>
        <w:t>od których dane osobowe bezpośrednio lub pośrednio pozyskałem</w:t>
      </w:r>
      <w:r w:rsidRPr="000825B3">
        <w:rPr>
          <w:rFonts w:eastAsia="Times New Roman" w:cstheme="minorHAns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0825B3">
        <w:rPr>
          <w:rFonts w:eastAsia="Times New Roman" w:cstheme="minorHAnsi"/>
          <w:kern w:val="2"/>
          <w:lang w:eastAsia="zh-CN"/>
        </w:rPr>
        <w:t>.</w:t>
      </w:r>
    </w:p>
    <w:p w:rsidR="00EF4A33" w:rsidRPr="000825B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3A285D" w:rsidRPr="000825B3" w:rsidRDefault="000825B3" w:rsidP="000825B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Oświadczam/y, że </w:t>
      </w:r>
      <w:r w:rsidR="00EF4A33" w:rsidRPr="000825B3">
        <w:rPr>
          <w:rFonts w:eastAsia="Times New Roman" w:cstheme="minorHAnsi"/>
          <w:kern w:val="2"/>
          <w:lang w:eastAsia="zh-CN"/>
        </w:rPr>
        <w:t xml:space="preserve">posiadam/y dokumenty dopuszczające oferowany asortyment do stosowania w placówkach medycznych na terenie RP – Certyfikaty CE lub równoważne, zobowiązujemy się dołączyć dokumenty </w:t>
      </w:r>
      <w:r w:rsidR="000B7BE1" w:rsidRPr="000825B3">
        <w:rPr>
          <w:rFonts w:eastAsia="Times New Roman" w:cstheme="minorHAnsi"/>
          <w:kern w:val="2"/>
          <w:lang w:eastAsia="zh-CN"/>
        </w:rPr>
        <w:t>wraz z</w:t>
      </w:r>
      <w:r w:rsidR="00EF4A33" w:rsidRPr="000825B3">
        <w:rPr>
          <w:rFonts w:eastAsia="Times New Roman" w:cstheme="minorHAnsi"/>
          <w:kern w:val="2"/>
          <w:lang w:eastAsia="zh-CN"/>
        </w:rPr>
        <w:t xml:space="preserve"> dostaw</w:t>
      </w:r>
      <w:r w:rsidR="000B7BE1" w:rsidRPr="000825B3">
        <w:rPr>
          <w:rFonts w:eastAsia="Times New Roman" w:cstheme="minorHAnsi"/>
          <w:kern w:val="2"/>
          <w:lang w:eastAsia="zh-CN"/>
        </w:rPr>
        <w:t>ą</w:t>
      </w:r>
      <w:r w:rsidR="00EF4A33" w:rsidRPr="000825B3">
        <w:rPr>
          <w:rFonts w:eastAsia="Times New Roman" w:cstheme="minorHAnsi"/>
          <w:kern w:val="2"/>
          <w:lang w:eastAsia="zh-CN"/>
        </w:rPr>
        <w:t xml:space="preserve"> towaru oraz na każde wezwanie Zamawiającego (dla wyrobów klasyfikowanych jako wyroby medyczne).</w:t>
      </w:r>
    </w:p>
    <w:p w:rsidR="00EF4A33" w:rsidRPr="000825B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Oświadczam/y</w:t>
      </w:r>
      <w:r w:rsidR="00EF4A33" w:rsidRPr="000825B3">
        <w:rPr>
          <w:rFonts w:eastAsia="Times New Roman" w:cstheme="minorHAnsi"/>
          <w:kern w:val="2"/>
          <w:lang w:eastAsia="zh-CN"/>
        </w:rPr>
        <w:t xml:space="preserve">, że informacje i dokumenty zawarte w Ofercie na stronach od </w:t>
      </w:r>
      <w:r w:rsidR="00EF4A33" w:rsidRPr="000825B3">
        <w:rPr>
          <w:rFonts w:eastAsia="Times New Roman" w:cstheme="minorHAns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0825B3">
        <w:rPr>
          <w:rFonts w:eastAsia="Times New Roman" w:cstheme="minorHAns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0825B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0825B3">
        <w:rPr>
          <w:rFonts w:eastAsia="Times New Roman" w:cstheme="minorHAns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0825B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0825B3">
        <w:rPr>
          <w:rFonts w:eastAsia="Times New Roman" w:cstheme="minorHAnsi"/>
          <w:iCs/>
          <w:kern w:val="2"/>
          <w:u w:val="single"/>
          <w:lang w:eastAsia="zh-CN"/>
        </w:rPr>
        <w:t>ma charakter techniczny, technologiczny, organizacyjny przedsiębiorstwa lub jest to inna informacja mająca wartość gospodarczą,</w:t>
      </w:r>
    </w:p>
    <w:p w:rsidR="00EF4A33" w:rsidRPr="000825B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0825B3">
        <w:rPr>
          <w:rFonts w:eastAsia="Times New Roman" w:cstheme="minorHAnsi"/>
          <w:iCs/>
          <w:kern w:val="2"/>
          <w:u w:val="single"/>
          <w:lang w:eastAsia="zh-CN"/>
        </w:rPr>
        <w:t>nie została ujawniona do wiadomości publicznej,</w:t>
      </w:r>
    </w:p>
    <w:p w:rsidR="001A2F86" w:rsidRPr="000825B3" w:rsidRDefault="00EF4A33" w:rsidP="00EF4A33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0825B3">
        <w:rPr>
          <w:rFonts w:eastAsia="Times New Roman" w:cstheme="minorHAnsi"/>
          <w:iCs/>
          <w:kern w:val="2"/>
          <w:u w:val="single"/>
          <w:lang w:eastAsia="zh-CN"/>
        </w:rPr>
        <w:t>podjęto w stosunku do niej niezbędne działania w celu zachowania poufności.)</w:t>
      </w:r>
    </w:p>
    <w:p w:rsidR="00EF4A33" w:rsidRPr="000825B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lastRenderedPageBreak/>
        <w:t>Oświadczam/y, że zamierzam/y</w:t>
      </w:r>
      <w:r w:rsidR="00EF4A33" w:rsidRPr="000825B3">
        <w:rPr>
          <w:rFonts w:eastAsia="Times New Roman" w:cstheme="minorHAnsi"/>
          <w:kern w:val="2"/>
          <w:lang w:eastAsia="zh-CN"/>
        </w:rPr>
        <w:t xml:space="preserve"> powierzyć realizację następujących części zamówienia podwykonawcom**</w:t>
      </w:r>
    </w:p>
    <w:p w:rsidR="00750CC9" w:rsidRPr="000825B3" w:rsidRDefault="00750CC9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FE35BC" w:rsidRPr="000825B3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val="x-none" w:eastAsia="zh-CN"/>
              </w:rPr>
            </w:pPr>
            <w:r w:rsidRPr="000825B3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0825B3" w:rsidRDefault="00FE35BC" w:rsidP="00010E51">
            <w:pPr>
              <w:suppressAutoHyphens/>
              <w:spacing w:after="0" w:line="240" w:lineRule="auto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0825B3">
              <w:rPr>
                <w:rFonts w:eastAsia="Times New Roman" w:cstheme="minorHAnsi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0825B3" w:rsidRDefault="00FE35BC" w:rsidP="00010E51">
            <w:pPr>
              <w:suppressAutoHyphens/>
              <w:spacing w:after="0" w:line="240" w:lineRule="auto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0825B3">
              <w:rPr>
                <w:rFonts w:eastAsia="Times New Roman" w:cstheme="minorHAnsi"/>
                <w:spacing w:val="4"/>
                <w:kern w:val="2"/>
                <w:lang w:eastAsia="zh-CN"/>
              </w:rPr>
              <w:t>Nazwa i adres Podwykonawcy</w:t>
            </w:r>
          </w:p>
          <w:p w:rsidR="00FE35BC" w:rsidRPr="000825B3" w:rsidRDefault="00FE35BC" w:rsidP="00010E51">
            <w:pPr>
              <w:suppressAutoHyphens/>
              <w:spacing w:after="0" w:line="240" w:lineRule="auto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0825B3">
              <w:rPr>
                <w:rFonts w:eastAsia="Times New Roman" w:cstheme="minorHAnsi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0825B3" w:rsidRDefault="00FE35BC" w:rsidP="00010E51">
            <w:pPr>
              <w:suppressAutoHyphens/>
              <w:spacing w:after="0" w:line="240" w:lineRule="auto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0825B3">
              <w:rPr>
                <w:rFonts w:eastAsia="Times New Roman" w:cstheme="minorHAnsi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</w:p>
        </w:tc>
      </w:tr>
      <w:tr w:rsidR="00FE35BC" w:rsidRPr="000825B3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0825B3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  <w:tr w:rsidR="00FE35BC" w:rsidRPr="000825B3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0825B3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eastAsia="zh-CN"/>
              </w:rPr>
            </w:pPr>
          </w:p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</w:tbl>
    <w:p w:rsidR="00FE35BC" w:rsidRPr="000825B3" w:rsidRDefault="00FE35BC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:rsidR="001A6F07" w:rsidRPr="000825B3" w:rsidRDefault="00010E51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 xml:space="preserve"> </w:t>
      </w:r>
      <w:r w:rsidR="00EF4A33" w:rsidRPr="000825B3">
        <w:rPr>
          <w:rFonts w:eastAsia="Times New Roman" w:cstheme="minorHAnsi"/>
          <w:kern w:val="2"/>
          <w:lang w:eastAsia="zh-CN"/>
        </w:rPr>
        <w:t>Zarejestrowane nazwy i adresy wykonawców występujących wspólnie**:</w:t>
      </w:r>
    </w:p>
    <w:p w:rsidR="001A6F07" w:rsidRPr="000825B3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  <w:r w:rsidR="00010E51" w:rsidRPr="000825B3">
        <w:rPr>
          <w:rFonts w:eastAsia="Times New Roman" w:cstheme="minorHAnsi"/>
          <w:kern w:val="2"/>
          <w:lang w:eastAsia="zh-CN"/>
        </w:rPr>
        <w:t>…………………………………………….</w:t>
      </w:r>
      <w:r w:rsidRPr="000825B3">
        <w:rPr>
          <w:rFonts w:eastAsia="Times New Roman" w:cstheme="minorHAnsi"/>
          <w:kern w:val="2"/>
          <w:lang w:eastAsia="zh-CN"/>
        </w:rPr>
        <w:t>…………</w:t>
      </w:r>
      <w:r w:rsidR="00010E51" w:rsidRPr="000825B3">
        <w:rPr>
          <w:rFonts w:eastAsia="Times New Roman" w:cstheme="minorHAnsi"/>
          <w:kern w:val="2"/>
          <w:lang w:eastAsia="zh-CN"/>
        </w:rPr>
        <w:t>……………………………………………………..</w:t>
      </w:r>
      <w:r w:rsidR="001A6F07" w:rsidRPr="000825B3">
        <w:rPr>
          <w:rFonts w:eastAsia="Times New Roman" w:cstheme="minorHAnsi"/>
          <w:kern w:val="2"/>
          <w:lang w:eastAsia="zh-CN"/>
        </w:rPr>
        <w:t>…….</w:t>
      </w:r>
    </w:p>
    <w:p w:rsidR="00823C2C" w:rsidRPr="000825B3" w:rsidRDefault="00823C2C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010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 xml:space="preserve"> </w:t>
      </w:r>
      <w:r w:rsidR="001A6F07" w:rsidRPr="000825B3">
        <w:rPr>
          <w:rFonts w:eastAsia="Times New Roman" w:cstheme="minorHAnsi"/>
          <w:kern w:val="2"/>
          <w:lang w:eastAsia="zh-CN"/>
        </w:rPr>
        <w:t>Oświadczam/y</w:t>
      </w:r>
      <w:r w:rsidR="00EF4A33" w:rsidRPr="000825B3">
        <w:rPr>
          <w:rFonts w:eastAsia="Times New Roman" w:cstheme="minorHAnsi"/>
          <w:kern w:val="2"/>
          <w:lang w:eastAsia="zh-CN"/>
        </w:rPr>
        <w:t>, że wybór oferty prowadzi/nie prowadzi</w:t>
      </w:r>
      <w:r w:rsidR="00EF4A33" w:rsidRPr="000825B3">
        <w:rPr>
          <w:rFonts w:eastAsia="Times New Roman" w:cstheme="minorHAnsi"/>
          <w:kern w:val="2"/>
          <w:vertAlign w:val="superscript"/>
          <w:lang w:eastAsia="zh-CN"/>
        </w:rPr>
        <w:footnoteReference w:id="2"/>
      </w:r>
      <w:r w:rsidR="00EF4A33" w:rsidRPr="000825B3">
        <w:rPr>
          <w:rFonts w:eastAsia="Times New Roman" w:cstheme="minorHAnsi"/>
          <w:kern w:val="2"/>
          <w:lang w:eastAsia="zh-CN"/>
        </w:rPr>
        <w:t xml:space="preserve"> do powstania u Zamawiającego obowiązku podatkowego:</w:t>
      </w:r>
    </w:p>
    <w:p w:rsidR="001A6F07" w:rsidRPr="000825B3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0825B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0825B3" w:rsidRDefault="001A6F07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Wartość towaru lub usługi bez kwoty podatku VAT:</w:t>
      </w:r>
    </w:p>
    <w:p w:rsidR="001A6F07" w:rsidRPr="000825B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……………..………………………………………………………………………………………</w:t>
      </w:r>
    </w:p>
    <w:p w:rsidR="003A285D" w:rsidRPr="000825B3" w:rsidRDefault="003A285D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83ABB" w:rsidRPr="000825B3" w:rsidRDefault="00183ABB" w:rsidP="00010E51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Rodzaj Wykonawcy (właściwe zaznaczyć):</w:t>
      </w:r>
    </w:p>
    <w:p w:rsidR="00183ABB" w:rsidRPr="000825B3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25B3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484B3C">
        <w:rPr>
          <w:rFonts w:eastAsia="Times New Roman" w:cstheme="minorHAnsi"/>
          <w:kern w:val="2"/>
          <w:lang w:eastAsia="zh-CN"/>
        </w:rPr>
      </w:r>
      <w:r w:rsidR="00484B3C">
        <w:rPr>
          <w:rFonts w:eastAsia="Times New Roman" w:cstheme="minorHAnsi"/>
          <w:kern w:val="2"/>
          <w:lang w:eastAsia="zh-CN"/>
        </w:rPr>
        <w:fldChar w:fldCharType="separate"/>
      </w:r>
      <w:r w:rsidRPr="000825B3">
        <w:rPr>
          <w:rFonts w:eastAsia="Times New Roman" w:cstheme="minorHAnsi"/>
          <w:kern w:val="2"/>
          <w:lang w:eastAsia="zh-CN"/>
        </w:rPr>
        <w:fldChar w:fldCharType="end"/>
      </w:r>
      <w:r w:rsidRPr="000825B3">
        <w:rPr>
          <w:rFonts w:eastAsia="Times New Roman" w:cstheme="minorHAnsi"/>
          <w:kern w:val="2"/>
          <w:lang w:eastAsia="zh-CN"/>
        </w:rPr>
        <w:t xml:space="preserve"> Mikroprzedsiębiorca;</w:t>
      </w:r>
    </w:p>
    <w:p w:rsidR="00183ABB" w:rsidRPr="000825B3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25B3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484B3C">
        <w:rPr>
          <w:rFonts w:eastAsia="Times New Roman" w:cstheme="minorHAnsi"/>
          <w:kern w:val="2"/>
          <w:lang w:eastAsia="zh-CN"/>
        </w:rPr>
      </w:r>
      <w:r w:rsidR="00484B3C">
        <w:rPr>
          <w:rFonts w:eastAsia="Times New Roman" w:cstheme="minorHAnsi"/>
          <w:kern w:val="2"/>
          <w:lang w:eastAsia="zh-CN"/>
        </w:rPr>
        <w:fldChar w:fldCharType="separate"/>
      </w:r>
      <w:r w:rsidRPr="000825B3">
        <w:rPr>
          <w:rFonts w:eastAsia="Times New Roman" w:cstheme="minorHAnsi"/>
          <w:kern w:val="2"/>
          <w:lang w:eastAsia="zh-CN"/>
        </w:rPr>
        <w:fldChar w:fldCharType="end"/>
      </w:r>
      <w:r w:rsidRPr="000825B3">
        <w:rPr>
          <w:rFonts w:eastAsia="Times New Roman" w:cstheme="minorHAnsi"/>
          <w:kern w:val="2"/>
          <w:lang w:eastAsia="zh-CN"/>
        </w:rPr>
        <w:t xml:space="preserve"> Mały przedsiębiorca;</w:t>
      </w:r>
    </w:p>
    <w:p w:rsidR="00183ABB" w:rsidRPr="000825B3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25B3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484B3C">
        <w:rPr>
          <w:rFonts w:eastAsia="Times New Roman" w:cstheme="minorHAnsi"/>
          <w:kern w:val="2"/>
          <w:lang w:eastAsia="zh-CN"/>
        </w:rPr>
      </w:r>
      <w:r w:rsidR="00484B3C">
        <w:rPr>
          <w:rFonts w:eastAsia="Times New Roman" w:cstheme="minorHAnsi"/>
          <w:kern w:val="2"/>
          <w:lang w:eastAsia="zh-CN"/>
        </w:rPr>
        <w:fldChar w:fldCharType="separate"/>
      </w:r>
      <w:r w:rsidRPr="000825B3">
        <w:rPr>
          <w:rFonts w:eastAsia="Times New Roman" w:cstheme="minorHAnsi"/>
          <w:kern w:val="2"/>
          <w:lang w:eastAsia="zh-CN"/>
        </w:rPr>
        <w:fldChar w:fldCharType="end"/>
      </w:r>
      <w:r w:rsidRPr="000825B3">
        <w:rPr>
          <w:rFonts w:eastAsia="Times New Roman" w:cstheme="minorHAnsi"/>
          <w:kern w:val="2"/>
          <w:lang w:eastAsia="zh-CN"/>
        </w:rPr>
        <w:t xml:space="preserve"> Średni przedsiębiorca;</w:t>
      </w:r>
    </w:p>
    <w:p w:rsidR="00183ABB" w:rsidRPr="000825B3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25B3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484B3C">
        <w:rPr>
          <w:rFonts w:eastAsia="Times New Roman" w:cstheme="minorHAnsi"/>
          <w:kern w:val="2"/>
          <w:lang w:eastAsia="zh-CN"/>
        </w:rPr>
      </w:r>
      <w:r w:rsidR="00484B3C">
        <w:rPr>
          <w:rFonts w:eastAsia="Times New Roman" w:cstheme="minorHAnsi"/>
          <w:kern w:val="2"/>
          <w:lang w:eastAsia="zh-CN"/>
        </w:rPr>
        <w:fldChar w:fldCharType="separate"/>
      </w:r>
      <w:r w:rsidRPr="000825B3">
        <w:rPr>
          <w:rFonts w:eastAsia="Times New Roman" w:cstheme="minorHAnsi"/>
          <w:kern w:val="2"/>
          <w:lang w:eastAsia="zh-CN"/>
        </w:rPr>
        <w:fldChar w:fldCharType="end"/>
      </w:r>
      <w:r w:rsidRPr="000825B3">
        <w:rPr>
          <w:rFonts w:eastAsia="Times New Roman" w:cstheme="minorHAnsi"/>
          <w:kern w:val="2"/>
          <w:lang w:eastAsia="zh-CN"/>
        </w:rPr>
        <w:t xml:space="preserve"> Jednoosobowa działalność gospodarcza;</w:t>
      </w:r>
    </w:p>
    <w:p w:rsidR="00183ABB" w:rsidRPr="000825B3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25B3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484B3C">
        <w:rPr>
          <w:rFonts w:eastAsia="Times New Roman" w:cstheme="minorHAnsi"/>
          <w:kern w:val="2"/>
          <w:lang w:eastAsia="zh-CN"/>
        </w:rPr>
      </w:r>
      <w:r w:rsidR="00484B3C">
        <w:rPr>
          <w:rFonts w:eastAsia="Times New Roman" w:cstheme="minorHAnsi"/>
          <w:kern w:val="2"/>
          <w:lang w:eastAsia="zh-CN"/>
        </w:rPr>
        <w:fldChar w:fldCharType="separate"/>
      </w:r>
      <w:r w:rsidRPr="000825B3">
        <w:rPr>
          <w:rFonts w:eastAsia="Times New Roman" w:cstheme="minorHAnsi"/>
          <w:kern w:val="2"/>
          <w:lang w:eastAsia="zh-CN"/>
        </w:rPr>
        <w:fldChar w:fldCharType="end"/>
      </w:r>
      <w:r w:rsidRPr="000825B3">
        <w:rPr>
          <w:rFonts w:eastAsia="Times New Roman" w:cstheme="minorHAnsi"/>
          <w:kern w:val="2"/>
          <w:lang w:eastAsia="zh-CN"/>
        </w:rPr>
        <w:t xml:space="preserve"> Osoba fizyczna nieprowadząca działalności gospodarczej;</w:t>
      </w:r>
    </w:p>
    <w:p w:rsidR="00DB7EB4" w:rsidRPr="000825B3" w:rsidRDefault="00183ABB" w:rsidP="000825B3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25B3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484B3C">
        <w:rPr>
          <w:rFonts w:eastAsia="Times New Roman" w:cstheme="minorHAnsi"/>
          <w:kern w:val="2"/>
          <w:lang w:eastAsia="zh-CN"/>
        </w:rPr>
      </w:r>
      <w:r w:rsidR="00484B3C">
        <w:rPr>
          <w:rFonts w:eastAsia="Times New Roman" w:cstheme="minorHAnsi"/>
          <w:kern w:val="2"/>
          <w:lang w:eastAsia="zh-CN"/>
        </w:rPr>
        <w:fldChar w:fldCharType="separate"/>
      </w:r>
      <w:r w:rsidRPr="000825B3">
        <w:rPr>
          <w:rFonts w:eastAsia="Times New Roman" w:cstheme="minorHAnsi"/>
          <w:kern w:val="2"/>
          <w:lang w:eastAsia="zh-CN"/>
        </w:rPr>
        <w:fldChar w:fldCharType="end"/>
      </w:r>
      <w:r w:rsidRPr="000825B3">
        <w:rPr>
          <w:rFonts w:eastAsia="Times New Roman" w:cstheme="minorHAnsi"/>
          <w:kern w:val="2"/>
          <w:lang w:eastAsia="zh-CN"/>
        </w:rPr>
        <w:t xml:space="preserve"> Inny rodzaj ………………………………………………. (proszę wskazać jaki).</w:t>
      </w:r>
    </w:p>
    <w:p w:rsidR="001A6F07" w:rsidRPr="000825B3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  <w:r w:rsidRPr="000825B3">
        <w:rPr>
          <w:rFonts w:eastAsia="Calibri" w:cstheme="minorHAnsi"/>
          <w:kern w:val="2"/>
          <w:lang w:eastAsia="zh-CN"/>
        </w:rPr>
        <w:t>Zgodnie z artykułem 2 załącznika nr I do rozporządzenia Komisji (UE) nr 651/2014 z dnia 17 czerwca 2014 r.:</w:t>
      </w:r>
    </w:p>
    <w:p w:rsidR="00EF4A33" w:rsidRPr="000825B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0825B3">
        <w:rPr>
          <w:rFonts w:eastAsia="Calibri" w:cstheme="minorHAnsi"/>
          <w:kern w:val="2"/>
          <w:lang w:eastAsia="zh-CN"/>
        </w:rPr>
        <w:t xml:space="preserve">do kategorii mikroprzedsiębiorstw oraz małych i średnich przedsiębiorstw („MŚP”) należą </w:t>
      </w:r>
      <w:r w:rsidRPr="000825B3">
        <w:rPr>
          <w:rFonts w:eastAsia="Calibri" w:cstheme="minorHAnsi"/>
          <w:kern w:val="2"/>
          <w:lang w:eastAsia="zh-CN"/>
        </w:rPr>
        <w:lastRenderedPageBreak/>
        <w:t>przedsiębiorstwa, które zatrudniają mniej niż 250 pracowników i których roczny obrót nie przekracza 50 milionów EUR, lub roczna suma bilansowa nie przekracza 43 milionów EUR,</w:t>
      </w:r>
    </w:p>
    <w:p w:rsidR="00EF4A33" w:rsidRPr="000825B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0825B3">
        <w:rPr>
          <w:rFonts w:eastAsia="Calibri" w:cstheme="minorHAnsi"/>
          <w:kern w:val="2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:rsidR="00EF4A33" w:rsidRPr="000825B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0825B3">
        <w:rPr>
          <w:rFonts w:eastAsia="Calibri" w:cstheme="minorHAnsi"/>
          <w:kern w:val="2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1A2F86" w:rsidRPr="000825B3" w:rsidRDefault="001A2F86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Załącznikami do niniejszego formularza, stanowiącymi integralną część oferty, są:</w:t>
      </w:r>
    </w:p>
    <w:p w:rsidR="00EF4A33" w:rsidRPr="000825B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1) Kosztorys O</w:t>
      </w:r>
      <w:r w:rsidR="00EF4A33" w:rsidRPr="000825B3">
        <w:rPr>
          <w:rFonts w:eastAsia="Times New Roman" w:cstheme="minorHAnsi"/>
          <w:kern w:val="2"/>
          <w:lang w:eastAsia="zh-CN"/>
        </w:rPr>
        <w:t>fertowy (odpowiednio dla danej części, podpisany przez przedstawiciela Wykonawcy);</w:t>
      </w:r>
    </w:p>
    <w:p w:rsidR="00DB7EB4" w:rsidRPr="000825B3" w:rsidRDefault="00EF4A33" w:rsidP="000825B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  <w:r w:rsidRPr="000825B3">
        <w:rPr>
          <w:rFonts w:eastAsia="Times New Roman" w:cstheme="minorHAnsi"/>
          <w:color w:val="000000"/>
          <w:kern w:val="2"/>
          <w:lang w:eastAsia="zh-CN"/>
        </w:rPr>
        <w:t>2) Pełnomocnictwo</w:t>
      </w:r>
    </w:p>
    <w:p w:rsidR="000825B3" w:rsidRPr="000825B3" w:rsidRDefault="000825B3" w:rsidP="00C8493D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0825B3" w:rsidRDefault="00010E51" w:rsidP="00010E51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 xml:space="preserve">podpis kwalifikowany </w:t>
      </w:r>
    </w:p>
    <w:p w:rsidR="00AF5A35" w:rsidRPr="000825B3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EF4A33" w:rsidRPr="000825B3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i/>
          <w:iCs/>
          <w:spacing w:val="4"/>
          <w:kern w:val="2"/>
          <w:lang w:eastAsia="zh-CN"/>
        </w:rPr>
        <w:t xml:space="preserve">* </w:t>
      </w:r>
      <w:r w:rsidRPr="000825B3">
        <w:rPr>
          <w:rFonts w:eastAsia="Times New Roman" w:cstheme="minorHAnsi"/>
          <w:i/>
          <w:iCs/>
          <w:kern w:val="2"/>
          <w:lang w:eastAsia="zh-CN"/>
        </w:rPr>
        <w:t>niepotrzebne skreślić</w:t>
      </w:r>
    </w:p>
    <w:p w:rsidR="00A116DD" w:rsidRPr="000825B3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i/>
          <w:iCs/>
          <w:spacing w:val="4"/>
          <w:kern w:val="2"/>
          <w:lang w:eastAsia="zh-CN"/>
        </w:rPr>
        <w:t>** jeżeli dotyczy</w:t>
      </w:r>
    </w:p>
    <w:sectPr w:rsidR="00A116DD" w:rsidRPr="000825B3" w:rsidSect="009417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B3C" w:rsidRDefault="00484B3C" w:rsidP="00EF4A33">
      <w:pPr>
        <w:spacing w:after="0" w:line="240" w:lineRule="auto"/>
      </w:pPr>
      <w:r>
        <w:separator/>
      </w:r>
    </w:p>
  </w:endnote>
  <w:endnote w:type="continuationSeparator" w:id="0">
    <w:p w:rsidR="00484B3C" w:rsidRDefault="00484B3C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Start w:id="1" w:name="_Hlk168646104" w:displacedByCustomXml="prev"/>
      <w:p w:rsidR="00A116DD" w:rsidRDefault="00941718">
        <w:pPr>
          <w:pStyle w:val="Stopka"/>
          <w:jc w:val="center"/>
        </w:pPr>
        <w:r w:rsidRPr="00941718">
          <w:object w:dxaOrig="28080" w:dyaOrig="288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66pt;height:48.15pt" o:ole="">
              <v:imagedata r:id="rId1" o:title=""/>
            </v:shape>
            <o:OLEObject Type="Embed" ProgID="Unknown" ShapeID="_x0000_i1025" DrawAspect="Content" ObjectID="_1797935162" r:id="rId2"/>
          </w:object>
        </w:r>
        <w:bookmarkEnd w:id="1"/>
        <w:bookmarkEnd w:id="0"/>
        <w:r w:rsidR="00A116DD">
          <w:fldChar w:fldCharType="begin"/>
        </w:r>
        <w:r w:rsidR="00A116DD">
          <w:instrText>PAGE   \* MERGEFORMAT</w:instrText>
        </w:r>
        <w:r w:rsidR="00A116DD">
          <w:fldChar w:fldCharType="separate"/>
        </w:r>
        <w:r w:rsidR="00BF162A">
          <w:rPr>
            <w:noProof/>
          </w:rPr>
          <w:t>4</w:t>
        </w:r>
        <w:r w:rsidR="00A116DD">
          <w:fldChar w:fldCharType="end"/>
        </w:r>
      </w:p>
    </w:sdtContent>
  </w:sdt>
  <w:p w:rsidR="00A116DD" w:rsidRDefault="00A116D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B3C" w:rsidRDefault="00484B3C" w:rsidP="00EF4A33">
      <w:pPr>
        <w:spacing w:after="0" w:line="240" w:lineRule="auto"/>
      </w:pPr>
      <w:r>
        <w:separator/>
      </w:r>
    </w:p>
  </w:footnote>
  <w:footnote w:type="continuationSeparator" w:id="0">
    <w:p w:rsidR="00484B3C" w:rsidRDefault="00484B3C" w:rsidP="00EF4A33">
      <w:pPr>
        <w:spacing w:after="0" w:line="240" w:lineRule="auto"/>
      </w:pPr>
      <w:r>
        <w:continuationSeparator/>
      </w:r>
    </w:p>
  </w:footnote>
  <w:footnote w:id="1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abstractNum w:abstractNumId="4">
    <w:nsid w:val="3D0779A8"/>
    <w:multiLevelType w:val="hybridMultilevel"/>
    <w:tmpl w:val="569C06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841F3F"/>
    <w:multiLevelType w:val="hybridMultilevel"/>
    <w:tmpl w:val="AD6EFEB4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A33"/>
    <w:rsid w:val="00010E51"/>
    <w:rsid w:val="000129D2"/>
    <w:rsid w:val="0001323D"/>
    <w:rsid w:val="00027F2F"/>
    <w:rsid w:val="0003328A"/>
    <w:rsid w:val="000344CF"/>
    <w:rsid w:val="00043A64"/>
    <w:rsid w:val="00054BFE"/>
    <w:rsid w:val="000825B3"/>
    <w:rsid w:val="00082E51"/>
    <w:rsid w:val="000B7BE1"/>
    <w:rsid w:val="0011702D"/>
    <w:rsid w:val="0015332A"/>
    <w:rsid w:val="00177A66"/>
    <w:rsid w:val="00183ABB"/>
    <w:rsid w:val="00190EA0"/>
    <w:rsid w:val="00192697"/>
    <w:rsid w:val="001A2F86"/>
    <w:rsid w:val="001A6F07"/>
    <w:rsid w:val="001D4754"/>
    <w:rsid w:val="001F15C4"/>
    <w:rsid w:val="00207F8C"/>
    <w:rsid w:val="00213638"/>
    <w:rsid w:val="00253DFB"/>
    <w:rsid w:val="00254876"/>
    <w:rsid w:val="00265B4D"/>
    <w:rsid w:val="002926EC"/>
    <w:rsid w:val="002C38C7"/>
    <w:rsid w:val="002D0613"/>
    <w:rsid w:val="002F55CD"/>
    <w:rsid w:val="003026DB"/>
    <w:rsid w:val="00331EE3"/>
    <w:rsid w:val="0033583B"/>
    <w:rsid w:val="003625B4"/>
    <w:rsid w:val="003626B0"/>
    <w:rsid w:val="00370239"/>
    <w:rsid w:val="00383FA1"/>
    <w:rsid w:val="00394A55"/>
    <w:rsid w:val="003957BA"/>
    <w:rsid w:val="003A285D"/>
    <w:rsid w:val="003C476C"/>
    <w:rsid w:val="003C650D"/>
    <w:rsid w:val="003D34AA"/>
    <w:rsid w:val="003D54EE"/>
    <w:rsid w:val="003E5C98"/>
    <w:rsid w:val="00423644"/>
    <w:rsid w:val="00484B3C"/>
    <w:rsid w:val="004A15BF"/>
    <w:rsid w:val="004C0BC6"/>
    <w:rsid w:val="004D6D33"/>
    <w:rsid w:val="004F7468"/>
    <w:rsid w:val="0050288F"/>
    <w:rsid w:val="0052080C"/>
    <w:rsid w:val="005433C6"/>
    <w:rsid w:val="005512DD"/>
    <w:rsid w:val="00552BF4"/>
    <w:rsid w:val="00561C32"/>
    <w:rsid w:val="005639EF"/>
    <w:rsid w:val="005669F1"/>
    <w:rsid w:val="00570A08"/>
    <w:rsid w:val="005923FD"/>
    <w:rsid w:val="005A4B48"/>
    <w:rsid w:val="005B6A60"/>
    <w:rsid w:val="005C78A7"/>
    <w:rsid w:val="005E5A29"/>
    <w:rsid w:val="006119ED"/>
    <w:rsid w:val="006133AF"/>
    <w:rsid w:val="00616635"/>
    <w:rsid w:val="00631142"/>
    <w:rsid w:val="006330C9"/>
    <w:rsid w:val="006A15FA"/>
    <w:rsid w:val="006A673E"/>
    <w:rsid w:val="006F3667"/>
    <w:rsid w:val="00717475"/>
    <w:rsid w:val="007476EC"/>
    <w:rsid w:val="00750CC9"/>
    <w:rsid w:val="00790E40"/>
    <w:rsid w:val="00795E5D"/>
    <w:rsid w:val="007A0B78"/>
    <w:rsid w:val="007E4174"/>
    <w:rsid w:val="00804CDD"/>
    <w:rsid w:val="008100EE"/>
    <w:rsid w:val="0081689E"/>
    <w:rsid w:val="00823C2C"/>
    <w:rsid w:val="008274BB"/>
    <w:rsid w:val="008301F6"/>
    <w:rsid w:val="00830B19"/>
    <w:rsid w:val="008A159A"/>
    <w:rsid w:val="008C4AE2"/>
    <w:rsid w:val="008C6C49"/>
    <w:rsid w:val="008E05F5"/>
    <w:rsid w:val="008E4A49"/>
    <w:rsid w:val="008E791F"/>
    <w:rsid w:val="00904A33"/>
    <w:rsid w:val="00941718"/>
    <w:rsid w:val="009606D8"/>
    <w:rsid w:val="00980101"/>
    <w:rsid w:val="00986157"/>
    <w:rsid w:val="00987E1E"/>
    <w:rsid w:val="009C3FF5"/>
    <w:rsid w:val="009C5D21"/>
    <w:rsid w:val="00A000C0"/>
    <w:rsid w:val="00A016F0"/>
    <w:rsid w:val="00A10F48"/>
    <w:rsid w:val="00A116DD"/>
    <w:rsid w:val="00A150A6"/>
    <w:rsid w:val="00A22302"/>
    <w:rsid w:val="00A32476"/>
    <w:rsid w:val="00A42DBF"/>
    <w:rsid w:val="00A823BA"/>
    <w:rsid w:val="00A862AC"/>
    <w:rsid w:val="00A956E0"/>
    <w:rsid w:val="00AB2786"/>
    <w:rsid w:val="00AD7F1C"/>
    <w:rsid w:val="00AE13C9"/>
    <w:rsid w:val="00AE4C34"/>
    <w:rsid w:val="00AF2A2B"/>
    <w:rsid w:val="00AF5A35"/>
    <w:rsid w:val="00B22341"/>
    <w:rsid w:val="00B40F0B"/>
    <w:rsid w:val="00B66966"/>
    <w:rsid w:val="00B93940"/>
    <w:rsid w:val="00BA1D67"/>
    <w:rsid w:val="00BE5A3B"/>
    <w:rsid w:val="00BF162A"/>
    <w:rsid w:val="00C00195"/>
    <w:rsid w:val="00C22D4D"/>
    <w:rsid w:val="00C37EC3"/>
    <w:rsid w:val="00C51492"/>
    <w:rsid w:val="00C61C97"/>
    <w:rsid w:val="00C8493D"/>
    <w:rsid w:val="00CA1C03"/>
    <w:rsid w:val="00CA64F2"/>
    <w:rsid w:val="00CB43E6"/>
    <w:rsid w:val="00D06D4E"/>
    <w:rsid w:val="00D3195C"/>
    <w:rsid w:val="00D7054A"/>
    <w:rsid w:val="00D77EA7"/>
    <w:rsid w:val="00DB7EB4"/>
    <w:rsid w:val="00DD218D"/>
    <w:rsid w:val="00DD50BD"/>
    <w:rsid w:val="00DF0C5A"/>
    <w:rsid w:val="00E2695B"/>
    <w:rsid w:val="00E35AB3"/>
    <w:rsid w:val="00E53088"/>
    <w:rsid w:val="00E73F9C"/>
    <w:rsid w:val="00E86A7E"/>
    <w:rsid w:val="00EC6D14"/>
    <w:rsid w:val="00ED5A54"/>
    <w:rsid w:val="00EF4A33"/>
    <w:rsid w:val="00EF6EF9"/>
    <w:rsid w:val="00F02A58"/>
    <w:rsid w:val="00F175A9"/>
    <w:rsid w:val="00F2588C"/>
    <w:rsid w:val="00F34C12"/>
    <w:rsid w:val="00F472C3"/>
    <w:rsid w:val="00F47F64"/>
    <w:rsid w:val="00F523B7"/>
    <w:rsid w:val="00F576AA"/>
    <w:rsid w:val="00F57A4C"/>
    <w:rsid w:val="00F748C7"/>
    <w:rsid w:val="00F76F9C"/>
    <w:rsid w:val="00F8035D"/>
    <w:rsid w:val="00FD3591"/>
    <w:rsid w:val="00FE35BC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18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  <w:style w:type="paragraph" w:customStyle="1" w:styleId="Tre9ce6tekstu">
    <w:name w:val="Treś9cće6 tekstu"/>
    <w:basedOn w:val="Normalny"/>
    <w:uiPriority w:val="99"/>
    <w:rsid w:val="00010E51"/>
    <w:pPr>
      <w:suppressAutoHyphens/>
      <w:autoSpaceDE w:val="0"/>
      <w:autoSpaceDN w:val="0"/>
      <w:adjustRightInd w:val="0"/>
      <w:spacing w:before="113" w:after="0" w:line="288" w:lineRule="auto"/>
      <w:jc w:val="both"/>
    </w:pPr>
    <w:rPr>
      <w:rFonts w:ascii="Tahoma" w:eastAsia="Times New Roman" w:hAnsi="Liberation Serif" w:cs="Tahoma"/>
      <w:color w:val="000000"/>
      <w:kern w:val="1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1405</Words>
  <Characters>8432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cp:lastPrinted>2025-01-09T07:31:00Z</cp:lastPrinted>
  <dcterms:created xsi:type="dcterms:W3CDTF">2025-01-09T12:39:00Z</dcterms:created>
  <dcterms:modified xsi:type="dcterms:W3CDTF">2025-01-09T12:39:00Z</dcterms:modified>
</cp:coreProperties>
</file>