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B6D8C" w14:textId="095BAD19" w:rsidR="00915151" w:rsidRPr="004E3E00" w:rsidRDefault="00DB3D02" w:rsidP="009236D5">
      <w:pPr>
        <w:keepNext/>
        <w:pageBreakBefore/>
        <w:suppressAutoHyphens/>
        <w:ind w:left="0" w:firstLine="0"/>
        <w:jc w:val="right"/>
        <w:outlineLvl w:val="6"/>
        <w:rPr>
          <w:rFonts w:ascii="Tahoma" w:eastAsia="Times New Roman" w:hAnsi="Tahoma" w:cs="Tahoma"/>
          <w:iCs/>
          <w:kern w:val="1"/>
          <w:sz w:val="18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18"/>
          <w:szCs w:val="20"/>
          <w:lang w:eastAsia="ar-SA"/>
        </w:rPr>
        <w:t xml:space="preserve">Załącznik nr </w:t>
      </w:r>
      <w:r w:rsidR="004E3E00" w:rsidRPr="004E3E00">
        <w:rPr>
          <w:rFonts w:ascii="Tahoma" w:eastAsia="Times New Roman" w:hAnsi="Tahoma" w:cs="Tahoma"/>
          <w:iCs/>
          <w:kern w:val="1"/>
          <w:sz w:val="18"/>
          <w:szCs w:val="20"/>
          <w:lang w:eastAsia="ar-SA"/>
        </w:rPr>
        <w:t>3</w:t>
      </w:r>
      <w:r w:rsidR="00E7799D" w:rsidRPr="004E3E00">
        <w:rPr>
          <w:rFonts w:ascii="Tahoma" w:eastAsia="Times New Roman" w:hAnsi="Tahoma" w:cs="Tahoma"/>
          <w:iCs/>
          <w:kern w:val="1"/>
          <w:sz w:val="18"/>
          <w:szCs w:val="20"/>
          <w:lang w:eastAsia="ar-SA"/>
        </w:rPr>
        <w:t xml:space="preserve"> do </w:t>
      </w:r>
      <w:r w:rsidR="007A4355" w:rsidRPr="004E3E00">
        <w:rPr>
          <w:rFonts w:ascii="Tahoma" w:eastAsia="Times New Roman" w:hAnsi="Tahoma" w:cs="Tahoma"/>
          <w:iCs/>
          <w:kern w:val="1"/>
          <w:sz w:val="18"/>
          <w:szCs w:val="20"/>
          <w:lang w:eastAsia="ar-SA"/>
        </w:rPr>
        <w:t>SWZ</w:t>
      </w:r>
    </w:p>
    <w:p w14:paraId="40F6745E" w14:textId="77777777" w:rsidR="00915151" w:rsidRPr="004E3E00" w:rsidRDefault="00915151" w:rsidP="009236D5">
      <w:pPr>
        <w:suppressAutoHyphens/>
        <w:ind w:left="0" w:firstLine="0"/>
        <w:rPr>
          <w:rFonts w:ascii="Tahoma" w:eastAsia="Times New Roman" w:hAnsi="Tahoma" w:cs="Tahoma"/>
          <w:iCs/>
          <w:kern w:val="1"/>
          <w:szCs w:val="20"/>
          <w:lang w:eastAsia="ar-SA"/>
        </w:rPr>
      </w:pPr>
    </w:p>
    <w:p w14:paraId="49DB1230" w14:textId="77777777" w:rsidR="00E7799D" w:rsidRPr="004E3E00" w:rsidRDefault="00E7799D" w:rsidP="009236D5">
      <w:pPr>
        <w:suppressAutoHyphens/>
        <w:ind w:left="0" w:firstLine="0"/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Nazwa firmy (</w:t>
      </w:r>
      <w:r w:rsidR="007A4355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wykonawcy) …………</w:t>
      </w: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..........</w:t>
      </w:r>
      <w:r w:rsidR="00367B8A" w:rsidRPr="004E3E00">
        <w:rPr>
          <w:rStyle w:val="Odwoanieprzypisudolnego"/>
          <w:rFonts w:ascii="Tahoma" w:eastAsia="Times New Roman" w:hAnsi="Tahoma" w:cs="Tahoma"/>
          <w:iCs/>
          <w:kern w:val="1"/>
          <w:sz w:val="22"/>
          <w:szCs w:val="20"/>
          <w:lang w:eastAsia="ar-SA"/>
        </w:rPr>
        <w:footnoteReference w:id="1"/>
      </w:r>
      <w:r w:rsidR="005E7ED8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 xml:space="preserve"> </w:t>
      </w:r>
    </w:p>
    <w:p w14:paraId="7455A5AF" w14:textId="77777777" w:rsidR="00E7799D" w:rsidRPr="004E3E00" w:rsidRDefault="00E7799D" w:rsidP="009236D5">
      <w:pPr>
        <w:suppressAutoHyphens/>
        <w:ind w:left="0" w:firstLine="0"/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Adres wykonawcy: ............................</w:t>
      </w:r>
      <w:r w:rsidR="00BE10FA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.....</w:t>
      </w:r>
    </w:p>
    <w:p w14:paraId="14C21A25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Województwo: ................................</w:t>
      </w:r>
      <w:r w:rsidR="00BE10FA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</w:t>
      </w: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......</w:t>
      </w:r>
    </w:p>
    <w:p w14:paraId="7571C2BF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PESEL: ................................................</w:t>
      </w:r>
      <w:r w:rsidR="00C22550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</w:t>
      </w: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....</w:t>
      </w:r>
    </w:p>
    <w:p w14:paraId="28491A44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i/>
          <w:iCs/>
          <w:kern w:val="1"/>
          <w:sz w:val="18"/>
          <w:szCs w:val="18"/>
          <w:lang w:eastAsia="ar-SA"/>
        </w:rPr>
      </w:pPr>
      <w:r w:rsidRPr="004E3E00"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  <w:t xml:space="preserve">dotyczy wykonawców wpisanych do CEIDG RP </w:t>
      </w:r>
      <w:r w:rsidRPr="004E3E00">
        <w:rPr>
          <w:rFonts w:ascii="Tahoma" w:eastAsia="Times New Roman" w:hAnsi="Tahoma" w:cs="Tahoma"/>
          <w:i/>
          <w:iCs/>
          <w:kern w:val="1"/>
          <w:sz w:val="18"/>
          <w:szCs w:val="18"/>
          <w:lang w:eastAsia="ar-SA"/>
        </w:rPr>
        <w:t>oraz wykonawców będących osobami fizycznymi</w:t>
      </w:r>
    </w:p>
    <w:p w14:paraId="1781665E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lang w:eastAsia="ar-SA"/>
        </w:rPr>
        <w:t>NIP: ....................................................</w:t>
      </w:r>
    </w:p>
    <w:p w14:paraId="5A40D872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kern w:val="1"/>
          <w:sz w:val="22"/>
          <w:lang w:eastAsia="ar-SA"/>
        </w:rPr>
        <w:t>...........................................................</w:t>
      </w:r>
    </w:p>
    <w:p w14:paraId="04BC8561" w14:textId="77777777" w:rsidR="00E7799D" w:rsidRPr="004E3E00" w:rsidRDefault="00E7799D" w:rsidP="009236D5">
      <w:pPr>
        <w:suppressAutoHyphens/>
        <w:ind w:left="0" w:right="565" w:firstLine="0"/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</w:pPr>
      <w:r w:rsidRPr="004E3E00"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  <w:t>numer telefonu i faksu wykonawcy wraz z numerem kierunkowym</w:t>
      </w:r>
    </w:p>
    <w:p w14:paraId="4F55864C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kern w:val="1"/>
          <w:sz w:val="22"/>
          <w:lang w:eastAsia="ar-SA"/>
        </w:rPr>
        <w:t>...........................................................</w:t>
      </w:r>
    </w:p>
    <w:p w14:paraId="1F0DE3F5" w14:textId="77777777" w:rsidR="00E7799D" w:rsidRPr="004E3E00" w:rsidRDefault="00E7799D" w:rsidP="009236D5">
      <w:pPr>
        <w:tabs>
          <w:tab w:val="center" w:pos="4536"/>
          <w:tab w:val="right" w:pos="9072"/>
        </w:tabs>
        <w:suppressAutoHyphens/>
        <w:ind w:left="0" w:firstLine="0"/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</w:pPr>
      <w:r w:rsidRPr="004E3E00"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  <w:t>adres e-mail wykonawcy</w:t>
      </w:r>
    </w:p>
    <w:p w14:paraId="72EEF961" w14:textId="77777777" w:rsidR="00A14136" w:rsidRPr="004E3E00" w:rsidRDefault="00A14136" w:rsidP="009236D5">
      <w:pPr>
        <w:tabs>
          <w:tab w:val="center" w:pos="4536"/>
          <w:tab w:val="right" w:pos="9072"/>
        </w:tabs>
        <w:ind w:left="0"/>
        <w:rPr>
          <w:rFonts w:ascii="Tahoma" w:eastAsia="Times New Roman" w:hAnsi="Tahoma" w:cs="Tahoma"/>
          <w:i/>
          <w:sz w:val="22"/>
          <w:lang w:eastAsia="ar-SA"/>
        </w:rPr>
      </w:pPr>
      <w:r w:rsidRPr="004E3E00">
        <w:rPr>
          <w:rFonts w:ascii="Tahoma" w:eastAsia="Times New Roman" w:hAnsi="Tahoma" w:cs="Tahoma"/>
          <w:i/>
          <w:sz w:val="18"/>
          <w:szCs w:val="18"/>
          <w:lang w:eastAsia="ar-SA"/>
        </w:rPr>
        <w:t xml:space="preserve">       </w:t>
      </w:r>
      <w:r w:rsidRPr="004E3E00">
        <w:rPr>
          <w:rFonts w:ascii="Tahoma" w:eastAsia="Times New Roman" w:hAnsi="Tahoma" w:cs="Tahoma"/>
          <w:i/>
          <w:sz w:val="22"/>
          <w:lang w:eastAsia="ar-SA"/>
        </w:rPr>
        <w:t xml:space="preserve"> …………………………………………………………</w:t>
      </w:r>
      <w:r w:rsidR="00547F6B" w:rsidRPr="004E3E00">
        <w:rPr>
          <w:rFonts w:ascii="Tahoma" w:eastAsia="Times New Roman" w:hAnsi="Tahoma" w:cs="Tahoma"/>
          <w:i/>
          <w:sz w:val="22"/>
          <w:lang w:eastAsia="ar-SA"/>
        </w:rPr>
        <w:t>…</w:t>
      </w:r>
    </w:p>
    <w:p w14:paraId="54E1F419" w14:textId="77777777" w:rsidR="00A14136" w:rsidRPr="004E3E00" w:rsidRDefault="00A14136" w:rsidP="009236D5">
      <w:pPr>
        <w:ind w:left="0"/>
        <w:rPr>
          <w:rFonts w:ascii="Tahoma" w:hAnsi="Tahoma" w:cs="Tahoma"/>
          <w:i/>
          <w:sz w:val="18"/>
          <w:szCs w:val="18"/>
        </w:rPr>
      </w:pPr>
      <w:r w:rsidRPr="004E3E00">
        <w:rPr>
          <w:rFonts w:ascii="Tahoma" w:hAnsi="Tahoma" w:cs="Tahoma"/>
          <w:i/>
          <w:sz w:val="18"/>
          <w:szCs w:val="18"/>
        </w:rPr>
        <w:t xml:space="preserve">        osoba do kontaktu</w:t>
      </w:r>
    </w:p>
    <w:p w14:paraId="7B5E58A4" w14:textId="77777777" w:rsidR="00A14136" w:rsidRPr="004E3E00" w:rsidRDefault="00A14136" w:rsidP="009236D5">
      <w:pPr>
        <w:tabs>
          <w:tab w:val="center" w:pos="4536"/>
          <w:tab w:val="right" w:pos="9072"/>
        </w:tabs>
        <w:suppressAutoHyphens/>
        <w:ind w:left="0" w:firstLine="0"/>
        <w:rPr>
          <w:rFonts w:ascii="Tahoma" w:eastAsia="Times New Roman" w:hAnsi="Tahoma" w:cs="Tahoma"/>
          <w:i/>
          <w:kern w:val="1"/>
          <w:sz w:val="16"/>
          <w:szCs w:val="20"/>
          <w:lang w:eastAsia="ar-SA"/>
        </w:rPr>
      </w:pPr>
    </w:p>
    <w:p w14:paraId="6D7B8B8E" w14:textId="77777777" w:rsidR="00E7799D" w:rsidRPr="004E3E00" w:rsidRDefault="00E7799D" w:rsidP="009236D5">
      <w:pPr>
        <w:suppressAutoHyphens/>
        <w:ind w:left="0" w:firstLine="0"/>
        <w:jc w:val="center"/>
        <w:rPr>
          <w:rFonts w:ascii="Tahoma" w:eastAsia="Times New Roman" w:hAnsi="Tahoma" w:cs="Tahoma"/>
          <w:b/>
          <w:kern w:val="1"/>
          <w:szCs w:val="20"/>
          <w:lang w:eastAsia="ar-SA"/>
        </w:rPr>
      </w:pPr>
    </w:p>
    <w:p w14:paraId="37A5A9B8" w14:textId="77777777" w:rsidR="00E7799D" w:rsidRPr="004E3E00" w:rsidRDefault="00E1151A" w:rsidP="009236D5">
      <w:pPr>
        <w:suppressAutoHyphens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b/>
          <w:kern w:val="1"/>
          <w:szCs w:val="20"/>
          <w:lang w:eastAsia="ar-SA"/>
        </w:rPr>
        <w:t xml:space="preserve">           </w:t>
      </w:r>
      <w:r w:rsidRPr="004E3E00">
        <w:rPr>
          <w:rFonts w:ascii="Tahoma" w:eastAsia="Times New Roman" w:hAnsi="Tahoma" w:cs="Tahoma"/>
          <w:b/>
          <w:kern w:val="1"/>
          <w:sz w:val="22"/>
          <w:lang w:eastAsia="ar-SA"/>
        </w:rPr>
        <w:t>Zamawiający:</w:t>
      </w:r>
    </w:p>
    <w:p w14:paraId="696CB74E" w14:textId="77777777" w:rsidR="00E7799D" w:rsidRPr="004E3E00" w:rsidRDefault="007A4355" w:rsidP="009236D5">
      <w:pPr>
        <w:suppressAutoHyphens/>
        <w:ind w:left="3544" w:firstLine="0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Spółka Komunalna „Dorzecze Białej” Sp. z o.o.</w:t>
      </w:r>
    </w:p>
    <w:p w14:paraId="0AC125C6" w14:textId="77777777" w:rsidR="007A4355" w:rsidRPr="004E3E00" w:rsidRDefault="007A4355" w:rsidP="009236D5">
      <w:pPr>
        <w:suppressAutoHyphens/>
        <w:ind w:left="3544" w:firstLine="0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33-170 Tuchów</w:t>
      </w:r>
      <w:r w:rsidR="00F97D62" w:rsidRPr="004E3E0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, </w:t>
      </w:r>
      <w:r w:rsidRPr="004E3E0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ul. Jana III Sobieskiego 69C</w:t>
      </w:r>
    </w:p>
    <w:p w14:paraId="2ED2C8C4" w14:textId="77777777" w:rsidR="00E1151A" w:rsidRPr="004E3E00" w:rsidRDefault="00E1151A" w:rsidP="009236D5">
      <w:pPr>
        <w:suppressAutoHyphens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szCs w:val="20"/>
          <w:lang w:eastAsia="ar-SA"/>
        </w:rPr>
      </w:pPr>
    </w:p>
    <w:p w14:paraId="676CC4A4" w14:textId="77777777" w:rsidR="00F641E5" w:rsidRDefault="00E1151A" w:rsidP="009236D5">
      <w:pPr>
        <w:suppressAutoHyphens/>
        <w:ind w:left="0" w:firstLine="0"/>
        <w:jc w:val="center"/>
        <w:rPr>
          <w:rFonts w:ascii="Tahoma" w:eastAsia="Times New Roman" w:hAnsi="Tahoma" w:cs="Tahoma"/>
          <w:b/>
          <w:kern w:val="1"/>
          <w:sz w:val="28"/>
          <w:szCs w:val="20"/>
          <w:lang w:eastAsia="ar-SA"/>
        </w:rPr>
      </w:pPr>
      <w:r w:rsidRPr="004E3E00">
        <w:rPr>
          <w:rFonts w:ascii="Tahoma" w:eastAsia="Times New Roman" w:hAnsi="Tahoma" w:cs="Tahoma"/>
          <w:b/>
          <w:kern w:val="1"/>
          <w:sz w:val="28"/>
          <w:szCs w:val="20"/>
          <w:lang w:eastAsia="ar-SA"/>
        </w:rPr>
        <w:t>DRUK „OFERTA"</w:t>
      </w:r>
      <w:r w:rsidR="005369DE" w:rsidRPr="004E3E00">
        <w:rPr>
          <w:rFonts w:ascii="Tahoma" w:eastAsia="Times New Roman" w:hAnsi="Tahoma" w:cs="Tahoma"/>
          <w:b/>
          <w:kern w:val="1"/>
          <w:sz w:val="28"/>
          <w:szCs w:val="20"/>
          <w:lang w:eastAsia="ar-SA"/>
        </w:rPr>
        <w:t xml:space="preserve"> </w:t>
      </w:r>
    </w:p>
    <w:p w14:paraId="39D8D84C" w14:textId="77777777" w:rsidR="00C27A41" w:rsidRPr="004E3E00" w:rsidRDefault="00C27A41" w:rsidP="009236D5">
      <w:pPr>
        <w:suppressAutoHyphens/>
        <w:ind w:left="0" w:firstLine="0"/>
        <w:jc w:val="center"/>
        <w:rPr>
          <w:rFonts w:ascii="Tahoma" w:eastAsia="Times New Roman" w:hAnsi="Tahoma" w:cs="Tahoma"/>
          <w:b/>
          <w:kern w:val="1"/>
          <w:sz w:val="28"/>
          <w:szCs w:val="20"/>
          <w:lang w:eastAsia="ar-SA"/>
        </w:rPr>
      </w:pPr>
    </w:p>
    <w:p w14:paraId="52C0C5AE" w14:textId="10E955C9" w:rsidR="00F641E5" w:rsidRPr="00C27A41" w:rsidRDefault="00F641E5" w:rsidP="00C27A41">
      <w:pPr>
        <w:spacing w:line="276" w:lineRule="auto"/>
        <w:ind w:left="207" w:firstLine="360"/>
        <w:jc w:val="both"/>
        <w:rPr>
          <w:rFonts w:ascii="Tahoma" w:hAnsi="Tahoma" w:cs="Tahoma"/>
          <w:sz w:val="22"/>
        </w:rPr>
      </w:pPr>
      <w:r w:rsidRPr="00C27A41">
        <w:rPr>
          <w:rFonts w:ascii="Tahoma" w:hAnsi="Tahoma" w:cs="Tahoma"/>
          <w:sz w:val="22"/>
        </w:rPr>
        <w:t xml:space="preserve">W odpowiedzi na ogłoszenie o przetargu nieograniczonym </w:t>
      </w:r>
      <w:r w:rsidR="004E3E00" w:rsidRPr="00C27A41">
        <w:rPr>
          <w:rFonts w:ascii="Tahoma" w:hAnsi="Tahoma" w:cs="Tahoma"/>
          <w:sz w:val="22"/>
        </w:rPr>
        <w:t>pn.</w:t>
      </w:r>
      <w:r w:rsidRPr="00C27A41">
        <w:rPr>
          <w:rFonts w:ascii="Tahoma" w:hAnsi="Tahoma" w:cs="Tahoma"/>
          <w:sz w:val="22"/>
        </w:rPr>
        <w:t xml:space="preserve"> </w:t>
      </w:r>
      <w:r w:rsidR="0084770B" w:rsidRPr="00C27A41">
        <w:rPr>
          <w:rFonts w:ascii="Tahoma" w:hAnsi="Tahoma" w:cs="Tahoma"/>
          <w:b/>
          <w:sz w:val="22"/>
          <w:lang w:bidi="pl-PL"/>
        </w:rPr>
        <w:t>Dostawa energii elektrycznej dla punktów poboru Spółki Komunalnej „Dorzecze Białej”  sp. z o.o. na okres od 1 stycznia 202</w:t>
      </w:r>
      <w:r w:rsidR="00C27A41" w:rsidRPr="00C27A41">
        <w:rPr>
          <w:rFonts w:ascii="Tahoma" w:hAnsi="Tahoma" w:cs="Tahoma"/>
          <w:b/>
          <w:sz w:val="22"/>
          <w:lang w:bidi="pl-PL"/>
        </w:rPr>
        <w:t>6</w:t>
      </w:r>
      <w:r w:rsidR="0084770B" w:rsidRPr="00C27A41">
        <w:rPr>
          <w:rFonts w:ascii="Tahoma" w:hAnsi="Tahoma" w:cs="Tahoma"/>
          <w:b/>
          <w:sz w:val="22"/>
          <w:lang w:bidi="pl-PL"/>
        </w:rPr>
        <w:t xml:space="preserve"> r. do dnia 31 grudnia 202</w:t>
      </w:r>
      <w:r w:rsidR="00C27A41" w:rsidRPr="00C27A41">
        <w:rPr>
          <w:rFonts w:ascii="Tahoma" w:hAnsi="Tahoma" w:cs="Tahoma"/>
          <w:b/>
          <w:sz w:val="22"/>
          <w:lang w:bidi="pl-PL"/>
        </w:rPr>
        <w:t>6</w:t>
      </w:r>
      <w:r w:rsidR="0084770B" w:rsidRPr="00C27A41">
        <w:rPr>
          <w:rFonts w:ascii="Tahoma" w:hAnsi="Tahoma" w:cs="Tahoma"/>
          <w:b/>
          <w:sz w:val="22"/>
          <w:lang w:bidi="pl-PL"/>
        </w:rPr>
        <w:t xml:space="preserve"> r.</w:t>
      </w:r>
      <w:r w:rsidRPr="00C27A41">
        <w:rPr>
          <w:rFonts w:ascii="Tahoma" w:hAnsi="Tahoma" w:cs="Tahoma"/>
          <w:sz w:val="22"/>
        </w:rPr>
        <w:t xml:space="preserve">, zgodnie z wymaganiami określonymi w Specyfikacji Warunków Zamówienia dla niniejszego postępowania, składam(y) niniejszą ofertę. </w:t>
      </w:r>
    </w:p>
    <w:p w14:paraId="09347BF8" w14:textId="77777777" w:rsidR="00E7799D" w:rsidRPr="00C27A41" w:rsidRDefault="00E7799D" w:rsidP="00C27A41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3D849CD4" w14:textId="1DF2FDFE" w:rsidR="00E352FB" w:rsidRPr="00C27A41" w:rsidRDefault="00E352FB" w:rsidP="00C27A41">
      <w:pPr>
        <w:widowControl w:val="0"/>
        <w:numPr>
          <w:ilvl w:val="0"/>
          <w:numId w:val="4"/>
        </w:numPr>
        <w:suppressAutoHyphens/>
        <w:spacing w:line="276" w:lineRule="auto"/>
        <w:ind w:left="567"/>
        <w:jc w:val="both"/>
        <w:rPr>
          <w:rFonts w:ascii="Tahoma" w:hAnsi="Tahoma" w:cs="Tahoma"/>
          <w:sz w:val="22"/>
        </w:rPr>
      </w:pPr>
      <w:r w:rsidRPr="00C27A41">
        <w:rPr>
          <w:rFonts w:ascii="Tahoma" w:hAnsi="Tahoma" w:cs="Tahoma"/>
          <w:sz w:val="22"/>
        </w:rPr>
        <w:t xml:space="preserve">Składamy ofertę na wykonanie przedmiotu zamówienia w zakresie określonym w Specyfikacji Warunków Zamówienia, zgodnie z opisem przedmiotu zamówienia i istotnymi postanowieniami umowy za następującą cenę: </w:t>
      </w:r>
    </w:p>
    <w:p w14:paraId="334C77C8" w14:textId="77777777" w:rsidR="00E7799D" w:rsidRPr="00C27A41" w:rsidRDefault="00E7799D" w:rsidP="00C27A41">
      <w:pPr>
        <w:suppressAutoHyphens/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kern w:val="1"/>
          <w:sz w:val="22"/>
          <w:lang w:eastAsia="ar-SA"/>
        </w:rPr>
        <w:t>a) cena netto:</w:t>
      </w:r>
      <w:r w:rsidR="007A4355" w:rsidRPr="00C27A41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...</w:t>
      </w:r>
      <w:r w:rsidR="00D86195" w:rsidRPr="00C27A41">
        <w:rPr>
          <w:rFonts w:ascii="Tahoma" w:eastAsia="Times New Roman" w:hAnsi="Tahoma" w:cs="Tahoma"/>
          <w:kern w:val="1"/>
          <w:sz w:val="22"/>
          <w:lang w:eastAsia="ar-SA"/>
        </w:rPr>
        <w:t>.......</w:t>
      </w:r>
      <w:r w:rsidR="00521090" w:rsidRPr="00C27A41">
        <w:rPr>
          <w:rFonts w:ascii="Tahoma" w:eastAsia="Times New Roman" w:hAnsi="Tahoma" w:cs="Tahoma"/>
          <w:kern w:val="1"/>
          <w:sz w:val="22"/>
          <w:lang w:eastAsia="ar-SA"/>
        </w:rPr>
        <w:t>.........</w:t>
      </w:r>
      <w:r w:rsidR="00D86195" w:rsidRPr="00C27A41">
        <w:rPr>
          <w:rFonts w:ascii="Tahoma" w:eastAsia="Times New Roman" w:hAnsi="Tahoma" w:cs="Tahoma"/>
          <w:kern w:val="1"/>
          <w:sz w:val="22"/>
          <w:lang w:eastAsia="ar-SA"/>
        </w:rPr>
        <w:t>..</w:t>
      </w:r>
      <w:r w:rsidR="004E0F2E" w:rsidRPr="00C27A41">
        <w:rPr>
          <w:rFonts w:ascii="Tahoma" w:eastAsia="Times New Roman" w:hAnsi="Tahoma" w:cs="Tahoma"/>
          <w:kern w:val="1"/>
          <w:sz w:val="22"/>
          <w:lang w:eastAsia="ar-SA"/>
        </w:rPr>
        <w:t>....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</w:t>
      </w:r>
      <w:r w:rsidR="007A4355" w:rsidRPr="00C27A41">
        <w:rPr>
          <w:rFonts w:ascii="Tahoma" w:eastAsia="Times New Roman" w:hAnsi="Tahoma" w:cs="Tahoma"/>
          <w:kern w:val="1"/>
          <w:sz w:val="22"/>
          <w:lang w:eastAsia="ar-SA"/>
        </w:rPr>
        <w:t>.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... zł</w:t>
      </w:r>
      <w:r w:rsidR="00A234A8" w:rsidRPr="00C27A41">
        <w:rPr>
          <w:rStyle w:val="Odwoanieprzypisudolnego"/>
          <w:rFonts w:ascii="Tahoma" w:eastAsia="Times New Roman" w:hAnsi="Tahoma" w:cs="Tahoma"/>
          <w:kern w:val="1"/>
          <w:sz w:val="22"/>
          <w:lang w:eastAsia="ar-SA"/>
        </w:rPr>
        <w:footnoteReference w:id="2"/>
      </w:r>
    </w:p>
    <w:p w14:paraId="179C0674" w14:textId="77777777" w:rsidR="00E7799D" w:rsidRPr="00C27A41" w:rsidRDefault="00E7799D" w:rsidP="00C27A41">
      <w:pPr>
        <w:suppressAutoHyphens/>
        <w:spacing w:line="276" w:lineRule="auto"/>
        <w:ind w:left="51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kern w:val="1"/>
          <w:sz w:val="22"/>
          <w:lang w:eastAsia="ar-SA"/>
        </w:rPr>
        <w:t>słownie:</w:t>
      </w:r>
      <w:r w:rsidR="007A4355" w:rsidRPr="00C27A41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.........</w:t>
      </w:r>
      <w:r w:rsidR="004E0F2E" w:rsidRPr="00C27A41">
        <w:rPr>
          <w:rFonts w:ascii="Tahoma" w:eastAsia="Times New Roman" w:hAnsi="Tahoma" w:cs="Tahoma"/>
          <w:kern w:val="1"/>
          <w:sz w:val="22"/>
          <w:lang w:eastAsia="ar-SA"/>
        </w:rPr>
        <w:t>.</w:t>
      </w:r>
      <w:r w:rsidR="00521090" w:rsidRPr="00C27A41">
        <w:rPr>
          <w:rFonts w:ascii="Tahoma" w:eastAsia="Times New Roman" w:hAnsi="Tahoma" w:cs="Tahoma"/>
          <w:kern w:val="1"/>
          <w:sz w:val="22"/>
          <w:lang w:eastAsia="ar-SA"/>
        </w:rPr>
        <w:t>...........</w:t>
      </w:r>
      <w:r w:rsidR="004E0F2E" w:rsidRPr="00C27A41">
        <w:rPr>
          <w:rFonts w:ascii="Tahoma" w:eastAsia="Times New Roman" w:hAnsi="Tahoma" w:cs="Tahoma"/>
          <w:kern w:val="1"/>
          <w:sz w:val="22"/>
          <w:lang w:eastAsia="ar-SA"/>
        </w:rPr>
        <w:t>...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..</w:t>
      </w:r>
      <w:r w:rsidR="007A4355" w:rsidRPr="00C27A41">
        <w:rPr>
          <w:rFonts w:ascii="Tahoma" w:eastAsia="Times New Roman" w:hAnsi="Tahoma" w:cs="Tahoma"/>
          <w:kern w:val="1"/>
          <w:sz w:val="22"/>
          <w:lang w:eastAsia="ar-SA"/>
        </w:rPr>
        <w:t>........ zł</w:t>
      </w:r>
    </w:p>
    <w:p w14:paraId="57B05EF7" w14:textId="77777777" w:rsidR="00E7799D" w:rsidRPr="00C27A41" w:rsidRDefault="00E7799D" w:rsidP="00C27A41">
      <w:pPr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kern w:val="1"/>
          <w:sz w:val="22"/>
          <w:lang w:eastAsia="ar-SA"/>
        </w:rPr>
        <w:t xml:space="preserve">b) podatek VAT w wysokości </w:t>
      </w:r>
      <w:r w:rsidR="00D86195" w:rsidRPr="00C27A41">
        <w:rPr>
          <w:rFonts w:ascii="Tahoma" w:eastAsia="Times New Roman" w:hAnsi="Tahoma" w:cs="Tahoma"/>
          <w:kern w:val="1"/>
          <w:sz w:val="22"/>
          <w:lang w:eastAsia="ar-SA"/>
        </w:rPr>
        <w:t>……</w:t>
      </w:r>
      <w:r w:rsidR="00521090" w:rsidRPr="00C27A41">
        <w:rPr>
          <w:rFonts w:ascii="Tahoma" w:eastAsia="Times New Roman" w:hAnsi="Tahoma" w:cs="Tahoma"/>
          <w:kern w:val="1"/>
          <w:sz w:val="22"/>
          <w:lang w:eastAsia="ar-SA"/>
        </w:rPr>
        <w:t>.</w:t>
      </w:r>
      <w:r w:rsidR="00D86195" w:rsidRPr="00C27A41">
        <w:rPr>
          <w:rFonts w:ascii="Tahoma" w:eastAsia="Times New Roman" w:hAnsi="Tahoma" w:cs="Tahoma"/>
          <w:kern w:val="1"/>
          <w:sz w:val="22"/>
          <w:lang w:eastAsia="ar-SA"/>
        </w:rPr>
        <w:t>.. %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:</w:t>
      </w:r>
      <w:r w:rsidR="007A4355" w:rsidRPr="00C27A41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............</w:t>
      </w:r>
      <w:r w:rsidR="00521090" w:rsidRPr="00C27A41">
        <w:rPr>
          <w:rFonts w:ascii="Tahoma" w:eastAsia="Times New Roman" w:hAnsi="Tahoma" w:cs="Tahoma"/>
          <w:kern w:val="1"/>
          <w:sz w:val="22"/>
          <w:lang w:eastAsia="ar-SA"/>
        </w:rPr>
        <w:t>............. zł</w:t>
      </w:r>
    </w:p>
    <w:p w14:paraId="243806DE" w14:textId="77777777" w:rsidR="00E7799D" w:rsidRPr="00C27A41" w:rsidRDefault="00E7799D" w:rsidP="00C27A41">
      <w:pPr>
        <w:suppressAutoHyphens/>
        <w:spacing w:line="276" w:lineRule="auto"/>
        <w:ind w:left="52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kern w:val="1"/>
          <w:sz w:val="22"/>
          <w:lang w:eastAsia="ar-SA"/>
        </w:rPr>
        <w:t>słownie:...........</w:t>
      </w:r>
      <w:r w:rsidR="00521090" w:rsidRPr="00C27A41">
        <w:rPr>
          <w:rFonts w:ascii="Tahoma" w:eastAsia="Times New Roman" w:hAnsi="Tahoma" w:cs="Tahoma"/>
          <w:kern w:val="1"/>
          <w:sz w:val="22"/>
          <w:lang w:eastAsia="ar-SA"/>
        </w:rPr>
        <w:t>.......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...........</w:t>
      </w:r>
      <w:r w:rsidR="00D86195" w:rsidRPr="00C27A41">
        <w:rPr>
          <w:rFonts w:ascii="Tahoma" w:eastAsia="Times New Roman" w:hAnsi="Tahoma" w:cs="Tahoma"/>
          <w:kern w:val="1"/>
          <w:sz w:val="22"/>
          <w:lang w:eastAsia="ar-SA"/>
        </w:rPr>
        <w:t>.......</w:t>
      </w:r>
      <w:r w:rsidR="007A4355" w:rsidRPr="00C27A41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146C4406" w14:textId="77777777" w:rsidR="00E7799D" w:rsidRPr="00C27A41" w:rsidRDefault="00E7799D" w:rsidP="00C27A41">
      <w:pPr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kern w:val="1"/>
          <w:sz w:val="22"/>
          <w:lang w:eastAsia="ar-SA"/>
        </w:rPr>
        <w:t>c) cena  brutto:.</w:t>
      </w:r>
      <w:r w:rsidR="00521090" w:rsidRPr="00C27A41">
        <w:rPr>
          <w:rFonts w:ascii="Tahoma" w:eastAsia="Times New Roman" w:hAnsi="Tahoma" w:cs="Tahoma"/>
          <w:kern w:val="1"/>
          <w:sz w:val="22"/>
          <w:lang w:eastAsia="ar-SA"/>
        </w:rPr>
        <w:t>.......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.....</w:t>
      </w:r>
      <w:r w:rsidR="004E0F2E" w:rsidRPr="00C27A41">
        <w:rPr>
          <w:rFonts w:ascii="Tahoma" w:eastAsia="Times New Roman" w:hAnsi="Tahoma" w:cs="Tahoma"/>
          <w:kern w:val="1"/>
          <w:sz w:val="22"/>
          <w:lang w:eastAsia="ar-SA"/>
        </w:rPr>
        <w:t>..</w:t>
      </w:r>
      <w:r w:rsidR="00D86195" w:rsidRPr="00C27A41">
        <w:rPr>
          <w:rFonts w:ascii="Tahoma" w:eastAsia="Times New Roman" w:hAnsi="Tahoma" w:cs="Tahoma"/>
          <w:kern w:val="1"/>
          <w:sz w:val="22"/>
          <w:lang w:eastAsia="ar-SA"/>
        </w:rPr>
        <w:t>.........</w:t>
      </w:r>
      <w:r w:rsidR="004E0F2E" w:rsidRPr="00C27A41">
        <w:rPr>
          <w:rFonts w:ascii="Tahoma" w:eastAsia="Times New Roman" w:hAnsi="Tahoma" w:cs="Tahoma"/>
          <w:kern w:val="1"/>
          <w:sz w:val="22"/>
          <w:lang w:eastAsia="ar-SA"/>
        </w:rPr>
        <w:t>...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 zł</w:t>
      </w:r>
    </w:p>
    <w:p w14:paraId="187A57B3" w14:textId="77777777" w:rsidR="00E352FB" w:rsidRPr="00C27A41" w:rsidRDefault="00E7799D" w:rsidP="00C27A41">
      <w:pPr>
        <w:suppressAutoHyphens/>
        <w:spacing w:line="276" w:lineRule="auto"/>
        <w:ind w:left="52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kern w:val="1"/>
          <w:sz w:val="22"/>
          <w:lang w:eastAsia="ar-SA"/>
        </w:rPr>
        <w:t>słownie:.</w:t>
      </w:r>
      <w:r w:rsidR="004E0F2E" w:rsidRPr="00C27A41">
        <w:rPr>
          <w:rFonts w:ascii="Tahoma" w:eastAsia="Times New Roman" w:hAnsi="Tahoma" w:cs="Tahoma"/>
          <w:kern w:val="1"/>
          <w:sz w:val="22"/>
          <w:lang w:eastAsia="ar-SA"/>
        </w:rPr>
        <w:t>...</w:t>
      </w:r>
      <w:r w:rsidR="00D86195" w:rsidRPr="00C27A41">
        <w:rPr>
          <w:rFonts w:ascii="Tahoma" w:eastAsia="Times New Roman" w:hAnsi="Tahoma" w:cs="Tahoma"/>
          <w:kern w:val="1"/>
          <w:sz w:val="22"/>
          <w:lang w:eastAsia="ar-SA"/>
        </w:rPr>
        <w:t>..</w:t>
      </w:r>
      <w:r w:rsidR="00521090" w:rsidRPr="00C27A41">
        <w:rPr>
          <w:rFonts w:ascii="Tahoma" w:eastAsia="Times New Roman" w:hAnsi="Tahoma" w:cs="Tahoma"/>
          <w:kern w:val="1"/>
          <w:sz w:val="22"/>
          <w:lang w:eastAsia="ar-SA"/>
        </w:rPr>
        <w:t>......</w:t>
      </w:r>
      <w:r w:rsidR="00D86195" w:rsidRPr="00C27A41">
        <w:rPr>
          <w:rFonts w:ascii="Tahoma" w:eastAsia="Times New Roman" w:hAnsi="Tahoma" w:cs="Tahoma"/>
          <w:kern w:val="1"/>
          <w:sz w:val="22"/>
          <w:lang w:eastAsia="ar-SA"/>
        </w:rPr>
        <w:t>.........</w:t>
      </w:r>
      <w:r w:rsidR="004E0F2E" w:rsidRPr="00C27A41">
        <w:rPr>
          <w:rFonts w:ascii="Tahoma" w:eastAsia="Times New Roman" w:hAnsi="Tahoma" w:cs="Tahoma"/>
          <w:kern w:val="1"/>
          <w:sz w:val="22"/>
          <w:lang w:eastAsia="ar-SA"/>
        </w:rPr>
        <w:t>.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....</w:t>
      </w:r>
      <w:r w:rsidR="007A4355" w:rsidRPr="00C27A41">
        <w:rPr>
          <w:rFonts w:ascii="Tahoma" w:eastAsia="Times New Roman" w:hAnsi="Tahoma" w:cs="Tahoma"/>
          <w:kern w:val="1"/>
          <w:sz w:val="22"/>
          <w:lang w:eastAsia="ar-SA"/>
        </w:rPr>
        <w:t>........ zł</w:t>
      </w:r>
    </w:p>
    <w:p w14:paraId="4A63FB21" w14:textId="26830182" w:rsidR="007A4355" w:rsidRPr="00C27A41" w:rsidRDefault="00E352FB" w:rsidP="00C27A41">
      <w:pPr>
        <w:spacing w:line="276" w:lineRule="auto"/>
        <w:ind w:left="0" w:firstLine="0"/>
        <w:jc w:val="both"/>
        <w:rPr>
          <w:rFonts w:ascii="Tahoma" w:hAnsi="Tahoma" w:cs="Tahoma"/>
          <w:sz w:val="22"/>
        </w:rPr>
      </w:pPr>
      <w:r w:rsidRPr="00C27A41">
        <w:rPr>
          <w:rFonts w:ascii="Tahoma" w:hAnsi="Tahoma" w:cs="Tahoma"/>
          <w:sz w:val="22"/>
        </w:rPr>
        <w:t>Cenę oferty obliczono zgodnie z załącznikiem do Formularza oferty – „</w:t>
      </w:r>
      <w:r w:rsidR="000F7EEA" w:rsidRPr="00C27A41">
        <w:rPr>
          <w:rFonts w:ascii="Tahoma" w:hAnsi="Tahoma" w:cs="Tahoma"/>
          <w:sz w:val="22"/>
        </w:rPr>
        <w:t>Formularzem ce</w:t>
      </w:r>
      <w:r w:rsidRPr="00C27A41">
        <w:rPr>
          <w:rFonts w:ascii="Tahoma" w:hAnsi="Tahoma" w:cs="Tahoma"/>
          <w:sz w:val="22"/>
        </w:rPr>
        <w:t>now</w:t>
      </w:r>
      <w:r w:rsidR="000F7EEA" w:rsidRPr="00C27A41">
        <w:rPr>
          <w:rFonts w:ascii="Tahoma" w:hAnsi="Tahoma" w:cs="Tahoma"/>
          <w:sz w:val="22"/>
        </w:rPr>
        <w:t>ym</w:t>
      </w:r>
      <w:r w:rsidRPr="00C27A41">
        <w:rPr>
          <w:rFonts w:ascii="Tahoma" w:hAnsi="Tahoma" w:cs="Tahoma"/>
          <w:sz w:val="22"/>
        </w:rPr>
        <w:t>”</w:t>
      </w:r>
      <w:r w:rsidR="00D358FE" w:rsidRPr="00C27A41">
        <w:rPr>
          <w:rFonts w:ascii="Tahoma" w:hAnsi="Tahoma" w:cs="Tahoma"/>
          <w:sz w:val="22"/>
        </w:rPr>
        <w:t xml:space="preserve"> </w:t>
      </w:r>
      <w:r w:rsidRPr="00C27A41">
        <w:rPr>
          <w:rFonts w:ascii="Tahoma" w:hAnsi="Tahoma" w:cs="Tahoma"/>
          <w:sz w:val="22"/>
        </w:rPr>
        <w:t xml:space="preserve">(zał. nr </w:t>
      </w:r>
      <w:r w:rsidR="004E3E00" w:rsidRPr="00C27A41">
        <w:rPr>
          <w:rFonts w:ascii="Tahoma" w:hAnsi="Tahoma" w:cs="Tahoma"/>
          <w:sz w:val="22"/>
        </w:rPr>
        <w:t>2</w:t>
      </w:r>
      <w:r w:rsidR="001A5AEE" w:rsidRPr="00C27A41">
        <w:rPr>
          <w:rFonts w:ascii="Tahoma" w:hAnsi="Tahoma" w:cs="Tahoma"/>
          <w:sz w:val="22"/>
        </w:rPr>
        <w:t xml:space="preserve"> do SWZ</w:t>
      </w:r>
      <w:r w:rsidR="004E3E00" w:rsidRPr="00C27A41">
        <w:rPr>
          <w:rFonts w:ascii="Tahoma" w:hAnsi="Tahoma" w:cs="Tahoma"/>
          <w:sz w:val="22"/>
        </w:rPr>
        <w:t>)</w:t>
      </w:r>
    </w:p>
    <w:p w14:paraId="334E7CD3" w14:textId="68170C12" w:rsidR="00C93B12" w:rsidRPr="00C27A41" w:rsidRDefault="00C93B12" w:rsidP="00C27A41">
      <w:pPr>
        <w:spacing w:line="276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78A5FB0D" w14:textId="2F4CE088" w:rsidR="00AD1DA6" w:rsidRPr="00C27A41" w:rsidRDefault="00AD1DA6" w:rsidP="00C27A41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b/>
          <w:kern w:val="1"/>
          <w:sz w:val="22"/>
          <w:lang w:eastAsia="ar-SA"/>
        </w:rPr>
        <w:t>Niniejszym oświadczam</w:t>
      </w:r>
      <w:r w:rsidR="00D358FE" w:rsidRPr="00C27A41">
        <w:rPr>
          <w:rFonts w:ascii="Tahoma" w:eastAsia="Times New Roman" w:hAnsi="Tahoma" w:cs="Tahoma"/>
          <w:b/>
          <w:kern w:val="1"/>
          <w:sz w:val="22"/>
          <w:lang w:eastAsia="ar-SA"/>
        </w:rPr>
        <w:t>(my)</w:t>
      </w:r>
      <w:r w:rsidRPr="00C27A41">
        <w:rPr>
          <w:rFonts w:ascii="Tahoma" w:eastAsia="Times New Roman" w:hAnsi="Tahoma" w:cs="Tahoma"/>
          <w:b/>
          <w:kern w:val="1"/>
          <w:sz w:val="22"/>
          <w:lang w:eastAsia="ar-SA"/>
        </w:rPr>
        <w:t>, że:</w:t>
      </w:r>
      <w:r w:rsidRPr="00C27A41">
        <w:rPr>
          <w:rFonts w:ascii="Tahoma" w:eastAsia="Times New Roman" w:hAnsi="Tahoma" w:cs="Tahoma"/>
          <w:b/>
          <w:kern w:val="1"/>
          <w:sz w:val="22"/>
          <w:lang w:eastAsia="ar-SA"/>
        </w:rPr>
        <w:tab/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29D084D" w14:textId="5736EB13" w:rsidR="005E7EEC" w:rsidRPr="00C27A41" w:rsidRDefault="005E7EEC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hAnsi="Tahoma" w:cs="Tahoma"/>
          <w:sz w:val="22"/>
        </w:rPr>
        <w:t>zapoznałem(liśmy) się z treścią Specyfikacji Warunków Zamówienia i nie wnoszę</w:t>
      </w:r>
      <w:r w:rsidR="00D358FE" w:rsidRPr="00C27A41">
        <w:rPr>
          <w:rFonts w:ascii="Tahoma" w:hAnsi="Tahoma" w:cs="Tahoma"/>
          <w:sz w:val="22"/>
        </w:rPr>
        <w:t>(simy)</w:t>
      </w:r>
      <w:r w:rsidRPr="00C27A41">
        <w:rPr>
          <w:rFonts w:ascii="Tahoma" w:hAnsi="Tahoma" w:cs="Tahoma"/>
          <w:sz w:val="22"/>
        </w:rPr>
        <w:t xml:space="preserve"> do niej zastrzeżeń oraz przyjmuję</w:t>
      </w:r>
      <w:r w:rsidR="00D358FE" w:rsidRPr="00C27A41">
        <w:rPr>
          <w:rFonts w:ascii="Tahoma" w:hAnsi="Tahoma" w:cs="Tahoma"/>
          <w:sz w:val="22"/>
        </w:rPr>
        <w:t>(</w:t>
      </w:r>
      <w:r w:rsidRPr="00C27A41">
        <w:rPr>
          <w:rFonts w:ascii="Tahoma" w:hAnsi="Tahoma" w:cs="Tahoma"/>
          <w:sz w:val="22"/>
        </w:rPr>
        <w:t>my</w:t>
      </w:r>
      <w:r w:rsidR="00D358FE" w:rsidRPr="00C27A41">
        <w:rPr>
          <w:rFonts w:ascii="Tahoma" w:hAnsi="Tahoma" w:cs="Tahoma"/>
          <w:sz w:val="22"/>
        </w:rPr>
        <w:t>)</w:t>
      </w:r>
      <w:r w:rsidRPr="00C27A41">
        <w:rPr>
          <w:rFonts w:ascii="Tahoma" w:hAnsi="Tahoma" w:cs="Tahoma"/>
          <w:sz w:val="22"/>
        </w:rPr>
        <w:t xml:space="preserve"> warunki w niej zawarte</w:t>
      </w:r>
      <w:r w:rsidR="00B97463" w:rsidRPr="00C27A41">
        <w:rPr>
          <w:rFonts w:ascii="Tahoma" w:hAnsi="Tahoma" w:cs="Tahoma"/>
          <w:sz w:val="22"/>
        </w:rPr>
        <w:t>,</w:t>
      </w:r>
      <w:r w:rsidRPr="00C27A41">
        <w:rPr>
          <w:rFonts w:ascii="Tahoma" w:hAnsi="Tahoma" w:cs="Tahoma"/>
          <w:sz w:val="22"/>
        </w:rPr>
        <w:t xml:space="preserve"> </w:t>
      </w:r>
    </w:p>
    <w:p w14:paraId="2D543F13" w14:textId="77777777" w:rsidR="005E7EEC" w:rsidRPr="00C27A41" w:rsidRDefault="00B97463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hAnsi="Tahoma" w:cs="Tahoma"/>
          <w:sz w:val="22"/>
        </w:rPr>
        <w:t>uzyskałem(</w:t>
      </w:r>
      <w:r w:rsidR="005E7EEC" w:rsidRPr="00C27A41">
        <w:rPr>
          <w:rFonts w:ascii="Tahoma" w:hAnsi="Tahoma" w:cs="Tahoma"/>
          <w:sz w:val="22"/>
        </w:rPr>
        <w:t>liśmy</w:t>
      </w:r>
      <w:r w:rsidRPr="00C27A41">
        <w:rPr>
          <w:rFonts w:ascii="Tahoma" w:hAnsi="Tahoma" w:cs="Tahoma"/>
          <w:sz w:val="22"/>
        </w:rPr>
        <w:t>)</w:t>
      </w:r>
      <w:r w:rsidR="005E7EEC" w:rsidRPr="00C27A41">
        <w:rPr>
          <w:rFonts w:ascii="Tahoma" w:hAnsi="Tahoma" w:cs="Tahoma"/>
          <w:sz w:val="22"/>
        </w:rPr>
        <w:t xml:space="preserve"> wszelkie informacje niezbędne do prawidłowego przygotowania i złożenia niniejszej oferty</w:t>
      </w:r>
      <w:r w:rsidRPr="00C27A41">
        <w:rPr>
          <w:rFonts w:ascii="Tahoma" w:hAnsi="Tahoma" w:cs="Tahoma"/>
          <w:sz w:val="22"/>
        </w:rPr>
        <w:t>,</w:t>
      </w:r>
    </w:p>
    <w:p w14:paraId="14049239" w14:textId="77777777" w:rsidR="00465778" w:rsidRPr="00C27A41" w:rsidRDefault="00AD1DA6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kern w:val="1"/>
          <w:sz w:val="22"/>
          <w:lang w:eastAsia="ar-SA"/>
        </w:rPr>
        <w:t>przedmiot oferty jest zgodny z przedmiotem zamówienia</w:t>
      </w:r>
      <w:r w:rsidR="00B97463" w:rsidRPr="00C27A41">
        <w:rPr>
          <w:rFonts w:ascii="Tahoma" w:eastAsia="Times New Roman" w:hAnsi="Tahoma" w:cs="Tahoma"/>
          <w:kern w:val="1"/>
          <w:sz w:val="22"/>
          <w:lang w:eastAsia="ar-SA"/>
        </w:rPr>
        <w:t>,</w:t>
      </w:r>
    </w:p>
    <w:p w14:paraId="0E6A51C7" w14:textId="259ADF7C" w:rsidR="00894602" w:rsidRPr="00C27A41" w:rsidRDefault="00AD1DA6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kern w:val="1"/>
          <w:sz w:val="22"/>
          <w:lang w:eastAsia="ar-SA"/>
        </w:rPr>
        <w:t>jestem</w:t>
      </w:r>
      <w:r w:rsidR="00AC2A5E" w:rsidRPr="00C27A41">
        <w:rPr>
          <w:rFonts w:ascii="Tahoma" w:eastAsia="Times New Roman" w:hAnsi="Tahoma" w:cs="Tahoma"/>
          <w:kern w:val="1"/>
          <w:sz w:val="22"/>
          <w:lang w:eastAsia="ar-SA"/>
        </w:rPr>
        <w:t>(</w:t>
      </w:r>
      <w:proofErr w:type="spellStart"/>
      <w:r w:rsidR="007A4355" w:rsidRPr="00C27A41">
        <w:rPr>
          <w:rFonts w:ascii="Tahoma" w:eastAsia="Times New Roman" w:hAnsi="Tahoma" w:cs="Tahoma"/>
          <w:kern w:val="1"/>
          <w:sz w:val="22"/>
          <w:lang w:eastAsia="ar-SA"/>
        </w:rPr>
        <w:t>śmy</w:t>
      </w:r>
      <w:proofErr w:type="spellEnd"/>
      <w:r w:rsidR="00AC2A5E" w:rsidRPr="00C27A41">
        <w:rPr>
          <w:rFonts w:ascii="Tahoma" w:eastAsia="Times New Roman" w:hAnsi="Tahoma" w:cs="Tahoma"/>
          <w:kern w:val="1"/>
          <w:sz w:val="22"/>
          <w:lang w:eastAsia="ar-SA"/>
        </w:rPr>
        <w:t>)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 xml:space="preserve"> związany</w:t>
      </w:r>
      <w:r w:rsidR="00AC2A5E" w:rsidRPr="00C27A41">
        <w:rPr>
          <w:rFonts w:ascii="Tahoma" w:eastAsia="Times New Roman" w:hAnsi="Tahoma" w:cs="Tahoma"/>
          <w:kern w:val="1"/>
          <w:sz w:val="22"/>
          <w:lang w:eastAsia="ar-SA"/>
        </w:rPr>
        <w:t>(</w:t>
      </w:r>
      <w:r w:rsidR="007A4355" w:rsidRPr="00C27A41">
        <w:rPr>
          <w:rFonts w:ascii="Tahoma" w:eastAsia="Times New Roman" w:hAnsi="Tahoma" w:cs="Tahoma"/>
          <w:kern w:val="1"/>
          <w:sz w:val="22"/>
          <w:lang w:eastAsia="ar-SA"/>
        </w:rPr>
        <w:t>i</w:t>
      </w:r>
      <w:r w:rsidR="00AC2A5E" w:rsidRPr="00C27A41">
        <w:rPr>
          <w:rFonts w:ascii="Tahoma" w:eastAsia="Times New Roman" w:hAnsi="Tahoma" w:cs="Tahoma"/>
          <w:kern w:val="1"/>
          <w:sz w:val="22"/>
          <w:lang w:eastAsia="ar-SA"/>
        </w:rPr>
        <w:t>)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DF5F36" w:rsidRPr="00C27A41">
        <w:rPr>
          <w:rFonts w:ascii="Tahoma" w:eastAsia="Times New Roman" w:hAnsi="Tahoma" w:cs="Tahoma"/>
          <w:kern w:val="1"/>
          <w:sz w:val="22"/>
          <w:lang w:eastAsia="ar-SA"/>
        </w:rPr>
        <w:t xml:space="preserve">z niniejszą ofertą przez okres 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>podan</w:t>
      </w:r>
      <w:r w:rsidR="004E3E00" w:rsidRPr="00C27A41">
        <w:rPr>
          <w:rFonts w:ascii="Tahoma" w:eastAsia="Times New Roman" w:hAnsi="Tahoma" w:cs="Tahoma"/>
          <w:kern w:val="1"/>
          <w:sz w:val="22"/>
          <w:lang w:eastAsia="ar-SA"/>
        </w:rPr>
        <w:t>y</w:t>
      </w:r>
      <w:r w:rsidRPr="00C27A41">
        <w:rPr>
          <w:rFonts w:ascii="Tahoma" w:eastAsia="Times New Roman" w:hAnsi="Tahoma" w:cs="Tahoma"/>
          <w:kern w:val="1"/>
          <w:sz w:val="22"/>
          <w:lang w:eastAsia="ar-SA"/>
        </w:rPr>
        <w:t xml:space="preserve"> w SWZ</w:t>
      </w:r>
      <w:r w:rsidR="00B97463" w:rsidRPr="00C27A41">
        <w:rPr>
          <w:rFonts w:ascii="Tahoma" w:eastAsia="Times New Roman" w:hAnsi="Tahoma" w:cs="Tahoma"/>
          <w:kern w:val="1"/>
          <w:sz w:val="22"/>
          <w:lang w:eastAsia="ar-SA"/>
        </w:rPr>
        <w:t>,</w:t>
      </w:r>
    </w:p>
    <w:p w14:paraId="07D7DEC9" w14:textId="3F27D5B6" w:rsidR="00465778" w:rsidRPr="00C27A41" w:rsidRDefault="00D358FE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lastRenderedPageBreak/>
        <w:t>j</w:t>
      </w:r>
      <w:r w:rsidR="00465778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este</w:t>
      </w:r>
      <w:r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m(</w:t>
      </w:r>
      <w:proofErr w:type="spellStart"/>
      <w:r w:rsidR="00465778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śmy</w:t>
      </w:r>
      <w:proofErr w:type="spellEnd"/>
      <w:r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)</w:t>
      </w:r>
      <w:r w:rsidR="00465778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świadom</w:t>
      </w:r>
      <w:r w:rsidR="00FA1BC1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y(</w:t>
      </w:r>
      <w:r w:rsidR="00465778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i</w:t>
      </w:r>
      <w:r w:rsidR="00FA1BC1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)</w:t>
      </w:r>
      <w:r w:rsidR="00465778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, że wniesione przez nas wadium nie podlega zwrotowi w okolicznościach, o których mowa </w:t>
      </w:r>
      <w:r w:rsidR="004E3E00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ustawie</w:t>
      </w:r>
      <w:r w:rsidR="00FA1BC1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465778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Prawa zamówień publicznych</w:t>
      </w:r>
      <w:r w:rsidR="00B97463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,</w:t>
      </w:r>
    </w:p>
    <w:p w14:paraId="7F8A7678" w14:textId="763E6E39" w:rsidR="005E7EEC" w:rsidRPr="00C27A41" w:rsidRDefault="00E36C6B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hAnsi="Tahoma" w:cs="Tahoma"/>
          <w:sz w:val="22"/>
        </w:rPr>
        <w:t>w</w:t>
      </w:r>
      <w:r w:rsidR="005E7EEC" w:rsidRPr="00C27A41">
        <w:rPr>
          <w:rFonts w:ascii="Tahoma" w:hAnsi="Tahoma" w:cs="Tahoma"/>
          <w:sz w:val="22"/>
        </w:rPr>
        <w:t xml:space="preserve"> przypadku udzielenia </w:t>
      </w:r>
      <w:r w:rsidR="00D358FE" w:rsidRPr="00C27A41">
        <w:rPr>
          <w:rFonts w:ascii="Tahoma" w:hAnsi="Tahoma" w:cs="Tahoma"/>
          <w:sz w:val="22"/>
        </w:rPr>
        <w:t xml:space="preserve">mi(nam) niniejszego </w:t>
      </w:r>
      <w:r w:rsidR="005E7EEC" w:rsidRPr="00C27A41">
        <w:rPr>
          <w:rFonts w:ascii="Tahoma" w:hAnsi="Tahoma" w:cs="Tahoma"/>
          <w:sz w:val="22"/>
        </w:rPr>
        <w:t>zamówienia zobowiązuję</w:t>
      </w:r>
      <w:r w:rsidRPr="00C27A41">
        <w:rPr>
          <w:rFonts w:ascii="Tahoma" w:hAnsi="Tahoma" w:cs="Tahoma"/>
          <w:sz w:val="22"/>
        </w:rPr>
        <w:t>(</w:t>
      </w:r>
      <w:proofErr w:type="spellStart"/>
      <w:r w:rsidR="005E7EEC" w:rsidRPr="00C27A41">
        <w:rPr>
          <w:rFonts w:ascii="Tahoma" w:hAnsi="Tahoma" w:cs="Tahoma"/>
          <w:sz w:val="22"/>
        </w:rPr>
        <w:t>emy</w:t>
      </w:r>
      <w:proofErr w:type="spellEnd"/>
      <w:r w:rsidRPr="00C27A41">
        <w:rPr>
          <w:rFonts w:ascii="Tahoma" w:hAnsi="Tahoma" w:cs="Tahoma"/>
          <w:sz w:val="22"/>
        </w:rPr>
        <w:t>)</w:t>
      </w:r>
      <w:r w:rsidR="005E7EEC" w:rsidRPr="00C27A41">
        <w:rPr>
          <w:rFonts w:ascii="Tahoma" w:hAnsi="Tahoma" w:cs="Tahoma"/>
          <w:sz w:val="22"/>
        </w:rPr>
        <w:t xml:space="preserve"> się do zawarcia umowy w miejscu i terminie wskazanym przez Zamawiającego oraz na warunkach określonych w SWZ</w:t>
      </w:r>
      <w:r w:rsidR="00B97463" w:rsidRPr="00C27A41">
        <w:rPr>
          <w:rFonts w:ascii="Tahoma" w:hAnsi="Tahoma" w:cs="Tahoma"/>
          <w:sz w:val="22"/>
        </w:rPr>
        <w:t>,</w:t>
      </w:r>
    </w:p>
    <w:p w14:paraId="7DEFD54C" w14:textId="77777777" w:rsidR="00ED70B5" w:rsidRPr="00C27A41" w:rsidRDefault="00ED70B5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hAnsi="Tahoma" w:cs="Tahoma"/>
          <w:sz w:val="22"/>
        </w:rPr>
        <w:t>informacje składające się na ofertę, zawarte na stronach od ............. do ……….. stanowią tajemnicę przedsiębiorstwa w rozumieniu przepisów o zwalczaniu nieuczciwej konkurencji i jako takie nie mogą być ogólnie udostępnione</w:t>
      </w:r>
      <w:r w:rsidR="00B97463" w:rsidRPr="00C27A41">
        <w:rPr>
          <w:rFonts w:ascii="Tahoma" w:hAnsi="Tahoma" w:cs="Tahoma"/>
          <w:sz w:val="22"/>
        </w:rPr>
        <w:t>,</w:t>
      </w:r>
    </w:p>
    <w:p w14:paraId="74D6C09D" w14:textId="77777777" w:rsidR="00ED70B5" w:rsidRPr="00C27A41" w:rsidRDefault="00ED70B5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hAnsi="Tahoma" w:cs="Tahoma"/>
          <w:b/>
          <w:sz w:val="22"/>
        </w:rPr>
        <w:t>jestem(</w:t>
      </w:r>
      <w:proofErr w:type="spellStart"/>
      <w:r w:rsidRPr="00C27A41">
        <w:rPr>
          <w:rFonts w:ascii="Tahoma" w:hAnsi="Tahoma" w:cs="Tahoma"/>
          <w:b/>
          <w:sz w:val="22"/>
        </w:rPr>
        <w:t>śmy</w:t>
      </w:r>
      <w:proofErr w:type="spellEnd"/>
      <w:r w:rsidRPr="00C27A41">
        <w:rPr>
          <w:rFonts w:ascii="Tahoma" w:hAnsi="Tahoma" w:cs="Tahoma"/>
          <w:b/>
          <w:sz w:val="22"/>
        </w:rPr>
        <w:t>) / nie jestem(</w:t>
      </w:r>
      <w:proofErr w:type="spellStart"/>
      <w:r w:rsidRPr="00C27A41">
        <w:rPr>
          <w:rFonts w:ascii="Tahoma" w:hAnsi="Tahoma" w:cs="Tahoma"/>
          <w:b/>
          <w:sz w:val="22"/>
        </w:rPr>
        <w:t>śmy</w:t>
      </w:r>
      <w:proofErr w:type="spellEnd"/>
      <w:r w:rsidRPr="00C27A41">
        <w:rPr>
          <w:rFonts w:ascii="Tahoma" w:hAnsi="Tahoma" w:cs="Tahoma"/>
          <w:sz w:val="22"/>
        </w:rPr>
        <w:t>)</w:t>
      </w:r>
      <w:r w:rsidRPr="00C27A41">
        <w:rPr>
          <w:rStyle w:val="FootnoteCharacters"/>
          <w:rFonts w:ascii="Tahoma" w:hAnsi="Tahoma" w:cs="Tahoma"/>
          <w:sz w:val="22"/>
        </w:rPr>
        <w:footnoteReference w:id="3"/>
      </w:r>
      <w:r w:rsidRPr="00C27A41">
        <w:rPr>
          <w:rFonts w:ascii="Tahoma" w:hAnsi="Tahoma" w:cs="Tahoma"/>
          <w:sz w:val="22"/>
        </w:rPr>
        <w:t xml:space="preserve">  małym </w:t>
      </w:r>
      <w:r w:rsidR="007630EE" w:rsidRPr="00C27A41">
        <w:rPr>
          <w:rFonts w:ascii="Tahoma" w:hAnsi="Tahoma" w:cs="Tahoma"/>
          <w:sz w:val="22"/>
        </w:rPr>
        <w:t>lub</w:t>
      </w:r>
      <w:r w:rsidRPr="00C27A41">
        <w:rPr>
          <w:rFonts w:ascii="Tahoma" w:hAnsi="Tahoma" w:cs="Tahoma"/>
          <w:sz w:val="22"/>
        </w:rPr>
        <w:t xml:space="preserve"> średnim przedsiębiorstwem</w:t>
      </w:r>
      <w:r w:rsidR="00B97463" w:rsidRPr="00C27A41">
        <w:rPr>
          <w:rFonts w:ascii="Tahoma" w:hAnsi="Tahoma" w:cs="Tahoma"/>
          <w:sz w:val="22"/>
        </w:rPr>
        <w:t>,</w:t>
      </w:r>
    </w:p>
    <w:p w14:paraId="6DA8388D" w14:textId="410D7DBA" w:rsidR="005E7EEC" w:rsidRPr="00C27A41" w:rsidRDefault="00244536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zapoznałem</w:t>
      </w:r>
      <w:r w:rsidR="00367B8A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(liśmy)</w:t>
      </w:r>
      <w:r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się z zapisami </w:t>
      </w:r>
      <w:r w:rsidR="004E3E00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pkt.</w:t>
      </w:r>
      <w:r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374240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1</w:t>
      </w:r>
      <w:r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SWZ dotyczącymi ochrony danych osobowych</w:t>
      </w:r>
      <w:r w:rsidR="001F43D7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.</w:t>
      </w:r>
    </w:p>
    <w:p w14:paraId="698E5A41" w14:textId="77777777" w:rsidR="00B862F4" w:rsidRPr="00C27A41" w:rsidRDefault="00F97D62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o</w:t>
      </w:r>
      <w:r w:rsidR="00B862F4" w:rsidRPr="00C27A41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świadczamy, że posiadamy ważną i obejmującą okres realizacji umowy koncesję na prowadzenie działalności gospodarczej w zakresie obrotu energią elektryczną wydaną przez Prezesa Urzędu Regulacji Energetyki. </w:t>
      </w:r>
    </w:p>
    <w:p w14:paraId="70B3E139" w14:textId="6169CE00" w:rsidR="00AD31CE" w:rsidRPr="00C27A41" w:rsidRDefault="00AD31CE" w:rsidP="00C27A41">
      <w:pPr>
        <w:pStyle w:val="Akapitzlist"/>
        <w:numPr>
          <w:ilvl w:val="1"/>
          <w:numId w:val="6"/>
        </w:numPr>
        <w:suppressAutoHyphens/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27A41">
        <w:rPr>
          <w:rFonts w:ascii="Tahoma" w:hAnsi="Tahoma" w:cs="Tahoma"/>
          <w:color w:val="000000"/>
          <w:sz w:val="22"/>
        </w:rPr>
        <w:t xml:space="preserve">Oświadczam, że wypełniłem obowiązki informacyjne przewidziane w art. 13 lub art. 14 RODO wobec osób fizycznych, </w:t>
      </w:r>
      <w:r w:rsidRPr="00C27A41">
        <w:rPr>
          <w:rFonts w:ascii="Tahoma" w:hAnsi="Tahoma" w:cs="Tahoma"/>
          <w:sz w:val="22"/>
        </w:rPr>
        <w:t>od których dane osobowe bezpośrednio lub pośrednio pozyskałem</w:t>
      </w:r>
      <w:r w:rsidRPr="00C27A41">
        <w:rPr>
          <w:rFonts w:ascii="Tahoma" w:hAnsi="Tahoma" w:cs="Tahoma"/>
          <w:color w:val="000000"/>
          <w:sz w:val="22"/>
        </w:rPr>
        <w:t xml:space="preserve"> w celu ubiegania się o udzielenie niniejszego zamówienia.</w:t>
      </w:r>
    </w:p>
    <w:p w14:paraId="63FDC060" w14:textId="77777777" w:rsidR="005E7ED8" w:rsidRPr="004E3E00" w:rsidRDefault="005E7ED8" w:rsidP="009236D5">
      <w:pPr>
        <w:ind w:left="0" w:firstLine="0"/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</w:pPr>
    </w:p>
    <w:p w14:paraId="18CA2075" w14:textId="0F7A68A6" w:rsidR="009979BE" w:rsidRDefault="009979BE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660D5FD3" w14:textId="2A221259" w:rsidR="004E3E00" w:rsidRDefault="004E3E00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78269AFF" w14:textId="77777777" w:rsidR="004E3E00" w:rsidRPr="004E3E00" w:rsidRDefault="004E3E00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1D4BEC77" w14:textId="77777777" w:rsidR="005773E6" w:rsidRPr="004E3E00" w:rsidRDefault="005773E6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04BB6168" w14:textId="5486804E" w:rsidR="005773E6" w:rsidRPr="004E3E00" w:rsidRDefault="005773E6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Cs w:val="20"/>
          <w:lang w:eastAsia="ar-SA"/>
        </w:rPr>
        <w:tab/>
      </w:r>
      <w:r w:rsidRPr="004E3E00">
        <w:rPr>
          <w:rFonts w:ascii="Tahoma" w:eastAsia="Times New Roman" w:hAnsi="Tahoma" w:cs="Tahoma"/>
          <w:kern w:val="1"/>
          <w:szCs w:val="20"/>
          <w:lang w:eastAsia="ar-SA"/>
        </w:rPr>
        <w:tab/>
      </w:r>
      <w:r w:rsidRPr="004E3E00">
        <w:rPr>
          <w:rFonts w:ascii="Tahoma" w:eastAsia="Times New Roman" w:hAnsi="Tahoma" w:cs="Tahoma"/>
          <w:kern w:val="1"/>
          <w:szCs w:val="20"/>
          <w:lang w:eastAsia="ar-SA"/>
        </w:rPr>
        <w:tab/>
      </w:r>
      <w:r w:rsidRPr="004E3E00">
        <w:rPr>
          <w:rFonts w:ascii="Tahoma" w:eastAsia="Times New Roman" w:hAnsi="Tahoma" w:cs="Tahoma"/>
          <w:kern w:val="1"/>
          <w:szCs w:val="20"/>
          <w:lang w:eastAsia="ar-SA"/>
        </w:rPr>
        <w:tab/>
      </w:r>
    </w:p>
    <w:p w14:paraId="4DDC779D" w14:textId="77777777" w:rsidR="00AC276E" w:rsidRPr="00A30AEC" w:rsidRDefault="00AC276E" w:rsidP="00AC276E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>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299E6FCB" w14:textId="77777777" w:rsidR="00AD1DA6" w:rsidRPr="004E3E00" w:rsidRDefault="00AD1DA6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3E3395BD" w14:textId="77777777" w:rsidR="008231B7" w:rsidRPr="004E3E00" w:rsidRDefault="008231B7" w:rsidP="009236D5">
      <w:pPr>
        <w:suppressAutoHyphens/>
        <w:ind w:left="0" w:firstLine="0"/>
        <w:jc w:val="both"/>
        <w:rPr>
          <w:rFonts w:ascii="Tahoma" w:eastAsia="Times New Roman" w:hAnsi="Tahoma" w:cs="Tahoma"/>
          <w:i/>
          <w:kern w:val="1"/>
          <w:szCs w:val="20"/>
          <w:lang w:eastAsia="ar-SA"/>
        </w:rPr>
      </w:pPr>
    </w:p>
    <w:sectPr w:rsidR="008231B7" w:rsidRPr="004E3E00" w:rsidSect="00D41D37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7A6AB" w14:textId="77777777" w:rsidR="00E772D4" w:rsidRDefault="00E772D4" w:rsidP="00655BC3">
      <w:r>
        <w:separator/>
      </w:r>
    </w:p>
  </w:endnote>
  <w:endnote w:type="continuationSeparator" w:id="0">
    <w:p w14:paraId="56E30242" w14:textId="77777777" w:rsidR="00E772D4" w:rsidRDefault="00E772D4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78C8D" w14:textId="77777777" w:rsidR="00E772D4" w:rsidRDefault="00E772D4" w:rsidP="00655BC3">
      <w:r>
        <w:separator/>
      </w:r>
    </w:p>
  </w:footnote>
  <w:footnote w:type="continuationSeparator" w:id="0">
    <w:p w14:paraId="349220E6" w14:textId="77777777" w:rsidR="00E772D4" w:rsidRDefault="00E772D4" w:rsidP="00655BC3">
      <w:r>
        <w:continuationSeparator/>
      </w:r>
    </w:p>
  </w:footnote>
  <w:footnote w:id="1">
    <w:p w14:paraId="5E5DB81E" w14:textId="77777777" w:rsidR="00367B8A" w:rsidRPr="000B5864" w:rsidRDefault="00367B8A" w:rsidP="00367B8A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18"/>
          <w:szCs w:val="18"/>
          <w:lang w:eastAsia="ar-SA"/>
        </w:rPr>
      </w:pPr>
      <w:r w:rsidRPr="000B5864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0B5864">
        <w:rPr>
          <w:rFonts w:ascii="Tahoma" w:eastAsia="Times New Roman" w:hAnsi="Tahoma" w:cs="Tahoma"/>
          <w:kern w:val="1"/>
          <w:sz w:val="18"/>
          <w:szCs w:val="18"/>
          <w:lang w:eastAsia="ar-SA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  <w:footnote w:id="2">
    <w:p w14:paraId="4C6D524E" w14:textId="77777777" w:rsidR="00A234A8" w:rsidRDefault="00A234A8" w:rsidP="00367B8A">
      <w:pPr>
        <w:pStyle w:val="Tekstprzypisudolnego"/>
        <w:ind w:left="0" w:firstLine="0"/>
      </w:pPr>
      <w:r w:rsidRPr="000B5864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0B5864">
        <w:rPr>
          <w:rFonts w:ascii="Tahoma" w:hAnsi="Tahoma" w:cs="Tahoma"/>
          <w:sz w:val="18"/>
          <w:szCs w:val="18"/>
        </w:rPr>
        <w:t xml:space="preserve"> </w:t>
      </w:r>
      <w:r w:rsidR="00367B8A" w:rsidRPr="000B5864">
        <w:rPr>
          <w:rFonts w:ascii="Tahoma" w:hAnsi="Tahoma" w:cs="Tahoma"/>
          <w:sz w:val="18"/>
          <w:szCs w:val="18"/>
        </w:rPr>
        <w:t>C</w:t>
      </w:r>
      <w:r w:rsidRPr="000B5864">
        <w:rPr>
          <w:rFonts w:ascii="Tahoma" w:hAnsi="Tahoma" w:cs="Tahoma"/>
          <w:sz w:val="18"/>
          <w:szCs w:val="18"/>
        </w:rPr>
        <w:t>ena netto winna zawierać podatek akcyzowy</w:t>
      </w:r>
      <w:r w:rsidR="00A14136" w:rsidRPr="000B5864">
        <w:rPr>
          <w:rFonts w:ascii="Tahoma" w:hAnsi="Tahoma" w:cs="Tahoma"/>
          <w:sz w:val="18"/>
          <w:szCs w:val="18"/>
        </w:rPr>
        <w:t>.</w:t>
      </w:r>
      <w:r w:rsidRPr="000B5864">
        <w:rPr>
          <w:rFonts w:ascii="Tahoma" w:hAnsi="Tahoma" w:cs="Tahoma"/>
          <w:sz w:val="18"/>
          <w:szCs w:val="18"/>
        </w:rPr>
        <w:tab/>
      </w:r>
    </w:p>
  </w:footnote>
  <w:footnote w:id="3">
    <w:p w14:paraId="18FB5A66" w14:textId="77777777" w:rsidR="00ED70B5" w:rsidRPr="004E3E00" w:rsidRDefault="00ED70B5" w:rsidP="00ED70B5">
      <w:pPr>
        <w:rPr>
          <w:rFonts w:ascii="Tahoma" w:hAnsi="Tahoma" w:cs="Tahoma"/>
          <w:sz w:val="18"/>
          <w:szCs w:val="18"/>
        </w:rPr>
      </w:pPr>
      <w:r w:rsidRPr="000B5864">
        <w:rPr>
          <w:rStyle w:val="FootnoteCharacters"/>
          <w:rFonts w:ascii="Tahoma" w:hAnsi="Tahoma" w:cs="Tahoma"/>
          <w:sz w:val="18"/>
          <w:szCs w:val="18"/>
        </w:rPr>
        <w:footnoteRef/>
      </w:r>
      <w:r w:rsidRPr="000B5864">
        <w:rPr>
          <w:rFonts w:ascii="Tahoma" w:hAnsi="Tahoma" w:cs="Tahoma"/>
          <w:sz w:val="18"/>
          <w:szCs w:val="18"/>
        </w:rPr>
        <w:t xml:space="preserve"> Nieodpowiednie skreślić</w:t>
      </w:r>
      <w:r w:rsidR="00374240" w:rsidRPr="000B5864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9"/>
    <w:multiLevelType w:val="multilevel"/>
    <w:tmpl w:val="89C861FA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1437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7" w:hanging="180"/>
      </w:pPr>
    </w:lvl>
  </w:abstractNum>
  <w:abstractNum w:abstractNumId="8" w15:restartNumberingAfterBreak="0">
    <w:nsid w:val="09110C3F"/>
    <w:multiLevelType w:val="multilevel"/>
    <w:tmpl w:val="4E4E9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C14C4"/>
    <w:multiLevelType w:val="multilevel"/>
    <w:tmpl w:val="190C6514"/>
    <w:lvl w:ilvl="0">
      <w:start w:val="2"/>
      <w:numFmt w:val="decimal"/>
      <w:lvlText w:val="%1"/>
      <w:lvlJc w:val="left"/>
      <w:pPr>
        <w:ind w:left="360" w:hanging="360"/>
      </w:pPr>
      <w:rPr>
        <w:rFonts w:ascii="Tahoma" w:eastAsia="Calibri" w:hAnsi="Tahoma" w:cs="Tahoma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ahoma" w:eastAsia="Calibri" w:hAnsi="Tahoma" w:cs="Tahom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cs="Calibri" w:hint="default"/>
      </w:rPr>
    </w:lvl>
  </w:abstractNum>
  <w:abstractNum w:abstractNumId="13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6D4C13"/>
    <w:multiLevelType w:val="multilevel"/>
    <w:tmpl w:val="C0F876E4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cs="Calibri" w:hint="default"/>
      </w:rPr>
    </w:lvl>
  </w:abstractNum>
  <w:num w:numId="1" w16cid:durableId="1348217956">
    <w:abstractNumId w:val="10"/>
  </w:num>
  <w:num w:numId="2" w16cid:durableId="139423857">
    <w:abstractNumId w:val="0"/>
  </w:num>
  <w:num w:numId="3" w16cid:durableId="918296613">
    <w:abstractNumId w:val="9"/>
  </w:num>
  <w:num w:numId="4" w16cid:durableId="1422066399">
    <w:abstractNumId w:val="7"/>
  </w:num>
  <w:num w:numId="5" w16cid:durableId="113402586">
    <w:abstractNumId w:val="8"/>
  </w:num>
  <w:num w:numId="6" w16cid:durableId="291986399">
    <w:abstractNumId w:val="12"/>
  </w:num>
  <w:num w:numId="7" w16cid:durableId="153060653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2EC1"/>
    <w:rsid w:val="00004EC8"/>
    <w:rsid w:val="00004F45"/>
    <w:rsid w:val="00005C7F"/>
    <w:rsid w:val="000063A1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BD0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144"/>
    <w:rsid w:val="00037B74"/>
    <w:rsid w:val="00040A16"/>
    <w:rsid w:val="00042BAC"/>
    <w:rsid w:val="0004583E"/>
    <w:rsid w:val="00045F87"/>
    <w:rsid w:val="000504B7"/>
    <w:rsid w:val="000508AB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1A0D"/>
    <w:rsid w:val="00082C51"/>
    <w:rsid w:val="000847C9"/>
    <w:rsid w:val="00084BC6"/>
    <w:rsid w:val="000852CF"/>
    <w:rsid w:val="00086523"/>
    <w:rsid w:val="0009041E"/>
    <w:rsid w:val="00091B62"/>
    <w:rsid w:val="00093BA2"/>
    <w:rsid w:val="00094176"/>
    <w:rsid w:val="0009472D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4B9E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5864"/>
    <w:rsid w:val="000B62E6"/>
    <w:rsid w:val="000B734E"/>
    <w:rsid w:val="000C09A9"/>
    <w:rsid w:val="000C2609"/>
    <w:rsid w:val="000C2F31"/>
    <w:rsid w:val="000C3708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0F7EEA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1E5D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69B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AAC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46D9"/>
    <w:rsid w:val="001A5AEE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3D7"/>
    <w:rsid w:val="001F4E9A"/>
    <w:rsid w:val="001F6A5B"/>
    <w:rsid w:val="001F6AE7"/>
    <w:rsid w:val="001F6C0C"/>
    <w:rsid w:val="002001C4"/>
    <w:rsid w:val="002005CB"/>
    <w:rsid w:val="00200B4A"/>
    <w:rsid w:val="00202867"/>
    <w:rsid w:val="00204CC2"/>
    <w:rsid w:val="00204D6F"/>
    <w:rsid w:val="00205821"/>
    <w:rsid w:val="00206A3E"/>
    <w:rsid w:val="00207DAD"/>
    <w:rsid w:val="00212CC0"/>
    <w:rsid w:val="00213203"/>
    <w:rsid w:val="00213700"/>
    <w:rsid w:val="00214C90"/>
    <w:rsid w:val="00215FC7"/>
    <w:rsid w:val="002215C5"/>
    <w:rsid w:val="00221A51"/>
    <w:rsid w:val="00222C83"/>
    <w:rsid w:val="002243EF"/>
    <w:rsid w:val="002266BA"/>
    <w:rsid w:val="00227E3F"/>
    <w:rsid w:val="00230189"/>
    <w:rsid w:val="002306B4"/>
    <w:rsid w:val="002324A7"/>
    <w:rsid w:val="00232A91"/>
    <w:rsid w:val="00233C13"/>
    <w:rsid w:val="00235616"/>
    <w:rsid w:val="00237179"/>
    <w:rsid w:val="002379C5"/>
    <w:rsid w:val="002417CC"/>
    <w:rsid w:val="00244464"/>
    <w:rsid w:val="00244536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1E22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3DC1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4547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67B8A"/>
    <w:rsid w:val="00373960"/>
    <w:rsid w:val="00373A9A"/>
    <w:rsid w:val="00373FDD"/>
    <w:rsid w:val="00374240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8789A"/>
    <w:rsid w:val="003912F9"/>
    <w:rsid w:val="003915D0"/>
    <w:rsid w:val="003919B7"/>
    <w:rsid w:val="00392C19"/>
    <w:rsid w:val="00393C8F"/>
    <w:rsid w:val="00395FB5"/>
    <w:rsid w:val="00397AD4"/>
    <w:rsid w:val="003A0E68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5D76"/>
    <w:rsid w:val="003E6C6E"/>
    <w:rsid w:val="003E71E2"/>
    <w:rsid w:val="003E7E1A"/>
    <w:rsid w:val="003F0A6E"/>
    <w:rsid w:val="003F1E0E"/>
    <w:rsid w:val="003F247D"/>
    <w:rsid w:val="003F2649"/>
    <w:rsid w:val="003F2AEA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5320"/>
    <w:rsid w:val="00416A12"/>
    <w:rsid w:val="0041733C"/>
    <w:rsid w:val="00417A02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3D8B"/>
    <w:rsid w:val="00455CB3"/>
    <w:rsid w:val="00455DFF"/>
    <w:rsid w:val="004600EF"/>
    <w:rsid w:val="00460624"/>
    <w:rsid w:val="00460B52"/>
    <w:rsid w:val="00460EF0"/>
    <w:rsid w:val="0046191C"/>
    <w:rsid w:val="004642EE"/>
    <w:rsid w:val="004644E4"/>
    <w:rsid w:val="00465778"/>
    <w:rsid w:val="00465A85"/>
    <w:rsid w:val="00466295"/>
    <w:rsid w:val="0046663C"/>
    <w:rsid w:val="004729BD"/>
    <w:rsid w:val="00473856"/>
    <w:rsid w:val="00473F56"/>
    <w:rsid w:val="00474848"/>
    <w:rsid w:val="00475DD2"/>
    <w:rsid w:val="00476D7E"/>
    <w:rsid w:val="004810D4"/>
    <w:rsid w:val="0048140F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3525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7459"/>
    <w:rsid w:val="004E0F2E"/>
    <w:rsid w:val="004E14B9"/>
    <w:rsid w:val="004E2C90"/>
    <w:rsid w:val="004E35D8"/>
    <w:rsid w:val="004E399F"/>
    <w:rsid w:val="004E3DDD"/>
    <w:rsid w:val="004E3E00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0536"/>
    <w:rsid w:val="00521090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FCA"/>
    <w:rsid w:val="0053432A"/>
    <w:rsid w:val="00534C49"/>
    <w:rsid w:val="00535049"/>
    <w:rsid w:val="005369DE"/>
    <w:rsid w:val="00540374"/>
    <w:rsid w:val="00540FFA"/>
    <w:rsid w:val="00541C30"/>
    <w:rsid w:val="00542BB2"/>
    <w:rsid w:val="005460CE"/>
    <w:rsid w:val="00547F6B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7AD"/>
    <w:rsid w:val="00563843"/>
    <w:rsid w:val="00563F85"/>
    <w:rsid w:val="00564198"/>
    <w:rsid w:val="00565BA7"/>
    <w:rsid w:val="0056725F"/>
    <w:rsid w:val="00567DED"/>
    <w:rsid w:val="005720F5"/>
    <w:rsid w:val="00573472"/>
    <w:rsid w:val="00573778"/>
    <w:rsid w:val="005743D8"/>
    <w:rsid w:val="0057488F"/>
    <w:rsid w:val="00576CA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6753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E7ED8"/>
    <w:rsid w:val="005E7EEC"/>
    <w:rsid w:val="005F30E7"/>
    <w:rsid w:val="005F48BF"/>
    <w:rsid w:val="005F4F34"/>
    <w:rsid w:val="005F4F35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5C56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D2A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9D0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652E"/>
    <w:rsid w:val="006C71F1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0E29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DBE"/>
    <w:rsid w:val="00712FCC"/>
    <w:rsid w:val="00713362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369E4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1323"/>
    <w:rsid w:val="00753DB7"/>
    <w:rsid w:val="007550A5"/>
    <w:rsid w:val="00755D42"/>
    <w:rsid w:val="00756BE7"/>
    <w:rsid w:val="0075736C"/>
    <w:rsid w:val="00757703"/>
    <w:rsid w:val="00760EC2"/>
    <w:rsid w:val="00762F33"/>
    <w:rsid w:val="007630EE"/>
    <w:rsid w:val="00763E4C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109C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4355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1B77"/>
    <w:rsid w:val="007C208B"/>
    <w:rsid w:val="007C2731"/>
    <w:rsid w:val="007C28B3"/>
    <w:rsid w:val="007C3759"/>
    <w:rsid w:val="007C49D9"/>
    <w:rsid w:val="007C54BB"/>
    <w:rsid w:val="007C7D31"/>
    <w:rsid w:val="007D4325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506B"/>
    <w:rsid w:val="0082662B"/>
    <w:rsid w:val="00827C4C"/>
    <w:rsid w:val="00830505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4770B"/>
    <w:rsid w:val="008511F5"/>
    <w:rsid w:val="00851E99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54C8"/>
    <w:rsid w:val="00867A28"/>
    <w:rsid w:val="00870875"/>
    <w:rsid w:val="00872986"/>
    <w:rsid w:val="0087442E"/>
    <w:rsid w:val="008756D6"/>
    <w:rsid w:val="00876F85"/>
    <w:rsid w:val="00880102"/>
    <w:rsid w:val="00882C0B"/>
    <w:rsid w:val="008842EF"/>
    <w:rsid w:val="00886F8D"/>
    <w:rsid w:val="008902B9"/>
    <w:rsid w:val="008906FF"/>
    <w:rsid w:val="0089311E"/>
    <w:rsid w:val="00894602"/>
    <w:rsid w:val="00897070"/>
    <w:rsid w:val="00897515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6D5"/>
    <w:rsid w:val="00923CAA"/>
    <w:rsid w:val="00924847"/>
    <w:rsid w:val="009248D8"/>
    <w:rsid w:val="00925A3C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4AE"/>
    <w:rsid w:val="00960D47"/>
    <w:rsid w:val="00961AA7"/>
    <w:rsid w:val="00961CD6"/>
    <w:rsid w:val="00963E29"/>
    <w:rsid w:val="009646A4"/>
    <w:rsid w:val="009706DA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76109"/>
    <w:rsid w:val="0098026B"/>
    <w:rsid w:val="00980A1E"/>
    <w:rsid w:val="00980BF9"/>
    <w:rsid w:val="009818A6"/>
    <w:rsid w:val="00982F03"/>
    <w:rsid w:val="00983DA8"/>
    <w:rsid w:val="00984CC0"/>
    <w:rsid w:val="00986B6E"/>
    <w:rsid w:val="00990580"/>
    <w:rsid w:val="0099186F"/>
    <w:rsid w:val="00991BCF"/>
    <w:rsid w:val="00991D14"/>
    <w:rsid w:val="00992DB9"/>
    <w:rsid w:val="00993072"/>
    <w:rsid w:val="00993271"/>
    <w:rsid w:val="0099345E"/>
    <w:rsid w:val="00993919"/>
    <w:rsid w:val="00993DA8"/>
    <w:rsid w:val="0099500E"/>
    <w:rsid w:val="00996378"/>
    <w:rsid w:val="009979BE"/>
    <w:rsid w:val="009A13F9"/>
    <w:rsid w:val="009A15F0"/>
    <w:rsid w:val="009A2588"/>
    <w:rsid w:val="009A3F32"/>
    <w:rsid w:val="009A4D32"/>
    <w:rsid w:val="009A6B1E"/>
    <w:rsid w:val="009A77C8"/>
    <w:rsid w:val="009B06EF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120"/>
    <w:rsid w:val="00A13242"/>
    <w:rsid w:val="00A14136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34A8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6FEB"/>
    <w:rsid w:val="00A4739F"/>
    <w:rsid w:val="00A537FA"/>
    <w:rsid w:val="00A53CD3"/>
    <w:rsid w:val="00A554A4"/>
    <w:rsid w:val="00A55705"/>
    <w:rsid w:val="00A5669C"/>
    <w:rsid w:val="00A60B3D"/>
    <w:rsid w:val="00A60CF8"/>
    <w:rsid w:val="00A616C9"/>
    <w:rsid w:val="00A618A3"/>
    <w:rsid w:val="00A63127"/>
    <w:rsid w:val="00A63A37"/>
    <w:rsid w:val="00A654C3"/>
    <w:rsid w:val="00A65DFE"/>
    <w:rsid w:val="00A669BF"/>
    <w:rsid w:val="00A67AD0"/>
    <w:rsid w:val="00A70BA5"/>
    <w:rsid w:val="00A710D9"/>
    <w:rsid w:val="00A722D8"/>
    <w:rsid w:val="00A7297F"/>
    <w:rsid w:val="00A740F4"/>
    <w:rsid w:val="00A743BE"/>
    <w:rsid w:val="00A75CE5"/>
    <w:rsid w:val="00A76C26"/>
    <w:rsid w:val="00A77B66"/>
    <w:rsid w:val="00A80048"/>
    <w:rsid w:val="00A80309"/>
    <w:rsid w:val="00A803EB"/>
    <w:rsid w:val="00A80EF5"/>
    <w:rsid w:val="00A81C86"/>
    <w:rsid w:val="00A90BFE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6A5B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6E"/>
    <w:rsid w:val="00AC27E2"/>
    <w:rsid w:val="00AC2A5E"/>
    <w:rsid w:val="00AC326D"/>
    <w:rsid w:val="00AC3E24"/>
    <w:rsid w:val="00AC489C"/>
    <w:rsid w:val="00AC4FED"/>
    <w:rsid w:val="00AC5641"/>
    <w:rsid w:val="00AD1D70"/>
    <w:rsid w:val="00AD1DA6"/>
    <w:rsid w:val="00AD1F64"/>
    <w:rsid w:val="00AD31CE"/>
    <w:rsid w:val="00AD320D"/>
    <w:rsid w:val="00AD3ED5"/>
    <w:rsid w:val="00AD4E1B"/>
    <w:rsid w:val="00AD52C5"/>
    <w:rsid w:val="00AD57DF"/>
    <w:rsid w:val="00AD5BC2"/>
    <w:rsid w:val="00AD7015"/>
    <w:rsid w:val="00AD7A41"/>
    <w:rsid w:val="00AE0031"/>
    <w:rsid w:val="00AE2582"/>
    <w:rsid w:val="00AE33EB"/>
    <w:rsid w:val="00AE373F"/>
    <w:rsid w:val="00AE3ECA"/>
    <w:rsid w:val="00AE445B"/>
    <w:rsid w:val="00AF2391"/>
    <w:rsid w:val="00AF2A5D"/>
    <w:rsid w:val="00AF3547"/>
    <w:rsid w:val="00AF3718"/>
    <w:rsid w:val="00AF48E1"/>
    <w:rsid w:val="00AF4BD5"/>
    <w:rsid w:val="00AF6579"/>
    <w:rsid w:val="00AF7297"/>
    <w:rsid w:val="00AF72C9"/>
    <w:rsid w:val="00AF7736"/>
    <w:rsid w:val="00B035FD"/>
    <w:rsid w:val="00B04651"/>
    <w:rsid w:val="00B051EB"/>
    <w:rsid w:val="00B052D0"/>
    <w:rsid w:val="00B05BE9"/>
    <w:rsid w:val="00B05E7A"/>
    <w:rsid w:val="00B07623"/>
    <w:rsid w:val="00B106A6"/>
    <w:rsid w:val="00B11E34"/>
    <w:rsid w:val="00B11E72"/>
    <w:rsid w:val="00B17636"/>
    <w:rsid w:val="00B20FE0"/>
    <w:rsid w:val="00B25819"/>
    <w:rsid w:val="00B25ACA"/>
    <w:rsid w:val="00B26B5E"/>
    <w:rsid w:val="00B27BE8"/>
    <w:rsid w:val="00B27CB6"/>
    <w:rsid w:val="00B3138B"/>
    <w:rsid w:val="00B31ECD"/>
    <w:rsid w:val="00B32C0F"/>
    <w:rsid w:val="00B33B54"/>
    <w:rsid w:val="00B345B2"/>
    <w:rsid w:val="00B34941"/>
    <w:rsid w:val="00B34B1A"/>
    <w:rsid w:val="00B376E5"/>
    <w:rsid w:val="00B41DC5"/>
    <w:rsid w:val="00B4200A"/>
    <w:rsid w:val="00B43044"/>
    <w:rsid w:val="00B45A88"/>
    <w:rsid w:val="00B4754A"/>
    <w:rsid w:val="00B517BC"/>
    <w:rsid w:val="00B54F98"/>
    <w:rsid w:val="00B562BD"/>
    <w:rsid w:val="00B57687"/>
    <w:rsid w:val="00B61525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862F4"/>
    <w:rsid w:val="00B906DA"/>
    <w:rsid w:val="00B91D3C"/>
    <w:rsid w:val="00B9207F"/>
    <w:rsid w:val="00B92A8E"/>
    <w:rsid w:val="00B946F4"/>
    <w:rsid w:val="00B955B2"/>
    <w:rsid w:val="00B969E1"/>
    <w:rsid w:val="00B96B50"/>
    <w:rsid w:val="00B97463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C7DA3"/>
    <w:rsid w:val="00BD0293"/>
    <w:rsid w:val="00BD07DD"/>
    <w:rsid w:val="00BD12E0"/>
    <w:rsid w:val="00BD3753"/>
    <w:rsid w:val="00BD5121"/>
    <w:rsid w:val="00BD6124"/>
    <w:rsid w:val="00BD6D41"/>
    <w:rsid w:val="00BE00A3"/>
    <w:rsid w:val="00BE0234"/>
    <w:rsid w:val="00BE02B5"/>
    <w:rsid w:val="00BE0570"/>
    <w:rsid w:val="00BE10FA"/>
    <w:rsid w:val="00BE16CD"/>
    <w:rsid w:val="00BE2D48"/>
    <w:rsid w:val="00BE2EBD"/>
    <w:rsid w:val="00BE30BA"/>
    <w:rsid w:val="00BE36CA"/>
    <w:rsid w:val="00BE4A17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5F91"/>
    <w:rsid w:val="00BF6C5B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919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2550"/>
    <w:rsid w:val="00C23095"/>
    <w:rsid w:val="00C24F51"/>
    <w:rsid w:val="00C27A41"/>
    <w:rsid w:val="00C27AEE"/>
    <w:rsid w:val="00C31B1C"/>
    <w:rsid w:val="00C31F74"/>
    <w:rsid w:val="00C34F2F"/>
    <w:rsid w:val="00C35B25"/>
    <w:rsid w:val="00C379FA"/>
    <w:rsid w:val="00C4014C"/>
    <w:rsid w:val="00C401A4"/>
    <w:rsid w:val="00C422DE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7C2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3B12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70C8"/>
    <w:rsid w:val="00CC08C8"/>
    <w:rsid w:val="00CC4361"/>
    <w:rsid w:val="00CC4EA4"/>
    <w:rsid w:val="00CC6593"/>
    <w:rsid w:val="00CC69C5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8FE"/>
    <w:rsid w:val="00D35A3D"/>
    <w:rsid w:val="00D360BC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4CE9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97D90"/>
    <w:rsid w:val="00DA163D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1700"/>
    <w:rsid w:val="00DC22DA"/>
    <w:rsid w:val="00DC4315"/>
    <w:rsid w:val="00DC4359"/>
    <w:rsid w:val="00DC6AAE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091F"/>
    <w:rsid w:val="00DE4050"/>
    <w:rsid w:val="00DE6B7C"/>
    <w:rsid w:val="00DE7B08"/>
    <w:rsid w:val="00DF0821"/>
    <w:rsid w:val="00DF1081"/>
    <w:rsid w:val="00DF11B6"/>
    <w:rsid w:val="00DF2650"/>
    <w:rsid w:val="00DF2731"/>
    <w:rsid w:val="00DF37F0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151A"/>
    <w:rsid w:val="00E16E17"/>
    <w:rsid w:val="00E17009"/>
    <w:rsid w:val="00E1733A"/>
    <w:rsid w:val="00E20505"/>
    <w:rsid w:val="00E21274"/>
    <w:rsid w:val="00E218BB"/>
    <w:rsid w:val="00E25389"/>
    <w:rsid w:val="00E25BA3"/>
    <w:rsid w:val="00E25EF2"/>
    <w:rsid w:val="00E264CA"/>
    <w:rsid w:val="00E30466"/>
    <w:rsid w:val="00E30FF5"/>
    <w:rsid w:val="00E31B30"/>
    <w:rsid w:val="00E31D17"/>
    <w:rsid w:val="00E32D34"/>
    <w:rsid w:val="00E33484"/>
    <w:rsid w:val="00E346A6"/>
    <w:rsid w:val="00E347D9"/>
    <w:rsid w:val="00E352FB"/>
    <w:rsid w:val="00E36009"/>
    <w:rsid w:val="00E36C6B"/>
    <w:rsid w:val="00E37960"/>
    <w:rsid w:val="00E401D2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4D22"/>
    <w:rsid w:val="00E750E0"/>
    <w:rsid w:val="00E772D4"/>
    <w:rsid w:val="00E7799D"/>
    <w:rsid w:val="00E81B25"/>
    <w:rsid w:val="00E83946"/>
    <w:rsid w:val="00E856BD"/>
    <w:rsid w:val="00E86DCC"/>
    <w:rsid w:val="00E86E73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1A39"/>
    <w:rsid w:val="00EB2DBA"/>
    <w:rsid w:val="00EB45D0"/>
    <w:rsid w:val="00EB4DE5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AF3"/>
    <w:rsid w:val="00ED5BA7"/>
    <w:rsid w:val="00ED6BE6"/>
    <w:rsid w:val="00ED6D17"/>
    <w:rsid w:val="00ED70B5"/>
    <w:rsid w:val="00ED731D"/>
    <w:rsid w:val="00ED7646"/>
    <w:rsid w:val="00ED7BA8"/>
    <w:rsid w:val="00EE00A1"/>
    <w:rsid w:val="00EE07C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3816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1B47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41E5"/>
    <w:rsid w:val="00F641F3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3EE9"/>
    <w:rsid w:val="00F94045"/>
    <w:rsid w:val="00F95751"/>
    <w:rsid w:val="00F9615B"/>
    <w:rsid w:val="00F97D62"/>
    <w:rsid w:val="00FA044D"/>
    <w:rsid w:val="00FA0ECA"/>
    <w:rsid w:val="00FA15BA"/>
    <w:rsid w:val="00FA1BC1"/>
    <w:rsid w:val="00FA2BED"/>
    <w:rsid w:val="00FA3990"/>
    <w:rsid w:val="00FA3D28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B79D4"/>
    <w:rsid w:val="00FC0953"/>
    <w:rsid w:val="00FC10FF"/>
    <w:rsid w:val="00FC4EC2"/>
    <w:rsid w:val="00FC74C6"/>
    <w:rsid w:val="00FC78CC"/>
    <w:rsid w:val="00FC7D0C"/>
    <w:rsid w:val="00FD02EF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E094F"/>
  <w15:docId w15:val="{F81750C1-000F-4B91-94D7-36100A78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styleId="Numerstrony">
    <w:name w:val="page number"/>
    <w:uiPriority w:val="99"/>
    <w:unhideWhenUsed/>
    <w:rsid w:val="007A4355"/>
  </w:style>
  <w:style w:type="character" w:customStyle="1" w:styleId="FontStyle23">
    <w:name w:val="Font Style23"/>
    <w:uiPriority w:val="99"/>
    <w:rsid w:val="007A4355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0A1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A16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0A16"/>
    <w:rPr>
      <w:vertAlign w:val="superscript"/>
    </w:rPr>
  </w:style>
  <w:style w:type="paragraph" w:customStyle="1" w:styleId="Style25">
    <w:name w:val="Style25"/>
    <w:basedOn w:val="Normalny"/>
    <w:uiPriority w:val="99"/>
    <w:rsid w:val="00A96A5B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otnoteCharacters">
    <w:name w:val="Footnote Characters"/>
    <w:rsid w:val="00E352F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2591-4561-49E0-B363-3C7F0D23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cp:lastModifiedBy>Piotr Zając</cp:lastModifiedBy>
  <cp:revision>9</cp:revision>
  <cp:lastPrinted>2018-10-16T10:05:00Z</cp:lastPrinted>
  <dcterms:created xsi:type="dcterms:W3CDTF">2022-07-28T07:26:00Z</dcterms:created>
  <dcterms:modified xsi:type="dcterms:W3CDTF">2025-03-18T09:52:00Z</dcterms:modified>
</cp:coreProperties>
</file>