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671F7" w14:textId="26AC7A64" w:rsidR="008C4068" w:rsidRPr="003A3296" w:rsidRDefault="00855104" w:rsidP="00A73D7E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</w:t>
      </w:r>
      <w:r w:rsidR="000F2484">
        <w:rPr>
          <w:rFonts w:ascii="Arial" w:hAnsi="Arial" w:cs="Arial"/>
          <w:b/>
          <w:sz w:val="22"/>
          <w:szCs w:val="22"/>
        </w:rPr>
        <w:t>A</w:t>
      </w:r>
      <w:r w:rsidRPr="003A3296">
        <w:rPr>
          <w:rFonts w:ascii="Arial" w:hAnsi="Arial" w:cs="Arial"/>
          <w:b/>
          <w:sz w:val="22"/>
          <w:szCs w:val="22"/>
        </w:rPr>
        <w:t xml:space="preserve">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  <w:r w:rsidR="00530DCF">
        <w:rPr>
          <w:rFonts w:ascii="Arial" w:hAnsi="Arial" w:cs="Arial"/>
          <w:b/>
          <w:sz w:val="22"/>
          <w:szCs w:val="22"/>
        </w:rPr>
        <w:t xml:space="preserve"> </w:t>
      </w:r>
      <w:r w:rsidR="00530DCF" w:rsidRPr="00530DCF">
        <w:rPr>
          <w:rFonts w:ascii="Arial" w:hAnsi="Arial" w:cs="Arial"/>
          <w:b/>
          <w:sz w:val="22"/>
          <w:szCs w:val="22"/>
          <w:highlight w:val="yellow"/>
        </w:rPr>
        <w:t>(AKTUALNY)</w:t>
      </w:r>
    </w:p>
    <w:p w14:paraId="307F004D" w14:textId="77777777" w:rsidR="008C4068" w:rsidRPr="003A3296" w:rsidRDefault="008C4068" w:rsidP="00A73D7E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F54903" w:rsidRPr="003A3296" w14:paraId="4B60CCA6" w14:textId="77777777" w:rsidTr="00F54903">
        <w:tc>
          <w:tcPr>
            <w:tcW w:w="9156" w:type="dxa"/>
            <w:shd w:val="clear" w:color="auto" w:fill="00FF99"/>
            <w:vAlign w:val="center"/>
          </w:tcPr>
          <w:p w14:paraId="7CCC7992" w14:textId="77777777" w:rsidR="00F54903" w:rsidRPr="003A3296" w:rsidRDefault="00F54903" w:rsidP="00A73D7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103BBB91" w14:textId="77777777" w:rsidR="00EB5A83" w:rsidRPr="003A3296" w:rsidRDefault="00EB5A83" w:rsidP="00A73D7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40"/>
        <w:gridCol w:w="5432"/>
      </w:tblGrid>
      <w:tr w:rsidR="00491C5E" w14:paraId="4AA78FA6" w14:textId="77777777" w:rsidTr="00364005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288D9" w14:textId="77777777" w:rsidR="00491C5E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  <w:p w14:paraId="6010C734" w14:textId="77777777" w:rsidR="00C968A4" w:rsidRDefault="00C968A4" w:rsidP="00A73D7E">
            <w:pPr>
              <w:pStyle w:val="Zawartotabeli"/>
            </w:pP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ECCE" w14:textId="345CDB4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91C5E" w14:paraId="76C7DDD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3EB40A" w14:textId="15C58B7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Adres/siedziba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AA38" w14:textId="72229938" w:rsidR="00491C5E" w:rsidRDefault="00491C5E" w:rsidP="008543A7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C6F77B9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9757FA" w14:textId="56836A5B" w:rsidR="00C968A4" w:rsidRPr="00E55672" w:rsidRDefault="00491C5E" w:rsidP="00A73D7E">
            <w:pPr>
              <w:pStyle w:val="Zawartotabeli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NIP lub REGON lub KRS</w:t>
            </w:r>
            <w:r w:rsidRPr="00C267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F2DB" w14:textId="70AB2E78" w:rsidR="00491C5E" w:rsidRDefault="00491C5E" w:rsidP="008543A7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2218C64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50EEF1" w14:textId="0A940C03" w:rsidR="00C968A4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wspólników: nazwa, NIP (dotyczy konsorcjum oraz Spółek Cywilnych)</w:t>
            </w:r>
            <w:r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B42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E00420A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7C2ADA" w14:textId="6C9D9898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Osoba/y reprezentująca/e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AD7C" w14:textId="7317BC99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7308B38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F26B39" w14:textId="74F3E05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E-mail: (należy wskazać jeden adres)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1A2" w14:textId="69AED469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0DEF15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59B53E" w14:textId="4AF1B99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D375" w14:textId="72094BD3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DF8E96F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DE7007" w14:textId="36692C1F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 do kontaktu w sprawach przedmiotu zamówienia, e-mail, tel.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7DF4" w14:textId="6B6A8F53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085F23B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202177" w14:textId="77777777" w:rsidR="00491C5E" w:rsidRPr="008D6F7A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konta bankowego </w:t>
            </w:r>
          </w:p>
          <w:p w14:paraId="38B0996A" w14:textId="7BCE746E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069" w14:textId="30A2AA43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320D661E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AAA576" w14:textId="4BA2C228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Osoba/y uprawniona/e, podpisująca/e umowę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8C83" w14:textId="441D3C64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066DBD3" w14:textId="7C24DCAC" w:rsidR="008C4068" w:rsidRDefault="008C4068" w:rsidP="00A73D7E">
      <w:pPr>
        <w:spacing w:before="120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dla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</w:sdtPr>
      <w:sdtEndPr/>
      <w:sdtContent>
        <w:p w14:paraId="0AA1FD17" w14:textId="0C0D55B3" w:rsidR="008C7D25" w:rsidRPr="008C7D25" w:rsidRDefault="00E22085" w:rsidP="00A73D7E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Zesp</w:t>
          </w:r>
          <w:r w:rsidR="00EB5A83">
            <w:rPr>
              <w:rFonts w:ascii="Arial" w:hAnsi="Arial" w:cs="Arial"/>
              <w:b/>
              <w:sz w:val="22"/>
              <w:szCs w:val="22"/>
            </w:rPr>
            <w:t>o</w:t>
          </w:r>
          <w:r w:rsidRPr="00E22085">
            <w:rPr>
              <w:rFonts w:ascii="Arial" w:hAnsi="Arial" w:cs="Arial"/>
              <w:b/>
              <w:sz w:val="22"/>
              <w:szCs w:val="22"/>
            </w:rPr>
            <w:t>ł</w:t>
          </w:r>
          <w:r w:rsidR="00EB5A83">
            <w:rPr>
              <w:rFonts w:ascii="Arial" w:hAnsi="Arial" w:cs="Arial"/>
              <w:b/>
              <w:sz w:val="22"/>
              <w:szCs w:val="22"/>
            </w:rPr>
            <w:t>u</w:t>
          </w:r>
          <w:r w:rsidRPr="00E22085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8C7D25" w:rsidRPr="008C7D25">
            <w:rPr>
              <w:rFonts w:ascii="Arial" w:hAnsi="Arial" w:cs="Arial"/>
              <w:b/>
              <w:sz w:val="22"/>
              <w:szCs w:val="22"/>
            </w:rPr>
            <w:t>Szkół Zawodowych i Ogólnokształcących im.9 Drezdeńskiej Brygady Artylerii</w:t>
          </w:r>
        </w:p>
        <w:p w14:paraId="7C130D61" w14:textId="03771FD8" w:rsidR="008C4068" w:rsidRPr="00F451E6" w:rsidRDefault="008C7D25" w:rsidP="00A73D7E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8C7D25">
            <w:rPr>
              <w:rFonts w:ascii="Arial" w:hAnsi="Arial" w:cs="Arial"/>
              <w:b/>
              <w:sz w:val="22"/>
              <w:szCs w:val="22"/>
            </w:rPr>
            <w:t xml:space="preserve">14-300 Morąg, ul. Kujawska 1  </w:t>
          </w:r>
        </w:p>
      </w:sdtContent>
    </w:sdt>
    <w:p w14:paraId="01F5485D" w14:textId="77777777" w:rsidR="008C4068" w:rsidRPr="003A3296" w:rsidRDefault="008C4068" w:rsidP="00A73D7E">
      <w:pPr>
        <w:rPr>
          <w:rFonts w:ascii="Arial" w:hAnsi="Arial" w:cs="Arial"/>
          <w:sz w:val="22"/>
          <w:szCs w:val="22"/>
        </w:rPr>
      </w:pPr>
    </w:p>
    <w:p w14:paraId="39E5D0A8" w14:textId="5A4F57BA" w:rsidR="00B137C4" w:rsidRDefault="00F1570D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E22085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275 ust.1 ustawy </w:t>
      </w:r>
      <w:proofErr w:type="spellStart"/>
      <w:r w:rsidR="00427324" w:rsidRPr="00427324">
        <w:rPr>
          <w:rFonts w:ascii="Arial" w:hAnsi="Arial" w:cs="Arial"/>
          <w:sz w:val="22"/>
          <w:szCs w:val="22"/>
          <w:lang w:bidi="pl-PL"/>
        </w:rPr>
        <w:t>Pzp</w:t>
      </w:r>
      <w:proofErr w:type="spellEnd"/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</w:sdtPr>
        <w:sdtEndPr>
          <w:rPr>
            <w:b/>
          </w:rPr>
        </w:sdtEndPr>
        <w:sdtContent>
          <w:r w:rsidR="0021244D" w:rsidRPr="0021244D">
            <w:rPr>
              <w:rFonts w:ascii="Arial" w:hAnsi="Arial" w:cs="Arial"/>
              <w:b/>
              <w:sz w:val="22"/>
              <w:szCs w:val="22"/>
            </w:rPr>
            <w:t xml:space="preserve">Dostawy </w:t>
          </w:r>
          <w:r w:rsidR="000F5870">
            <w:rPr>
              <w:rFonts w:ascii="Arial" w:hAnsi="Arial" w:cs="Arial"/>
              <w:b/>
              <w:sz w:val="22"/>
              <w:szCs w:val="22"/>
            </w:rPr>
            <w:t xml:space="preserve">wyposażenia IT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do siedziby Zamawiającego</w:t>
          </w:r>
          <w:r w:rsidR="000F587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w projekcie „</w:t>
          </w:r>
          <w:r w:rsidR="000C0244" w:rsidRPr="000C0244">
            <w:rPr>
              <w:rFonts w:ascii="Arial" w:hAnsi="Arial" w:cs="Arial"/>
              <w:b/>
              <w:sz w:val="22"/>
              <w:szCs w:val="22"/>
            </w:rPr>
            <w:t>Handlowiec przyszłości</w:t>
          </w:r>
          <w:r w:rsidR="00E22085" w:rsidRPr="00E22085">
            <w:rPr>
              <w:rFonts w:ascii="Arial" w:hAnsi="Arial" w:cs="Arial"/>
              <w:b/>
              <w:sz w:val="22"/>
              <w:szCs w:val="22"/>
            </w:rPr>
            <w:t>”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07ED46A1" w14:textId="462647B0" w:rsidR="0093709C" w:rsidRDefault="007763F2" w:rsidP="00A73D7E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nr 1</w:t>
      </w:r>
    </w:p>
    <w:p w14:paraId="19E8FD03" w14:textId="77777777" w:rsidR="007763F2" w:rsidRPr="003A3296" w:rsidRDefault="007763F2" w:rsidP="00A73D7E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6C1C7A9C" w14:textId="3139889C" w:rsidR="00A8571B" w:rsidRPr="003A3296" w:rsidRDefault="0093709C" w:rsidP="00A73D7E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Dostawa </w:t>
      </w:r>
      <w:r w:rsidR="007763F2">
        <w:rPr>
          <w:rFonts w:ascii="Arial" w:hAnsi="Arial" w:cs="Arial"/>
          <w:b/>
          <w:sz w:val="22"/>
          <w:szCs w:val="22"/>
          <w:highlight w:val="green"/>
          <w:lang w:eastAsia="en-US"/>
        </w:rPr>
        <w:t>sprzętu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 IT do siedziby Zamawiającego w projekcie „</w:t>
      </w:r>
      <w:r w:rsidR="000C0244" w:rsidRPr="000C0244">
        <w:rPr>
          <w:rFonts w:ascii="Arial" w:hAnsi="Arial" w:cs="Arial"/>
          <w:b/>
          <w:sz w:val="22"/>
          <w:szCs w:val="22"/>
          <w:highlight w:val="green"/>
          <w:lang w:eastAsia="en-US"/>
        </w:rPr>
        <w:t>Handlowiec przyszłości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EE3E9D">
        <w:trPr>
          <w:trHeight w:val="633"/>
        </w:trPr>
        <w:tc>
          <w:tcPr>
            <w:tcW w:w="3070" w:type="dxa"/>
            <w:shd w:val="clear" w:color="auto" w:fill="auto"/>
            <w:vAlign w:val="center"/>
          </w:tcPr>
          <w:p w14:paraId="20BC1BAF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414C58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5AB5D8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031134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0C4C67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FF09CA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B510A3D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3B5B9D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2780EB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A73D7E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A73D7E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02FDB80F" w:rsidR="00937411" w:rsidRDefault="00E155D1" w:rsidP="00A73D7E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 xml:space="preserve"> </w:t>
      </w:r>
    </w:p>
    <w:p w14:paraId="1883C431" w14:textId="0D3EA8E7" w:rsidR="00E155D1" w:rsidRDefault="00E155D1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A64C82"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6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25734162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02DC492F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548B8DC3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52F16D74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219B76FF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28DD5DE4" w14:textId="77777777" w:rsidR="0099522A" w:rsidRPr="0099522A" w:rsidRDefault="0099522A" w:rsidP="001E0A6A">
      <w:pPr>
        <w:suppressAutoHyphens w:val="0"/>
        <w:jc w:val="both"/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</w:pP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>W przedmiotowym postępowaniu będą miały zastosowanie zapisy art. 83 ust. 1 pkt 26 ustawy z dnia 11 marca 2004 r. o podatku od towarów i usług (</w:t>
      </w:r>
      <w:proofErr w:type="spellStart"/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>t.j</w:t>
      </w:r>
      <w:proofErr w:type="spellEnd"/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 xml:space="preserve">. Dz. U. z 2024 r. poz. 361), dotyczące dostaw sprzętu komputerowego do placówek oświatowych. 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br/>
      </w:r>
      <w:r w:rsidRPr="0099522A">
        <w:rPr>
          <w:rFonts w:ascii="Calibri" w:hAnsi="Calibri" w:cs="Calibri"/>
          <w:b/>
          <w:bCs/>
          <w:color w:val="FF0000"/>
          <w:sz w:val="16"/>
          <w:szCs w:val="16"/>
          <w:lang w:eastAsia="pl-PL"/>
        </w:rPr>
        <w:t>W związku z powyższym Zamawiający oczekuje od Wykonawców zastosowania wskazanych stawek VAT 0% już na etapie przygotowania ofert.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 xml:space="preserve"> 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br/>
        <w:t>W pozostałych pozycjach należy zastosować podatek 23% lub inny w zależności od specyfiki prowadzonej działalności oraz przepisów podatkowych.</w:t>
      </w:r>
    </w:p>
    <w:p w14:paraId="40EC7604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1E2EFC2C" w14:textId="6430D872" w:rsidR="00FC1FE6" w:rsidRPr="00F4190E" w:rsidRDefault="003F679B" w:rsidP="00A73D7E">
      <w:pPr>
        <w:ind w:left="360"/>
        <w:rPr>
          <w:rFonts w:ascii="Arial Nova" w:hAnsi="Arial Nova" w:cs="Arial"/>
        </w:rPr>
      </w:pPr>
      <w:r>
        <w:rPr>
          <w:rFonts w:ascii="Arial Nova" w:hAnsi="Arial Nova" w:cs="Arial"/>
        </w:rPr>
        <w:t>Szczegółowa wycena:</w:t>
      </w:r>
    </w:p>
    <w:tbl>
      <w:tblPr>
        <w:tblW w:w="10020" w:type="dxa"/>
        <w:jc w:val="center"/>
        <w:tblInd w:w="-7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2410"/>
        <w:gridCol w:w="567"/>
        <w:gridCol w:w="567"/>
        <w:gridCol w:w="1701"/>
        <w:gridCol w:w="851"/>
        <w:gridCol w:w="850"/>
        <w:gridCol w:w="851"/>
        <w:gridCol w:w="708"/>
        <w:gridCol w:w="1032"/>
        <w:gridCol w:w="9"/>
      </w:tblGrid>
      <w:tr w:rsidR="007B53BB" w:rsidRPr="00F4190E" w14:paraId="020EAB03" w14:textId="77777777" w:rsidTr="008A210F">
        <w:trPr>
          <w:gridAfter w:val="1"/>
          <w:wAfter w:w="9" w:type="dxa"/>
          <w:trHeight w:val="755"/>
          <w:jc w:val="center"/>
        </w:trPr>
        <w:tc>
          <w:tcPr>
            <w:tcW w:w="4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CDE35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54FE7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Przedmiot dostawy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710AF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57D327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3D80AB" w14:textId="2B34CC91" w:rsidR="007B53BB" w:rsidRPr="007B53BB" w:rsidRDefault="007B53BB" w:rsidP="00A73D7E">
            <w:pPr>
              <w:jc w:val="center"/>
              <w:rPr>
                <w:rFonts w:ascii="Arial Nova" w:hAnsi="Arial Nova" w:cs="Arial"/>
                <w:b/>
                <w:sz w:val="16"/>
                <w:szCs w:val="16"/>
              </w:rPr>
            </w:pPr>
            <w:r w:rsidRPr="007B53BB">
              <w:rPr>
                <w:rFonts w:ascii="Arial Nova" w:hAnsi="Arial Nova" w:cs="Arial"/>
                <w:b/>
                <w:sz w:val="16"/>
                <w:szCs w:val="16"/>
              </w:rPr>
              <w:t>Producent/model</w:t>
            </w:r>
            <w:r w:rsidR="00445E97">
              <w:rPr>
                <w:rFonts w:ascii="Arial Nova" w:hAnsi="Arial Nova" w:cs="Arial"/>
                <w:b/>
                <w:sz w:val="16"/>
                <w:szCs w:val="16"/>
              </w:rPr>
              <w:t>/ nazwa</w:t>
            </w:r>
            <w:r w:rsidRPr="007B53BB">
              <w:rPr>
                <w:rFonts w:ascii="Arial Nova" w:hAnsi="Arial Nova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 xml:space="preserve">(typ, numer, </w:t>
            </w:r>
            <w:proofErr w:type="spellStart"/>
            <w:r>
              <w:rPr>
                <w:rFonts w:ascii="Arial Nova" w:hAnsi="Arial Nova" w:cs="Arial"/>
                <w:b/>
                <w:sz w:val="16"/>
                <w:szCs w:val="16"/>
              </w:rPr>
              <w:t>symbol</w:t>
            </w:r>
            <w:r w:rsidR="00445E97">
              <w:rPr>
                <w:rFonts w:ascii="Arial Nova" w:hAnsi="Arial Nova" w:cs="Arial"/>
                <w:b/>
                <w:sz w:val="16"/>
                <w:szCs w:val="16"/>
              </w:rPr>
              <w:t>,wersja</w:t>
            </w:r>
            <w:proofErr w:type="spellEnd"/>
            <w:r w:rsidR="00445E97">
              <w:rPr>
                <w:rFonts w:ascii="Arial Nova" w:hAnsi="Arial Nova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1019" w14:textId="25980289" w:rsidR="007B53BB" w:rsidRPr="007B53BB" w:rsidRDefault="007B53BB" w:rsidP="00A73D7E">
            <w:pPr>
              <w:jc w:val="center"/>
              <w:rPr>
                <w:rFonts w:ascii="Arial Nova" w:hAnsi="Arial Nova" w:cs="Arial"/>
                <w:b/>
                <w:sz w:val="16"/>
                <w:szCs w:val="16"/>
              </w:rPr>
            </w:pPr>
            <w:r w:rsidRPr="007B53BB">
              <w:rPr>
                <w:rFonts w:ascii="Arial Nova" w:hAnsi="Arial Nova" w:cs="Arial"/>
                <w:b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0F2A" w14:textId="06937CA9" w:rsidR="007B53BB" w:rsidRPr="00F4190E" w:rsidRDefault="007B53B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wartość netto</w:t>
            </w: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br/>
              <w:t>(kol. 3x</w:t>
            </w:r>
            <w:r>
              <w:rPr>
                <w:rFonts w:ascii="Arial Nova" w:hAnsi="Arial Nova" w:cs="Arial"/>
                <w:b/>
                <w:bCs/>
                <w:sz w:val="16"/>
                <w:szCs w:val="16"/>
              </w:rPr>
              <w:t>5</w:t>
            </w: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9F97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wartość VAT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3BD3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Stawka VAT</w:t>
            </w:r>
          </w:p>
        </w:tc>
        <w:tc>
          <w:tcPr>
            <w:tcW w:w="10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96CA92" w14:textId="77777777" w:rsidR="007B53BB" w:rsidRPr="004D29EC" w:rsidRDefault="007B53BB" w:rsidP="00A73D7E">
            <w:pPr>
              <w:jc w:val="center"/>
              <w:rPr>
                <w:rFonts w:ascii="Arial Nova" w:hAnsi="Arial Nova" w:cs="Arial"/>
                <w:b/>
                <w:sz w:val="16"/>
                <w:szCs w:val="16"/>
              </w:rPr>
            </w:pP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Wartość brutto</w:t>
            </w:r>
          </w:p>
          <w:p w14:paraId="51E6105D" w14:textId="112ECD65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 xml:space="preserve">(kol. 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>6</w:t>
            </w: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+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>7</w:t>
            </w: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)</w:t>
            </w:r>
          </w:p>
        </w:tc>
      </w:tr>
      <w:tr w:rsidR="007B53BB" w:rsidRPr="00F4190E" w14:paraId="59A88F50" w14:textId="77777777" w:rsidTr="008A210F">
        <w:trPr>
          <w:gridAfter w:val="1"/>
          <w:wAfter w:w="9" w:type="dxa"/>
          <w:trHeight w:val="315"/>
          <w:jc w:val="center"/>
        </w:trPr>
        <w:tc>
          <w:tcPr>
            <w:tcW w:w="474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342CC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E64222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401C2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446437" w14:textId="77777777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06939" w14:textId="2FB3F06F" w:rsidR="007B53BB" w:rsidRPr="00F4190E" w:rsidRDefault="007B53BB" w:rsidP="007B53BB">
            <w:pPr>
              <w:jc w:val="center"/>
              <w:rPr>
                <w:rFonts w:ascii="Arial Nova" w:hAnsi="Arial Nova" w:cs="Arial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D0A0D" w14:textId="55D38C23" w:rsidR="007B53BB" w:rsidRPr="00F4190E" w:rsidRDefault="007B53BB" w:rsidP="00A73D7E">
            <w:pPr>
              <w:jc w:val="center"/>
              <w:rPr>
                <w:rFonts w:ascii="Arial Nova" w:hAnsi="Arial Nova" w:cs="Arial"/>
                <w:i/>
                <w:iCs/>
                <w:sz w:val="16"/>
                <w:szCs w:val="16"/>
              </w:rPr>
            </w:pPr>
            <w:r>
              <w:rPr>
                <w:rFonts w:ascii="Arial Nova" w:hAnsi="Arial Nova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16AFA" w14:textId="258D8611" w:rsidR="007B53BB" w:rsidRPr="00F4190E" w:rsidRDefault="007B53BB" w:rsidP="00A73D7E">
            <w:pPr>
              <w:jc w:val="center"/>
              <w:rPr>
                <w:rFonts w:ascii="Arial Nova" w:hAnsi="Arial Nova" w:cs="Arial"/>
                <w:i/>
                <w:iCs/>
                <w:sz w:val="16"/>
                <w:szCs w:val="16"/>
              </w:rPr>
            </w:pPr>
            <w:r>
              <w:rPr>
                <w:rFonts w:ascii="Arial Nova" w:hAnsi="Arial Nova" w:cs="Arial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C1C64B" w14:textId="4E0031C8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E12468" w14:textId="4783AD6B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A3E78AE" w14:textId="2B8F252F" w:rsidR="007B53BB" w:rsidRPr="00F4190E" w:rsidRDefault="007B53B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9</w:t>
            </w:r>
          </w:p>
        </w:tc>
      </w:tr>
      <w:tr w:rsidR="007B53BB" w:rsidRPr="00F4190E" w14:paraId="621917DA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B2481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41DFE" w14:textId="4EAE910F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Zestaw komputerowy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F446F" w14:textId="5E7E2BF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12D48" w14:textId="78A70C09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2E1F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CCE849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B2E300" w14:textId="4F6A019E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BB218F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034B61" w14:textId="58C760E6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99522A">
              <w:rPr>
                <w:rFonts w:ascii="Arial Nova" w:hAnsi="Arial Nova" w:cs="Arial"/>
                <w:color w:val="FF0000"/>
                <w:sz w:val="16"/>
                <w:szCs w:val="16"/>
              </w:rPr>
              <w:t>0%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86FBFAD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4D31395A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EE3AE" w14:textId="6212EA1D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1481A" w14:textId="076EF3A4" w:rsidR="007B53BB" w:rsidRPr="007B53BB" w:rsidRDefault="007B53BB" w:rsidP="000859CC">
            <w:pPr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Kasa fiskalna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7E8A2" w14:textId="2786BAC2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46ADE" w14:textId="77777777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07E9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6A8C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318C0B" w14:textId="66B02A6C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475A9BE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464129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0FDC905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AD58" w14:textId="1E67A59D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A7CB5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63CB06DE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44F77" w14:textId="0AAC5605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6F7C" w14:textId="0C9081CC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Komputer uczniowski notebook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6A710" w14:textId="77685CBA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3E16F" w14:textId="5A41596D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C4A3F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0DF8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693484" w14:textId="0AEB2E4E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109FCA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018A" w14:textId="0949375A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B0066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5367E66D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213A0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7CA79" w14:textId="30EB7041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Oprogramowanie biurowe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F6CC8" w14:textId="2380267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D12EB" w14:textId="77777777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3EBC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98C916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7FE743" w14:textId="60DD0F17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63186949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D8B9B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3A8C005E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F6F0BD" w14:textId="58DD3DD4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77E4D4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34CA90CD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FB591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570F1" w14:textId="13A4A8B8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Czytnik kodów kreskowych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A8B4A" w14:textId="08272C47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E897F" w14:textId="62B5EC0D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7B53BB">
              <w:rPr>
                <w:rFonts w:ascii="Garamond" w:hAnsi="Garamond" w:cs="Arial"/>
                <w:sz w:val="22"/>
                <w:szCs w:val="22"/>
              </w:rPr>
              <w:t>kpl</w:t>
            </w:r>
            <w:proofErr w:type="spellEnd"/>
            <w:r w:rsidRPr="007B53BB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17671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C36885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C1B7B6" w14:textId="10E42DF2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7C9CC35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A3B9E7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3ABCA2B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77C74F" w14:textId="3A99C874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E260CED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29E05F1F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BB7B6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3BB66" w14:textId="463DBF2B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Drukarka kodów kreskowych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922AD" w14:textId="10F3FA96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32F8" w14:textId="3E1264A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4320E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44D3BE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827FAA" w14:textId="05CEF976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632A56C9" w14:textId="77777777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45811462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E1BEBB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E212DF9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03F7D084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07146B" w14:textId="38ABED32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BA73D1E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268845BB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44A58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50A27" w14:textId="0DE89DB6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Inwentaryzator z oprogramowaniem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3617E" w14:textId="26D986F9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00B20" w14:textId="7C4B2E4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7B53BB">
              <w:rPr>
                <w:rFonts w:ascii="Garamond" w:hAnsi="Garamond" w:cs="Arial"/>
                <w:sz w:val="22"/>
                <w:szCs w:val="22"/>
              </w:rPr>
              <w:t>kpl</w:t>
            </w:r>
            <w:proofErr w:type="spellEnd"/>
            <w:r w:rsidRPr="007B53BB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770C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99372B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3AE182" w14:textId="04780660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448DD42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EA2D57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101020C1" w14:textId="77777777" w:rsidR="007B53BB" w:rsidRPr="00524C4D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C53E04" w14:textId="36B775F3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AE8F83F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102FE2E2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AC9BF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A989B" w14:textId="3441FAD6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Metkownica dwurzędowa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D1B4B" w14:textId="7CD3607E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CF3CC" w14:textId="6C9FD0B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1B425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D1B9D9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166913" w14:textId="315054CB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E18E3E1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C9D617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5BEB1311" w14:textId="77777777" w:rsidR="007B53BB" w:rsidRPr="00524C4D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475554" w14:textId="3734BC80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FA175C6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72AB49DD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811B7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C830F" w14:textId="68C14E48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Urządzenie laserowe wielofunkcyjne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8762" w14:textId="473FB7FE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25F2B" w14:textId="0DDF2C64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9C0AC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91AB1C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B6B16C" w14:textId="02B49A5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CC165D0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1816E56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6B8D6A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31D05D5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4D72A9CA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E88E56" w14:textId="7D305070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EA95EEB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424FC863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6648D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C7BF1" w14:textId="208D9853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Projektor multimedialny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BBD2B" w14:textId="5B7C3062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4F4C3" w14:textId="52771A78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EA405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CDAF65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3F3DB1" w14:textId="2E6CCBA8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B174316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2E8FD0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67572B7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BEBA83" w14:textId="6419AE7F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A05F9E0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2E2BC59F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6BA38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FDE5" w14:textId="3063EF93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 xml:space="preserve">Głośniki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2DDEF" w14:textId="617132AC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8E5F4" w14:textId="7BCBA8C1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A987C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3A5CB0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15FB49" w14:textId="43E78086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955ED13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EB89488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74A54E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5F66C0A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5A26E3D2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FED4E5" w14:textId="3BB15DC8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B3A145B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2A02E8AD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EFBAA" w14:textId="106CBE7C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98884" w14:textId="37852910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Tablica multimedialna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70F0A" w14:textId="7A64E888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8B95D" w14:textId="522E4321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C109C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1E59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3D23855" w14:textId="77F1BE79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8D5F2C3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C7EB92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2CEDE42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6564" w14:textId="343B747E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0B77E2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3C497EAC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97B4B" w14:textId="36D44528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BD3F3" w14:textId="307A30BD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Oprogramowanie do nadzoru zdalnego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ED3BC" w14:textId="35C5DF32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DD7EC" w14:textId="1C11DB06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13FB2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906D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8C543AB" w14:textId="1E56D600" w:rsidR="007B53BB" w:rsidRPr="00A73D7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2C1ACD8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BD60" w14:textId="50C81355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3DDCBA" w14:textId="77777777" w:rsidR="007B53BB" w:rsidRPr="00A73D7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6D9CA318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A39D4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95906" w14:textId="28EBC3F8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Terminal POS sprzedażowy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9214F" w14:textId="545FAF70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F9D48" w14:textId="7874D203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7B53BB">
              <w:rPr>
                <w:rFonts w:ascii="Garamond" w:hAnsi="Garamond" w:cs="Arial"/>
                <w:sz w:val="22"/>
                <w:szCs w:val="22"/>
              </w:rPr>
              <w:t>kpl</w:t>
            </w:r>
            <w:proofErr w:type="spellEnd"/>
            <w:r w:rsidRPr="007B53BB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194DF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C84765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A9BF17" w14:textId="0EBC3EF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A68EDF3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14B4E3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67D734C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BCF35E" w14:textId="269A8896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CD11EF0" w14:textId="77777777" w:rsidR="007B53BB" w:rsidRPr="009C53A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0F0ED81C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059DB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3FE60" w14:textId="1476A4CB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Drukarka fiskalna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27E38" w14:textId="4ED432C2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0FFEA" w14:textId="0F8E857A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6781F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AE074C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355C9" w14:textId="1709166D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A1EF043" w14:textId="77777777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270AF50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F417ED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246B3EA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A662CF5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D7AE09" w14:textId="11769AC4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93C72D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75DA9525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28C98" w14:textId="77777777" w:rsidR="007B53BB" w:rsidRPr="007B53BB" w:rsidRDefault="007B53BB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872B9" w14:textId="6796C0B8" w:rsidR="007B53BB" w:rsidRPr="007B53BB" w:rsidRDefault="007B53BB" w:rsidP="000859CC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Niszczarka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5CBF9" w14:textId="26E756DF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EBBBC" w14:textId="0094200A" w:rsidR="007B53BB" w:rsidRPr="007B53BB" w:rsidRDefault="007B53BB" w:rsidP="000859CC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528E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AE69A3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9DD4FB" w14:textId="30C73E51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B00879D" w14:textId="77777777" w:rsidR="007B53BB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63F582B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5F5C97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4B6FDC6E" w14:textId="77777777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77266E8A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6BAD54" w14:textId="0E1C147E" w:rsidR="007B53BB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E53978" w14:textId="77777777" w:rsidR="007B53BB" w:rsidRPr="00F4190E" w:rsidRDefault="007B53BB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7B53BB" w:rsidRPr="00F4190E" w14:paraId="61E4017F" w14:textId="77777777" w:rsidTr="008A210F">
        <w:trPr>
          <w:gridAfter w:val="1"/>
          <w:wAfter w:w="9" w:type="dxa"/>
          <w:trHeight w:val="495"/>
          <w:jc w:val="center"/>
        </w:trPr>
        <w:tc>
          <w:tcPr>
            <w:tcW w:w="474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579C5" w14:textId="77777777" w:rsidR="007B53BB" w:rsidRPr="007B53BB" w:rsidRDefault="007B53BB" w:rsidP="00D37323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D6DBB" w14:textId="644DFE89" w:rsidR="007B53BB" w:rsidRPr="007B53BB" w:rsidRDefault="007B53BB" w:rsidP="00D37323">
            <w:pPr>
              <w:rPr>
                <w:rFonts w:ascii="Garamond" w:hAnsi="Garamond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 xml:space="preserve">Oprogramowanie </w:t>
            </w:r>
            <w:proofErr w:type="spellStart"/>
            <w:r w:rsidRPr="007B53BB">
              <w:rPr>
                <w:rFonts w:ascii="Garamond" w:hAnsi="Garamond"/>
                <w:sz w:val="22"/>
                <w:szCs w:val="22"/>
              </w:rPr>
              <w:t>magazynowo-sprzedażowe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77FBE" w14:textId="7F011CD6" w:rsidR="007B53BB" w:rsidRPr="007B53BB" w:rsidRDefault="007B53BB" w:rsidP="00D3732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C6993" w14:textId="4B0F6CDE" w:rsidR="007B53BB" w:rsidRPr="007B53BB" w:rsidRDefault="007B53BB" w:rsidP="00D3732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7B53BB">
              <w:rPr>
                <w:rFonts w:ascii="Garamond" w:hAnsi="Garamond" w:cs="Arial"/>
                <w:sz w:val="22"/>
                <w:szCs w:val="22"/>
              </w:rPr>
              <w:t>szt.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062B" w14:textId="77777777" w:rsidR="007B53BB" w:rsidRPr="007B53BB" w:rsidRDefault="007B53BB" w:rsidP="00D37323">
            <w:pPr>
              <w:jc w:val="center"/>
              <w:rPr>
                <w:rFonts w:ascii="Arial Nova" w:hAnsi="Arial Nova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650F" w14:textId="77777777" w:rsidR="007B53BB" w:rsidRPr="00F4190E" w:rsidRDefault="007B53BB" w:rsidP="00D37323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A54" w14:textId="58EC08F4" w:rsidR="007B53BB" w:rsidRPr="00F4190E" w:rsidRDefault="007B53BB" w:rsidP="00D37323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FAA" w14:textId="77777777" w:rsidR="007B53BB" w:rsidRPr="00F4190E" w:rsidRDefault="007B53BB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7A9C" w14:textId="01289FE4" w:rsidR="007B53BB" w:rsidRDefault="007B53BB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F681F2" w14:textId="77777777" w:rsidR="007B53BB" w:rsidRPr="00F4190E" w:rsidRDefault="007B53BB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0A4DA1D0" w14:textId="77777777" w:rsidTr="007B53BB">
        <w:trPr>
          <w:trHeight w:val="628"/>
          <w:jc w:val="center"/>
        </w:trPr>
        <w:tc>
          <w:tcPr>
            <w:tcW w:w="4018" w:type="dxa"/>
            <w:gridSpan w:val="4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45E44387" w14:textId="77777777" w:rsidR="000859CC" w:rsidRPr="00F4190E" w:rsidRDefault="000859CC" w:rsidP="000859CC">
            <w:pPr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1B940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SUMA: (wpisać w pkt 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45C9A2E" w14:textId="26B62734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F938697" w14:textId="350AACE4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F2B52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</w:tr>
    </w:tbl>
    <w:p w14:paraId="5F4564CE" w14:textId="77777777" w:rsidR="00FC1FE6" w:rsidRPr="00F4190E" w:rsidRDefault="00FC1FE6" w:rsidP="00A73D7E">
      <w:pPr>
        <w:ind w:left="360"/>
        <w:rPr>
          <w:rFonts w:ascii="Arial Nova" w:hAnsi="Arial Nova" w:cs="Tahoma"/>
        </w:rPr>
      </w:pPr>
    </w:p>
    <w:p w14:paraId="34BBA829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73D7E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EC72714" w14:textId="6A803150" w:rsidR="009874EE" w:rsidRPr="00825A16" w:rsidRDefault="009874EE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 Nova" w:hAnsi="Arial Nova" w:cs="Arial"/>
        </w:rPr>
      </w:pPr>
      <w:bookmarkStart w:id="1" w:name="_Hlk77752433"/>
      <w:r w:rsidRPr="00825A16">
        <w:rPr>
          <w:rFonts w:ascii="Arial Nova" w:hAnsi="Arial Nova" w:cs="Arial"/>
        </w:rPr>
        <w:t xml:space="preserve">Oferowany </w:t>
      </w:r>
      <w:r w:rsidRPr="00825A16">
        <w:rPr>
          <w:rFonts w:ascii="Arial Nova" w:hAnsi="Arial Nova" w:cs="Arial"/>
          <w:b/>
          <w:u w:val="single"/>
        </w:rPr>
        <w:t>okres</w:t>
      </w:r>
      <w:r w:rsidRPr="00825A16">
        <w:rPr>
          <w:rFonts w:ascii="Arial Nova" w:hAnsi="Arial Nova" w:cs="Arial"/>
          <w:u w:val="single"/>
        </w:rPr>
        <w:t xml:space="preserve"> </w:t>
      </w:r>
      <w:r w:rsidRPr="00825A16">
        <w:rPr>
          <w:rFonts w:ascii="Arial Nova" w:hAnsi="Arial Nova" w:cs="Arial"/>
          <w:b/>
          <w:u w:val="single"/>
        </w:rPr>
        <w:t>przedłużenia</w:t>
      </w:r>
      <w:r w:rsidRPr="00825A16">
        <w:rPr>
          <w:rFonts w:ascii="Arial Nova" w:hAnsi="Arial Nova" w:cs="Arial"/>
        </w:rPr>
        <w:t xml:space="preserve"> gwarancji na dostarczony przedmiot zamówienia (każdy element) w stosunku do minimalnego okresu (terminu) gwarancji wskazanego </w:t>
      </w:r>
      <w:r w:rsidRPr="00825A16">
        <w:rPr>
          <w:rFonts w:ascii="Arial Nova" w:hAnsi="Arial Nova" w:cs="Arial"/>
          <w:b/>
          <w:bCs/>
        </w:rPr>
        <w:t xml:space="preserve">w tabeli 1 załącznika nr </w:t>
      </w:r>
      <w:r w:rsidR="00E625EB">
        <w:rPr>
          <w:rFonts w:ascii="Arial Nova" w:hAnsi="Arial Nova" w:cs="Arial"/>
          <w:b/>
          <w:bCs/>
        </w:rPr>
        <w:t>8</w:t>
      </w:r>
      <w:r w:rsidRPr="00825A16">
        <w:rPr>
          <w:rFonts w:ascii="Arial Nova" w:hAnsi="Arial Nova" w:cs="Arial"/>
          <w:b/>
        </w:rPr>
        <w:t xml:space="preserve"> do SWZ</w:t>
      </w:r>
      <w:r w:rsidRPr="00825A16">
        <w:rPr>
          <w:rFonts w:ascii="Arial Nova" w:hAnsi="Arial Nova" w:cs="Arial"/>
        </w:rPr>
        <w:t xml:space="preserve"> .............................................</w:t>
      </w:r>
      <w:r w:rsidRPr="00825A16">
        <w:rPr>
          <w:rFonts w:ascii="Arial Nova" w:hAnsi="Arial Nova" w:cs="Arial"/>
          <w:b/>
        </w:rPr>
        <w:t xml:space="preserve"> miesięcy </w:t>
      </w:r>
      <w:r w:rsidRPr="00825A16">
        <w:rPr>
          <w:rFonts w:ascii="Arial Nova" w:hAnsi="Arial Nova" w:cs="Arial"/>
        </w:rPr>
        <w:t xml:space="preserve">(podać ilość miesięcy np. 1,2, 3…) zgodnie z zapisem </w:t>
      </w:r>
      <w:r w:rsidR="00375012" w:rsidRPr="00A1094F">
        <w:rPr>
          <w:rFonts w:ascii="Arial Nova" w:hAnsi="Arial Nova" w:cs="Arial"/>
          <w:b/>
          <w:bCs/>
        </w:rPr>
        <w:t>ust. 26</w:t>
      </w:r>
      <w:r w:rsidR="00375012" w:rsidRPr="00A1094F">
        <w:rPr>
          <w:rFonts w:ascii="Arial Nova" w:hAnsi="Arial Nova" w:cs="Arial"/>
        </w:rPr>
        <w:t xml:space="preserve"> </w:t>
      </w:r>
      <w:r w:rsidR="00E625EB" w:rsidRPr="00A1094F">
        <w:rPr>
          <w:rFonts w:ascii="Arial Nova" w:hAnsi="Arial Nova" w:cs="Arial"/>
          <w:b/>
        </w:rPr>
        <w:t>pk</w:t>
      </w:r>
      <w:r w:rsidRPr="00A1094F">
        <w:rPr>
          <w:rFonts w:ascii="Arial Nova" w:hAnsi="Arial Nova" w:cs="Arial"/>
          <w:b/>
        </w:rPr>
        <w:t>t. 1 SWZ</w:t>
      </w:r>
      <w:bookmarkEnd w:id="1"/>
      <w:r w:rsidRPr="00A1094F">
        <w:rPr>
          <w:rFonts w:ascii="Arial Nova" w:hAnsi="Arial Nova" w:cs="Arial"/>
          <w:b/>
        </w:rPr>
        <w:t>:</w:t>
      </w:r>
      <w:r w:rsidRPr="00825A16">
        <w:rPr>
          <w:rFonts w:ascii="Arial Nova" w:hAnsi="Arial Nova" w:cs="Arial"/>
          <w:b/>
        </w:rPr>
        <w:t xml:space="preserve"> </w:t>
      </w:r>
    </w:p>
    <w:p w14:paraId="7932FB09" w14:textId="00FB4D43" w:rsidR="009874EE" w:rsidRPr="00825A16" w:rsidRDefault="009874EE" w:rsidP="00A73D7E">
      <w:pPr>
        <w:ind w:left="360"/>
        <w:jc w:val="both"/>
        <w:rPr>
          <w:rFonts w:ascii="Arial Nova" w:hAnsi="Arial Nova" w:cs="Arial"/>
        </w:rPr>
      </w:pPr>
      <w:r w:rsidRPr="00825A16">
        <w:rPr>
          <w:rFonts w:ascii="Arial Nova" w:hAnsi="Arial Nova" w:cs="Arial"/>
        </w:rPr>
        <w:t>(</w:t>
      </w:r>
      <w:r w:rsidRPr="00825A16">
        <w:rPr>
          <w:rFonts w:ascii="Arial Nova" w:hAnsi="Arial Nova"/>
          <w:b/>
          <w:i/>
          <w:iCs/>
          <w:color w:val="FF0000"/>
          <w:sz w:val="18"/>
          <w:szCs w:val="18"/>
        </w:rPr>
        <w:t>PRZYKŁAD!!!!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Jeżeli w 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 xml:space="preserve">tabeli nr 1 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załącznika nr </w:t>
      </w:r>
      <w:r w:rsidR="00E625EB">
        <w:rPr>
          <w:rFonts w:ascii="Arial Nova" w:hAnsi="Arial Nova"/>
          <w:i/>
          <w:iCs/>
          <w:sz w:val="18"/>
          <w:szCs w:val="18"/>
        </w:rPr>
        <w:t>8A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do SWZ dla danego elementu przedmiotu zamówienia wskazany jest okres gwarancji 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>min. 24 miesiące gwarancji,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to w przypadku wpisania w pkt 2 formularza ofertowego np. </w:t>
      </w:r>
      <w:r w:rsidRPr="00825A16">
        <w:rPr>
          <w:rFonts w:ascii="Arial Nova" w:hAnsi="Arial Nova"/>
          <w:b/>
          <w:i/>
          <w:iCs/>
          <w:sz w:val="18"/>
          <w:szCs w:val="18"/>
        </w:rPr>
        <w:t>6 miesięcy</w:t>
      </w:r>
      <w:r w:rsidRPr="00825A16">
        <w:rPr>
          <w:rFonts w:ascii="Arial Nova" w:hAnsi="Arial Nova"/>
          <w:i/>
          <w:iCs/>
          <w:sz w:val="18"/>
          <w:szCs w:val="18"/>
        </w:rPr>
        <w:t>, gwarancja ulega przedłużeniu do 30 miesięcy.</w:t>
      </w:r>
      <w:r w:rsidR="00E625EB">
        <w:rPr>
          <w:rFonts w:ascii="Arial Nova" w:hAnsi="Arial Nova"/>
          <w:i/>
          <w:iCs/>
          <w:sz w:val="18"/>
          <w:szCs w:val="18"/>
        </w:rPr>
        <w:t xml:space="preserve"> </w:t>
      </w:r>
      <w:r w:rsidRPr="00825A16">
        <w:rPr>
          <w:rFonts w:ascii="Arial Nova" w:hAnsi="Arial Nova"/>
          <w:i/>
          <w:iCs/>
          <w:sz w:val="18"/>
          <w:szCs w:val="18"/>
        </w:rPr>
        <w:t>Wpisanie przez Wykonawcę wartości np. 12 miesięcy oznaczać będzie, iż Wykonawca oferuje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 xml:space="preserve"> 36 miesięcy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gwarancji (24 miesiące gwarancji min. wskazane w tabeli nr 1 + 12 miesięcy zadeklarowane przedłużenie gwarancji przez Wykonawcę</w:t>
      </w:r>
      <w:r w:rsidRPr="00825A16">
        <w:rPr>
          <w:rFonts w:ascii="Arial Nova" w:hAnsi="Arial Nova"/>
          <w:b/>
          <w:i/>
          <w:iCs/>
          <w:sz w:val="18"/>
          <w:szCs w:val="18"/>
        </w:rPr>
        <w:t xml:space="preserve">). W formularzu ofertowym w pkt 2 należy </w:t>
      </w:r>
      <w:r w:rsidRPr="00825A16">
        <w:rPr>
          <w:rFonts w:ascii="Arial Nova" w:hAnsi="Arial Nova"/>
          <w:b/>
          <w:i/>
          <w:iCs/>
          <w:sz w:val="18"/>
          <w:szCs w:val="18"/>
          <w:u w:val="single"/>
        </w:rPr>
        <w:t>podać tylko oferowany okres przedłużenia gwarancji</w:t>
      </w:r>
      <w:r w:rsidRPr="00825A16">
        <w:rPr>
          <w:rFonts w:ascii="Arial Nova" w:hAnsi="Arial Nova"/>
          <w:b/>
          <w:sz w:val="18"/>
          <w:szCs w:val="18"/>
          <w:u w:val="single"/>
        </w:rPr>
        <w:t>)</w:t>
      </w:r>
    </w:p>
    <w:p w14:paraId="6C29487A" w14:textId="77777777" w:rsidR="009874EE" w:rsidRDefault="009874EE" w:rsidP="00A73D7E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2CD7D11" w14:textId="2C8F6834" w:rsidR="00875234" w:rsidRDefault="00875234" w:rsidP="00A73D7E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(Kryterium oceny ofert – 40%)</w:t>
      </w:r>
    </w:p>
    <w:p w14:paraId="149D6683" w14:textId="75727E56" w:rsidR="0093709C" w:rsidRDefault="0093709C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16DB2722" w14:textId="507A02D5" w:rsidR="000219B3" w:rsidRPr="00D65621" w:rsidRDefault="00A8571B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</w:sdtPr>
        <w:sdtEndPr/>
        <w:sdtContent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w terminie </w:t>
          </w:r>
          <w:r w:rsidR="000C0244">
            <w:rPr>
              <w:rFonts w:ascii="Arial" w:hAnsi="Arial" w:cs="Arial"/>
              <w:b/>
              <w:sz w:val="22"/>
              <w:szCs w:val="22"/>
            </w:rPr>
            <w:t>1</w:t>
          </w:r>
          <w:r w:rsidR="00B61B2F" w:rsidRPr="009568D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00AD3" w:rsidRPr="009568D0">
            <w:rPr>
              <w:rFonts w:ascii="Arial" w:hAnsi="Arial" w:cs="Arial"/>
              <w:b/>
              <w:sz w:val="22"/>
              <w:szCs w:val="22"/>
            </w:rPr>
            <w:t>miesiąc</w:t>
          </w:r>
          <w:r w:rsidR="00600AD3">
            <w:rPr>
              <w:rFonts w:ascii="Arial" w:hAnsi="Arial" w:cs="Arial"/>
              <w:b/>
              <w:sz w:val="22"/>
              <w:szCs w:val="22"/>
            </w:rPr>
            <w:t>a</w:t>
          </w:r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 od dnia podpisania umowy</w:t>
          </w:r>
          <w:r w:rsidR="00D05BCA">
            <w:rPr>
              <w:rFonts w:ascii="Arial" w:hAnsi="Arial" w:cs="Arial"/>
              <w:b/>
              <w:sz w:val="22"/>
              <w:szCs w:val="22"/>
            </w:rPr>
            <w:t>.</w:t>
          </w:r>
        </w:sdtContent>
      </w:sdt>
    </w:p>
    <w:p w14:paraId="3D4BCB59" w14:textId="0D00E924" w:rsidR="00FA0624" w:rsidRPr="003A3296" w:rsidRDefault="008C4068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A73D7E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4CF59786" w:rsidR="00FA0624" w:rsidRPr="003A3296" w:rsidRDefault="00FA0624" w:rsidP="00A73D7E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</w:sdtPr>
        <w:sdtEndPr/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 xml:space="preserve">307 ustawy </w:t>
          </w:r>
          <w:proofErr w:type="spellStart"/>
          <w:r w:rsidR="00BA1D06">
            <w:rPr>
              <w:rFonts w:ascii="Arial" w:hAnsi="Arial" w:cs="Arial"/>
              <w:sz w:val="22"/>
              <w:szCs w:val="22"/>
            </w:rPr>
            <w:t>Pzp</w:t>
          </w:r>
          <w:proofErr w:type="spellEnd"/>
          <w:r w:rsidR="00174090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A73D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A73D7E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37"/>
        <w:gridCol w:w="4631"/>
        <w:gridCol w:w="243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A73D7E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A73D7E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A73D7E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73D7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73D7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A73D7E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A73D7E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327B106E" w:rsidR="00F1570D" w:rsidRP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</w:t>
      </w:r>
      <w:r w:rsidR="00D05BCA">
        <w:rPr>
          <w:rFonts w:ascii="Arial" w:hAnsi="Arial" w:cs="Arial"/>
          <w:sz w:val="22"/>
          <w:szCs w:val="22"/>
        </w:rPr>
        <w:t>.</w:t>
      </w:r>
    </w:p>
    <w:p w14:paraId="0C9C6C52" w14:textId="3C991E61" w:rsid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</w:t>
      </w:r>
      <w:r w:rsidR="00D05BCA">
        <w:rPr>
          <w:rFonts w:ascii="Arial" w:hAnsi="Arial" w:cs="Arial"/>
          <w:sz w:val="22"/>
          <w:szCs w:val="22"/>
        </w:rPr>
        <w:t>.</w:t>
      </w:r>
    </w:p>
    <w:p w14:paraId="65507BE9" w14:textId="15539F8E" w:rsidR="008101E2" w:rsidRPr="008101E2" w:rsidRDefault="008101E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powyższa cena zawiera wszystkie koszty, jakie ponosi Zamawiający,</w:t>
      </w:r>
      <w:r>
        <w:rPr>
          <w:rFonts w:ascii="Arial" w:hAnsi="Arial" w:cs="Arial"/>
          <w:sz w:val="22"/>
          <w:szCs w:val="22"/>
        </w:rPr>
        <w:t xml:space="preserve"> </w:t>
      </w:r>
      <w:r w:rsidRPr="008101E2">
        <w:rPr>
          <w:rFonts w:ascii="Arial" w:hAnsi="Arial" w:cs="Arial"/>
          <w:sz w:val="22"/>
          <w:szCs w:val="22"/>
        </w:rPr>
        <w:t>w przypadku wyboru niniejszej oferty na zasadach wynikających z SWZ i umowy.</w:t>
      </w:r>
    </w:p>
    <w:p w14:paraId="5BAE797A" w14:textId="77777777" w:rsidR="008101E2" w:rsidRPr="008101E2" w:rsidRDefault="008101E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F43897" w14:textId="77777777" w:rsidR="00FA0624" w:rsidRP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A73D7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297CC515" w14:textId="4F00754D" w:rsidR="00381992" w:rsidRDefault="0038199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="004F3D80"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36F62D66" w14:textId="552E046F" w:rsidR="004F3D80" w:rsidRPr="004F3D80" w:rsidRDefault="004F3D80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4F3D80">
        <w:rPr>
          <w:rFonts w:ascii="Arial" w:hAnsi="Arial" w:cs="Arial"/>
          <w:sz w:val="22"/>
          <w:szCs w:val="22"/>
        </w:rPr>
        <w:t>(y), że w stosunku do wykonawcy/któregokolwiek z wykonawców wspólnie ubiegających się o udzielenie zamówienia nie zachodzi żadna z podstaw wykluczenia o których mowa w art. 5k Rozporządzenia Rady (UE) nr 833/2014 z dnia 31 lipca 2014 r. dotyczącego środków ograniczających w związku z działaniami Rosji destabilizującymi sytuację na Ukrainie oraz przewidzianych w art. 7 ust. 1 w zw. z art. 7 ust. 9  ustawy z dnia 13 kwietnia 2022 r. o szczególnych rozwiązaniach w zakresie przeciwdziałania wspieraniu agresji na Ukrainę oraz służących ochronie bezpieczeństwa narodowego.</w:t>
      </w:r>
    </w:p>
    <w:p w14:paraId="1D386771" w14:textId="2696DF8C" w:rsidR="004F3D80" w:rsidRPr="004F3D80" w:rsidRDefault="004F3D80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Składając ofertę w niniejszym postępowaniu, oświadczam(y), że spełniam(y)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w przypadku zawarcia i realizacji umowy z Zamawiającym, zobowiązuję się do wypełniania związanych z nią obowiązków informacyjnych, przewidzianych w art. 13 i 14 RODO.</w:t>
      </w:r>
    </w:p>
    <w:p w14:paraId="700CA81A" w14:textId="77777777" w:rsidR="001F3EDB" w:rsidRPr="003A3296" w:rsidRDefault="001F3EDB" w:rsidP="00A73D7E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A73D7E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A73D7E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A73D7E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8A210F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8A210F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A73D7E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A73D7E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A73D7E"/>
    <w:p w14:paraId="3A93B7CD" w14:textId="5B99188F" w:rsidR="00BD17EB" w:rsidRPr="008A210F" w:rsidRDefault="00BD17EB" w:rsidP="00A73D7E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Pr="008A210F">
        <w:rPr>
          <w:rFonts w:ascii="Arial" w:hAnsi="Arial" w:cs="Arial"/>
          <w:sz w:val="22"/>
          <w:szCs w:val="22"/>
        </w:rPr>
        <w:t>jednoosobową działalność gospodarczą</w:t>
      </w:r>
    </w:p>
    <w:p w14:paraId="1B500722" w14:textId="77777777" w:rsidR="00BD17EB" w:rsidRPr="00BD17EB" w:rsidRDefault="00BD17EB" w:rsidP="00A73D7E"/>
    <w:p w14:paraId="7460DAC5" w14:textId="366A32FF" w:rsidR="00BD17EB" w:rsidRDefault="00BD17EB" w:rsidP="00A73D7E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A73D7E"/>
    <w:p w14:paraId="0E8606C1" w14:textId="5DAA04FB" w:rsidR="00BD17EB" w:rsidRPr="00BD17EB" w:rsidRDefault="00BD17EB" w:rsidP="00A73D7E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A73D7E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Oświadczam(y), że oferta nie zawiera/ </w:t>
      </w:r>
      <w:r w:rsidRPr="008543A7">
        <w:rPr>
          <w:rFonts w:ascii="Arial" w:hAnsi="Arial" w:cs="Arial"/>
          <w:strike/>
          <w:sz w:val="22"/>
          <w:szCs w:val="22"/>
          <w:lang w:bidi="pl-PL"/>
        </w:rPr>
        <w:t>zawiera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A73D7E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584D03DB" w14:textId="77777777" w:rsidR="00B061C4" w:rsidRPr="00B061C4" w:rsidRDefault="00B061C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1D99D5BB" w14:textId="630D62C3" w:rsidR="00B061C4" w:rsidRPr="00B061C4" w:rsidRDefault="00B061C4" w:rsidP="00A73D7E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*W przypadku, gdy Wykonawca nie przekazuje danych osobowych innych niż bezpośrednio jego dotyczących lub zachodzi wyłączenie stosowania obowiązku informacyjnego, stosownie do art. 13 ust. 4 lub art. 14 ust. 5 RODO</w:t>
      </w:r>
      <w:r>
        <w:rPr>
          <w:rStyle w:val="Odwoanieprzypisudolnego"/>
          <w:rFonts w:ascii="Arial" w:hAnsi="Arial" w:cs="Arial"/>
          <w:sz w:val="22"/>
          <w:szCs w:val="22"/>
          <w:lang w:bidi="pl-PL"/>
        </w:rPr>
        <w:footnoteReference w:id="2"/>
      </w:r>
      <w:r w:rsidRPr="00B061C4">
        <w:rPr>
          <w:rFonts w:ascii="Arial" w:hAnsi="Arial" w:cs="Arial"/>
          <w:sz w:val="22"/>
          <w:szCs w:val="22"/>
          <w:lang w:bidi="pl-PL"/>
        </w:rPr>
        <w:t xml:space="preserve"> treści oświadczenia Wykonawca nie składa (usunięcie treści oświadczenia np. przez jego wykreślenie).</w:t>
      </w:r>
    </w:p>
    <w:p w14:paraId="2E626520" w14:textId="77777777" w:rsidR="00205E59" w:rsidRPr="00205E59" w:rsidRDefault="00205E59" w:rsidP="00A73D7E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306B4F89" w:rsidR="008275E3" w:rsidRPr="000219B3" w:rsidRDefault="008275E3" w:rsidP="00A73D7E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Imię i </w:t>
      </w:r>
      <w:r w:rsidR="008A210F">
        <w:rPr>
          <w:rFonts w:ascii="Arial" w:hAnsi="Arial" w:cs="Arial"/>
          <w:sz w:val="22"/>
          <w:szCs w:val="22"/>
          <w:lang w:bidi="pl-PL"/>
        </w:rPr>
        <w:t xml:space="preserve">nazwisko: </w:t>
      </w:r>
    </w:p>
    <w:p w14:paraId="2033A20F" w14:textId="5B7A2B90" w:rsidR="008275E3" w:rsidRPr="008275E3" w:rsidRDefault="008543A7" w:rsidP="00A73D7E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>
        <w:rPr>
          <w:rFonts w:ascii="Arial" w:hAnsi="Arial" w:cs="Arial"/>
          <w:sz w:val="22"/>
          <w:szCs w:val="22"/>
          <w:lang w:bidi="pl-PL"/>
        </w:rPr>
        <w:t xml:space="preserve">e-mail: </w:t>
      </w:r>
    </w:p>
    <w:p w14:paraId="77DCCA39" w14:textId="77777777" w:rsidR="008275E3" w:rsidRDefault="008275E3" w:rsidP="00A73D7E">
      <w:pPr>
        <w:spacing w:line="360" w:lineRule="auto"/>
        <w:jc w:val="center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A73D7E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24BFF86B" w:rsidR="008275E3" w:rsidRPr="008275E3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Stosownie do art. 225 ust. 2 ustawy </w:t>
      </w:r>
      <w:proofErr w:type="spellStart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  <w:r w:rsidR="002448CA">
        <w:rPr>
          <w:rStyle w:val="Odwoanieprzypisudolnego"/>
          <w:rFonts w:ascii="Arial" w:eastAsia="Cambria" w:hAnsi="Arial" w:cs="Arial"/>
          <w:sz w:val="22"/>
          <w:szCs w:val="22"/>
          <w:lang w:eastAsia="pl-PL" w:bidi="pl-PL"/>
        </w:rPr>
        <w:footnoteReference w:id="3"/>
      </w:r>
    </w:p>
    <w:p w14:paraId="3A37DCBF" w14:textId="5A89BB58" w:rsidR="008275E3" w:rsidRDefault="008275E3" w:rsidP="00A73D7E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293E9ED9" w:rsidR="008275E3" w:rsidRPr="008A210F" w:rsidRDefault="008275E3" w:rsidP="00A73D7E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A210F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A210F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A210F" w:rsidRDefault="008275E3" w:rsidP="00A73D7E">
      <w:pPr>
        <w:widowControl w:val="0"/>
        <w:numPr>
          <w:ilvl w:val="0"/>
          <w:numId w:val="31"/>
        </w:numPr>
        <w:tabs>
          <w:tab w:val="left" w:pos="1522"/>
          <w:tab w:val="left" w:leader="dot" w:pos="8740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8A210F" w:rsidRDefault="008275E3" w:rsidP="00A73D7E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lastRenderedPageBreak/>
        <w:t>wartość towaru lub usługi objętego obowiązkiem podatkowym zamawiającego, bez</w:t>
      </w:r>
      <w:r w:rsidRPr="008A210F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kwoty podatku: …………………………………………..</w:t>
      </w:r>
    </w:p>
    <w:p w14:paraId="2F89A69D" w14:textId="77777777" w:rsidR="00341E39" w:rsidRPr="008A210F" w:rsidRDefault="00341E39" w:rsidP="00A73D7E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B061C4" w:rsidRDefault="008275E3" w:rsidP="00A73D7E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A210F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A210F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A210F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A210F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A210F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A210F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p w14:paraId="1FD6F9DD" w14:textId="77777777" w:rsidR="008A210F" w:rsidRDefault="00B061C4" w:rsidP="00A73D7E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 w:rsidRPr="00FA1963">
        <w:rPr>
          <w:rFonts w:ascii="Cambria" w:hAnsi="Cambria" w:cs="Arial"/>
          <w:i/>
          <w:sz w:val="18"/>
          <w:szCs w:val="18"/>
          <w:lang w:eastAsia="ar-SA"/>
        </w:rPr>
        <w:t xml:space="preserve">*Zgodnie z art. 225 ust. 2 ustawy </w:t>
      </w:r>
      <w:proofErr w:type="spellStart"/>
      <w:r w:rsidRPr="00FA1963">
        <w:rPr>
          <w:rFonts w:ascii="Cambria" w:hAnsi="Cambria" w:cs="Arial"/>
          <w:i/>
          <w:sz w:val="18"/>
          <w:szCs w:val="18"/>
          <w:lang w:eastAsia="ar-SA"/>
        </w:rPr>
        <w:t>Pzp</w:t>
      </w:r>
      <w:proofErr w:type="spellEnd"/>
      <w:r w:rsidRPr="00FA1963">
        <w:rPr>
          <w:rFonts w:ascii="Cambria" w:hAnsi="Cambria" w:cs="Arial"/>
          <w:i/>
          <w:sz w:val="18"/>
          <w:szCs w:val="18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 </w:t>
      </w:r>
      <w:r w:rsidRPr="00FA1963"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499B19AD" w14:textId="153C4484" w:rsidR="00B061C4" w:rsidRDefault="007763F2" w:rsidP="00A73D7E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FA1963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pct"/>
            <w:vAlign w:val="center"/>
          </w:tcPr>
          <w:p w14:paraId="3E0C390A" w14:textId="77777777" w:rsidR="00A8571B" w:rsidRPr="008275E3" w:rsidRDefault="008275E3" w:rsidP="00A73D7E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03046AFF" w14:textId="0DB141CA" w:rsidR="00621BF2" w:rsidRDefault="001B56A8" w:rsidP="00A73D7E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A73D7E">
      <w:pPr>
        <w:rPr>
          <w:lang w:bidi="hi-IN"/>
        </w:rPr>
      </w:pPr>
    </w:p>
    <w:p w14:paraId="535BC694" w14:textId="77777777" w:rsidR="00DB48E2" w:rsidRPr="00D81DF8" w:rsidRDefault="00621BF2" w:rsidP="00A73D7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A73D7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56DEB333" w14:textId="77777777" w:rsidR="00A219A2" w:rsidRPr="003A3296" w:rsidRDefault="00A219A2" w:rsidP="00A73D7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695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13" w:right="1417" w:bottom="141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C099D" w14:textId="77777777" w:rsidR="001B0355" w:rsidRDefault="001B0355" w:rsidP="00603B3D">
      <w:r>
        <w:separator/>
      </w:r>
    </w:p>
  </w:endnote>
  <w:endnote w:type="continuationSeparator" w:id="0">
    <w:p w14:paraId="672ACB32" w14:textId="77777777" w:rsidR="001B0355" w:rsidRDefault="001B0355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EE"/>
    <w:family w:val="swiss"/>
    <w:pitch w:val="variable"/>
    <w:sig w:usb0="00000001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E7225" w14:textId="77777777" w:rsidR="00512D41" w:rsidRDefault="00512D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77454" w14:textId="73710958" w:rsidR="00763A1E" w:rsidRPr="003F370D" w:rsidRDefault="00E31BCA" w:rsidP="003F370D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8A210F">
      <w:rPr>
        <w:rFonts w:ascii="Arial" w:hAnsi="Arial" w:cs="Arial"/>
        <w:noProof/>
        <w:sz w:val="22"/>
        <w:szCs w:val="18"/>
      </w:rPr>
      <w:t>6</w:t>
    </w:r>
    <w:r w:rsidRPr="00E66F15">
      <w:rPr>
        <w:rFonts w:ascii="Arial" w:hAnsi="Arial" w:cs="Arial"/>
        <w:sz w:val="22"/>
        <w:szCs w:val="18"/>
      </w:rPr>
      <w:fldChar w:fldCharType="end"/>
    </w:r>
  </w:p>
  <w:p w14:paraId="0230854C" w14:textId="1988CCA6" w:rsidR="002340A8" w:rsidRDefault="002340A8" w:rsidP="00FC1FE6">
    <w:pPr>
      <w:ind w:left="142"/>
      <w:jc w:val="center"/>
    </w:pPr>
  </w:p>
  <w:p w14:paraId="1A76580E" w14:textId="77777777" w:rsidR="002340A8" w:rsidRDefault="002340A8"/>
  <w:p w14:paraId="491CC158" w14:textId="77777777" w:rsidR="002340A8" w:rsidRDefault="002340A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36054" w14:textId="77777777" w:rsidR="00512D41" w:rsidRDefault="00512D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04F14" w14:textId="77777777" w:rsidR="001B0355" w:rsidRDefault="001B0355" w:rsidP="00603B3D">
      <w:r>
        <w:separator/>
      </w:r>
    </w:p>
  </w:footnote>
  <w:footnote w:type="continuationSeparator" w:id="0">
    <w:p w14:paraId="5584EE3F" w14:textId="77777777" w:rsidR="001B0355" w:rsidRDefault="001B0355" w:rsidP="00603B3D">
      <w:r>
        <w:continuationSeparator/>
      </w:r>
    </w:p>
  </w:footnote>
  <w:footnote w:id="1">
    <w:p w14:paraId="71A037A7" w14:textId="7B4A72EB" w:rsidR="00491C5E" w:rsidRDefault="00491C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0868">
        <w:rPr>
          <w:rFonts w:ascii="Calibri" w:hAnsi="Calibri" w:cs="Calibri"/>
          <w:i/>
          <w:iCs/>
        </w:rPr>
        <w:t>niepotrzebne wykreślić</w:t>
      </w:r>
    </w:p>
  </w:footnote>
  <w:footnote w:id="2">
    <w:p w14:paraId="1392B66C" w14:textId="6D8892C2" w:rsidR="00B061C4" w:rsidRDefault="00B061C4" w:rsidP="00B061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61C4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3A9EC8C" w14:textId="42DECD3B" w:rsidR="002448CA" w:rsidRDefault="00244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48CA">
        <w:t>Należy odpowiednio zaznaczyć punkt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95733" w14:textId="77777777" w:rsidR="00512D41" w:rsidRDefault="00512D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D1064" w14:textId="387AB0F5" w:rsidR="00695333" w:rsidRDefault="00695333" w:rsidP="00512D41">
    <w:pPr>
      <w:pStyle w:val="Nagwek"/>
      <w:jc w:val="center"/>
      <w:rPr>
        <w:rFonts w:ascii="Arial" w:hAnsi="Arial" w:cs="Arial"/>
        <w:sz w:val="22"/>
        <w:szCs w:val="22"/>
      </w:rPr>
    </w:pPr>
    <w:r w:rsidRPr="00504A73">
      <w:rPr>
        <w:rFonts w:cs="Calibri"/>
        <w:noProof/>
        <w:lang w:eastAsia="pl-PL"/>
      </w:rPr>
      <w:drawing>
        <wp:inline distT="0" distB="0" distL="0" distR="0" wp14:anchorId="55E37EAB" wp14:editId="4EAF0157">
          <wp:extent cx="5760720" cy="551180"/>
          <wp:effectExtent l="0" t="0" r="0" b="0"/>
          <wp:docPr id="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51FEB8" w14:textId="47EC0A1F" w:rsidR="002340A8" w:rsidRPr="003F370D" w:rsidRDefault="003F370D" w:rsidP="003F370D">
    <w:pPr>
      <w:pStyle w:val="Nagwek"/>
    </w:pPr>
    <w:r w:rsidRPr="003F370D">
      <w:rPr>
        <w:rFonts w:ascii="Arial" w:hAnsi="Arial" w:cs="Arial"/>
        <w:sz w:val="22"/>
        <w:szCs w:val="22"/>
      </w:rPr>
      <w:t>ZS</w:t>
    </w:r>
    <w:r w:rsidR="00D579FF">
      <w:rPr>
        <w:rFonts w:ascii="Arial" w:hAnsi="Arial" w:cs="Arial"/>
        <w:sz w:val="22"/>
        <w:szCs w:val="22"/>
      </w:rPr>
      <w:t>ZiO</w:t>
    </w:r>
    <w:r w:rsidRPr="003F370D">
      <w:rPr>
        <w:rFonts w:ascii="Arial" w:hAnsi="Arial" w:cs="Arial"/>
        <w:sz w:val="22"/>
        <w:szCs w:val="22"/>
      </w:rPr>
      <w:t>.271.</w:t>
    </w:r>
    <w:r w:rsidR="00D579FF">
      <w:rPr>
        <w:rFonts w:ascii="Arial" w:hAnsi="Arial" w:cs="Arial"/>
        <w:sz w:val="22"/>
        <w:szCs w:val="22"/>
      </w:rPr>
      <w:t>1</w:t>
    </w:r>
    <w:r w:rsidRPr="003F370D">
      <w:rPr>
        <w:rFonts w:ascii="Arial" w:hAnsi="Arial" w:cs="Arial"/>
        <w:sz w:val="22"/>
        <w:szCs w:val="22"/>
      </w:rPr>
      <w:t>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BA988" w14:textId="77777777" w:rsidR="00512D41" w:rsidRDefault="00512D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777E3B"/>
    <w:multiLevelType w:val="hybridMultilevel"/>
    <w:tmpl w:val="CF7082F0"/>
    <w:lvl w:ilvl="0" w:tplc="FFFFFFFF">
      <w:start w:val="1"/>
      <w:numFmt w:val="decimal"/>
      <w:lvlText w:val="%1."/>
      <w:lvlJc w:val="left"/>
      <w:pPr>
        <w:ind w:left="288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3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4293B68"/>
    <w:multiLevelType w:val="hybridMultilevel"/>
    <w:tmpl w:val="34D2AE5C"/>
    <w:lvl w:ilvl="0" w:tplc="B2285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-939" w:hanging="360"/>
      </w:pPr>
    </w:lvl>
    <w:lvl w:ilvl="2" w:tplc="FFFFFFFF" w:tentative="1">
      <w:start w:val="1"/>
      <w:numFmt w:val="lowerRoman"/>
      <w:lvlText w:val="%3."/>
      <w:lvlJc w:val="right"/>
      <w:pPr>
        <w:ind w:left="-219" w:hanging="180"/>
      </w:pPr>
    </w:lvl>
    <w:lvl w:ilvl="3" w:tplc="FFFFFFFF" w:tentative="1">
      <w:start w:val="1"/>
      <w:numFmt w:val="decimal"/>
      <w:lvlText w:val="%4."/>
      <w:lvlJc w:val="left"/>
      <w:pPr>
        <w:ind w:left="501" w:hanging="360"/>
      </w:pPr>
    </w:lvl>
    <w:lvl w:ilvl="4" w:tplc="FFFFFFFF" w:tentative="1">
      <w:start w:val="1"/>
      <w:numFmt w:val="lowerLetter"/>
      <w:lvlText w:val="%5."/>
      <w:lvlJc w:val="left"/>
      <w:pPr>
        <w:ind w:left="1221" w:hanging="360"/>
      </w:pPr>
    </w:lvl>
    <w:lvl w:ilvl="5" w:tplc="FFFFFFFF" w:tentative="1">
      <w:start w:val="1"/>
      <w:numFmt w:val="lowerRoman"/>
      <w:lvlText w:val="%6."/>
      <w:lvlJc w:val="right"/>
      <w:pPr>
        <w:ind w:left="1941" w:hanging="180"/>
      </w:pPr>
    </w:lvl>
    <w:lvl w:ilvl="6" w:tplc="FFFFFFFF" w:tentative="1">
      <w:start w:val="1"/>
      <w:numFmt w:val="decimal"/>
      <w:lvlText w:val="%7."/>
      <w:lvlJc w:val="left"/>
      <w:pPr>
        <w:ind w:left="2661" w:hanging="360"/>
      </w:pPr>
    </w:lvl>
    <w:lvl w:ilvl="7" w:tplc="FFFFFFFF" w:tentative="1">
      <w:start w:val="1"/>
      <w:numFmt w:val="lowerLetter"/>
      <w:lvlText w:val="%8."/>
      <w:lvlJc w:val="left"/>
      <w:pPr>
        <w:ind w:left="3381" w:hanging="360"/>
      </w:pPr>
    </w:lvl>
    <w:lvl w:ilvl="8" w:tplc="FFFFFFFF" w:tentative="1">
      <w:start w:val="1"/>
      <w:numFmt w:val="lowerRoman"/>
      <w:lvlText w:val="%9."/>
      <w:lvlJc w:val="right"/>
      <w:pPr>
        <w:ind w:left="4101" w:hanging="180"/>
      </w:pPr>
    </w:lvl>
  </w:abstractNum>
  <w:abstractNum w:abstractNumId="2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21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C71E52"/>
    <w:multiLevelType w:val="singleLevel"/>
    <w:tmpl w:val="D9E6E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Arial" w:hint="default"/>
        <w:b w:val="0"/>
        <w:bCs w:val="0"/>
        <w:sz w:val="20"/>
        <w:szCs w:val="20"/>
      </w:rPr>
    </w:lvl>
  </w:abstractNum>
  <w:abstractNum w:abstractNumId="23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E20E8"/>
    <w:multiLevelType w:val="hybridMultilevel"/>
    <w:tmpl w:val="72DA7DBC"/>
    <w:lvl w:ilvl="0" w:tplc="0246A558">
      <w:start w:val="1"/>
      <w:numFmt w:val="decimal"/>
      <w:lvlText w:val="%1."/>
      <w:lvlJc w:val="left"/>
      <w:pPr>
        <w:ind w:left="722" w:hanging="363"/>
      </w:pPr>
      <w:rPr>
        <w:rFonts w:ascii="Arial Narrow" w:eastAsia="Calibri" w:hAnsi="Arial Narrow" w:cs="Calibri" w:hint="default"/>
        <w:color w:val="auto"/>
        <w:spacing w:val="-1"/>
        <w:w w:val="99"/>
        <w:sz w:val="24"/>
        <w:szCs w:val="24"/>
      </w:rPr>
    </w:lvl>
    <w:lvl w:ilvl="1" w:tplc="A9E8BDB2">
      <w:numFmt w:val="bullet"/>
      <w:lvlText w:val="•"/>
      <w:lvlJc w:val="left"/>
      <w:pPr>
        <w:ind w:left="1690" w:hanging="363"/>
      </w:pPr>
      <w:rPr>
        <w:rFonts w:hint="default"/>
      </w:rPr>
    </w:lvl>
    <w:lvl w:ilvl="2" w:tplc="0F40886E">
      <w:numFmt w:val="bullet"/>
      <w:lvlText w:val="•"/>
      <w:lvlJc w:val="left"/>
      <w:pPr>
        <w:ind w:left="2661" w:hanging="363"/>
      </w:pPr>
      <w:rPr>
        <w:rFonts w:hint="default"/>
      </w:rPr>
    </w:lvl>
    <w:lvl w:ilvl="3" w:tplc="4942DA04">
      <w:numFmt w:val="bullet"/>
      <w:lvlText w:val="•"/>
      <w:lvlJc w:val="left"/>
      <w:pPr>
        <w:ind w:left="3631" w:hanging="363"/>
      </w:pPr>
      <w:rPr>
        <w:rFonts w:hint="default"/>
      </w:rPr>
    </w:lvl>
    <w:lvl w:ilvl="4" w:tplc="6ED0B746">
      <w:numFmt w:val="bullet"/>
      <w:lvlText w:val="•"/>
      <w:lvlJc w:val="left"/>
      <w:pPr>
        <w:ind w:left="4602" w:hanging="363"/>
      </w:pPr>
      <w:rPr>
        <w:rFonts w:hint="default"/>
      </w:rPr>
    </w:lvl>
    <w:lvl w:ilvl="5" w:tplc="7E8E7054">
      <w:numFmt w:val="bullet"/>
      <w:lvlText w:val="•"/>
      <w:lvlJc w:val="left"/>
      <w:pPr>
        <w:ind w:left="5573" w:hanging="363"/>
      </w:pPr>
      <w:rPr>
        <w:rFonts w:hint="default"/>
      </w:rPr>
    </w:lvl>
    <w:lvl w:ilvl="6" w:tplc="E5382564">
      <w:numFmt w:val="bullet"/>
      <w:lvlText w:val="•"/>
      <w:lvlJc w:val="left"/>
      <w:pPr>
        <w:ind w:left="6543" w:hanging="363"/>
      </w:pPr>
      <w:rPr>
        <w:rFonts w:hint="default"/>
      </w:rPr>
    </w:lvl>
    <w:lvl w:ilvl="7" w:tplc="F8D22ABE">
      <w:numFmt w:val="bullet"/>
      <w:lvlText w:val="•"/>
      <w:lvlJc w:val="left"/>
      <w:pPr>
        <w:ind w:left="7514" w:hanging="363"/>
      </w:pPr>
      <w:rPr>
        <w:rFonts w:hint="default"/>
      </w:rPr>
    </w:lvl>
    <w:lvl w:ilvl="8" w:tplc="28DC087A">
      <w:numFmt w:val="bullet"/>
      <w:lvlText w:val="•"/>
      <w:lvlJc w:val="left"/>
      <w:pPr>
        <w:ind w:left="8485" w:hanging="363"/>
      </w:pPr>
      <w:rPr>
        <w:rFonts w:hint="default"/>
      </w:rPr>
    </w:lvl>
  </w:abstractNum>
  <w:abstractNum w:abstractNumId="34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5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26"/>
  </w:num>
  <w:num w:numId="6">
    <w:abstractNumId w:val="30"/>
  </w:num>
  <w:num w:numId="7">
    <w:abstractNumId w:val="16"/>
  </w:num>
  <w:num w:numId="8">
    <w:abstractNumId w:val="11"/>
  </w:num>
  <w:num w:numId="9">
    <w:abstractNumId w:val="3"/>
  </w:num>
  <w:num w:numId="10">
    <w:abstractNumId w:val="35"/>
  </w:num>
  <w:num w:numId="11">
    <w:abstractNumId w:val="13"/>
  </w:num>
  <w:num w:numId="12">
    <w:abstractNumId w:val="23"/>
  </w:num>
  <w:num w:numId="13">
    <w:abstractNumId w:val="21"/>
  </w:num>
  <w:num w:numId="14">
    <w:abstractNumId w:val="6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4"/>
  </w:num>
  <w:num w:numId="18">
    <w:abstractNumId w:val="31"/>
  </w:num>
  <w:num w:numId="19">
    <w:abstractNumId w:val="10"/>
  </w:num>
  <w:num w:numId="20">
    <w:abstractNumId w:val="4"/>
  </w:num>
  <w:num w:numId="21">
    <w:abstractNumId w:val="32"/>
  </w:num>
  <w:num w:numId="22">
    <w:abstractNumId w:val="17"/>
  </w:num>
  <w:num w:numId="23">
    <w:abstractNumId w:val="38"/>
  </w:num>
  <w:num w:numId="24">
    <w:abstractNumId w:val="24"/>
  </w:num>
  <w:num w:numId="25">
    <w:abstractNumId w:val="36"/>
  </w:num>
  <w:num w:numId="26">
    <w:abstractNumId w:val="29"/>
  </w:num>
  <w:num w:numId="27">
    <w:abstractNumId w:val="18"/>
  </w:num>
  <w:num w:numId="28">
    <w:abstractNumId w:val="9"/>
  </w:num>
  <w:num w:numId="29">
    <w:abstractNumId w:val="20"/>
  </w:num>
  <w:num w:numId="30">
    <w:abstractNumId w:val="34"/>
  </w:num>
  <w:num w:numId="31">
    <w:abstractNumId w:val="12"/>
  </w:num>
  <w:num w:numId="32">
    <w:abstractNumId w:val="25"/>
  </w:num>
  <w:num w:numId="33">
    <w:abstractNumId w:val="37"/>
  </w:num>
  <w:num w:numId="34">
    <w:abstractNumId w:val="27"/>
  </w:num>
  <w:num w:numId="35">
    <w:abstractNumId w:val="5"/>
  </w:num>
  <w:num w:numId="36">
    <w:abstractNumId w:val="33"/>
  </w:num>
  <w:num w:numId="37">
    <w:abstractNumId w:val="22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B6"/>
    <w:rsid w:val="00002856"/>
    <w:rsid w:val="00014C0D"/>
    <w:rsid w:val="000219B3"/>
    <w:rsid w:val="000236A9"/>
    <w:rsid w:val="00024E64"/>
    <w:rsid w:val="000278B8"/>
    <w:rsid w:val="00035E83"/>
    <w:rsid w:val="00036537"/>
    <w:rsid w:val="000375A8"/>
    <w:rsid w:val="000455EB"/>
    <w:rsid w:val="0005562C"/>
    <w:rsid w:val="000605BF"/>
    <w:rsid w:val="0006350D"/>
    <w:rsid w:val="00065A95"/>
    <w:rsid w:val="00071682"/>
    <w:rsid w:val="000733F6"/>
    <w:rsid w:val="000859CC"/>
    <w:rsid w:val="00097738"/>
    <w:rsid w:val="000A0D42"/>
    <w:rsid w:val="000B0E0B"/>
    <w:rsid w:val="000C0244"/>
    <w:rsid w:val="000C214D"/>
    <w:rsid w:val="000C31A9"/>
    <w:rsid w:val="000C42C6"/>
    <w:rsid w:val="000D1BEB"/>
    <w:rsid w:val="000D4349"/>
    <w:rsid w:val="000D77FE"/>
    <w:rsid w:val="000E57DE"/>
    <w:rsid w:val="000F2242"/>
    <w:rsid w:val="000F2484"/>
    <w:rsid w:val="000F2BC6"/>
    <w:rsid w:val="000F5870"/>
    <w:rsid w:val="001062B0"/>
    <w:rsid w:val="00107804"/>
    <w:rsid w:val="00110043"/>
    <w:rsid w:val="00111CB2"/>
    <w:rsid w:val="00115EB3"/>
    <w:rsid w:val="00121D71"/>
    <w:rsid w:val="00123AE0"/>
    <w:rsid w:val="001275A1"/>
    <w:rsid w:val="00131704"/>
    <w:rsid w:val="001362F1"/>
    <w:rsid w:val="0014045C"/>
    <w:rsid w:val="00141816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74090"/>
    <w:rsid w:val="00174937"/>
    <w:rsid w:val="001B0355"/>
    <w:rsid w:val="001B1951"/>
    <w:rsid w:val="001B3397"/>
    <w:rsid w:val="001B5386"/>
    <w:rsid w:val="001B56A8"/>
    <w:rsid w:val="001B6D31"/>
    <w:rsid w:val="001C0C06"/>
    <w:rsid w:val="001D0B39"/>
    <w:rsid w:val="001D4CC8"/>
    <w:rsid w:val="001D575B"/>
    <w:rsid w:val="001E0A6A"/>
    <w:rsid w:val="001F3EDB"/>
    <w:rsid w:val="00205E59"/>
    <w:rsid w:val="002119E5"/>
    <w:rsid w:val="0021244D"/>
    <w:rsid w:val="00213B4A"/>
    <w:rsid w:val="00222282"/>
    <w:rsid w:val="00225C52"/>
    <w:rsid w:val="00226ACF"/>
    <w:rsid w:val="002340A8"/>
    <w:rsid w:val="00235A49"/>
    <w:rsid w:val="0023606A"/>
    <w:rsid w:val="00237C8B"/>
    <w:rsid w:val="00237C97"/>
    <w:rsid w:val="00237DD3"/>
    <w:rsid w:val="002448CA"/>
    <w:rsid w:val="00254774"/>
    <w:rsid w:val="00255DC5"/>
    <w:rsid w:val="002713D0"/>
    <w:rsid w:val="002A1F5E"/>
    <w:rsid w:val="002A3DE1"/>
    <w:rsid w:val="002B0289"/>
    <w:rsid w:val="002B5C9C"/>
    <w:rsid w:val="002C024E"/>
    <w:rsid w:val="002C2622"/>
    <w:rsid w:val="002C2819"/>
    <w:rsid w:val="002D05FC"/>
    <w:rsid w:val="002E76C1"/>
    <w:rsid w:val="002F3443"/>
    <w:rsid w:val="002F4517"/>
    <w:rsid w:val="002F495F"/>
    <w:rsid w:val="002F4FEE"/>
    <w:rsid w:val="002F640A"/>
    <w:rsid w:val="00302AC4"/>
    <w:rsid w:val="00304B33"/>
    <w:rsid w:val="00307410"/>
    <w:rsid w:val="00320C55"/>
    <w:rsid w:val="003401B0"/>
    <w:rsid w:val="00341E39"/>
    <w:rsid w:val="00343DEA"/>
    <w:rsid w:val="00344D46"/>
    <w:rsid w:val="00352356"/>
    <w:rsid w:val="0035754A"/>
    <w:rsid w:val="00360A6C"/>
    <w:rsid w:val="00370472"/>
    <w:rsid w:val="00375012"/>
    <w:rsid w:val="00381992"/>
    <w:rsid w:val="00381AD0"/>
    <w:rsid w:val="00390A23"/>
    <w:rsid w:val="00394199"/>
    <w:rsid w:val="00397674"/>
    <w:rsid w:val="003A3296"/>
    <w:rsid w:val="003A53E0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370D"/>
    <w:rsid w:val="003F4D11"/>
    <w:rsid w:val="003F679B"/>
    <w:rsid w:val="003F70EF"/>
    <w:rsid w:val="00403258"/>
    <w:rsid w:val="0040714E"/>
    <w:rsid w:val="00422AA7"/>
    <w:rsid w:val="00427324"/>
    <w:rsid w:val="00432DAE"/>
    <w:rsid w:val="004336D5"/>
    <w:rsid w:val="00434E24"/>
    <w:rsid w:val="00444868"/>
    <w:rsid w:val="00445E97"/>
    <w:rsid w:val="00447B15"/>
    <w:rsid w:val="004534B5"/>
    <w:rsid w:val="0045538A"/>
    <w:rsid w:val="00455B92"/>
    <w:rsid w:val="00460E95"/>
    <w:rsid w:val="00461BD9"/>
    <w:rsid w:val="00475D63"/>
    <w:rsid w:val="0048160A"/>
    <w:rsid w:val="00481790"/>
    <w:rsid w:val="004848A6"/>
    <w:rsid w:val="00484CB9"/>
    <w:rsid w:val="004855CA"/>
    <w:rsid w:val="004907E9"/>
    <w:rsid w:val="00491441"/>
    <w:rsid w:val="00491C5E"/>
    <w:rsid w:val="00492478"/>
    <w:rsid w:val="00497468"/>
    <w:rsid w:val="004A3877"/>
    <w:rsid w:val="004A6BEB"/>
    <w:rsid w:val="004A76CB"/>
    <w:rsid w:val="004B2031"/>
    <w:rsid w:val="004C7A46"/>
    <w:rsid w:val="004D7388"/>
    <w:rsid w:val="004E5BD8"/>
    <w:rsid w:val="004F3D80"/>
    <w:rsid w:val="004F4421"/>
    <w:rsid w:val="0050360E"/>
    <w:rsid w:val="00503A5A"/>
    <w:rsid w:val="00503CCF"/>
    <w:rsid w:val="00512D41"/>
    <w:rsid w:val="00515F2E"/>
    <w:rsid w:val="0052258B"/>
    <w:rsid w:val="00524C4D"/>
    <w:rsid w:val="00530DCF"/>
    <w:rsid w:val="00535B7E"/>
    <w:rsid w:val="00536716"/>
    <w:rsid w:val="00546502"/>
    <w:rsid w:val="00546FD7"/>
    <w:rsid w:val="005506E9"/>
    <w:rsid w:val="00556648"/>
    <w:rsid w:val="00556B95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E2A30"/>
    <w:rsid w:val="005E3B5C"/>
    <w:rsid w:val="005F4055"/>
    <w:rsid w:val="005F5358"/>
    <w:rsid w:val="005F6DC4"/>
    <w:rsid w:val="00600AD3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2EA7"/>
    <w:rsid w:val="00635F15"/>
    <w:rsid w:val="00636CB4"/>
    <w:rsid w:val="006471EA"/>
    <w:rsid w:val="00650690"/>
    <w:rsid w:val="00657B70"/>
    <w:rsid w:val="00662A40"/>
    <w:rsid w:val="00665756"/>
    <w:rsid w:val="00665DFE"/>
    <w:rsid w:val="00672946"/>
    <w:rsid w:val="006751A9"/>
    <w:rsid w:val="0067630A"/>
    <w:rsid w:val="006834F5"/>
    <w:rsid w:val="00687B4A"/>
    <w:rsid w:val="00694683"/>
    <w:rsid w:val="00695333"/>
    <w:rsid w:val="00696912"/>
    <w:rsid w:val="006971A8"/>
    <w:rsid w:val="006A3AEC"/>
    <w:rsid w:val="006A54E4"/>
    <w:rsid w:val="006A5577"/>
    <w:rsid w:val="006B57DC"/>
    <w:rsid w:val="006C39BF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5487"/>
    <w:rsid w:val="006F74CB"/>
    <w:rsid w:val="007103D4"/>
    <w:rsid w:val="007118DE"/>
    <w:rsid w:val="007264AC"/>
    <w:rsid w:val="00727FF2"/>
    <w:rsid w:val="00731254"/>
    <w:rsid w:val="0073240F"/>
    <w:rsid w:val="00741784"/>
    <w:rsid w:val="0074521E"/>
    <w:rsid w:val="00746D18"/>
    <w:rsid w:val="00763A1E"/>
    <w:rsid w:val="00773B63"/>
    <w:rsid w:val="00774B3B"/>
    <w:rsid w:val="007763F2"/>
    <w:rsid w:val="00785C43"/>
    <w:rsid w:val="00786693"/>
    <w:rsid w:val="00791BCB"/>
    <w:rsid w:val="00794F68"/>
    <w:rsid w:val="007A5AA3"/>
    <w:rsid w:val="007B3BD5"/>
    <w:rsid w:val="007B53BB"/>
    <w:rsid w:val="007C1117"/>
    <w:rsid w:val="007D2BE6"/>
    <w:rsid w:val="007D3165"/>
    <w:rsid w:val="00801C98"/>
    <w:rsid w:val="008029AE"/>
    <w:rsid w:val="00803719"/>
    <w:rsid w:val="008101E2"/>
    <w:rsid w:val="0081591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43A7"/>
    <w:rsid w:val="00854DB5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75234"/>
    <w:rsid w:val="00880847"/>
    <w:rsid w:val="00882634"/>
    <w:rsid w:val="00883C32"/>
    <w:rsid w:val="00893B75"/>
    <w:rsid w:val="00894CDE"/>
    <w:rsid w:val="008A08BA"/>
    <w:rsid w:val="008A210F"/>
    <w:rsid w:val="008A357B"/>
    <w:rsid w:val="008B1650"/>
    <w:rsid w:val="008B75B5"/>
    <w:rsid w:val="008C0B4A"/>
    <w:rsid w:val="008C1936"/>
    <w:rsid w:val="008C4068"/>
    <w:rsid w:val="008C4729"/>
    <w:rsid w:val="008C4AC8"/>
    <w:rsid w:val="008C591B"/>
    <w:rsid w:val="008C7D25"/>
    <w:rsid w:val="008D0FCE"/>
    <w:rsid w:val="008D613D"/>
    <w:rsid w:val="008E3A2B"/>
    <w:rsid w:val="008E3F7D"/>
    <w:rsid w:val="008E6516"/>
    <w:rsid w:val="008E706F"/>
    <w:rsid w:val="008F0970"/>
    <w:rsid w:val="008F4B2D"/>
    <w:rsid w:val="008F64B2"/>
    <w:rsid w:val="00912B84"/>
    <w:rsid w:val="00915968"/>
    <w:rsid w:val="00920E16"/>
    <w:rsid w:val="00922DDA"/>
    <w:rsid w:val="00930959"/>
    <w:rsid w:val="009364FB"/>
    <w:rsid w:val="0093709C"/>
    <w:rsid w:val="00937411"/>
    <w:rsid w:val="0094050E"/>
    <w:rsid w:val="00944EAC"/>
    <w:rsid w:val="009568D0"/>
    <w:rsid w:val="009579A1"/>
    <w:rsid w:val="00964940"/>
    <w:rsid w:val="0096591A"/>
    <w:rsid w:val="009820DA"/>
    <w:rsid w:val="009874EE"/>
    <w:rsid w:val="00991AA9"/>
    <w:rsid w:val="0099390C"/>
    <w:rsid w:val="0099522A"/>
    <w:rsid w:val="009A569A"/>
    <w:rsid w:val="009B0D57"/>
    <w:rsid w:val="009B22A7"/>
    <w:rsid w:val="009C23E7"/>
    <w:rsid w:val="009C53AB"/>
    <w:rsid w:val="009F1CCB"/>
    <w:rsid w:val="009F5EF3"/>
    <w:rsid w:val="00A1094F"/>
    <w:rsid w:val="00A12954"/>
    <w:rsid w:val="00A2101E"/>
    <w:rsid w:val="00A219A2"/>
    <w:rsid w:val="00A24ED3"/>
    <w:rsid w:val="00A34529"/>
    <w:rsid w:val="00A35B76"/>
    <w:rsid w:val="00A445B2"/>
    <w:rsid w:val="00A5065F"/>
    <w:rsid w:val="00A63CE0"/>
    <w:rsid w:val="00A64C82"/>
    <w:rsid w:val="00A677B6"/>
    <w:rsid w:val="00A67FA9"/>
    <w:rsid w:val="00A70B18"/>
    <w:rsid w:val="00A739DF"/>
    <w:rsid w:val="00A73D7E"/>
    <w:rsid w:val="00A76A2D"/>
    <w:rsid w:val="00A80D77"/>
    <w:rsid w:val="00A8571B"/>
    <w:rsid w:val="00A90782"/>
    <w:rsid w:val="00A91704"/>
    <w:rsid w:val="00A91A10"/>
    <w:rsid w:val="00A93424"/>
    <w:rsid w:val="00A93C0A"/>
    <w:rsid w:val="00AA06AE"/>
    <w:rsid w:val="00AA7240"/>
    <w:rsid w:val="00AB0924"/>
    <w:rsid w:val="00AB6F9D"/>
    <w:rsid w:val="00AC415A"/>
    <w:rsid w:val="00AC749D"/>
    <w:rsid w:val="00AD2292"/>
    <w:rsid w:val="00AD5A3C"/>
    <w:rsid w:val="00AE1C3B"/>
    <w:rsid w:val="00AF0176"/>
    <w:rsid w:val="00AF7820"/>
    <w:rsid w:val="00B02062"/>
    <w:rsid w:val="00B061C4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B56"/>
    <w:rsid w:val="00B43C03"/>
    <w:rsid w:val="00B47301"/>
    <w:rsid w:val="00B47981"/>
    <w:rsid w:val="00B51374"/>
    <w:rsid w:val="00B57FF0"/>
    <w:rsid w:val="00B61B2F"/>
    <w:rsid w:val="00B61DF8"/>
    <w:rsid w:val="00B742D0"/>
    <w:rsid w:val="00BA1D06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46FF"/>
    <w:rsid w:val="00C36A19"/>
    <w:rsid w:val="00C378C2"/>
    <w:rsid w:val="00C452D4"/>
    <w:rsid w:val="00C62489"/>
    <w:rsid w:val="00C70916"/>
    <w:rsid w:val="00C72E64"/>
    <w:rsid w:val="00C7438B"/>
    <w:rsid w:val="00C76EB7"/>
    <w:rsid w:val="00C83A14"/>
    <w:rsid w:val="00C907D5"/>
    <w:rsid w:val="00C968A4"/>
    <w:rsid w:val="00C96A16"/>
    <w:rsid w:val="00CA526B"/>
    <w:rsid w:val="00CB1876"/>
    <w:rsid w:val="00CB4D9C"/>
    <w:rsid w:val="00CB6FDE"/>
    <w:rsid w:val="00CC1355"/>
    <w:rsid w:val="00CC1456"/>
    <w:rsid w:val="00CC1A61"/>
    <w:rsid w:val="00CC1F84"/>
    <w:rsid w:val="00CC2496"/>
    <w:rsid w:val="00CC310C"/>
    <w:rsid w:val="00CC743B"/>
    <w:rsid w:val="00CD4D3D"/>
    <w:rsid w:val="00CD5CB0"/>
    <w:rsid w:val="00CE37DE"/>
    <w:rsid w:val="00CE4F4E"/>
    <w:rsid w:val="00CF6D02"/>
    <w:rsid w:val="00D0012F"/>
    <w:rsid w:val="00D01359"/>
    <w:rsid w:val="00D05BCA"/>
    <w:rsid w:val="00D234F7"/>
    <w:rsid w:val="00D24CD1"/>
    <w:rsid w:val="00D26288"/>
    <w:rsid w:val="00D311BF"/>
    <w:rsid w:val="00D37323"/>
    <w:rsid w:val="00D42042"/>
    <w:rsid w:val="00D42DE6"/>
    <w:rsid w:val="00D43B87"/>
    <w:rsid w:val="00D47A71"/>
    <w:rsid w:val="00D550AA"/>
    <w:rsid w:val="00D56353"/>
    <w:rsid w:val="00D56CA9"/>
    <w:rsid w:val="00D579FF"/>
    <w:rsid w:val="00D57BD1"/>
    <w:rsid w:val="00D608CC"/>
    <w:rsid w:val="00D61268"/>
    <w:rsid w:val="00D61666"/>
    <w:rsid w:val="00D651F1"/>
    <w:rsid w:val="00D65621"/>
    <w:rsid w:val="00D72967"/>
    <w:rsid w:val="00D736C2"/>
    <w:rsid w:val="00D744A2"/>
    <w:rsid w:val="00D81DF8"/>
    <w:rsid w:val="00D833D7"/>
    <w:rsid w:val="00D90A81"/>
    <w:rsid w:val="00D92F67"/>
    <w:rsid w:val="00D96D79"/>
    <w:rsid w:val="00D9703E"/>
    <w:rsid w:val="00DA31AA"/>
    <w:rsid w:val="00DA33DE"/>
    <w:rsid w:val="00DB2092"/>
    <w:rsid w:val="00DB48E2"/>
    <w:rsid w:val="00DD39C8"/>
    <w:rsid w:val="00DE4118"/>
    <w:rsid w:val="00DE5C1B"/>
    <w:rsid w:val="00E03BF1"/>
    <w:rsid w:val="00E155D1"/>
    <w:rsid w:val="00E22085"/>
    <w:rsid w:val="00E22F69"/>
    <w:rsid w:val="00E31BCA"/>
    <w:rsid w:val="00E44AD2"/>
    <w:rsid w:val="00E4758B"/>
    <w:rsid w:val="00E55672"/>
    <w:rsid w:val="00E56695"/>
    <w:rsid w:val="00E60E24"/>
    <w:rsid w:val="00E61CFB"/>
    <w:rsid w:val="00E625EB"/>
    <w:rsid w:val="00E6515E"/>
    <w:rsid w:val="00E65416"/>
    <w:rsid w:val="00E66F15"/>
    <w:rsid w:val="00E71F39"/>
    <w:rsid w:val="00E7378A"/>
    <w:rsid w:val="00E77CAD"/>
    <w:rsid w:val="00E80D2C"/>
    <w:rsid w:val="00E82CDF"/>
    <w:rsid w:val="00E87510"/>
    <w:rsid w:val="00E878D2"/>
    <w:rsid w:val="00E9188E"/>
    <w:rsid w:val="00E93647"/>
    <w:rsid w:val="00EA57A7"/>
    <w:rsid w:val="00EB0FEB"/>
    <w:rsid w:val="00EB1FB6"/>
    <w:rsid w:val="00EB4016"/>
    <w:rsid w:val="00EB5A83"/>
    <w:rsid w:val="00EB6485"/>
    <w:rsid w:val="00EC08DC"/>
    <w:rsid w:val="00EC4FBF"/>
    <w:rsid w:val="00EC5585"/>
    <w:rsid w:val="00ED20DC"/>
    <w:rsid w:val="00ED53E6"/>
    <w:rsid w:val="00EE139D"/>
    <w:rsid w:val="00EE2F1A"/>
    <w:rsid w:val="00EE3E9D"/>
    <w:rsid w:val="00EE7756"/>
    <w:rsid w:val="00EF2F29"/>
    <w:rsid w:val="00EF66E2"/>
    <w:rsid w:val="00EF7B49"/>
    <w:rsid w:val="00F009DD"/>
    <w:rsid w:val="00F02B41"/>
    <w:rsid w:val="00F03FA9"/>
    <w:rsid w:val="00F12FCF"/>
    <w:rsid w:val="00F1453E"/>
    <w:rsid w:val="00F1570D"/>
    <w:rsid w:val="00F17597"/>
    <w:rsid w:val="00F336ED"/>
    <w:rsid w:val="00F40484"/>
    <w:rsid w:val="00F43D29"/>
    <w:rsid w:val="00F451E6"/>
    <w:rsid w:val="00F511BD"/>
    <w:rsid w:val="00F52F44"/>
    <w:rsid w:val="00F54903"/>
    <w:rsid w:val="00F56D97"/>
    <w:rsid w:val="00F64394"/>
    <w:rsid w:val="00F702E5"/>
    <w:rsid w:val="00F913A2"/>
    <w:rsid w:val="00F92473"/>
    <w:rsid w:val="00FA0624"/>
    <w:rsid w:val="00FA0F48"/>
    <w:rsid w:val="00FA1963"/>
    <w:rsid w:val="00FA2F54"/>
    <w:rsid w:val="00FA499A"/>
    <w:rsid w:val="00FB21D5"/>
    <w:rsid w:val="00FC1FE6"/>
    <w:rsid w:val="00FC6DC0"/>
    <w:rsid w:val="00FD132C"/>
    <w:rsid w:val="00FD4ACF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699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,Akapit z listą BS,lp1,Preambuła,CP-UC,CP-Punkty,Bullet List,List - bullets,Equipment,Bullet 1,List Paragraph Char Char,b1,Figure_name,Numbered Indented Text,Ref,Podsis rysunku,CW_Lista"/>
    <w:basedOn w:val="Normalny"/>
    <w:link w:val="AkapitzlistZnak"/>
    <w:uiPriority w:val="99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,Akapit z listą BS Znak,lp1 Znak,Preambuła Znak,CP-UC Znak,CP-Punkty Znak,Bullet List Znak,List - bullets Znak,Equipment Znak,Bullet 1 Znak,b1 Znak,Figure_name Znak"/>
    <w:link w:val="Akapitzlist"/>
    <w:uiPriority w:val="34"/>
    <w:locked/>
    <w:rsid w:val="00A64C82"/>
    <w:rPr>
      <w:sz w:val="24"/>
      <w:lang w:eastAsia="zh-CN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B061C4"/>
    <w:rPr>
      <w:sz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B061C4"/>
    <w:rPr>
      <w:lang w:eastAsia="zh-C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unhideWhenUsed/>
    <w:rsid w:val="00B061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543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,Akapit z listą BS,lp1,Preambuła,CP-UC,CP-Punkty,Bullet List,List - bullets,Equipment,Bullet 1,List Paragraph Char Char,b1,Figure_name,Numbered Indented Text,Ref,Podsis rysunku,CW_Lista"/>
    <w:basedOn w:val="Normalny"/>
    <w:link w:val="AkapitzlistZnak"/>
    <w:uiPriority w:val="99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,Akapit z listą BS Znak,lp1 Znak,Preambuła Znak,CP-UC Znak,CP-Punkty Znak,Bullet List Znak,List - bullets Znak,Equipment Znak,Bullet 1 Znak,b1 Znak,Figure_name Znak"/>
    <w:link w:val="Akapitzlist"/>
    <w:uiPriority w:val="34"/>
    <w:locked/>
    <w:rsid w:val="00A64C82"/>
    <w:rPr>
      <w:sz w:val="24"/>
      <w:lang w:eastAsia="zh-CN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B061C4"/>
    <w:rPr>
      <w:sz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B061C4"/>
    <w:rPr>
      <w:lang w:eastAsia="zh-C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unhideWhenUsed/>
    <w:rsid w:val="00B061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543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EE"/>
    <w:family w:val="swiss"/>
    <w:pitch w:val="variable"/>
    <w:sig w:usb0="00000001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D00B6"/>
    <w:rsid w:val="0021434D"/>
    <w:rsid w:val="00215DE0"/>
    <w:rsid w:val="00286A54"/>
    <w:rsid w:val="002A05D8"/>
    <w:rsid w:val="002F1B2E"/>
    <w:rsid w:val="002F68F9"/>
    <w:rsid w:val="0034666A"/>
    <w:rsid w:val="003653F0"/>
    <w:rsid w:val="003707E0"/>
    <w:rsid w:val="00385F7A"/>
    <w:rsid w:val="003B6391"/>
    <w:rsid w:val="003C3FCF"/>
    <w:rsid w:val="0044241C"/>
    <w:rsid w:val="00462EAA"/>
    <w:rsid w:val="004639E4"/>
    <w:rsid w:val="00475598"/>
    <w:rsid w:val="00506EF9"/>
    <w:rsid w:val="00530056"/>
    <w:rsid w:val="00553E2C"/>
    <w:rsid w:val="00570495"/>
    <w:rsid w:val="00600E7D"/>
    <w:rsid w:val="00632422"/>
    <w:rsid w:val="00671CFE"/>
    <w:rsid w:val="006B0143"/>
    <w:rsid w:val="006C24E5"/>
    <w:rsid w:val="006E51E4"/>
    <w:rsid w:val="006F5487"/>
    <w:rsid w:val="007118DE"/>
    <w:rsid w:val="0076051F"/>
    <w:rsid w:val="0079623D"/>
    <w:rsid w:val="007B5B8A"/>
    <w:rsid w:val="007D7A31"/>
    <w:rsid w:val="007E3965"/>
    <w:rsid w:val="00895374"/>
    <w:rsid w:val="008A055D"/>
    <w:rsid w:val="008B1650"/>
    <w:rsid w:val="008C4AC8"/>
    <w:rsid w:val="00974F06"/>
    <w:rsid w:val="00986630"/>
    <w:rsid w:val="009B5068"/>
    <w:rsid w:val="00A91704"/>
    <w:rsid w:val="00AF12EE"/>
    <w:rsid w:val="00B47981"/>
    <w:rsid w:val="00BB19A5"/>
    <w:rsid w:val="00C14C7E"/>
    <w:rsid w:val="00C27937"/>
    <w:rsid w:val="00C346FF"/>
    <w:rsid w:val="00C463F1"/>
    <w:rsid w:val="00C6412C"/>
    <w:rsid w:val="00C722F2"/>
    <w:rsid w:val="00CD1AC8"/>
    <w:rsid w:val="00D5217F"/>
    <w:rsid w:val="00D76772"/>
    <w:rsid w:val="00D82D50"/>
    <w:rsid w:val="00DF0EF5"/>
    <w:rsid w:val="00E005BF"/>
    <w:rsid w:val="00E14CC2"/>
    <w:rsid w:val="00E25708"/>
    <w:rsid w:val="00E64207"/>
    <w:rsid w:val="00E67800"/>
    <w:rsid w:val="00EF7E03"/>
    <w:rsid w:val="00F33D51"/>
    <w:rsid w:val="00F93A8F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19A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19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E2AE-F427-4500-9A1A-B1F168AF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1565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</vt:lpstr>
    </vt:vector>
  </TitlesOfParts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</dc:title>
  <dc:creator>Piotr Jankowski</dc:creator>
  <cp:keywords>ZSR.271.3.2024</cp:keywords>
  <cp:lastModifiedBy>Lenovo</cp:lastModifiedBy>
  <cp:revision>7</cp:revision>
  <cp:lastPrinted>2021-01-22T07:27:00Z</cp:lastPrinted>
  <dcterms:created xsi:type="dcterms:W3CDTF">2024-10-29T15:30:00Z</dcterms:created>
  <dcterms:modified xsi:type="dcterms:W3CDTF">2024-10-29T19:07:00Z</dcterms:modified>
</cp:coreProperties>
</file>