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7E4174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>COZL/DZP/</w:t>
      </w:r>
      <w:r w:rsidR="006D7816">
        <w:rPr>
          <w:rFonts w:ascii="Times New Roman" w:eastAsia="Calibri" w:hAnsi="Times New Roman" w:cs="Times New Roman"/>
          <w:b/>
          <w:kern w:val="2"/>
          <w:lang w:eastAsia="zh-CN"/>
        </w:rPr>
        <w:t>AS</w:t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>/34</w:t>
      </w:r>
      <w:r w:rsidR="004D6D33" w:rsidRPr="007E4174">
        <w:rPr>
          <w:rFonts w:ascii="Times New Roman" w:eastAsia="Calibri" w:hAnsi="Times New Roman" w:cs="Times New Roman"/>
          <w:b/>
          <w:kern w:val="2"/>
          <w:lang w:eastAsia="zh-CN"/>
        </w:rPr>
        <w:t>11</w:t>
      </w:r>
      <w:r w:rsidR="00CB43E6" w:rsidRPr="007E4174">
        <w:rPr>
          <w:rFonts w:ascii="Times New Roman" w:eastAsia="Calibri" w:hAnsi="Times New Roman" w:cs="Times New Roman"/>
          <w:b/>
          <w:kern w:val="2"/>
          <w:lang w:eastAsia="zh-CN"/>
        </w:rPr>
        <w:t>/PN-</w:t>
      </w:r>
      <w:r w:rsidR="00681018">
        <w:rPr>
          <w:rFonts w:ascii="Times New Roman" w:eastAsia="Calibri" w:hAnsi="Times New Roman" w:cs="Times New Roman"/>
          <w:b/>
          <w:kern w:val="2"/>
          <w:lang w:eastAsia="zh-CN"/>
        </w:rPr>
        <w:t>19</w:t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>/2</w:t>
      </w:r>
      <w:r w:rsidR="00681018">
        <w:rPr>
          <w:rFonts w:ascii="Times New Roman" w:eastAsia="Calibri" w:hAnsi="Times New Roman" w:cs="Times New Roman"/>
          <w:b/>
          <w:kern w:val="2"/>
          <w:lang w:eastAsia="zh-CN"/>
        </w:rPr>
        <w:t>5</w:t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</w:p>
    <w:p w:rsidR="00EF4A33" w:rsidRPr="007E4174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lang w:eastAsia="zh-CN"/>
        </w:rPr>
      </w:pPr>
    </w:p>
    <w:p w:rsidR="00EF4A33" w:rsidRPr="007E4174" w:rsidRDefault="00EF4A33" w:rsidP="007E4174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kern w:val="2"/>
          <w:lang w:eastAsia="zh-CN"/>
        </w:rPr>
      </w:pP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 xml:space="preserve">       Załącznik nr 1 do SWZ</w:t>
      </w:r>
    </w:p>
    <w:p w:rsidR="00EF4A33" w:rsidRPr="007E4174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7E4174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  <w:r w:rsidRPr="007E4174">
        <w:rPr>
          <w:rFonts w:ascii="Times New Roman" w:eastAsia="Times New Roman" w:hAnsi="Times New Roman" w:cs="Times New Roman"/>
          <w:kern w:val="2"/>
          <w:lang w:eastAsia="zh-CN"/>
        </w:rPr>
        <w:t>.................................. dnia .......................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7476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FORMULARZ OFERTOWY</w:t>
      </w: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…………………………………………………………………………………………………..</w:t>
      </w:r>
    </w:p>
    <w:p w:rsidR="00DB7EB4" w:rsidRDefault="00DB7EB4" w:rsidP="00DB7EB4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Powiat ………………………………………………………………………………………………</w:t>
      </w:r>
    </w:p>
    <w:p w:rsidR="001A2F86" w:rsidRDefault="001A2F86" w:rsidP="001A2F86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Województwo ………………………………………………………………………………………….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REGON …………………..………..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NIP …….....……............………</w:t>
      </w:r>
    </w:p>
    <w:p w:rsidR="00082E51" w:rsidRDefault="00082E51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KRS</w:t>
      </w:r>
      <w:r w:rsidR="001F15C4">
        <w:rPr>
          <w:sz w:val="22"/>
          <w:szCs w:val="22"/>
        </w:rPr>
        <w:t>/CEIDG</w:t>
      </w:r>
      <w:r w:rsidR="005E5A29">
        <w:rPr>
          <w:sz w:val="22"/>
          <w:szCs w:val="22"/>
        </w:rPr>
        <w:t>…………………</w:t>
      </w:r>
      <w:r w:rsidR="005E5A29" w:rsidRPr="005E5A29">
        <w:rPr>
          <w:sz w:val="22"/>
          <w:szCs w:val="22"/>
        </w:rPr>
        <w:t>znajdujący się na stronie (adres strony internetowej)…………………..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Osoba upoważniona do kontaktu z Zamawiającym w sprawie przedmiotu zamówienia: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……………………………………………………………….....…………………..........……..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Default="00EF4A33" w:rsidP="00EF4A33">
      <w:pPr>
        <w:pStyle w:val="Tekstpodstawowy"/>
        <w:ind w:left="36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/imię i nazwisko, numer telefonu, e-mail/</w:t>
      </w:r>
    </w:p>
    <w:p w:rsidR="00EF4A33" w:rsidRPr="00EF4A33" w:rsidRDefault="00EF4A33" w:rsidP="00EF4A33">
      <w:pPr>
        <w:tabs>
          <w:tab w:val="left" w:pos="467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przystępując do prowadzonego przez Centrum Onkologii Ziemi Lubelskiej im. św. Jana z Dukli </w:t>
      </w:r>
    </w:p>
    <w:p w:rsid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przetargu nieograniczonego na.:</w:t>
      </w:r>
    </w:p>
    <w:p w:rsidR="00681018" w:rsidRDefault="00681018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082E51" w:rsidRDefault="00681018" w:rsidP="00681018">
      <w:pPr>
        <w:tabs>
          <w:tab w:val="left" w:pos="467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lang w:eastAsia="zh-CN"/>
        </w:rPr>
      </w:pPr>
      <w:bookmarkStart w:id="0" w:name="_GoBack"/>
      <w:r w:rsidRPr="00681018">
        <w:rPr>
          <w:rFonts w:ascii="Times New Roman" w:eastAsia="Times New Roman" w:hAnsi="Times New Roman" w:cs="Times New Roman"/>
          <w:b/>
          <w:kern w:val="2"/>
          <w:lang w:eastAsia="zh-CN"/>
        </w:rPr>
        <w:t>"Dostawa zestawów do szynowania moczowodów, zestawów punkcyjnych, cewników diagnostycznych, zestawów do cystostomii, nefrostomii na potrzeby Oddziału Urologicznego COZL"</w:t>
      </w:r>
    </w:p>
    <w:bookmarkEnd w:id="0"/>
    <w:p w:rsidR="00192697" w:rsidRPr="00CB43E6" w:rsidRDefault="008C4AE2" w:rsidP="009168BA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lang w:eastAsia="zh-CN"/>
        </w:rPr>
        <w:t>COZL/</w:t>
      </w:r>
      <w:r w:rsidR="006D7816">
        <w:rPr>
          <w:rFonts w:ascii="Times New Roman" w:eastAsia="Times New Roman" w:hAnsi="Times New Roman" w:cs="Times New Roman"/>
          <w:b/>
          <w:lang w:eastAsia="zh-CN"/>
        </w:rPr>
        <w:t>DZP/AS</w:t>
      </w:r>
      <w:r w:rsidR="00192697">
        <w:rPr>
          <w:rFonts w:ascii="Times New Roman" w:eastAsia="Times New Roman" w:hAnsi="Times New Roman" w:cs="Times New Roman"/>
          <w:b/>
          <w:lang w:eastAsia="zh-CN"/>
        </w:rPr>
        <w:t>/3411/PN-</w:t>
      </w:r>
      <w:r w:rsidR="00681018">
        <w:rPr>
          <w:rFonts w:ascii="Times New Roman" w:eastAsia="Times New Roman" w:hAnsi="Times New Roman" w:cs="Times New Roman"/>
          <w:b/>
          <w:lang w:eastAsia="zh-CN"/>
        </w:rPr>
        <w:t>19</w:t>
      </w:r>
      <w:r w:rsidR="00192697">
        <w:rPr>
          <w:rFonts w:ascii="Times New Roman" w:eastAsia="Times New Roman" w:hAnsi="Times New Roman" w:cs="Times New Roman"/>
          <w:b/>
          <w:lang w:eastAsia="zh-CN"/>
        </w:rPr>
        <w:t>/2</w:t>
      </w:r>
      <w:r w:rsidR="00681018">
        <w:rPr>
          <w:rFonts w:ascii="Times New Roman" w:eastAsia="Times New Roman" w:hAnsi="Times New Roman" w:cs="Times New Roman"/>
          <w:b/>
          <w:lang w:eastAsia="zh-CN"/>
        </w:rPr>
        <w:t>5</w:t>
      </w:r>
    </w:p>
    <w:p w:rsidR="00EF4A33" w:rsidRPr="00EF4A33" w:rsidRDefault="00CB43E6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  <w:r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="00EF4A33">
        <w:rPr>
          <w:rFonts w:ascii="Times New Roman" w:eastAsia="Times New Roman" w:hAnsi="Times New Roman" w:cs="Times New Roman"/>
          <w:b/>
          <w:lang w:eastAsia="zh-CN"/>
        </w:rPr>
        <w:t>(</w:t>
      </w:r>
      <w:r w:rsidR="00EF4A33" w:rsidRPr="00082E51">
        <w:rPr>
          <w:rFonts w:ascii="Times New Roman" w:eastAsia="Times New Roman" w:hAnsi="Times New Roman" w:cs="Times New Roman"/>
          <w:i/>
          <w:lang w:eastAsia="zh-CN"/>
        </w:rPr>
        <w:t>tytuł postępowania przetargowego</w:t>
      </w:r>
      <w:r w:rsidR="001F15C4">
        <w:rPr>
          <w:rFonts w:ascii="Times New Roman" w:eastAsia="Times New Roman" w:hAnsi="Times New Roman" w:cs="Times New Roman"/>
          <w:i/>
          <w:lang w:eastAsia="zh-CN"/>
        </w:rPr>
        <w:t xml:space="preserve"> oraz sygnatura</w:t>
      </w:r>
      <w:r w:rsidR="00EF4A33">
        <w:rPr>
          <w:rFonts w:ascii="Times New Roman" w:eastAsia="Times New Roman" w:hAnsi="Times New Roman" w:cs="Times New Roman"/>
          <w:b/>
          <w:lang w:eastAsia="zh-CN"/>
        </w:rPr>
        <w:t>)</w:t>
      </w:r>
    </w:p>
    <w:p w:rsidR="00EF4A33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A956E0" w:rsidRPr="00EF4A33" w:rsidRDefault="00A956E0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Składam/y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niniejszą ofertę na wykonanie zamówienia i: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254616">
      <w:pPr>
        <w:numPr>
          <w:ilvl w:val="0"/>
          <w:numId w:val="1"/>
        </w:numPr>
        <w:tabs>
          <w:tab w:val="left" w:pos="0"/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Oświadczam/y</w:t>
      </w:r>
      <w:r w:rsidR="00EF4A33" w:rsidRPr="00EF4A33">
        <w:rPr>
          <w:rFonts w:ascii="Times New Roman" w:eastAsia="Calibri" w:hAnsi="Times New Roman" w:cs="Times New Roman"/>
          <w:lang w:eastAsia="pl-PL"/>
        </w:rPr>
        <w:t>, że zapoznałem/ liśmy się z wymaganiami Zamawiającego, dotyczącymi przedmiotu zamówienia, zamiesz</w:t>
      </w:r>
      <w:r w:rsidR="00EF4A33">
        <w:rPr>
          <w:rFonts w:ascii="Times New Roman" w:eastAsia="Calibri" w:hAnsi="Times New Roman" w:cs="Times New Roman"/>
          <w:lang w:eastAsia="pl-PL"/>
        </w:rPr>
        <w:t>czonymi w Specyfikacji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Warunków Zamówienia wraz z załącznikami i nie wnoszę/wnosimy do nich żadnych zastrzeżeń.</w:t>
      </w:r>
    </w:p>
    <w:p w:rsidR="00EF4A33" w:rsidRPr="00EF4A33" w:rsidRDefault="00EF4A33" w:rsidP="00EF4A33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:rsidR="003A285D" w:rsidRDefault="001A6F07" w:rsidP="00254616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Oferuję/oferujemy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wykonanie przedmiotu zamówienia na warunkach przedstawionych w niniejszej ofercie za cenę:</w:t>
      </w:r>
    </w:p>
    <w:p w:rsidR="003A285D" w:rsidRDefault="003A285D" w:rsidP="003A285D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</w:p>
    <w:p w:rsidR="00D25FD5" w:rsidRPr="00254616" w:rsidRDefault="00265DBD" w:rsidP="00254616">
      <w:pPr>
        <w:pStyle w:val="Tekstpodstawowy"/>
        <w:tabs>
          <w:tab w:val="left" w:pos="0"/>
          <w:tab w:val="left" w:pos="284"/>
          <w:tab w:val="left" w:pos="567"/>
        </w:tabs>
        <w:spacing w:after="0"/>
        <w:rPr>
          <w:rFonts w:asciiTheme="minorHAnsi" w:hAnsiTheme="minorHAnsi" w:cstheme="minorHAnsi"/>
          <w:b/>
          <w:bCs/>
          <w:caps/>
          <w:color w:val="00000A"/>
          <w:kern w:val="1"/>
          <w:sz w:val="22"/>
          <w:szCs w:val="22"/>
        </w:rPr>
      </w:pPr>
      <w:r w:rsidRPr="00265DBD">
        <w:rPr>
          <w:rFonts w:asciiTheme="minorHAnsi" w:hAnsiTheme="minorHAnsi" w:cstheme="minorHAnsi"/>
          <w:b/>
          <w:bCs/>
          <w:caps/>
          <w:color w:val="00000A"/>
          <w:kern w:val="1"/>
          <w:sz w:val="22"/>
          <w:szCs w:val="22"/>
        </w:rPr>
        <w:t>Część 1  –  Zestawy do szynowania moczowodów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487"/>
        <w:gridCol w:w="5496"/>
      </w:tblGrid>
      <w:tr w:rsidR="00EF4A33" w:rsidRPr="00254616" w:rsidTr="00254616">
        <w:tc>
          <w:tcPr>
            <w:tcW w:w="3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F4A33" w:rsidRPr="00254616" w:rsidRDefault="00D25FD5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cstheme="minorHAnsi"/>
                <w:b/>
                <w:color w:val="00000A"/>
                <w:kern w:val="1"/>
                <w:lang w:eastAsia="ar-SA"/>
              </w:rPr>
              <w:t xml:space="preserve"> </w:t>
            </w:r>
            <w:r w:rsidR="00EF4A33" w:rsidRPr="00254616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EF4A33" w:rsidRPr="00254616" w:rsidRDefault="00EF4A33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EF4A33" w:rsidRPr="00254616" w:rsidRDefault="00EF4A33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F4A33" w:rsidRPr="00254616" w:rsidRDefault="00EF4A33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EF4A33" w:rsidRPr="00254616" w:rsidRDefault="00EF4A33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3A285D" w:rsidRPr="00254616" w:rsidRDefault="00EF4A33" w:rsidP="00254616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 w:rsidR="00D25FD5" w:rsidRPr="00254616">
        <w:rPr>
          <w:rFonts w:eastAsia="Times New Roman" w:cstheme="minorHAnsi"/>
          <w:kern w:val="2"/>
          <w:lang w:eastAsia="zh-CN"/>
        </w:rPr>
        <w:t>.1</w:t>
      </w:r>
      <w:r w:rsidR="001D4754" w:rsidRPr="00254616">
        <w:rPr>
          <w:rFonts w:eastAsia="Times New Roman" w:cstheme="minorHAnsi"/>
          <w:kern w:val="2"/>
          <w:lang w:eastAsia="zh-CN"/>
        </w:rPr>
        <w:t xml:space="preserve"> </w:t>
      </w:r>
      <w:r w:rsidRPr="00254616">
        <w:rPr>
          <w:rFonts w:eastAsia="Times New Roman" w:cstheme="minorHAnsi"/>
          <w:kern w:val="2"/>
          <w:lang w:eastAsia="zh-CN"/>
        </w:rPr>
        <w:t>do SWZ.</w:t>
      </w:r>
    </w:p>
    <w:p w:rsidR="00491F31" w:rsidRDefault="00491F31" w:rsidP="00254616">
      <w:pPr>
        <w:tabs>
          <w:tab w:val="left" w:pos="0"/>
          <w:tab w:val="left" w:pos="284"/>
          <w:tab w:val="left" w:pos="567"/>
        </w:tabs>
        <w:spacing w:after="0" w:line="240" w:lineRule="auto"/>
        <w:ind w:left="284" w:hanging="284"/>
        <w:rPr>
          <w:rFonts w:cstheme="minorHAnsi"/>
          <w:b/>
        </w:rPr>
      </w:pPr>
      <w:r w:rsidRPr="00254616">
        <w:rPr>
          <w:rFonts w:cstheme="minorHAnsi"/>
          <w:b/>
        </w:rPr>
        <w:t>Termin dostaw cząstkowych………………………………………(max. 5 dni roboczych)</w:t>
      </w:r>
    </w:p>
    <w:p w:rsidR="00D25FD5" w:rsidRPr="00254616" w:rsidRDefault="00FD74DE" w:rsidP="00254616">
      <w:pPr>
        <w:tabs>
          <w:tab w:val="left" w:pos="0"/>
          <w:tab w:val="left" w:pos="284"/>
          <w:tab w:val="left" w:pos="567"/>
        </w:tabs>
        <w:spacing w:after="0" w:line="240" w:lineRule="auto"/>
        <w:rPr>
          <w:rFonts w:cstheme="minorHAnsi"/>
          <w:b/>
          <w:bCs/>
          <w:caps/>
          <w:color w:val="00000A"/>
          <w:kern w:val="1"/>
          <w:lang w:eastAsia="ar-SA"/>
        </w:rPr>
      </w:pPr>
      <w:r w:rsidRPr="00254616">
        <w:rPr>
          <w:rFonts w:cstheme="minorHAnsi"/>
          <w:b/>
          <w:color w:val="00000A"/>
          <w:kern w:val="2"/>
          <w:lang w:eastAsia="zh-CN"/>
        </w:rPr>
        <w:lastRenderedPageBreak/>
        <w:t xml:space="preserve"> </w:t>
      </w:r>
      <w:r w:rsidR="00265DBD" w:rsidRPr="00265DBD">
        <w:rPr>
          <w:rFonts w:cstheme="minorHAnsi"/>
          <w:b/>
          <w:color w:val="00000A"/>
          <w:kern w:val="2"/>
          <w:lang w:eastAsia="zh-CN"/>
        </w:rPr>
        <w:t>Część 2  –  Cewniki diagnostyczne i pooperacyjne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487"/>
        <w:gridCol w:w="5496"/>
      </w:tblGrid>
      <w:tr w:rsidR="00491F31" w:rsidRPr="00254616" w:rsidTr="00FD74DE">
        <w:tc>
          <w:tcPr>
            <w:tcW w:w="3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491F31" w:rsidRPr="00254616" w:rsidRDefault="00491F31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491F31" w:rsidRPr="00254616" w:rsidRDefault="00491F31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491F31" w:rsidRPr="00254616" w:rsidRDefault="00491F31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91F31" w:rsidRPr="00254616" w:rsidRDefault="00491F31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491F31" w:rsidRPr="00254616" w:rsidRDefault="00491F31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491F31" w:rsidRPr="00254616" w:rsidRDefault="00491F31" w:rsidP="00254616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</w:t>
      </w:r>
      <w:r w:rsidR="00FD74DE" w:rsidRPr="00254616">
        <w:rPr>
          <w:rFonts w:eastAsia="Times New Roman" w:cstheme="minorHAnsi"/>
          <w:kern w:val="2"/>
          <w:lang w:eastAsia="zh-CN"/>
        </w:rPr>
        <w:t xml:space="preserve">zoru </w:t>
      </w:r>
      <w:r w:rsidRPr="00254616">
        <w:rPr>
          <w:rFonts w:eastAsia="Times New Roman" w:cstheme="minorHAnsi"/>
          <w:kern w:val="2"/>
          <w:lang w:eastAsia="zh-CN"/>
        </w:rPr>
        <w:t>stanowiącego załącznik nr 2</w:t>
      </w:r>
      <w:r w:rsidR="00D25FD5" w:rsidRPr="00254616">
        <w:rPr>
          <w:rFonts w:eastAsia="Times New Roman" w:cstheme="minorHAnsi"/>
          <w:kern w:val="2"/>
          <w:lang w:eastAsia="zh-CN"/>
        </w:rPr>
        <w:t>.2</w:t>
      </w:r>
      <w:r w:rsidRPr="00254616">
        <w:rPr>
          <w:rFonts w:eastAsia="Times New Roman" w:cstheme="minorHAnsi"/>
          <w:kern w:val="2"/>
          <w:lang w:eastAsia="zh-CN"/>
        </w:rPr>
        <w:t xml:space="preserve"> do SWZ.</w:t>
      </w:r>
    </w:p>
    <w:p w:rsidR="00491F31" w:rsidRPr="00254616" w:rsidRDefault="00491F31" w:rsidP="00254616">
      <w:pPr>
        <w:tabs>
          <w:tab w:val="left" w:pos="0"/>
          <w:tab w:val="left" w:pos="284"/>
          <w:tab w:val="left" w:pos="567"/>
        </w:tabs>
        <w:spacing w:after="0" w:line="240" w:lineRule="auto"/>
        <w:ind w:left="284" w:hanging="284"/>
        <w:rPr>
          <w:rFonts w:cstheme="minorHAnsi"/>
          <w:b/>
        </w:rPr>
      </w:pPr>
      <w:r w:rsidRPr="00254616">
        <w:rPr>
          <w:rFonts w:cstheme="minorHAnsi"/>
          <w:b/>
        </w:rPr>
        <w:t>Termin dostaw cząstkowych………………………………………(max. 5 dni roboczych)</w:t>
      </w:r>
    </w:p>
    <w:p w:rsidR="00491F31" w:rsidRDefault="00491F31" w:rsidP="00254616">
      <w:p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:rsidR="00254616" w:rsidRPr="00254616" w:rsidRDefault="00254616" w:rsidP="00254616">
      <w:pPr>
        <w:tabs>
          <w:tab w:val="left" w:pos="0"/>
          <w:tab w:val="left" w:pos="284"/>
          <w:tab w:val="left" w:pos="567"/>
        </w:tabs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:rsidR="00491F31" w:rsidRPr="00254616" w:rsidRDefault="00265DBD" w:rsidP="00254616">
      <w:pPr>
        <w:tabs>
          <w:tab w:val="left" w:pos="0"/>
          <w:tab w:val="left" w:pos="284"/>
          <w:tab w:val="left" w:pos="567"/>
        </w:tabs>
        <w:suppressAutoHyphens/>
        <w:spacing w:after="0" w:line="240" w:lineRule="auto"/>
        <w:rPr>
          <w:rFonts w:eastAsia="Times New Roman" w:cstheme="minorHAnsi"/>
          <w:b/>
          <w:lang w:eastAsia="zh-CN"/>
        </w:rPr>
      </w:pPr>
      <w:r w:rsidRPr="00265DBD">
        <w:rPr>
          <w:rFonts w:eastAsia="Times New Roman" w:cstheme="minorHAnsi"/>
          <w:b/>
          <w:lang w:eastAsia="zh-CN"/>
        </w:rPr>
        <w:t>Część 3  –  Zestawy punkcyjne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487"/>
        <w:gridCol w:w="5496"/>
      </w:tblGrid>
      <w:tr w:rsidR="00491F31" w:rsidRPr="00254616" w:rsidTr="00FD74DE">
        <w:tc>
          <w:tcPr>
            <w:tcW w:w="3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491F31" w:rsidRPr="00254616" w:rsidRDefault="00491F31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491F31" w:rsidRPr="00254616" w:rsidRDefault="00491F31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491F31" w:rsidRPr="00254616" w:rsidRDefault="00491F31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91F31" w:rsidRPr="00254616" w:rsidRDefault="00491F31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491F31" w:rsidRPr="00254616" w:rsidRDefault="00491F31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491F31" w:rsidRPr="00254616" w:rsidRDefault="00FD74DE" w:rsidP="00254616">
      <w:pPr>
        <w:tabs>
          <w:tab w:val="left" w:pos="0"/>
          <w:tab w:val="left" w:pos="567"/>
        </w:tabs>
        <w:suppressAutoHyphens/>
        <w:spacing w:after="0" w:line="240" w:lineRule="auto"/>
        <w:ind w:hanging="284"/>
        <w:jc w:val="both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t xml:space="preserve">     </w:t>
      </w:r>
      <w:r w:rsidR="00491F31" w:rsidRPr="00254616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</w:t>
      </w:r>
      <w:r w:rsidRPr="00254616">
        <w:rPr>
          <w:rFonts w:eastAsia="Times New Roman" w:cstheme="minorHAnsi"/>
          <w:kern w:val="2"/>
          <w:lang w:eastAsia="zh-CN"/>
        </w:rPr>
        <w:t xml:space="preserve">zoru </w:t>
      </w:r>
      <w:r w:rsidR="00491F31" w:rsidRPr="00254616">
        <w:rPr>
          <w:rFonts w:eastAsia="Times New Roman" w:cstheme="minorHAnsi"/>
          <w:kern w:val="2"/>
          <w:lang w:eastAsia="zh-CN"/>
        </w:rPr>
        <w:t>stanowiącego załącznik nr 2</w:t>
      </w:r>
      <w:r w:rsidR="00D25FD5" w:rsidRPr="00254616">
        <w:rPr>
          <w:rFonts w:eastAsia="Times New Roman" w:cstheme="minorHAnsi"/>
          <w:kern w:val="2"/>
          <w:lang w:eastAsia="zh-CN"/>
        </w:rPr>
        <w:t>.3</w:t>
      </w:r>
      <w:r w:rsidR="00491F31" w:rsidRPr="00254616">
        <w:rPr>
          <w:rFonts w:eastAsia="Times New Roman" w:cstheme="minorHAnsi"/>
          <w:kern w:val="2"/>
          <w:lang w:eastAsia="zh-CN"/>
        </w:rPr>
        <w:t xml:space="preserve"> do SWZ.</w:t>
      </w:r>
    </w:p>
    <w:p w:rsidR="00491F31" w:rsidRDefault="00491F31" w:rsidP="00254616">
      <w:pPr>
        <w:tabs>
          <w:tab w:val="left" w:pos="0"/>
          <w:tab w:val="left" w:pos="284"/>
          <w:tab w:val="left" w:pos="567"/>
        </w:tabs>
        <w:spacing w:after="0" w:line="240" w:lineRule="auto"/>
        <w:ind w:left="284" w:hanging="284"/>
        <w:rPr>
          <w:rFonts w:cstheme="minorHAnsi"/>
          <w:b/>
        </w:rPr>
      </w:pPr>
      <w:r w:rsidRPr="00254616">
        <w:rPr>
          <w:rFonts w:cstheme="minorHAnsi"/>
          <w:b/>
        </w:rPr>
        <w:t>Termin dostaw cząstkowych………………………………………(max. 5 dni roboczych)</w:t>
      </w:r>
    </w:p>
    <w:p w:rsidR="00254616" w:rsidRDefault="00254616" w:rsidP="00254616">
      <w:pPr>
        <w:tabs>
          <w:tab w:val="left" w:pos="0"/>
          <w:tab w:val="left" w:pos="284"/>
          <w:tab w:val="left" w:pos="567"/>
        </w:tabs>
        <w:spacing w:after="0" w:line="240" w:lineRule="auto"/>
        <w:ind w:left="284" w:hanging="284"/>
        <w:rPr>
          <w:rFonts w:cstheme="minorHAnsi"/>
          <w:b/>
        </w:rPr>
      </w:pPr>
    </w:p>
    <w:p w:rsidR="00254616" w:rsidRPr="00254616" w:rsidRDefault="00254616" w:rsidP="00254616">
      <w:pPr>
        <w:tabs>
          <w:tab w:val="left" w:pos="0"/>
          <w:tab w:val="left" w:pos="284"/>
          <w:tab w:val="left" w:pos="567"/>
        </w:tabs>
        <w:spacing w:after="0" w:line="240" w:lineRule="auto"/>
        <w:ind w:left="284" w:hanging="284"/>
        <w:rPr>
          <w:rFonts w:cstheme="minorHAnsi"/>
          <w:b/>
        </w:rPr>
      </w:pPr>
    </w:p>
    <w:p w:rsidR="001A7612" w:rsidRPr="00254616" w:rsidRDefault="00265DBD" w:rsidP="00254616">
      <w:pPr>
        <w:tabs>
          <w:tab w:val="left" w:pos="0"/>
          <w:tab w:val="left" w:pos="284"/>
          <w:tab w:val="left" w:pos="567"/>
        </w:tabs>
        <w:spacing w:after="0" w:line="240" w:lineRule="auto"/>
        <w:jc w:val="both"/>
        <w:rPr>
          <w:rFonts w:cstheme="minorHAnsi"/>
          <w:b/>
          <w:kern w:val="3"/>
        </w:rPr>
      </w:pPr>
      <w:r w:rsidRPr="00265DBD">
        <w:rPr>
          <w:rFonts w:cstheme="minorHAnsi"/>
          <w:b/>
          <w:kern w:val="3"/>
        </w:rPr>
        <w:t>Część 4 – Produkty urologiczne do zabiegów URS, URSL i RIRS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487"/>
        <w:gridCol w:w="5496"/>
      </w:tblGrid>
      <w:tr w:rsidR="001A7612" w:rsidRPr="00254616" w:rsidTr="00FD74DE">
        <w:tc>
          <w:tcPr>
            <w:tcW w:w="3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1A7612" w:rsidRPr="00254616" w:rsidRDefault="001A7612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1A7612" w:rsidRPr="00254616" w:rsidRDefault="001A7612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1A7612" w:rsidRPr="00254616" w:rsidRDefault="001A7612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A7612" w:rsidRPr="00254616" w:rsidRDefault="001A7612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1A7612" w:rsidRPr="00254616" w:rsidRDefault="001A7612" w:rsidP="00254616">
            <w:pPr>
              <w:tabs>
                <w:tab w:val="left" w:pos="0"/>
                <w:tab w:val="left" w:pos="284"/>
                <w:tab w:val="left" w:pos="567"/>
              </w:tabs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1A7612" w:rsidRPr="00254616" w:rsidRDefault="001A7612" w:rsidP="00254616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2.4 do SWZ.</w:t>
      </w:r>
    </w:p>
    <w:p w:rsidR="001A7612" w:rsidRPr="00254616" w:rsidRDefault="001A7612" w:rsidP="00254616">
      <w:pPr>
        <w:tabs>
          <w:tab w:val="left" w:pos="0"/>
          <w:tab w:val="left" w:pos="284"/>
          <w:tab w:val="left" w:pos="567"/>
        </w:tabs>
        <w:spacing w:after="0" w:line="240" w:lineRule="auto"/>
        <w:ind w:left="284" w:hanging="284"/>
        <w:rPr>
          <w:rFonts w:cstheme="minorHAnsi"/>
          <w:b/>
        </w:rPr>
      </w:pPr>
      <w:r w:rsidRPr="00254616">
        <w:rPr>
          <w:rFonts w:cstheme="minorHAnsi"/>
          <w:b/>
        </w:rPr>
        <w:t>Termin dostaw cząstkowych………………………………………(max. 5 dni roboczych)</w:t>
      </w:r>
    </w:p>
    <w:p w:rsidR="001A7612" w:rsidRDefault="001A7612" w:rsidP="00254616">
      <w:pPr>
        <w:tabs>
          <w:tab w:val="left" w:pos="0"/>
          <w:tab w:val="left" w:pos="284"/>
          <w:tab w:val="left" w:pos="567"/>
        </w:tabs>
        <w:spacing w:after="0" w:line="240" w:lineRule="auto"/>
        <w:ind w:left="284"/>
        <w:rPr>
          <w:rFonts w:cstheme="minorHAnsi"/>
          <w:b/>
        </w:rPr>
      </w:pPr>
    </w:p>
    <w:p w:rsidR="00254616" w:rsidRPr="00254616" w:rsidRDefault="00254616" w:rsidP="00254616">
      <w:pPr>
        <w:spacing w:after="0" w:line="240" w:lineRule="auto"/>
        <w:ind w:left="284"/>
        <w:rPr>
          <w:rFonts w:cstheme="minorHAnsi"/>
          <w:b/>
        </w:rPr>
      </w:pPr>
    </w:p>
    <w:p w:rsidR="00EF4A33" w:rsidRPr="00254616" w:rsidRDefault="00EF4A33" w:rsidP="00F33B19">
      <w:pPr>
        <w:numPr>
          <w:ilvl w:val="0"/>
          <w:numId w:val="1"/>
        </w:numPr>
        <w:tabs>
          <w:tab w:val="left" w:pos="0"/>
          <w:tab w:val="left" w:pos="284"/>
        </w:tabs>
        <w:suppressAutoHyphens/>
        <w:spacing w:after="0" w:line="240" w:lineRule="auto"/>
        <w:ind w:left="0" w:firstLine="0"/>
        <w:contextualSpacing/>
        <w:jc w:val="both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t>Oświadczam/y, że w wyżej</w:t>
      </w:r>
      <w:r w:rsidR="00082E51" w:rsidRPr="00254616">
        <w:rPr>
          <w:rFonts w:eastAsia="Times New Roman" w:cstheme="minorHAnsi"/>
          <w:kern w:val="2"/>
          <w:lang w:eastAsia="zh-CN"/>
        </w:rPr>
        <w:t xml:space="preserve"> podanej cenie uwzględniłem/uwzględniliśmy</w:t>
      </w:r>
      <w:r w:rsidRPr="00254616">
        <w:rPr>
          <w:rFonts w:eastAsia="Times New Roman" w:cstheme="minorHAnsi"/>
          <w:kern w:val="2"/>
          <w:lang w:eastAsia="zh-CN"/>
        </w:rPr>
        <w:t xml:space="preserve"> wszelk</w:t>
      </w:r>
      <w:r w:rsidR="001A6F07" w:rsidRPr="00254616">
        <w:rPr>
          <w:rFonts w:eastAsia="Times New Roman" w:cstheme="minorHAnsi"/>
          <w:kern w:val="2"/>
          <w:lang w:eastAsia="zh-CN"/>
        </w:rPr>
        <w:t xml:space="preserve">ie koszty niezbędne do pełnej i </w:t>
      </w:r>
      <w:r w:rsidRPr="00254616">
        <w:rPr>
          <w:rFonts w:eastAsia="Times New Roman" w:cstheme="minorHAns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254616">
        <w:rPr>
          <w:rFonts w:eastAsia="Times New Roman" w:cstheme="minorHAnsi"/>
          <w:color w:val="000000"/>
          <w:kern w:val="2"/>
          <w:lang w:eastAsia="zh-CN"/>
        </w:rPr>
        <w:t xml:space="preserve"> </w:t>
      </w:r>
      <w:r w:rsidRPr="00254616">
        <w:rPr>
          <w:rFonts w:eastAsia="Times New Roman" w:cstheme="minorHAnsi"/>
          <w:kern w:val="2"/>
          <w:lang w:eastAsia="zh-CN"/>
        </w:rPr>
        <w:t>i wzorze umowy.</w:t>
      </w:r>
    </w:p>
    <w:p w:rsidR="00EF4A33" w:rsidRPr="00254616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254616" w:rsidRDefault="00EF4A33" w:rsidP="00F33B19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0" w:firstLine="0"/>
        <w:contextualSpacing/>
        <w:jc w:val="both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t xml:space="preserve">Oświadczam/y, że uważamy się za związanych niniejszą ofertą przez okres </w:t>
      </w:r>
      <w:r w:rsidR="004C0BC6" w:rsidRPr="00254616">
        <w:rPr>
          <w:rFonts w:eastAsia="Times New Roman" w:cstheme="minorHAnsi"/>
          <w:kern w:val="2"/>
          <w:lang w:eastAsia="zh-CN"/>
        </w:rPr>
        <w:t>90</w:t>
      </w:r>
      <w:r w:rsidRPr="00254616">
        <w:rPr>
          <w:rFonts w:eastAsia="Times New Roman" w:cstheme="minorHAnsi"/>
          <w:kern w:val="2"/>
          <w:lang w:eastAsia="zh-CN"/>
        </w:rPr>
        <w:t xml:space="preserve"> dni od upływu terminu otwarcia ofert. </w:t>
      </w:r>
    </w:p>
    <w:p w:rsidR="00EF4A33" w:rsidRPr="00254616" w:rsidRDefault="00EF4A33" w:rsidP="00EF4A33">
      <w:pPr>
        <w:suppressAutoHyphens/>
        <w:spacing w:after="0" w:line="240" w:lineRule="auto"/>
        <w:contextualSpacing/>
        <w:rPr>
          <w:rFonts w:eastAsia="Times New Roman" w:cstheme="minorHAnsi"/>
          <w:kern w:val="2"/>
          <w:lang w:eastAsia="zh-CN"/>
        </w:rPr>
      </w:pPr>
    </w:p>
    <w:p w:rsidR="00EF4A33" w:rsidRPr="00254616" w:rsidRDefault="00EF4A33" w:rsidP="00F33B19">
      <w:pPr>
        <w:numPr>
          <w:ilvl w:val="0"/>
          <w:numId w:val="1"/>
        </w:numPr>
        <w:tabs>
          <w:tab w:val="left" w:pos="0"/>
          <w:tab w:val="left" w:pos="284"/>
        </w:tabs>
        <w:suppressAutoHyphens/>
        <w:spacing w:after="0" w:line="240" w:lineRule="auto"/>
        <w:ind w:left="0" w:firstLine="0"/>
        <w:contextualSpacing/>
        <w:jc w:val="both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t xml:space="preserve">Oświadczam/y, że w razie wybrania naszej oferty jako </w:t>
      </w:r>
      <w:r w:rsidR="00082E51" w:rsidRPr="00254616">
        <w:rPr>
          <w:rFonts w:eastAsia="Times New Roman" w:cstheme="minorHAnsi"/>
          <w:kern w:val="2"/>
          <w:lang w:eastAsia="zh-CN"/>
        </w:rPr>
        <w:t>najkorzystniejszej zobowiązuję/zobowiązujemy</w:t>
      </w:r>
      <w:r w:rsidRPr="00254616">
        <w:rPr>
          <w:rFonts w:eastAsia="Times New Roman" w:cstheme="minorHAnsi"/>
          <w:kern w:val="2"/>
          <w:lang w:eastAsia="zh-CN"/>
        </w:rPr>
        <w:t xml:space="preserve"> się do podpisania umowy na warunkach określonych we Wzorze Umowy.</w:t>
      </w:r>
    </w:p>
    <w:p w:rsidR="00EF4A33" w:rsidRPr="00254616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254616" w:rsidRDefault="00EF4A33" w:rsidP="00F33B19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0" w:firstLine="0"/>
        <w:contextualSpacing/>
        <w:jc w:val="both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color w:val="000000"/>
          <w:kern w:val="2"/>
          <w:lang w:eastAsia="zh-CN"/>
        </w:rPr>
        <w:t>Oświadczam, że wypełniłem</w:t>
      </w:r>
      <w:r w:rsidR="00082E51" w:rsidRPr="00254616">
        <w:rPr>
          <w:rFonts w:eastAsia="Times New Roman" w:cstheme="minorHAnsi"/>
          <w:color w:val="000000"/>
          <w:kern w:val="2"/>
          <w:lang w:eastAsia="zh-CN"/>
        </w:rPr>
        <w:t>/wypełniliśmy</w:t>
      </w:r>
      <w:r w:rsidRPr="00254616">
        <w:rPr>
          <w:rFonts w:eastAsia="Times New Roman" w:cstheme="minorHAnsi"/>
          <w:color w:val="000000"/>
          <w:kern w:val="2"/>
          <w:lang w:eastAsia="zh-CN"/>
        </w:rPr>
        <w:t xml:space="preserve"> obowiązki informacyjne przewidziane w art. 13 lub art. 14 RODO</w:t>
      </w:r>
      <w:r w:rsidRPr="00254616">
        <w:rPr>
          <w:rFonts w:eastAsia="Times New Roman" w:cstheme="minorHAnsi"/>
          <w:color w:val="000000"/>
          <w:kern w:val="2"/>
          <w:vertAlign w:val="superscript"/>
          <w:lang w:eastAsia="zh-CN"/>
        </w:rPr>
        <w:footnoteReference w:id="1"/>
      </w:r>
      <w:r w:rsidRPr="00254616">
        <w:rPr>
          <w:rFonts w:eastAsia="Times New Roman" w:cstheme="minorHAnsi"/>
          <w:color w:val="000000"/>
          <w:kern w:val="2"/>
          <w:vertAlign w:val="superscript"/>
          <w:lang w:eastAsia="zh-CN"/>
        </w:rPr>
        <w:t xml:space="preserve"> </w:t>
      </w:r>
      <w:r w:rsidRPr="00254616">
        <w:rPr>
          <w:rFonts w:eastAsia="Times New Roman" w:cstheme="minorHAnsi"/>
          <w:color w:val="000000"/>
          <w:kern w:val="2"/>
          <w:lang w:eastAsia="zh-CN"/>
        </w:rPr>
        <w:t xml:space="preserve">wobec osób fizycznych, </w:t>
      </w:r>
      <w:r w:rsidRPr="00254616">
        <w:rPr>
          <w:rFonts w:eastAsia="Times New Roman" w:cstheme="minorHAnsi"/>
          <w:kern w:val="2"/>
          <w:lang w:eastAsia="zh-CN"/>
        </w:rPr>
        <w:t>od których dane osobowe bezpośrednio lub pośrednio pozyskałem</w:t>
      </w:r>
      <w:r w:rsidRPr="00254616">
        <w:rPr>
          <w:rFonts w:eastAsia="Times New Roman" w:cstheme="minorHAns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254616">
        <w:rPr>
          <w:rFonts w:eastAsia="Times New Roman" w:cstheme="minorHAnsi"/>
          <w:kern w:val="2"/>
          <w:lang w:eastAsia="zh-CN"/>
        </w:rPr>
        <w:t>.</w:t>
      </w:r>
    </w:p>
    <w:p w:rsidR="00EF4A33" w:rsidRPr="00254616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254616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t xml:space="preserve">Oświadczam/y, że: </w:t>
      </w:r>
    </w:p>
    <w:p w:rsidR="003A285D" w:rsidRPr="00254616" w:rsidRDefault="00EF4A33" w:rsidP="00F33B19">
      <w:pPr>
        <w:tabs>
          <w:tab w:val="left" w:pos="0"/>
          <w:tab w:val="left" w:pos="426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t>a )    posiadam/y dokumenty dopuszczające oferowany asortyment do stosowania w placówkach medycznych na terenie RP – Certyfikaty CE lub równoważne, zobowiązujemy się dołączyć dokumenty do pierwszej dostawy towaru oraz na każde wezwanie Zamawiającego (dla wyrobów klasyfikowanych jako wyroby medyczne).</w:t>
      </w:r>
    </w:p>
    <w:p w:rsidR="00904A33" w:rsidRPr="00254616" w:rsidRDefault="00904A33" w:rsidP="00904A33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254616" w:rsidRDefault="00254616" w:rsidP="00254616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 xml:space="preserve">b)  </w:t>
      </w:r>
      <w:r w:rsidR="00EF4A33" w:rsidRPr="00254616">
        <w:rPr>
          <w:rFonts w:eastAsia="Times New Roman" w:cstheme="minorHAnsi"/>
          <w:kern w:val="2"/>
          <w:lang w:eastAsia="zh-CN"/>
        </w:rPr>
        <w:t xml:space="preserve">w  </w:t>
      </w:r>
      <w:r w:rsidR="00EF4A33" w:rsidRPr="00254616">
        <w:rPr>
          <w:rFonts w:eastAsia="Times New Roman" w:cstheme="minorHAnsi"/>
          <w:color w:val="000000"/>
          <w:kern w:val="2"/>
          <w:lang w:eastAsia="pl-PL"/>
        </w:rPr>
        <w:t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 aby ilości sztuk były zgodne z zapotrzebowaniem Zamawiającego</w:t>
      </w:r>
    </w:p>
    <w:p w:rsidR="00EF4A33" w:rsidRPr="00254616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254616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t>Oświadczam/y</w:t>
      </w:r>
      <w:r w:rsidR="00EF4A33" w:rsidRPr="00254616">
        <w:rPr>
          <w:rFonts w:eastAsia="Times New Roman" w:cstheme="minorHAnsi"/>
          <w:kern w:val="2"/>
          <w:lang w:eastAsia="zh-CN"/>
        </w:rPr>
        <w:t xml:space="preserve">, że informacje i dokumenty zawarte w Ofercie na stronach od </w:t>
      </w:r>
      <w:r w:rsidR="00EF4A33" w:rsidRPr="00254616">
        <w:rPr>
          <w:rFonts w:eastAsia="Times New Roman" w:cstheme="minorHAns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254616">
        <w:rPr>
          <w:rFonts w:eastAsia="Times New Roman" w:cstheme="minorHAnsi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254616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254616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254616">
        <w:rPr>
          <w:rFonts w:eastAsia="Times New Roman" w:cstheme="minorHAnsi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254616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254616">
        <w:rPr>
          <w:rFonts w:eastAsia="Times New Roman" w:cstheme="minorHAnsi"/>
          <w:iCs/>
          <w:kern w:val="2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254616">
        <w:rPr>
          <w:rFonts w:eastAsia="Times New Roman" w:cstheme="minorHAnsi"/>
          <w:iCs/>
          <w:kern w:val="2"/>
          <w:lang w:eastAsia="zh-CN"/>
        </w:rPr>
        <w:tab/>
      </w:r>
      <w:r w:rsidR="001A6F07" w:rsidRPr="00254616">
        <w:rPr>
          <w:rFonts w:eastAsia="Times New Roman" w:cstheme="minorHAnsi"/>
          <w:iCs/>
          <w:kern w:val="2"/>
          <w:lang w:eastAsia="zh-CN"/>
        </w:rPr>
        <w:tab/>
      </w:r>
      <w:r w:rsidRPr="00254616">
        <w:rPr>
          <w:rFonts w:eastAsia="Times New Roman" w:cstheme="minorHAnsi"/>
          <w:iCs/>
          <w:kern w:val="2"/>
          <w:u w:val="single"/>
          <w:lang w:eastAsia="zh-CN"/>
        </w:rPr>
        <w:t>mająca wartość gospodarczą,</w:t>
      </w:r>
    </w:p>
    <w:p w:rsidR="00EF4A33" w:rsidRPr="00254616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254616">
        <w:rPr>
          <w:rFonts w:eastAsia="Times New Roman" w:cstheme="minorHAnsi"/>
          <w:iCs/>
          <w:kern w:val="2"/>
          <w:u w:val="single"/>
          <w:lang w:eastAsia="zh-CN"/>
        </w:rPr>
        <w:t>nie została ujawniona do wiadomości publicznej,</w:t>
      </w:r>
    </w:p>
    <w:p w:rsidR="001A2F86" w:rsidRPr="00254616" w:rsidRDefault="00EF4A33" w:rsidP="00EF4A33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254616">
        <w:rPr>
          <w:rFonts w:eastAsia="Times New Roman" w:cstheme="minorHAnsi"/>
          <w:iCs/>
          <w:kern w:val="2"/>
          <w:u w:val="single"/>
          <w:lang w:eastAsia="zh-CN"/>
        </w:rPr>
        <w:t>podjęto w stosunku do niej niezbędne działania w celu zachowania poufności.)</w:t>
      </w:r>
    </w:p>
    <w:p w:rsidR="00EF4A33" w:rsidRPr="00254616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t>Oświadczam/y, że zamierzam/y</w:t>
      </w:r>
      <w:r w:rsidR="00EF4A33" w:rsidRPr="00254616">
        <w:rPr>
          <w:rFonts w:eastAsia="Times New Roman" w:cstheme="minorHAnsi"/>
          <w:kern w:val="2"/>
          <w:lang w:eastAsia="zh-CN"/>
        </w:rPr>
        <w:t xml:space="preserve"> powierzyć realizację następujących części zamówienia podwykonawcom**</w:t>
      </w:r>
    </w:p>
    <w:p w:rsidR="00082E51" w:rsidRPr="00254616" w:rsidRDefault="00082E51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2A087B" w:rsidRPr="00254616" w:rsidRDefault="002A087B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FE35BC" w:rsidRPr="00254616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254616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val="x-none" w:eastAsia="zh-CN"/>
              </w:rPr>
            </w:pPr>
            <w:r w:rsidRPr="00254616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254616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254616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spacing w:val="4"/>
                <w:kern w:val="2"/>
                <w:lang w:eastAsia="zh-CN"/>
              </w:rPr>
              <w:t>Nazwa i adres Podwykonawcy</w:t>
            </w:r>
          </w:p>
          <w:p w:rsidR="00FE35BC" w:rsidRPr="00254616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spacing w:val="4"/>
                <w:kern w:val="2"/>
                <w:lang w:eastAsia="zh-CN"/>
              </w:rPr>
              <w:t>( należy podać dane, jeżeli są znane Wykonawcy)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254616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254616">
              <w:rPr>
                <w:rFonts w:eastAsia="Times New Roman" w:cstheme="minorHAnsi"/>
                <w:spacing w:val="4"/>
                <w:kern w:val="2"/>
                <w:lang w:eastAsia="zh-CN"/>
              </w:rPr>
              <w:t>Wartość lub procentowa część zamówienia, jaka zostanie powierzona podwykonawcy lub podwykonawcom</w:t>
            </w:r>
          </w:p>
          <w:p w:rsidR="00FE35BC" w:rsidRPr="00254616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</w:p>
        </w:tc>
      </w:tr>
      <w:tr w:rsidR="00FE35BC" w:rsidRPr="00254616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254616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254616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254616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:rsidR="00FE35BC" w:rsidRPr="00254616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:rsidR="00FE35BC" w:rsidRPr="00254616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254616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  <w:p w:rsidR="00FE35BC" w:rsidRPr="00254616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254616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  <w:tr w:rsidR="00FE35BC" w:rsidRPr="00254616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254616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254616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254616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:rsidR="00FE35BC" w:rsidRPr="00254616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:rsidR="00FE35BC" w:rsidRPr="00254616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254616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eastAsia="zh-CN"/>
              </w:rPr>
            </w:pPr>
          </w:p>
          <w:p w:rsidR="00FE35BC" w:rsidRPr="00254616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254616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</w:tbl>
    <w:p w:rsidR="00EF4A33" w:rsidRPr="00254616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:rsidR="00FE35BC" w:rsidRPr="00254616" w:rsidRDefault="00FE35BC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:rsidR="001A6F07" w:rsidRPr="00254616" w:rsidRDefault="00EF4A33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t>Zarejestrowane nazwy i adresy wykonawców występujących wspólnie**:</w:t>
      </w:r>
    </w:p>
    <w:p w:rsidR="001A6F07" w:rsidRPr="00254616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eastAsia="Times New Roman" w:cstheme="minorHAnsi"/>
          <w:kern w:val="2"/>
          <w:lang w:eastAsia="zh-CN"/>
        </w:rPr>
      </w:pPr>
    </w:p>
    <w:p w:rsidR="00EF4A33" w:rsidRPr="00254616" w:rsidRDefault="00EF4A33" w:rsidP="00823C2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  <w:r w:rsidR="001A6F07" w:rsidRPr="00254616">
        <w:rPr>
          <w:rFonts w:eastAsia="Times New Roman" w:cstheme="minorHAnsi"/>
          <w:kern w:val="2"/>
          <w:lang w:eastAsia="zh-CN"/>
        </w:rPr>
        <w:t>…….</w:t>
      </w:r>
    </w:p>
    <w:p w:rsidR="00823C2C" w:rsidRPr="00254616" w:rsidRDefault="00823C2C" w:rsidP="00823C2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254616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t>Oświadczam/y</w:t>
      </w:r>
      <w:r w:rsidR="00EF4A33" w:rsidRPr="00254616">
        <w:rPr>
          <w:rFonts w:eastAsia="Times New Roman" w:cstheme="minorHAnsi"/>
          <w:kern w:val="2"/>
          <w:lang w:eastAsia="zh-CN"/>
        </w:rPr>
        <w:t>, że wybór oferty prowadzi/nie prowadzi</w:t>
      </w:r>
      <w:r w:rsidR="00EF4A33" w:rsidRPr="00254616">
        <w:rPr>
          <w:rFonts w:eastAsia="Times New Roman" w:cstheme="minorHAnsi"/>
          <w:kern w:val="2"/>
          <w:vertAlign w:val="superscript"/>
          <w:lang w:eastAsia="zh-CN"/>
        </w:rPr>
        <w:footnoteReference w:id="2"/>
      </w:r>
      <w:r w:rsidR="00EF4A33" w:rsidRPr="00254616">
        <w:rPr>
          <w:rFonts w:eastAsia="Times New Roman" w:cstheme="minorHAnsi"/>
          <w:kern w:val="2"/>
          <w:lang w:eastAsia="zh-CN"/>
        </w:rPr>
        <w:t xml:space="preserve"> do powstania u Zamawiającego obowiązku podatkowego:</w:t>
      </w:r>
    </w:p>
    <w:p w:rsidR="001A6F07" w:rsidRPr="00254616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eastAsia="Times New Roman" w:cstheme="minorHAnsi"/>
          <w:kern w:val="2"/>
          <w:lang w:eastAsia="zh-CN"/>
        </w:rPr>
      </w:pPr>
    </w:p>
    <w:p w:rsidR="00EF4A33" w:rsidRPr="00254616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lastRenderedPageBreak/>
        <w:t>Nazwa towaru lub usługi, których dostawa lub świadczenie będzie prowadzić do powstania obowiązku podatkowego:</w:t>
      </w:r>
    </w:p>
    <w:p w:rsidR="001A6F07" w:rsidRPr="00254616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254616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254616" w:rsidRDefault="001A6F07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254616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t>Wartość towaru lub usługi bez kwoty podatku VAT:</w:t>
      </w:r>
    </w:p>
    <w:p w:rsidR="001A6F07" w:rsidRPr="00254616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254616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t>……………..………………………………………………………………………………………</w:t>
      </w:r>
    </w:p>
    <w:p w:rsidR="003A285D" w:rsidRPr="00254616" w:rsidRDefault="003A285D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DF2BCB" w:rsidRPr="00254616" w:rsidRDefault="00DF2BCB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183ABB" w:rsidRPr="00254616" w:rsidRDefault="00183ABB" w:rsidP="00183ABB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t>Rodzaj Wykonawcy (właściwe zaznaczyć):</w:t>
      </w:r>
    </w:p>
    <w:p w:rsidR="00183ABB" w:rsidRPr="00254616" w:rsidRDefault="00183ABB" w:rsidP="00183ABB">
      <w:pPr>
        <w:suppressAutoHyphens/>
        <w:spacing w:after="0" w:line="300" w:lineRule="auto"/>
        <w:ind w:left="360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183ABB" w:rsidRPr="00254616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54616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EB7817">
        <w:rPr>
          <w:rFonts w:eastAsia="Times New Roman" w:cstheme="minorHAnsi"/>
          <w:kern w:val="2"/>
          <w:lang w:eastAsia="zh-CN"/>
        </w:rPr>
      </w:r>
      <w:r w:rsidR="00EB7817">
        <w:rPr>
          <w:rFonts w:eastAsia="Times New Roman" w:cstheme="minorHAnsi"/>
          <w:kern w:val="2"/>
          <w:lang w:eastAsia="zh-CN"/>
        </w:rPr>
        <w:fldChar w:fldCharType="separate"/>
      </w:r>
      <w:r w:rsidRPr="00254616">
        <w:rPr>
          <w:rFonts w:eastAsia="Times New Roman" w:cstheme="minorHAnsi"/>
          <w:kern w:val="2"/>
          <w:lang w:eastAsia="zh-CN"/>
        </w:rPr>
        <w:fldChar w:fldCharType="end"/>
      </w:r>
      <w:r w:rsidRPr="00254616">
        <w:rPr>
          <w:rFonts w:eastAsia="Times New Roman" w:cstheme="minorHAnsi"/>
          <w:kern w:val="2"/>
          <w:lang w:eastAsia="zh-CN"/>
        </w:rPr>
        <w:t xml:space="preserve"> Mikroprzedsiębiorca;</w:t>
      </w:r>
    </w:p>
    <w:p w:rsidR="00183ABB" w:rsidRPr="00254616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54616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EB7817">
        <w:rPr>
          <w:rFonts w:eastAsia="Times New Roman" w:cstheme="minorHAnsi"/>
          <w:kern w:val="2"/>
          <w:lang w:eastAsia="zh-CN"/>
        </w:rPr>
      </w:r>
      <w:r w:rsidR="00EB7817">
        <w:rPr>
          <w:rFonts w:eastAsia="Times New Roman" w:cstheme="minorHAnsi"/>
          <w:kern w:val="2"/>
          <w:lang w:eastAsia="zh-CN"/>
        </w:rPr>
        <w:fldChar w:fldCharType="separate"/>
      </w:r>
      <w:r w:rsidRPr="00254616">
        <w:rPr>
          <w:rFonts w:eastAsia="Times New Roman" w:cstheme="minorHAnsi"/>
          <w:kern w:val="2"/>
          <w:lang w:eastAsia="zh-CN"/>
        </w:rPr>
        <w:fldChar w:fldCharType="end"/>
      </w:r>
      <w:r w:rsidRPr="00254616">
        <w:rPr>
          <w:rFonts w:eastAsia="Times New Roman" w:cstheme="minorHAnsi"/>
          <w:kern w:val="2"/>
          <w:lang w:eastAsia="zh-CN"/>
        </w:rPr>
        <w:t xml:space="preserve"> Mały przedsiębiorca;</w:t>
      </w:r>
    </w:p>
    <w:p w:rsidR="00183ABB" w:rsidRPr="00254616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54616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EB7817">
        <w:rPr>
          <w:rFonts w:eastAsia="Times New Roman" w:cstheme="minorHAnsi"/>
          <w:kern w:val="2"/>
          <w:lang w:eastAsia="zh-CN"/>
        </w:rPr>
      </w:r>
      <w:r w:rsidR="00EB7817">
        <w:rPr>
          <w:rFonts w:eastAsia="Times New Roman" w:cstheme="minorHAnsi"/>
          <w:kern w:val="2"/>
          <w:lang w:eastAsia="zh-CN"/>
        </w:rPr>
        <w:fldChar w:fldCharType="separate"/>
      </w:r>
      <w:r w:rsidRPr="00254616">
        <w:rPr>
          <w:rFonts w:eastAsia="Times New Roman" w:cstheme="minorHAnsi"/>
          <w:kern w:val="2"/>
          <w:lang w:eastAsia="zh-CN"/>
        </w:rPr>
        <w:fldChar w:fldCharType="end"/>
      </w:r>
      <w:r w:rsidRPr="00254616">
        <w:rPr>
          <w:rFonts w:eastAsia="Times New Roman" w:cstheme="minorHAnsi"/>
          <w:kern w:val="2"/>
          <w:lang w:eastAsia="zh-CN"/>
        </w:rPr>
        <w:t xml:space="preserve"> Średni przedsiębiorca;</w:t>
      </w:r>
    </w:p>
    <w:p w:rsidR="00183ABB" w:rsidRPr="00254616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54616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EB7817">
        <w:rPr>
          <w:rFonts w:eastAsia="Times New Roman" w:cstheme="minorHAnsi"/>
          <w:kern w:val="2"/>
          <w:lang w:eastAsia="zh-CN"/>
        </w:rPr>
      </w:r>
      <w:r w:rsidR="00EB7817">
        <w:rPr>
          <w:rFonts w:eastAsia="Times New Roman" w:cstheme="minorHAnsi"/>
          <w:kern w:val="2"/>
          <w:lang w:eastAsia="zh-CN"/>
        </w:rPr>
        <w:fldChar w:fldCharType="separate"/>
      </w:r>
      <w:r w:rsidRPr="00254616">
        <w:rPr>
          <w:rFonts w:eastAsia="Times New Roman" w:cstheme="minorHAnsi"/>
          <w:kern w:val="2"/>
          <w:lang w:eastAsia="zh-CN"/>
        </w:rPr>
        <w:fldChar w:fldCharType="end"/>
      </w:r>
      <w:r w:rsidRPr="00254616">
        <w:rPr>
          <w:rFonts w:eastAsia="Times New Roman" w:cstheme="minorHAnsi"/>
          <w:kern w:val="2"/>
          <w:lang w:eastAsia="zh-CN"/>
        </w:rPr>
        <w:t xml:space="preserve"> Jednoosobowa działalność gospodarcza;</w:t>
      </w:r>
    </w:p>
    <w:p w:rsidR="00183ABB" w:rsidRPr="00254616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54616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EB7817">
        <w:rPr>
          <w:rFonts w:eastAsia="Times New Roman" w:cstheme="minorHAnsi"/>
          <w:kern w:val="2"/>
          <w:lang w:eastAsia="zh-CN"/>
        </w:rPr>
      </w:r>
      <w:r w:rsidR="00EB7817">
        <w:rPr>
          <w:rFonts w:eastAsia="Times New Roman" w:cstheme="minorHAnsi"/>
          <w:kern w:val="2"/>
          <w:lang w:eastAsia="zh-CN"/>
        </w:rPr>
        <w:fldChar w:fldCharType="separate"/>
      </w:r>
      <w:r w:rsidRPr="00254616">
        <w:rPr>
          <w:rFonts w:eastAsia="Times New Roman" w:cstheme="minorHAnsi"/>
          <w:kern w:val="2"/>
          <w:lang w:eastAsia="zh-CN"/>
        </w:rPr>
        <w:fldChar w:fldCharType="end"/>
      </w:r>
      <w:r w:rsidRPr="00254616">
        <w:rPr>
          <w:rFonts w:eastAsia="Times New Roman" w:cstheme="minorHAnsi"/>
          <w:kern w:val="2"/>
          <w:lang w:eastAsia="zh-CN"/>
        </w:rPr>
        <w:t xml:space="preserve"> Osoba fizyczna nieprowadząca działalności gospodarczej;</w:t>
      </w:r>
    </w:p>
    <w:p w:rsidR="00183ABB" w:rsidRPr="00254616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54616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EB7817">
        <w:rPr>
          <w:rFonts w:eastAsia="Times New Roman" w:cstheme="minorHAnsi"/>
          <w:kern w:val="2"/>
          <w:lang w:eastAsia="zh-CN"/>
        </w:rPr>
      </w:r>
      <w:r w:rsidR="00EB7817">
        <w:rPr>
          <w:rFonts w:eastAsia="Times New Roman" w:cstheme="minorHAnsi"/>
          <w:kern w:val="2"/>
          <w:lang w:eastAsia="zh-CN"/>
        </w:rPr>
        <w:fldChar w:fldCharType="separate"/>
      </w:r>
      <w:r w:rsidRPr="00254616">
        <w:rPr>
          <w:rFonts w:eastAsia="Times New Roman" w:cstheme="minorHAnsi"/>
          <w:kern w:val="2"/>
          <w:lang w:eastAsia="zh-CN"/>
        </w:rPr>
        <w:fldChar w:fldCharType="end"/>
      </w:r>
      <w:r w:rsidRPr="00254616">
        <w:rPr>
          <w:rFonts w:eastAsia="Times New Roman" w:cstheme="minorHAnsi"/>
          <w:kern w:val="2"/>
          <w:lang w:eastAsia="zh-CN"/>
        </w:rPr>
        <w:t xml:space="preserve"> Inny rodzaj ………………………………………………. (proszę wskazać jaki).</w:t>
      </w:r>
    </w:p>
    <w:p w:rsidR="00EF4A33" w:rsidRPr="00254616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  <w:r w:rsidRPr="00254616">
        <w:rPr>
          <w:rFonts w:eastAsia="Calibri" w:cstheme="minorHAnsi"/>
          <w:kern w:val="2"/>
          <w:lang w:eastAsia="zh-CN"/>
        </w:rPr>
        <w:t>Zgodnie z artykułem 2 załącznika nr I do rozporządzenia Komisji (UE) nr 651/2014 z dnia 17 czerwca 2014 r.:</w:t>
      </w:r>
    </w:p>
    <w:p w:rsidR="001A6F07" w:rsidRPr="00254616" w:rsidRDefault="001A6F07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</w:p>
    <w:p w:rsidR="00EF4A33" w:rsidRPr="00254616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254616">
        <w:rPr>
          <w:rFonts w:eastAsia="Calibri" w:cstheme="minorHAnsi"/>
          <w:kern w:val="2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:rsidR="00EF4A33" w:rsidRPr="00254616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254616">
        <w:rPr>
          <w:rFonts w:eastAsia="Calibri" w:cstheme="minorHAnsi"/>
          <w:kern w:val="2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:rsidR="00EF4A33" w:rsidRPr="00254616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254616">
        <w:rPr>
          <w:rFonts w:eastAsia="Calibri" w:cstheme="minorHAnsi"/>
          <w:kern w:val="2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:rsidR="001A2F86" w:rsidRPr="00254616" w:rsidRDefault="001A2F86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D25FD5" w:rsidRPr="00254616" w:rsidRDefault="00D25FD5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254616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t>Załącznikami do niniejszego formularza, stanowiącymi integralną część oferty, są:</w:t>
      </w:r>
    </w:p>
    <w:p w:rsidR="00EF4A33" w:rsidRPr="00254616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254616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t>1) Kosztorys O</w:t>
      </w:r>
      <w:r w:rsidR="00EF4A33" w:rsidRPr="00254616">
        <w:rPr>
          <w:rFonts w:eastAsia="Times New Roman" w:cstheme="minorHAnsi"/>
          <w:kern w:val="2"/>
          <w:lang w:eastAsia="zh-CN"/>
        </w:rPr>
        <w:t>fertowy</w:t>
      </w:r>
      <w:r w:rsidR="00681018">
        <w:rPr>
          <w:rFonts w:eastAsia="Times New Roman" w:cstheme="minorHAnsi"/>
          <w:kern w:val="2"/>
          <w:lang w:eastAsia="zh-CN"/>
        </w:rPr>
        <w:t xml:space="preserve"> 2.1-2.4</w:t>
      </w:r>
      <w:r w:rsidR="00EF4A33" w:rsidRPr="00254616">
        <w:rPr>
          <w:rFonts w:eastAsia="Times New Roman" w:cstheme="minorHAnsi"/>
          <w:kern w:val="2"/>
          <w:lang w:eastAsia="zh-CN"/>
        </w:rPr>
        <w:t xml:space="preserve"> (odpowiednio dla danej części, podpisany przez przedstawiciela Wykonawcy);</w:t>
      </w:r>
    </w:p>
    <w:p w:rsidR="00EF4A33" w:rsidRPr="00254616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theme="minorHAnsi"/>
          <w:color w:val="000000"/>
          <w:kern w:val="2"/>
          <w:lang w:eastAsia="zh-CN"/>
        </w:rPr>
      </w:pPr>
      <w:r w:rsidRPr="00254616">
        <w:rPr>
          <w:rFonts w:eastAsia="Times New Roman" w:cstheme="minorHAnsi"/>
          <w:color w:val="000000"/>
          <w:kern w:val="2"/>
          <w:lang w:eastAsia="zh-CN"/>
        </w:rPr>
        <w:t>2) Pełnomocnictwo</w:t>
      </w:r>
    </w:p>
    <w:p w:rsidR="00D25FD5" w:rsidRPr="00254616" w:rsidRDefault="00D25FD5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theme="minorHAnsi"/>
          <w:color w:val="000000"/>
          <w:kern w:val="2"/>
          <w:lang w:eastAsia="zh-CN"/>
        </w:rPr>
      </w:pPr>
      <w:r w:rsidRPr="00254616">
        <w:rPr>
          <w:rFonts w:eastAsia="Times New Roman" w:cstheme="minorHAnsi"/>
          <w:color w:val="000000"/>
          <w:kern w:val="2"/>
          <w:lang w:eastAsia="zh-CN"/>
        </w:rPr>
        <w:t>3)JEDZ</w:t>
      </w:r>
    </w:p>
    <w:p w:rsidR="003C7F58" w:rsidRPr="00254616" w:rsidRDefault="003C7F58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theme="minorHAnsi"/>
          <w:color w:val="000000"/>
          <w:kern w:val="2"/>
          <w:lang w:eastAsia="zh-CN"/>
        </w:rPr>
      </w:pPr>
    </w:p>
    <w:p w:rsidR="00EF4A33" w:rsidRPr="00254616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DB7EB4" w:rsidRPr="00254616" w:rsidRDefault="00DB7EB4" w:rsidP="00823C2C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5A4B48" w:rsidRPr="00254616" w:rsidRDefault="005A4B48" w:rsidP="00DF2BCB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:rsidR="00DF2BCB" w:rsidRPr="00254616" w:rsidRDefault="00DF2BCB" w:rsidP="00DF2BCB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tab/>
        <w:t>…………………………………….</w:t>
      </w:r>
    </w:p>
    <w:p w:rsidR="00DF2BCB" w:rsidRPr="00254616" w:rsidRDefault="00DF2BCB" w:rsidP="00DF2BCB">
      <w:pPr>
        <w:suppressAutoHyphens/>
        <w:spacing w:after="0" w:line="240" w:lineRule="auto"/>
        <w:jc w:val="right"/>
        <w:rPr>
          <w:rFonts w:eastAsia="Times New Roman" w:cstheme="minorHAnsi"/>
          <w:i/>
          <w:kern w:val="2"/>
          <w:lang w:eastAsia="zh-CN"/>
        </w:rPr>
      </w:pPr>
      <w:r w:rsidRPr="00254616">
        <w:rPr>
          <w:rFonts w:eastAsia="Times New Roman" w:cstheme="minorHAnsi"/>
          <w:kern w:val="2"/>
          <w:lang w:eastAsia="zh-CN"/>
        </w:rPr>
        <w:tab/>
      </w:r>
      <w:r w:rsidRPr="00254616">
        <w:rPr>
          <w:rFonts w:eastAsia="Times New Roman" w:cstheme="minorHAnsi"/>
          <w:kern w:val="2"/>
          <w:lang w:eastAsia="zh-CN"/>
        </w:rPr>
        <w:tab/>
      </w:r>
      <w:r w:rsidRPr="00254616">
        <w:rPr>
          <w:rFonts w:eastAsia="Times New Roman" w:cstheme="minorHAnsi"/>
          <w:kern w:val="2"/>
          <w:lang w:eastAsia="zh-CN"/>
        </w:rPr>
        <w:tab/>
      </w:r>
      <w:r w:rsidRPr="00254616">
        <w:rPr>
          <w:rFonts w:eastAsia="Times New Roman" w:cstheme="minorHAnsi"/>
          <w:kern w:val="2"/>
          <w:lang w:eastAsia="zh-CN"/>
        </w:rPr>
        <w:tab/>
      </w:r>
      <w:r w:rsidRPr="00254616">
        <w:rPr>
          <w:rFonts w:eastAsia="Times New Roman" w:cstheme="minorHAnsi"/>
          <w:kern w:val="2"/>
          <w:lang w:eastAsia="zh-CN"/>
        </w:rPr>
        <w:tab/>
      </w:r>
      <w:r w:rsidRPr="00254616">
        <w:rPr>
          <w:rFonts w:eastAsia="Times New Roman" w:cstheme="minorHAnsi"/>
          <w:kern w:val="2"/>
          <w:lang w:eastAsia="zh-CN"/>
        </w:rPr>
        <w:tab/>
      </w:r>
      <w:r w:rsidRPr="00254616">
        <w:rPr>
          <w:rFonts w:eastAsia="Times New Roman" w:cstheme="minorHAnsi"/>
          <w:i/>
          <w:kern w:val="2"/>
          <w:lang w:eastAsia="zh-CN"/>
        </w:rPr>
        <w:tab/>
      </w:r>
      <w:bookmarkStart w:id="1" w:name="_Hlk102639179"/>
      <w:r w:rsidRPr="00254616">
        <w:rPr>
          <w:rFonts w:eastAsia="Times New Roman" w:cstheme="minorHAnsi"/>
          <w:i/>
          <w:kern w:val="2"/>
          <w:lang w:eastAsia="zh-CN"/>
        </w:rPr>
        <w:t xml:space="preserve">kwalifikowany podpis elektroniczny </w:t>
      </w:r>
      <w:bookmarkEnd w:id="1"/>
    </w:p>
    <w:p w:rsidR="00EF4A33" w:rsidRPr="00254616" w:rsidRDefault="00EF4A33" w:rsidP="00EF4A33">
      <w:pPr>
        <w:suppressAutoHyphens/>
        <w:spacing w:after="0" w:line="240" w:lineRule="auto"/>
        <w:rPr>
          <w:rFonts w:eastAsia="Times New Roman" w:cstheme="minorHAnsi"/>
          <w:i/>
          <w:iCs/>
          <w:kern w:val="2"/>
          <w:lang w:eastAsia="zh-CN"/>
        </w:rPr>
      </w:pPr>
    </w:p>
    <w:p w:rsidR="00183ABB" w:rsidRPr="00254616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AF5A35" w:rsidRPr="00254616" w:rsidRDefault="00AF5A35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EF4A33" w:rsidRPr="00254616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254616">
        <w:rPr>
          <w:rFonts w:eastAsia="Times New Roman" w:cstheme="minorHAnsi"/>
          <w:i/>
          <w:iCs/>
          <w:spacing w:val="4"/>
          <w:kern w:val="2"/>
          <w:lang w:eastAsia="zh-CN"/>
        </w:rPr>
        <w:t xml:space="preserve">* </w:t>
      </w:r>
      <w:r w:rsidRPr="00254616">
        <w:rPr>
          <w:rFonts w:eastAsia="Times New Roman" w:cstheme="minorHAnsi"/>
          <w:i/>
          <w:iCs/>
          <w:kern w:val="2"/>
          <w:lang w:eastAsia="zh-CN"/>
        </w:rPr>
        <w:t>niepotrzebne skreślić</w:t>
      </w:r>
    </w:p>
    <w:p w:rsidR="00A116DD" w:rsidRPr="00082E51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254616">
        <w:rPr>
          <w:rFonts w:eastAsia="Times New Roman" w:cstheme="minorHAnsi"/>
          <w:i/>
          <w:iCs/>
          <w:spacing w:val="4"/>
          <w:kern w:val="2"/>
          <w:lang w:eastAsia="zh-CN"/>
        </w:rPr>
        <w:t>** jeżeli</w:t>
      </w: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 xml:space="preserve"> dotyczy</w:t>
      </w:r>
    </w:p>
    <w:sectPr w:rsidR="00A116DD" w:rsidRPr="00082E5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817" w:rsidRDefault="00EB7817" w:rsidP="00EF4A33">
      <w:pPr>
        <w:spacing w:after="0" w:line="240" w:lineRule="auto"/>
      </w:pPr>
      <w:r>
        <w:separator/>
      </w:r>
    </w:p>
  </w:endnote>
  <w:endnote w:type="continuationSeparator" w:id="0">
    <w:p w:rsidR="00EB7817" w:rsidRDefault="00EB7817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:rsidR="00A116DD" w:rsidRDefault="00A116D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1018">
          <w:rPr>
            <w:noProof/>
          </w:rPr>
          <w:t>1</w:t>
        </w:r>
        <w:r>
          <w:fldChar w:fldCharType="end"/>
        </w:r>
      </w:p>
    </w:sdtContent>
  </w:sdt>
  <w:p w:rsidR="00A116DD" w:rsidRDefault="00A116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817" w:rsidRDefault="00EB7817" w:rsidP="00EF4A33">
      <w:pPr>
        <w:spacing w:after="0" w:line="240" w:lineRule="auto"/>
      </w:pPr>
      <w:r>
        <w:separator/>
      </w:r>
    </w:p>
  </w:footnote>
  <w:footnote w:type="continuationSeparator" w:id="0">
    <w:p w:rsidR="00EB7817" w:rsidRDefault="00EB7817" w:rsidP="00EF4A33">
      <w:pPr>
        <w:spacing w:after="0" w:line="240" w:lineRule="auto"/>
      </w:pPr>
      <w:r>
        <w:continuationSeparator/>
      </w:r>
    </w:p>
  </w:footnote>
  <w:footnote w:id="1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11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250B2"/>
    <w:rsid w:val="00027F2F"/>
    <w:rsid w:val="00031CF8"/>
    <w:rsid w:val="000344CF"/>
    <w:rsid w:val="00043A64"/>
    <w:rsid w:val="00054BFE"/>
    <w:rsid w:val="00082E51"/>
    <w:rsid w:val="000F07B2"/>
    <w:rsid w:val="0015332A"/>
    <w:rsid w:val="00183ABB"/>
    <w:rsid w:val="00190EA0"/>
    <w:rsid w:val="00192697"/>
    <w:rsid w:val="001A2F86"/>
    <w:rsid w:val="001A6F07"/>
    <w:rsid w:val="001A7612"/>
    <w:rsid w:val="001D4754"/>
    <w:rsid w:val="001F15C4"/>
    <w:rsid w:val="00236CBB"/>
    <w:rsid w:val="00242BDF"/>
    <w:rsid w:val="00253DFB"/>
    <w:rsid w:val="00254616"/>
    <w:rsid w:val="00254876"/>
    <w:rsid w:val="00265B4D"/>
    <w:rsid w:val="00265DBD"/>
    <w:rsid w:val="002926EC"/>
    <w:rsid w:val="002A087B"/>
    <w:rsid w:val="002C38C7"/>
    <w:rsid w:val="002D0613"/>
    <w:rsid w:val="002F55CD"/>
    <w:rsid w:val="003026DB"/>
    <w:rsid w:val="00331EE3"/>
    <w:rsid w:val="0033583B"/>
    <w:rsid w:val="003625B4"/>
    <w:rsid w:val="003626B0"/>
    <w:rsid w:val="00383FA1"/>
    <w:rsid w:val="003957BA"/>
    <w:rsid w:val="003A285D"/>
    <w:rsid w:val="003A319B"/>
    <w:rsid w:val="003C476C"/>
    <w:rsid w:val="003C650D"/>
    <w:rsid w:val="003C7F58"/>
    <w:rsid w:val="003D34AA"/>
    <w:rsid w:val="003D54EE"/>
    <w:rsid w:val="003E5C98"/>
    <w:rsid w:val="00423644"/>
    <w:rsid w:val="004906CE"/>
    <w:rsid w:val="00491F31"/>
    <w:rsid w:val="004C0BC6"/>
    <w:rsid w:val="004D6D33"/>
    <w:rsid w:val="004F7468"/>
    <w:rsid w:val="0050288F"/>
    <w:rsid w:val="0052080C"/>
    <w:rsid w:val="005433C6"/>
    <w:rsid w:val="00544A3D"/>
    <w:rsid w:val="005512DD"/>
    <w:rsid w:val="0055204B"/>
    <w:rsid w:val="00552BF4"/>
    <w:rsid w:val="00561C32"/>
    <w:rsid w:val="005669F1"/>
    <w:rsid w:val="00570A08"/>
    <w:rsid w:val="00591672"/>
    <w:rsid w:val="005923FD"/>
    <w:rsid w:val="005A4B48"/>
    <w:rsid w:val="005B6A60"/>
    <w:rsid w:val="005C78A7"/>
    <w:rsid w:val="005E5A29"/>
    <w:rsid w:val="006119ED"/>
    <w:rsid w:val="00631142"/>
    <w:rsid w:val="006330C9"/>
    <w:rsid w:val="00681018"/>
    <w:rsid w:val="006A15FA"/>
    <w:rsid w:val="006A673E"/>
    <w:rsid w:val="006D7816"/>
    <w:rsid w:val="006F3667"/>
    <w:rsid w:val="00717475"/>
    <w:rsid w:val="0073106D"/>
    <w:rsid w:val="007465E4"/>
    <w:rsid w:val="007476EC"/>
    <w:rsid w:val="00795E5D"/>
    <w:rsid w:val="007A0B78"/>
    <w:rsid w:val="007B61B7"/>
    <w:rsid w:val="007E4174"/>
    <w:rsid w:val="008100EE"/>
    <w:rsid w:val="0081689E"/>
    <w:rsid w:val="00823C2C"/>
    <w:rsid w:val="008274BB"/>
    <w:rsid w:val="008301F6"/>
    <w:rsid w:val="00830B19"/>
    <w:rsid w:val="00850E11"/>
    <w:rsid w:val="008A159A"/>
    <w:rsid w:val="008C4AE2"/>
    <w:rsid w:val="008C6C49"/>
    <w:rsid w:val="008E05F5"/>
    <w:rsid w:val="008E4A49"/>
    <w:rsid w:val="008E791F"/>
    <w:rsid w:val="00904A33"/>
    <w:rsid w:val="009168BA"/>
    <w:rsid w:val="009606D8"/>
    <w:rsid w:val="00980101"/>
    <w:rsid w:val="00986157"/>
    <w:rsid w:val="00987E1E"/>
    <w:rsid w:val="009C3FF5"/>
    <w:rsid w:val="009C5D21"/>
    <w:rsid w:val="00A016F0"/>
    <w:rsid w:val="00A10F48"/>
    <w:rsid w:val="00A116DD"/>
    <w:rsid w:val="00A150A6"/>
    <w:rsid w:val="00A22302"/>
    <w:rsid w:val="00A32476"/>
    <w:rsid w:val="00A42DBF"/>
    <w:rsid w:val="00A823BA"/>
    <w:rsid w:val="00A862AC"/>
    <w:rsid w:val="00A956E0"/>
    <w:rsid w:val="00AD7F1C"/>
    <w:rsid w:val="00AE13C9"/>
    <w:rsid w:val="00AE4C34"/>
    <w:rsid w:val="00AF2A2B"/>
    <w:rsid w:val="00AF5A35"/>
    <w:rsid w:val="00B22341"/>
    <w:rsid w:val="00B40F0B"/>
    <w:rsid w:val="00B66966"/>
    <w:rsid w:val="00B93940"/>
    <w:rsid w:val="00BA1D67"/>
    <w:rsid w:val="00BE5A3B"/>
    <w:rsid w:val="00C36C06"/>
    <w:rsid w:val="00C51492"/>
    <w:rsid w:val="00C549B1"/>
    <w:rsid w:val="00C61C97"/>
    <w:rsid w:val="00CA1C03"/>
    <w:rsid w:val="00CA64F2"/>
    <w:rsid w:val="00CB43E6"/>
    <w:rsid w:val="00D06D4E"/>
    <w:rsid w:val="00D25FD5"/>
    <w:rsid w:val="00D7054A"/>
    <w:rsid w:val="00D77EA7"/>
    <w:rsid w:val="00DB5E26"/>
    <w:rsid w:val="00DB7EB4"/>
    <w:rsid w:val="00DD218D"/>
    <w:rsid w:val="00DD50BD"/>
    <w:rsid w:val="00DF0C5A"/>
    <w:rsid w:val="00DF2BCB"/>
    <w:rsid w:val="00E2695B"/>
    <w:rsid w:val="00E35AB3"/>
    <w:rsid w:val="00E53088"/>
    <w:rsid w:val="00E73F9C"/>
    <w:rsid w:val="00E86A7E"/>
    <w:rsid w:val="00EB7817"/>
    <w:rsid w:val="00EC6D14"/>
    <w:rsid w:val="00ED5A54"/>
    <w:rsid w:val="00EF4A33"/>
    <w:rsid w:val="00EF6EF9"/>
    <w:rsid w:val="00F02A58"/>
    <w:rsid w:val="00F175A9"/>
    <w:rsid w:val="00F2588C"/>
    <w:rsid w:val="00F33B19"/>
    <w:rsid w:val="00F34C12"/>
    <w:rsid w:val="00F472C3"/>
    <w:rsid w:val="00F47F64"/>
    <w:rsid w:val="00F523B7"/>
    <w:rsid w:val="00F57A4C"/>
    <w:rsid w:val="00F748C7"/>
    <w:rsid w:val="00F76F9C"/>
    <w:rsid w:val="00F8035D"/>
    <w:rsid w:val="00FD74DE"/>
    <w:rsid w:val="00FE35BC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218D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1154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Studzińska</cp:lastModifiedBy>
  <cp:revision>88</cp:revision>
  <cp:lastPrinted>2025-02-10T09:17:00Z</cp:lastPrinted>
  <dcterms:created xsi:type="dcterms:W3CDTF">2021-01-30T18:42:00Z</dcterms:created>
  <dcterms:modified xsi:type="dcterms:W3CDTF">2025-02-10T09:17:00Z</dcterms:modified>
</cp:coreProperties>
</file>