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8BBF6" w14:textId="47D78EBA" w:rsidR="00FE55A1" w:rsidRDefault="0077270D" w:rsidP="009B59DD">
      <w:pPr>
        <w:rPr>
          <w:rFonts w:ascii="Arial" w:hAnsi="Arial" w:cs="Arial"/>
          <w:bCs/>
          <w:sz w:val="20"/>
          <w:szCs w:val="20"/>
        </w:rPr>
      </w:pPr>
      <w:r w:rsidRPr="00BA72CB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9B59DD">
        <w:rPr>
          <w:rFonts w:ascii="Times New Roman" w:hAnsi="Times New Roman"/>
          <w:bCs/>
          <w:i/>
          <w:vertAlign w:val="superscript"/>
          <w:lang w:eastAsia="x-none"/>
        </w:rPr>
        <w:tab/>
      </w:r>
      <w:r w:rsidR="00DA4573">
        <w:rPr>
          <w:rFonts w:ascii="Arial" w:hAnsi="Arial" w:cs="Arial"/>
          <w:bCs/>
          <w:sz w:val="20"/>
          <w:szCs w:val="20"/>
        </w:rPr>
        <w:t xml:space="preserve">Załącznik nr </w:t>
      </w:r>
      <w:r w:rsidR="00413E3D">
        <w:rPr>
          <w:rFonts w:ascii="Arial" w:hAnsi="Arial" w:cs="Arial"/>
          <w:bCs/>
          <w:sz w:val="20"/>
          <w:szCs w:val="20"/>
        </w:rPr>
        <w:t>5</w:t>
      </w:r>
      <w:r w:rsidR="00A74126">
        <w:rPr>
          <w:rFonts w:ascii="Arial" w:hAnsi="Arial" w:cs="Arial"/>
          <w:bCs/>
          <w:sz w:val="20"/>
          <w:szCs w:val="20"/>
        </w:rPr>
        <w:t>, postępowanie 26</w:t>
      </w:r>
      <w:r w:rsidR="00CD52B1">
        <w:rPr>
          <w:rFonts w:ascii="Arial" w:hAnsi="Arial" w:cs="Arial"/>
          <w:bCs/>
          <w:sz w:val="20"/>
          <w:szCs w:val="20"/>
        </w:rPr>
        <w:t>/PN/2025</w:t>
      </w:r>
    </w:p>
    <w:p w14:paraId="1935866D" w14:textId="77777777" w:rsidR="009B59DD" w:rsidRDefault="009B59DD" w:rsidP="00FE55A1">
      <w:pPr>
        <w:shd w:val="clear" w:color="auto" w:fill="FFFFFF"/>
        <w:spacing w:line="360" w:lineRule="auto"/>
        <w:jc w:val="right"/>
        <w:rPr>
          <w:rFonts w:ascii="Arial" w:hAnsi="Arial" w:cs="Arial"/>
          <w:bCs/>
          <w:sz w:val="20"/>
          <w:szCs w:val="20"/>
        </w:rPr>
      </w:pPr>
    </w:p>
    <w:p w14:paraId="59FA9D1A" w14:textId="7D86150A" w:rsidR="00E7112A" w:rsidRPr="009B59DD" w:rsidRDefault="009B59DD" w:rsidP="009B59DD">
      <w:pPr>
        <w:shd w:val="clear" w:color="auto" w:fill="FFFFFF"/>
        <w:spacing w:line="360" w:lineRule="auto"/>
        <w:jc w:val="center"/>
        <w:rPr>
          <w:rFonts w:ascii="Arial" w:hAnsi="Arial" w:cs="Arial"/>
          <w:bCs/>
          <w:i/>
          <w:color w:val="FF0000"/>
          <w:sz w:val="22"/>
          <w:szCs w:val="22"/>
        </w:rPr>
      </w:pPr>
      <w:r w:rsidRPr="009B59DD">
        <w:rPr>
          <w:rFonts w:ascii="Arial" w:hAnsi="Arial" w:cs="Arial"/>
          <w:bCs/>
          <w:i/>
          <w:color w:val="FF0000"/>
          <w:sz w:val="22"/>
          <w:szCs w:val="22"/>
        </w:rPr>
        <w:t>- Jeśli dotyczy -</w:t>
      </w:r>
    </w:p>
    <w:p w14:paraId="1433EE5B" w14:textId="68D022A1" w:rsidR="0054112B" w:rsidRDefault="0054112B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  <w:r w:rsidRPr="00E7112A">
        <w:rPr>
          <w:rFonts w:ascii="Arial" w:hAnsi="Arial" w:cs="Arial"/>
          <w:b/>
          <w:bCs/>
        </w:rPr>
        <w:t xml:space="preserve">OŚWIADCZENIE WYKONAWCÓW </w:t>
      </w:r>
      <w:r w:rsidR="00E7112A" w:rsidRPr="00E7112A">
        <w:rPr>
          <w:rFonts w:ascii="Arial" w:hAnsi="Arial" w:cs="Arial"/>
          <w:b/>
          <w:bCs/>
        </w:rPr>
        <w:t>WSPÓLNIE UBIEGAJĄCYCH SIĘ O UDZIELENIE ZAMÓWIENIA</w:t>
      </w:r>
      <w:r w:rsidR="00E7112A" w:rsidRPr="00E7112A">
        <w:rPr>
          <w:rFonts w:ascii="Arial" w:hAnsi="Arial" w:cs="Arial"/>
          <w:bCs/>
        </w:rPr>
        <w:t xml:space="preserve"> </w:t>
      </w:r>
      <w:r w:rsidR="00FE55A1" w:rsidRPr="00E7112A">
        <w:rPr>
          <w:rFonts w:ascii="Arial" w:hAnsi="Arial" w:cs="Arial"/>
          <w:b/>
          <w:bCs/>
        </w:rPr>
        <w:t>PN.:</w:t>
      </w:r>
    </w:p>
    <w:p w14:paraId="13CD7779" w14:textId="77777777" w:rsidR="009B59DD" w:rsidRPr="00E7112A" w:rsidRDefault="009B59DD" w:rsidP="0054112B">
      <w:pPr>
        <w:shd w:val="clear" w:color="auto" w:fill="FFFFFF"/>
        <w:spacing w:line="360" w:lineRule="auto"/>
        <w:jc w:val="center"/>
        <w:rPr>
          <w:rFonts w:ascii="Arial" w:hAnsi="Arial" w:cs="Arial"/>
          <w:b/>
          <w:bCs/>
        </w:rPr>
      </w:pPr>
    </w:p>
    <w:p w14:paraId="239DE185" w14:textId="5C34607D" w:rsidR="00A74126" w:rsidRDefault="00A74126" w:rsidP="00A74126">
      <w:pPr>
        <w:tabs>
          <w:tab w:val="left" w:pos="3240"/>
        </w:tabs>
        <w:spacing w:line="276" w:lineRule="auto"/>
        <w:ind w:left="993" w:hanging="993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„Dostawa produktów farmaceutycznych oraz w</w:t>
      </w:r>
      <w:r w:rsidR="001F5EFE">
        <w:rPr>
          <w:rFonts w:ascii="Arial" w:hAnsi="Arial" w:cs="Arial"/>
          <w:b/>
          <w:sz w:val="28"/>
          <w:szCs w:val="28"/>
        </w:rPr>
        <w:t>yposażenia medycznego z podziałe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m na 3 zadania”, postępowanie nr 26/PN/2025.</w:t>
      </w:r>
    </w:p>
    <w:p w14:paraId="4B1BEFC0" w14:textId="77777777" w:rsidR="00B51FC9" w:rsidRDefault="00B51FC9" w:rsidP="00A800D5">
      <w:pPr>
        <w:spacing w:line="276" w:lineRule="auto"/>
        <w:jc w:val="center"/>
        <w:rPr>
          <w:rFonts w:ascii="Arial" w:hAnsi="Arial" w:cs="Arial"/>
          <w:b/>
        </w:rPr>
      </w:pPr>
    </w:p>
    <w:p w14:paraId="2E89495E" w14:textId="77777777" w:rsidR="00A800D5" w:rsidRPr="00FE55A1" w:rsidRDefault="00A800D5" w:rsidP="00A800D5">
      <w:pPr>
        <w:spacing w:line="276" w:lineRule="auto"/>
        <w:ind w:left="993" w:hanging="993"/>
        <w:jc w:val="both"/>
        <w:rPr>
          <w:rFonts w:ascii="Arial" w:hAnsi="Arial" w:cs="Arial"/>
          <w:b/>
        </w:rPr>
      </w:pPr>
    </w:p>
    <w:p w14:paraId="77E09731" w14:textId="2DF43B2B" w:rsidR="00FE55A1" w:rsidRPr="00E7112A" w:rsidRDefault="00FE55A1" w:rsidP="00E7112A">
      <w:pPr>
        <w:shd w:val="clear" w:color="auto" w:fill="FFFFFF"/>
        <w:spacing w:line="360" w:lineRule="auto"/>
        <w:jc w:val="both"/>
        <w:rPr>
          <w:rFonts w:ascii="Arial" w:hAnsi="Arial" w:cs="Arial"/>
          <w:b/>
          <w:bCs/>
        </w:rPr>
      </w:pPr>
      <w:r w:rsidRPr="00E7112A">
        <w:rPr>
          <w:rFonts w:ascii="Arial" w:eastAsia="Calibri" w:hAnsi="Arial" w:cs="Arial"/>
          <w:b/>
          <w:lang w:eastAsia="en-US"/>
        </w:rPr>
        <w:t>S</w:t>
      </w:r>
      <w:r w:rsidR="0054112B" w:rsidRPr="00E7112A">
        <w:rPr>
          <w:rFonts w:ascii="Arial" w:eastAsia="Calibri" w:hAnsi="Arial" w:cs="Arial"/>
          <w:b/>
          <w:lang w:eastAsia="en-US"/>
        </w:rPr>
        <w:t>kładane na podstawie art. 117 ust. 4</w:t>
      </w:r>
      <w:r w:rsidR="0054112B" w:rsidRPr="00E7112A">
        <w:rPr>
          <w:rFonts w:ascii="Arial" w:eastAsia="Calibri" w:hAnsi="Arial" w:cs="Arial"/>
          <w:lang w:eastAsia="en-US"/>
        </w:rPr>
        <w:t xml:space="preserve"> ustawy z dnia 11 września 2019 r. Prawo zamówień publicznych (</w:t>
      </w:r>
      <w:r w:rsidR="00F2794F">
        <w:rPr>
          <w:rFonts w:ascii="Arial" w:hAnsi="Arial" w:cs="Arial"/>
          <w:lang w:eastAsia="en-US"/>
        </w:rPr>
        <w:t>Dz. U. z 2024 r. poz. 1320</w:t>
      </w:r>
      <w:r w:rsidR="00E7112A">
        <w:rPr>
          <w:rFonts w:ascii="Arial" w:eastAsia="Calibri" w:hAnsi="Arial" w:cs="Arial"/>
          <w:lang w:eastAsia="en-US"/>
        </w:rPr>
        <w:t>):</w:t>
      </w:r>
    </w:p>
    <w:p w14:paraId="18BBE865" w14:textId="617B9E2F" w:rsidR="00832F36" w:rsidRPr="00FE55A1" w:rsidRDefault="00FE55A1" w:rsidP="00832F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My niżej podpisani</w:t>
      </w:r>
    </w:p>
    <w:p w14:paraId="2873EB5B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64E793FF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33049B97" w14:textId="77777777" w:rsidR="00832F36" w:rsidRPr="00FE55A1" w:rsidRDefault="00832F36" w:rsidP="00832F36">
      <w:pPr>
        <w:spacing w:line="360" w:lineRule="auto"/>
        <w:jc w:val="both"/>
        <w:rPr>
          <w:rFonts w:ascii="Arial" w:hAnsi="Arial" w:cs="Arial"/>
        </w:rPr>
      </w:pPr>
      <w:r w:rsidRPr="00FE55A1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14:paraId="0B8CDD58" w14:textId="115DCD1F" w:rsidR="0054112B" w:rsidRPr="00FE55A1" w:rsidRDefault="00832F36" w:rsidP="00832F36">
      <w:pPr>
        <w:spacing w:line="276" w:lineRule="auto"/>
        <w:jc w:val="both"/>
        <w:rPr>
          <w:rFonts w:ascii="Arial" w:hAnsi="Arial" w:cs="Arial"/>
          <w:lang w:eastAsia="en-US"/>
        </w:rPr>
      </w:pPr>
      <w:r w:rsidRPr="00FE55A1">
        <w:rPr>
          <w:rFonts w:ascii="Arial" w:hAnsi="Arial" w:cs="Arial"/>
          <w:lang w:eastAsia="en-US"/>
        </w:rPr>
        <w:t xml:space="preserve">jako Wykonawcy wspólnie ubiegający się o udzielenie </w:t>
      </w:r>
      <w:r w:rsidR="00FE55A1" w:rsidRPr="00FE55A1">
        <w:rPr>
          <w:rFonts w:ascii="Arial" w:hAnsi="Arial" w:cs="Arial"/>
          <w:lang w:eastAsia="en-US"/>
        </w:rPr>
        <w:t xml:space="preserve">niniejszego </w:t>
      </w:r>
      <w:r w:rsidRPr="00FE55A1">
        <w:rPr>
          <w:rFonts w:ascii="Arial" w:hAnsi="Arial" w:cs="Arial"/>
          <w:lang w:eastAsia="en-US"/>
        </w:rPr>
        <w:t xml:space="preserve">zamówienia </w:t>
      </w:r>
      <w:r w:rsidRPr="00FE55A1">
        <w:rPr>
          <w:rFonts w:ascii="Arial" w:hAnsi="Arial" w:cs="Arial"/>
        </w:rPr>
        <w:t xml:space="preserve">publicznego oświadczamy, </w:t>
      </w:r>
      <w:r w:rsidR="0054112B" w:rsidRPr="00FE55A1">
        <w:rPr>
          <w:rFonts w:ascii="Arial" w:hAnsi="Arial" w:cs="Arial"/>
          <w:lang w:eastAsia="en-US"/>
        </w:rPr>
        <w:t xml:space="preserve">że następujące </w:t>
      </w:r>
      <w:r w:rsidR="00D81D99">
        <w:rPr>
          <w:rFonts w:ascii="Arial" w:hAnsi="Arial" w:cs="Arial"/>
          <w:color w:val="auto"/>
          <w:lang w:eastAsia="en-US"/>
        </w:rPr>
        <w:t>usługi</w:t>
      </w:r>
      <w:r w:rsidR="0054112B" w:rsidRPr="00FE55A1">
        <w:rPr>
          <w:rFonts w:ascii="Arial" w:hAnsi="Arial" w:cs="Arial"/>
          <w:color w:val="FF0000"/>
          <w:lang w:eastAsia="en-US"/>
        </w:rPr>
        <w:t xml:space="preserve"> </w:t>
      </w:r>
      <w:r w:rsidR="0054112B" w:rsidRPr="00FE55A1">
        <w:rPr>
          <w:rFonts w:ascii="Arial" w:hAnsi="Arial" w:cs="Arial"/>
          <w:lang w:eastAsia="en-US"/>
        </w:rPr>
        <w:t>będą wykonywane przez:</w:t>
      </w:r>
    </w:p>
    <w:p w14:paraId="36143DD4" w14:textId="77777777" w:rsidR="0054112B" w:rsidRPr="00BA72CB" w:rsidRDefault="0054112B" w:rsidP="0054112B">
      <w:pPr>
        <w:rPr>
          <w:rFonts w:ascii="Times New Roman" w:eastAsia="Times New Roman" w:hAnsi="Times New Roman"/>
          <w:lang w:eastAsia="zh-C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40"/>
        <w:gridCol w:w="4507"/>
      </w:tblGrid>
      <w:tr w:rsidR="0054112B" w:rsidRPr="00BA72CB" w14:paraId="5DB1A360" w14:textId="77777777" w:rsidTr="0054112B">
        <w:trPr>
          <w:trHeight w:val="755"/>
        </w:trPr>
        <w:tc>
          <w:tcPr>
            <w:tcW w:w="675" w:type="dxa"/>
            <w:shd w:val="clear" w:color="auto" w:fill="BFBFBF"/>
            <w:vAlign w:val="center"/>
          </w:tcPr>
          <w:p w14:paraId="4194C515" w14:textId="77777777" w:rsidR="0054112B" w:rsidRPr="00BA72CB" w:rsidRDefault="0054112B" w:rsidP="0054112B">
            <w:pPr>
              <w:spacing w:line="36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Lp.</w:t>
            </w:r>
          </w:p>
        </w:tc>
        <w:tc>
          <w:tcPr>
            <w:tcW w:w="4140" w:type="dxa"/>
            <w:shd w:val="clear" w:color="auto" w:fill="BFBFBF"/>
            <w:vAlign w:val="center"/>
          </w:tcPr>
          <w:p w14:paraId="03599305" w14:textId="54A9051D" w:rsidR="0054112B" w:rsidRPr="00BA72CB" w:rsidRDefault="00187157" w:rsidP="00187157">
            <w:pPr>
              <w:spacing w:line="36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Rodzaj  usługi</w:t>
            </w:r>
          </w:p>
        </w:tc>
        <w:tc>
          <w:tcPr>
            <w:tcW w:w="4507" w:type="dxa"/>
            <w:shd w:val="clear" w:color="auto" w:fill="BFBFBF"/>
            <w:vAlign w:val="center"/>
          </w:tcPr>
          <w:p w14:paraId="1E69D8DF" w14:textId="134F9161" w:rsidR="0054112B" w:rsidRPr="00BA72CB" w:rsidRDefault="0054112B" w:rsidP="00187157">
            <w:pPr>
              <w:spacing w:line="360" w:lineRule="auto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Wykonawca wspólnie ubiegający się o udzielenie zamówienia, który będ</w:t>
            </w:r>
            <w:r w:rsidR="00187157">
              <w:rPr>
                <w:rFonts w:ascii="Times New Roman" w:hAnsi="Times New Roman"/>
                <w:b/>
                <w:lang w:eastAsia="en-US"/>
              </w:rPr>
              <w:t>zie wykonywał wskazane  usługi</w:t>
            </w:r>
            <w:r w:rsidRPr="00BA72CB">
              <w:rPr>
                <w:rFonts w:ascii="Times New Roman" w:hAnsi="Times New Roman"/>
                <w:b/>
                <w:lang w:eastAsia="en-US"/>
              </w:rPr>
              <w:t>*</w:t>
            </w:r>
          </w:p>
        </w:tc>
      </w:tr>
      <w:tr w:rsidR="0054112B" w:rsidRPr="00BA72CB" w14:paraId="4C0D4038" w14:textId="77777777" w:rsidTr="0054112B">
        <w:tc>
          <w:tcPr>
            <w:tcW w:w="675" w:type="dxa"/>
            <w:shd w:val="clear" w:color="auto" w:fill="auto"/>
            <w:vAlign w:val="center"/>
          </w:tcPr>
          <w:p w14:paraId="02D574D8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51F02336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0483B6EC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77758C8B" w14:textId="77777777" w:rsidTr="0054112B">
        <w:tc>
          <w:tcPr>
            <w:tcW w:w="675" w:type="dxa"/>
            <w:shd w:val="clear" w:color="auto" w:fill="auto"/>
            <w:vAlign w:val="center"/>
          </w:tcPr>
          <w:p w14:paraId="33657EEF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57C36174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7D7E75AE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6532B3A9" w14:textId="77777777" w:rsidTr="0054112B">
        <w:tc>
          <w:tcPr>
            <w:tcW w:w="675" w:type="dxa"/>
            <w:shd w:val="clear" w:color="auto" w:fill="auto"/>
            <w:vAlign w:val="center"/>
          </w:tcPr>
          <w:p w14:paraId="739DA5E8" w14:textId="77777777" w:rsidR="0054112B" w:rsidRPr="00BA72CB" w:rsidRDefault="0054112B" w:rsidP="0054112B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ind w:left="284" w:hanging="284"/>
              <w:contextualSpacing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01F2A767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550CC01B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54112B" w:rsidRPr="00BA72CB" w14:paraId="0314D57A" w14:textId="77777777" w:rsidTr="0054112B">
        <w:tc>
          <w:tcPr>
            <w:tcW w:w="675" w:type="dxa"/>
            <w:shd w:val="clear" w:color="auto" w:fill="auto"/>
            <w:vAlign w:val="center"/>
          </w:tcPr>
          <w:p w14:paraId="652341CB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BA72CB">
              <w:rPr>
                <w:rFonts w:ascii="Times New Roman" w:hAnsi="Times New Roman"/>
                <w:b/>
                <w:lang w:eastAsia="en-US"/>
              </w:rPr>
              <w:t>4.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149FFC10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5895BA31" w14:textId="77777777" w:rsidR="0054112B" w:rsidRPr="00BA72CB" w:rsidRDefault="0054112B" w:rsidP="0054112B">
            <w:pPr>
              <w:spacing w:line="36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</w:tbl>
    <w:p w14:paraId="694DFDA1" w14:textId="77777777" w:rsidR="00E7112A" w:rsidRDefault="00E7112A" w:rsidP="0054112B">
      <w:pPr>
        <w:rPr>
          <w:rFonts w:ascii="Arial" w:hAnsi="Arial" w:cs="Arial"/>
          <w:sz w:val="18"/>
          <w:szCs w:val="18"/>
          <w:lang w:eastAsia="en-US"/>
        </w:rPr>
      </w:pPr>
    </w:p>
    <w:p w14:paraId="514E5D78" w14:textId="6536259E" w:rsidR="0054112B" w:rsidRPr="00E7112A" w:rsidRDefault="0054112B" w:rsidP="0054112B">
      <w:pPr>
        <w:rPr>
          <w:rFonts w:ascii="Arial" w:hAnsi="Arial" w:cs="Arial"/>
          <w:sz w:val="18"/>
          <w:szCs w:val="18"/>
          <w:lang w:eastAsia="en-US"/>
        </w:rPr>
      </w:pPr>
      <w:r w:rsidRPr="00E7112A">
        <w:rPr>
          <w:rFonts w:ascii="Arial" w:hAnsi="Arial" w:cs="Arial"/>
          <w:sz w:val="18"/>
          <w:szCs w:val="18"/>
          <w:lang w:eastAsia="en-US"/>
        </w:rPr>
        <w:t xml:space="preserve">*należy odrębnie wskazać każdego z Wykonawców wspólnie ubiegającego się o udzielenie zamówienia </w:t>
      </w:r>
    </w:p>
    <w:p w14:paraId="4664AE9F" w14:textId="2B46077F" w:rsidR="0054112B" w:rsidRDefault="0054112B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389A4C28" w14:textId="594FF781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68F2B07E" w14:textId="77777777" w:rsidR="00E7112A" w:rsidRDefault="00E7112A" w:rsidP="0054112B">
      <w:pPr>
        <w:spacing w:line="360" w:lineRule="auto"/>
        <w:ind w:left="425"/>
        <w:jc w:val="center"/>
        <w:rPr>
          <w:rFonts w:ascii="Times New Roman" w:eastAsia="Calibri" w:hAnsi="Times New Roman"/>
          <w:lang w:eastAsia="en-US"/>
        </w:rPr>
      </w:pPr>
    </w:p>
    <w:p w14:paraId="32C5E5E6" w14:textId="09EFA767" w:rsidR="00832F36" w:rsidRDefault="00816A70" w:rsidP="00816A70">
      <w:pPr>
        <w:pStyle w:val="Tekstpodstawowywcity"/>
        <w:autoSpaceDE w:val="0"/>
        <w:autoSpaceDN w:val="0"/>
        <w:adjustRightInd w:val="0"/>
        <w:spacing w:line="276" w:lineRule="auto"/>
        <w:ind w:left="0"/>
        <w:rPr>
          <w:rFonts w:ascii="Times New Roman" w:eastAsia="Calibri" w:hAnsi="Times New Roman"/>
          <w:lang w:eastAsia="en-US"/>
        </w:rPr>
      </w:pPr>
      <w:r>
        <w:rPr>
          <w:rFonts w:ascii="Arial" w:hAnsi="Arial" w:cs="Arial"/>
          <w:b/>
          <w:bCs/>
          <w:iCs/>
          <w:color w:val="FF0000"/>
          <w:sz w:val="36"/>
          <w:szCs w:val="36"/>
          <w:vertAlign w:val="superscript"/>
        </w:rPr>
        <w:t xml:space="preserve">POWYŻSZY FORMULARZ NALEŻY PODPISAĆ ELEKTRONICZNYM PODPISEM KWALIFIKOWANYM </w:t>
      </w:r>
      <w:r>
        <w:rPr>
          <w:rFonts w:ascii="Arial" w:hAnsi="Arial" w:cs="Arial"/>
          <w:color w:val="FF0000"/>
          <w:sz w:val="36"/>
          <w:szCs w:val="36"/>
          <w:vertAlign w:val="superscript"/>
        </w:rPr>
        <w:t>przez osobę (–y) upoważnioną (–e) do reprezentowania zgodnie z formą reprezentacji wykonawcy określoną w dokumencie rejestrowym.</w:t>
      </w:r>
    </w:p>
    <w:sectPr w:rsidR="00832F36" w:rsidSect="00FE55A1"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1905" w:h="16837"/>
      <w:pgMar w:top="1418" w:right="851" w:bottom="1418" w:left="1985" w:header="1134" w:footer="10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D7E8F3" w14:textId="77777777" w:rsidR="002E0A0B" w:rsidRDefault="002E0A0B">
      <w:r>
        <w:separator/>
      </w:r>
    </w:p>
    <w:p w14:paraId="5410B002" w14:textId="77777777" w:rsidR="002E0A0B" w:rsidRDefault="002E0A0B"/>
  </w:endnote>
  <w:endnote w:type="continuationSeparator" w:id="0">
    <w:p w14:paraId="046C97CD" w14:textId="77777777" w:rsidR="002E0A0B" w:rsidRDefault="002E0A0B">
      <w:r>
        <w:continuationSeparator/>
      </w:r>
    </w:p>
    <w:p w14:paraId="55084D17" w14:textId="77777777" w:rsidR="002E0A0B" w:rsidRDefault="002E0A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E2874" w14:textId="77777777"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2C209" w14:textId="77777777" w:rsidR="00437967" w:rsidRDefault="00437967" w:rsidP="00487F43">
    <w:pPr>
      <w:pStyle w:val="Stopka"/>
      <w:ind w:right="360"/>
    </w:pPr>
  </w:p>
  <w:p w14:paraId="044A8939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8023B" w14:textId="414FFAFF" w:rsidR="00437967" w:rsidRPr="00404989" w:rsidRDefault="00437967" w:rsidP="00404989">
    <w:pPr>
      <w:pStyle w:val="Stopka"/>
      <w:tabs>
        <w:tab w:val="clear" w:pos="9637"/>
        <w:tab w:val="right" w:pos="9072"/>
      </w:tabs>
      <w:rPr>
        <w:rFonts w:ascii="Calibri" w:hAnsi="Calibri"/>
        <w:sz w:val="14"/>
        <w:szCs w:val="14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  <w:lang w:val="pl-PL"/>
      </w:rPr>
      <w:id w:val="-456254606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15785B8C" w14:textId="094B9C9B" w:rsidR="00E7112A" w:rsidRPr="00E7112A" w:rsidRDefault="00E7112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 xml:space="preserve">str. </w: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7112A">
          <w:rPr>
            <w:rFonts w:ascii="Arial" w:hAnsi="Arial" w:cs="Arial"/>
            <w:sz w:val="20"/>
            <w:szCs w:val="20"/>
          </w:rPr>
          <w:instrText>PAGE    \* MERGEFORMAT</w:instrText>
        </w:r>
        <w:r w:rsidRPr="00E7112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1F5EFE" w:rsidRPr="001F5EFE">
          <w:rPr>
            <w:rFonts w:ascii="Arial" w:eastAsiaTheme="majorEastAsia" w:hAnsi="Arial" w:cs="Arial"/>
            <w:noProof/>
            <w:sz w:val="20"/>
            <w:szCs w:val="20"/>
            <w:lang w:val="pl-PL"/>
          </w:rPr>
          <w:t>1</w:t>
        </w:r>
        <w:r w:rsidRPr="00E7112A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E7112A">
          <w:rPr>
            <w:rFonts w:ascii="Arial" w:eastAsiaTheme="majorEastAsia" w:hAnsi="Arial" w:cs="Arial"/>
            <w:sz w:val="20"/>
            <w:szCs w:val="20"/>
            <w:lang w:val="pl-PL"/>
          </w:rPr>
          <w:t>/1</w:t>
        </w:r>
      </w:p>
    </w:sdtContent>
  </w:sdt>
  <w:p w14:paraId="59AB034C" w14:textId="0CA4485A" w:rsidR="00215659" w:rsidRPr="00E7112A" w:rsidRDefault="00215659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D8E7AE" w14:textId="77777777" w:rsidR="002E0A0B" w:rsidRDefault="002E0A0B">
      <w:r>
        <w:separator/>
      </w:r>
    </w:p>
    <w:p w14:paraId="113D0469" w14:textId="77777777" w:rsidR="002E0A0B" w:rsidRDefault="002E0A0B"/>
  </w:footnote>
  <w:footnote w:type="continuationSeparator" w:id="0">
    <w:p w14:paraId="3FA68739" w14:textId="77777777" w:rsidR="002E0A0B" w:rsidRDefault="002E0A0B">
      <w:r>
        <w:continuationSeparator/>
      </w:r>
    </w:p>
    <w:p w14:paraId="729E7DEE" w14:textId="77777777" w:rsidR="002E0A0B" w:rsidRDefault="002E0A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2836D" w14:textId="2E3A7003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 xml:space="preserve">Załącznik nr </w:t>
    </w:r>
    <w:r w:rsidR="00EE65B4">
      <w:rPr>
        <w:i/>
        <w:sz w:val="18"/>
      </w:rPr>
      <w:t>7</w:t>
    </w:r>
    <w:r w:rsidRPr="00691AF6">
      <w:rPr>
        <w:i/>
        <w:sz w:val="18"/>
      </w:rPr>
      <w:t xml:space="preserve"> do </w:t>
    </w:r>
    <w:r>
      <w:rPr>
        <w:i/>
        <w:sz w:val="18"/>
      </w:rPr>
      <w:t>SWZ</w:t>
    </w:r>
  </w:p>
  <w:p w14:paraId="2798E11D" w14:textId="577E811A" w:rsidR="00CA2004" w:rsidRPr="00691AF6" w:rsidRDefault="00CA2004" w:rsidP="00CA2004">
    <w:pPr>
      <w:autoSpaceDE w:val="0"/>
      <w:autoSpaceDN w:val="0"/>
      <w:jc w:val="right"/>
      <w:rPr>
        <w:i/>
        <w:sz w:val="18"/>
      </w:rPr>
    </w:pPr>
    <w:r w:rsidRPr="00691AF6">
      <w:rPr>
        <w:i/>
        <w:sz w:val="18"/>
      </w:rPr>
      <w:t>nr postępowania</w:t>
    </w:r>
    <w:r>
      <w:rPr>
        <w:i/>
        <w:sz w:val="18"/>
      </w:rPr>
      <w:t xml:space="preserve"> </w:t>
    </w:r>
    <w:r w:rsidR="005770E3" w:rsidRPr="005770E3">
      <w:rPr>
        <w:i/>
        <w:sz w:val="18"/>
      </w:rPr>
      <w:t>WIM/ZP/MW/1/2021</w:t>
    </w:r>
  </w:p>
  <w:p w14:paraId="0F710F8F" w14:textId="77777777" w:rsidR="00CA2004" w:rsidRDefault="00CA20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A22525"/>
    <w:multiLevelType w:val="hybridMultilevel"/>
    <w:tmpl w:val="33BAD34C"/>
    <w:lvl w:ilvl="0" w:tplc="71460EA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1E9A2DED"/>
    <w:multiLevelType w:val="hybridMultilevel"/>
    <w:tmpl w:val="509E1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855FC0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5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1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3" w15:restartNumberingAfterBreak="0">
    <w:nsid w:val="38E90475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54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0" w15:restartNumberingAfterBreak="0">
    <w:nsid w:val="4B58300D"/>
    <w:multiLevelType w:val="hybridMultilevel"/>
    <w:tmpl w:val="CB9CAF4A"/>
    <w:lvl w:ilvl="0" w:tplc="A2227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FA81C9F"/>
    <w:multiLevelType w:val="hybridMultilevel"/>
    <w:tmpl w:val="9E4AEB92"/>
    <w:lvl w:ilvl="0" w:tplc="ED28D7D2">
      <w:start w:val="1"/>
      <w:numFmt w:val="upperRoman"/>
      <w:lvlText w:val="%1."/>
      <w:lvlJc w:val="left"/>
      <w:pPr>
        <w:ind w:left="1080" w:hanging="720"/>
      </w:pPr>
      <w:rPr>
        <w:rFonts w:ascii="Arial" w:eastAsia="Calibr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5" w15:restartNumberingAfterBreak="0">
    <w:nsid w:val="59A67A59"/>
    <w:multiLevelType w:val="hybridMultilevel"/>
    <w:tmpl w:val="928C9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8" w15:restartNumberingAfterBreak="0">
    <w:nsid w:val="5B9A6A90"/>
    <w:multiLevelType w:val="hybridMultilevel"/>
    <w:tmpl w:val="C7C2D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3F7E8D"/>
    <w:multiLevelType w:val="hybridMultilevel"/>
    <w:tmpl w:val="79B45A22"/>
    <w:lvl w:ilvl="0" w:tplc="85C8EADA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4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5" w15:restartNumberingAfterBreak="0">
    <w:nsid w:val="6CBE7686"/>
    <w:multiLevelType w:val="hybridMultilevel"/>
    <w:tmpl w:val="061E1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1FC1910"/>
    <w:multiLevelType w:val="hybridMultilevel"/>
    <w:tmpl w:val="3A66D0CC"/>
    <w:lvl w:ilvl="0" w:tplc="C0D64E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8" w15:restartNumberingAfterBreak="0">
    <w:nsid w:val="775F4953"/>
    <w:multiLevelType w:val="hybridMultilevel"/>
    <w:tmpl w:val="7B56066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CF10DE6"/>
    <w:multiLevelType w:val="hybridMultilevel"/>
    <w:tmpl w:val="E000F2F8"/>
    <w:lvl w:ilvl="0" w:tplc="F5B85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59"/>
  </w:num>
  <w:num w:numId="3">
    <w:abstractNumId w:val="57"/>
  </w:num>
  <w:num w:numId="4">
    <w:abstractNumId w:val="62"/>
  </w:num>
  <w:num w:numId="5">
    <w:abstractNumId w:val="52"/>
  </w:num>
  <w:num w:numId="6">
    <w:abstractNumId w:val="40"/>
  </w:num>
  <w:num w:numId="7">
    <w:abstractNumId w:val="51"/>
  </w:num>
  <w:num w:numId="8">
    <w:abstractNumId w:val="76"/>
  </w:num>
  <w:num w:numId="9">
    <w:abstractNumId w:val="78"/>
  </w:num>
  <w:num w:numId="10">
    <w:abstractNumId w:val="42"/>
  </w:num>
  <w:num w:numId="11">
    <w:abstractNumId w:val="46"/>
  </w:num>
  <w:num w:numId="12">
    <w:abstractNumId w:val="38"/>
  </w:num>
  <w:num w:numId="13">
    <w:abstractNumId w:val="53"/>
  </w:num>
  <w:num w:numId="14">
    <w:abstractNumId w:val="44"/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3"/>
  </w:num>
  <w:num w:numId="17">
    <w:abstractNumId w:val="75"/>
  </w:num>
  <w:num w:numId="18">
    <w:abstractNumId w:val="43"/>
  </w:num>
  <w:num w:numId="19">
    <w:abstractNumId w:val="39"/>
  </w:num>
  <w:num w:numId="20">
    <w:abstractNumId w:val="68"/>
  </w:num>
  <w:num w:numId="21">
    <w:abstractNumId w:val="60"/>
  </w:num>
  <w:num w:numId="22">
    <w:abstractNumId w:val="65"/>
  </w:num>
  <w:num w:numId="23">
    <w:abstractNumId w:val="55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9"/>
  </w:num>
  <w:num w:numId="26">
    <w:abstractNumId w:val="6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5F4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27728"/>
    <w:rsid w:val="0003195D"/>
    <w:rsid w:val="000352D5"/>
    <w:rsid w:val="00036FAE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2F7"/>
    <w:rsid w:val="00054520"/>
    <w:rsid w:val="00054989"/>
    <w:rsid w:val="000556A8"/>
    <w:rsid w:val="000557AC"/>
    <w:rsid w:val="00056941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50C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1247"/>
    <w:rsid w:val="00091E35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3E08"/>
    <w:rsid w:val="000A4848"/>
    <w:rsid w:val="000A6FB4"/>
    <w:rsid w:val="000A72DB"/>
    <w:rsid w:val="000A7A4A"/>
    <w:rsid w:val="000B1A81"/>
    <w:rsid w:val="000B2010"/>
    <w:rsid w:val="000B27D0"/>
    <w:rsid w:val="000B28C9"/>
    <w:rsid w:val="000B2DC9"/>
    <w:rsid w:val="000B4132"/>
    <w:rsid w:val="000B4E1A"/>
    <w:rsid w:val="000B6346"/>
    <w:rsid w:val="000B7555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02ED"/>
    <w:rsid w:val="000E12CE"/>
    <w:rsid w:val="000E143B"/>
    <w:rsid w:val="000E1B6E"/>
    <w:rsid w:val="000E242A"/>
    <w:rsid w:val="000E243B"/>
    <w:rsid w:val="000E4875"/>
    <w:rsid w:val="000E550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56A6"/>
    <w:rsid w:val="000F614F"/>
    <w:rsid w:val="00100F2D"/>
    <w:rsid w:val="00101B64"/>
    <w:rsid w:val="00101F65"/>
    <w:rsid w:val="001049B3"/>
    <w:rsid w:val="00106D71"/>
    <w:rsid w:val="00107DB1"/>
    <w:rsid w:val="00110206"/>
    <w:rsid w:val="0011047F"/>
    <w:rsid w:val="001109F7"/>
    <w:rsid w:val="00110B26"/>
    <w:rsid w:val="00110CD6"/>
    <w:rsid w:val="00111625"/>
    <w:rsid w:val="0011229F"/>
    <w:rsid w:val="0011297B"/>
    <w:rsid w:val="0011312B"/>
    <w:rsid w:val="0011346C"/>
    <w:rsid w:val="00113AB4"/>
    <w:rsid w:val="00114F39"/>
    <w:rsid w:val="00116BAB"/>
    <w:rsid w:val="001220F4"/>
    <w:rsid w:val="00122590"/>
    <w:rsid w:val="0012529A"/>
    <w:rsid w:val="00126A79"/>
    <w:rsid w:val="0013016B"/>
    <w:rsid w:val="00130395"/>
    <w:rsid w:val="00130896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4E0E"/>
    <w:rsid w:val="00155FDE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66AF2"/>
    <w:rsid w:val="00167192"/>
    <w:rsid w:val="001704A1"/>
    <w:rsid w:val="001723C1"/>
    <w:rsid w:val="00173444"/>
    <w:rsid w:val="00174AE3"/>
    <w:rsid w:val="001760FE"/>
    <w:rsid w:val="00176356"/>
    <w:rsid w:val="00176EBF"/>
    <w:rsid w:val="00177A82"/>
    <w:rsid w:val="00177A9E"/>
    <w:rsid w:val="00177C70"/>
    <w:rsid w:val="00180696"/>
    <w:rsid w:val="001827E8"/>
    <w:rsid w:val="00185E66"/>
    <w:rsid w:val="001868BF"/>
    <w:rsid w:val="00187157"/>
    <w:rsid w:val="00187DEA"/>
    <w:rsid w:val="00190088"/>
    <w:rsid w:val="00190A6F"/>
    <w:rsid w:val="00191268"/>
    <w:rsid w:val="0019181D"/>
    <w:rsid w:val="00191E7A"/>
    <w:rsid w:val="0019214B"/>
    <w:rsid w:val="001921BE"/>
    <w:rsid w:val="001923D9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0ACF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C79DB"/>
    <w:rsid w:val="001D2064"/>
    <w:rsid w:val="001D25D5"/>
    <w:rsid w:val="001D2694"/>
    <w:rsid w:val="001D6009"/>
    <w:rsid w:val="001D65F9"/>
    <w:rsid w:val="001D66BA"/>
    <w:rsid w:val="001D7773"/>
    <w:rsid w:val="001E01BA"/>
    <w:rsid w:val="001E3865"/>
    <w:rsid w:val="001E3B63"/>
    <w:rsid w:val="001E45C9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E70"/>
    <w:rsid w:val="001F5EFE"/>
    <w:rsid w:val="001F72AC"/>
    <w:rsid w:val="001F72C5"/>
    <w:rsid w:val="0020175C"/>
    <w:rsid w:val="00202F07"/>
    <w:rsid w:val="0020380A"/>
    <w:rsid w:val="00204274"/>
    <w:rsid w:val="00204BCE"/>
    <w:rsid w:val="0020670B"/>
    <w:rsid w:val="00206A01"/>
    <w:rsid w:val="00207962"/>
    <w:rsid w:val="00210745"/>
    <w:rsid w:val="0021136F"/>
    <w:rsid w:val="00212E45"/>
    <w:rsid w:val="00213FDE"/>
    <w:rsid w:val="002146D0"/>
    <w:rsid w:val="00214826"/>
    <w:rsid w:val="00215614"/>
    <w:rsid w:val="00215659"/>
    <w:rsid w:val="00215683"/>
    <w:rsid w:val="002174B9"/>
    <w:rsid w:val="002178A4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2551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458D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3A29"/>
    <w:rsid w:val="002D69E2"/>
    <w:rsid w:val="002D722C"/>
    <w:rsid w:val="002E07A1"/>
    <w:rsid w:val="002E0A0B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2F5E06"/>
    <w:rsid w:val="0030074B"/>
    <w:rsid w:val="003007A6"/>
    <w:rsid w:val="00300B36"/>
    <w:rsid w:val="00300B48"/>
    <w:rsid w:val="0030154A"/>
    <w:rsid w:val="00301B2B"/>
    <w:rsid w:val="00301D3C"/>
    <w:rsid w:val="00302285"/>
    <w:rsid w:val="00303BE2"/>
    <w:rsid w:val="00305C8D"/>
    <w:rsid w:val="00306516"/>
    <w:rsid w:val="00310EA7"/>
    <w:rsid w:val="003123F2"/>
    <w:rsid w:val="0031349F"/>
    <w:rsid w:val="00313FAE"/>
    <w:rsid w:val="003142A5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38C3"/>
    <w:rsid w:val="003546CC"/>
    <w:rsid w:val="00354FBB"/>
    <w:rsid w:val="0035512F"/>
    <w:rsid w:val="00355CF2"/>
    <w:rsid w:val="003579E0"/>
    <w:rsid w:val="00357B17"/>
    <w:rsid w:val="00362A58"/>
    <w:rsid w:val="00363972"/>
    <w:rsid w:val="00364AF9"/>
    <w:rsid w:val="0036713F"/>
    <w:rsid w:val="0036749C"/>
    <w:rsid w:val="00370D4E"/>
    <w:rsid w:val="00371D12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39F"/>
    <w:rsid w:val="00390416"/>
    <w:rsid w:val="00390F4D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47A"/>
    <w:rsid w:val="003A6D74"/>
    <w:rsid w:val="003A784A"/>
    <w:rsid w:val="003B2009"/>
    <w:rsid w:val="003B26D7"/>
    <w:rsid w:val="003B3B06"/>
    <w:rsid w:val="003B3E57"/>
    <w:rsid w:val="003B42B4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F80"/>
    <w:rsid w:val="003E63F7"/>
    <w:rsid w:val="003F0707"/>
    <w:rsid w:val="003F1B59"/>
    <w:rsid w:val="003F2C83"/>
    <w:rsid w:val="003F32B1"/>
    <w:rsid w:val="003F3598"/>
    <w:rsid w:val="003F518F"/>
    <w:rsid w:val="003F5BDC"/>
    <w:rsid w:val="003F6444"/>
    <w:rsid w:val="003F6650"/>
    <w:rsid w:val="003F6C7B"/>
    <w:rsid w:val="003F6E4D"/>
    <w:rsid w:val="003F78E0"/>
    <w:rsid w:val="003F7F9C"/>
    <w:rsid w:val="00402580"/>
    <w:rsid w:val="004026A0"/>
    <w:rsid w:val="00403FCD"/>
    <w:rsid w:val="004040F4"/>
    <w:rsid w:val="00404793"/>
    <w:rsid w:val="00404989"/>
    <w:rsid w:val="00405101"/>
    <w:rsid w:val="00405530"/>
    <w:rsid w:val="004061B3"/>
    <w:rsid w:val="00407914"/>
    <w:rsid w:val="004117CF"/>
    <w:rsid w:val="00412A40"/>
    <w:rsid w:val="00413597"/>
    <w:rsid w:val="00413A7A"/>
    <w:rsid w:val="00413E3D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76FC"/>
    <w:rsid w:val="00427903"/>
    <w:rsid w:val="00430EC6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1B56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0BA6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435A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583"/>
    <w:rsid w:val="004B16D2"/>
    <w:rsid w:val="004B1DB1"/>
    <w:rsid w:val="004B5949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AF9"/>
    <w:rsid w:val="004C4DF4"/>
    <w:rsid w:val="004C58E9"/>
    <w:rsid w:val="004C7150"/>
    <w:rsid w:val="004C7661"/>
    <w:rsid w:val="004C79AE"/>
    <w:rsid w:val="004D21ED"/>
    <w:rsid w:val="004D2A14"/>
    <w:rsid w:val="004D2E86"/>
    <w:rsid w:val="004D4C37"/>
    <w:rsid w:val="004D5CFC"/>
    <w:rsid w:val="004D61EB"/>
    <w:rsid w:val="004D6845"/>
    <w:rsid w:val="004D7DAB"/>
    <w:rsid w:val="004E003A"/>
    <w:rsid w:val="004E3257"/>
    <w:rsid w:val="004E4617"/>
    <w:rsid w:val="004E462A"/>
    <w:rsid w:val="004E4821"/>
    <w:rsid w:val="004E4DD2"/>
    <w:rsid w:val="004E4F1C"/>
    <w:rsid w:val="004E5301"/>
    <w:rsid w:val="004E5AB9"/>
    <w:rsid w:val="004E63AD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7BF"/>
    <w:rsid w:val="00507E29"/>
    <w:rsid w:val="00510DBE"/>
    <w:rsid w:val="0051170A"/>
    <w:rsid w:val="00511C51"/>
    <w:rsid w:val="00512858"/>
    <w:rsid w:val="00515280"/>
    <w:rsid w:val="005157DF"/>
    <w:rsid w:val="0051798A"/>
    <w:rsid w:val="00517B5B"/>
    <w:rsid w:val="00520E6E"/>
    <w:rsid w:val="005210DC"/>
    <w:rsid w:val="00521558"/>
    <w:rsid w:val="0052178D"/>
    <w:rsid w:val="00525B2F"/>
    <w:rsid w:val="00526AB3"/>
    <w:rsid w:val="005309FC"/>
    <w:rsid w:val="0053120C"/>
    <w:rsid w:val="00534C7B"/>
    <w:rsid w:val="00540BBF"/>
    <w:rsid w:val="00540CED"/>
    <w:rsid w:val="0054112B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3F9C"/>
    <w:rsid w:val="00556EB5"/>
    <w:rsid w:val="00561584"/>
    <w:rsid w:val="00562BE5"/>
    <w:rsid w:val="0056371C"/>
    <w:rsid w:val="00563D6B"/>
    <w:rsid w:val="00565F62"/>
    <w:rsid w:val="00567E48"/>
    <w:rsid w:val="00570171"/>
    <w:rsid w:val="0057047D"/>
    <w:rsid w:val="00570CFD"/>
    <w:rsid w:val="00570F1B"/>
    <w:rsid w:val="0057125E"/>
    <w:rsid w:val="005716D7"/>
    <w:rsid w:val="005722B1"/>
    <w:rsid w:val="005735BF"/>
    <w:rsid w:val="00574800"/>
    <w:rsid w:val="005755F3"/>
    <w:rsid w:val="00575FB1"/>
    <w:rsid w:val="005769FF"/>
    <w:rsid w:val="00576BDB"/>
    <w:rsid w:val="005770E3"/>
    <w:rsid w:val="00577A34"/>
    <w:rsid w:val="00580665"/>
    <w:rsid w:val="00581479"/>
    <w:rsid w:val="00582441"/>
    <w:rsid w:val="005841E4"/>
    <w:rsid w:val="00586ADA"/>
    <w:rsid w:val="00587E2B"/>
    <w:rsid w:val="005904ED"/>
    <w:rsid w:val="0059314C"/>
    <w:rsid w:val="00594FBA"/>
    <w:rsid w:val="00597109"/>
    <w:rsid w:val="00597557"/>
    <w:rsid w:val="00597C70"/>
    <w:rsid w:val="00597EC9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B2C43"/>
    <w:rsid w:val="005B2F4D"/>
    <w:rsid w:val="005B3E6E"/>
    <w:rsid w:val="005B4F85"/>
    <w:rsid w:val="005B6959"/>
    <w:rsid w:val="005C048C"/>
    <w:rsid w:val="005C0CAF"/>
    <w:rsid w:val="005C17B6"/>
    <w:rsid w:val="005C19F5"/>
    <w:rsid w:val="005C1A4B"/>
    <w:rsid w:val="005C2FFB"/>
    <w:rsid w:val="005C474D"/>
    <w:rsid w:val="005C55DA"/>
    <w:rsid w:val="005C68D9"/>
    <w:rsid w:val="005C68EC"/>
    <w:rsid w:val="005C6F3E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D72EE"/>
    <w:rsid w:val="005E18C5"/>
    <w:rsid w:val="005E1A03"/>
    <w:rsid w:val="005E27A9"/>
    <w:rsid w:val="005E282E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6F4A"/>
    <w:rsid w:val="006077D9"/>
    <w:rsid w:val="00607D2F"/>
    <w:rsid w:val="00610EDF"/>
    <w:rsid w:val="0061480E"/>
    <w:rsid w:val="00614837"/>
    <w:rsid w:val="006149BD"/>
    <w:rsid w:val="00615617"/>
    <w:rsid w:val="0061574A"/>
    <w:rsid w:val="0061643A"/>
    <w:rsid w:val="0061718D"/>
    <w:rsid w:val="00617252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844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B93"/>
    <w:rsid w:val="006512A0"/>
    <w:rsid w:val="00652108"/>
    <w:rsid w:val="00653491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4504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87741"/>
    <w:rsid w:val="0069001B"/>
    <w:rsid w:val="006912DD"/>
    <w:rsid w:val="00691EFD"/>
    <w:rsid w:val="00692FC8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FF5"/>
    <w:rsid w:val="006A3029"/>
    <w:rsid w:val="006A7D34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C4DA3"/>
    <w:rsid w:val="006D0570"/>
    <w:rsid w:val="006D0A9E"/>
    <w:rsid w:val="006D148B"/>
    <w:rsid w:val="006D2957"/>
    <w:rsid w:val="006D535F"/>
    <w:rsid w:val="006D648B"/>
    <w:rsid w:val="006E0295"/>
    <w:rsid w:val="006E1947"/>
    <w:rsid w:val="006E3951"/>
    <w:rsid w:val="006E421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4ACB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218"/>
    <w:rsid w:val="00725428"/>
    <w:rsid w:val="0072631F"/>
    <w:rsid w:val="00730E4B"/>
    <w:rsid w:val="00732061"/>
    <w:rsid w:val="00732ABC"/>
    <w:rsid w:val="00732E38"/>
    <w:rsid w:val="00733795"/>
    <w:rsid w:val="0073432D"/>
    <w:rsid w:val="00735620"/>
    <w:rsid w:val="00735796"/>
    <w:rsid w:val="00735AC3"/>
    <w:rsid w:val="00735EDA"/>
    <w:rsid w:val="00737511"/>
    <w:rsid w:val="00740295"/>
    <w:rsid w:val="0074135D"/>
    <w:rsid w:val="007414BA"/>
    <w:rsid w:val="00741666"/>
    <w:rsid w:val="007416A6"/>
    <w:rsid w:val="007422B2"/>
    <w:rsid w:val="0074244C"/>
    <w:rsid w:val="0074334C"/>
    <w:rsid w:val="0074522F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B6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270D"/>
    <w:rsid w:val="00772CB5"/>
    <w:rsid w:val="00775381"/>
    <w:rsid w:val="00775C78"/>
    <w:rsid w:val="00775E29"/>
    <w:rsid w:val="007760C5"/>
    <w:rsid w:val="00777067"/>
    <w:rsid w:val="0078077F"/>
    <w:rsid w:val="00780D52"/>
    <w:rsid w:val="007817F0"/>
    <w:rsid w:val="00786909"/>
    <w:rsid w:val="00786B63"/>
    <w:rsid w:val="00791E7A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3D94"/>
    <w:rsid w:val="007D51EB"/>
    <w:rsid w:val="007D5E95"/>
    <w:rsid w:val="007D5F50"/>
    <w:rsid w:val="007E0A56"/>
    <w:rsid w:val="007E6107"/>
    <w:rsid w:val="007E6E95"/>
    <w:rsid w:val="007F0545"/>
    <w:rsid w:val="007F28B8"/>
    <w:rsid w:val="007F2F51"/>
    <w:rsid w:val="007F373C"/>
    <w:rsid w:val="007F3DEE"/>
    <w:rsid w:val="007F58CF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5FBA"/>
    <w:rsid w:val="00807BCC"/>
    <w:rsid w:val="00810A02"/>
    <w:rsid w:val="00811232"/>
    <w:rsid w:val="00812052"/>
    <w:rsid w:val="008139A6"/>
    <w:rsid w:val="00815E51"/>
    <w:rsid w:val="00816A70"/>
    <w:rsid w:val="00816D46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2F36"/>
    <w:rsid w:val="008336A6"/>
    <w:rsid w:val="0083552D"/>
    <w:rsid w:val="00835808"/>
    <w:rsid w:val="008360BC"/>
    <w:rsid w:val="00836754"/>
    <w:rsid w:val="00836BC3"/>
    <w:rsid w:val="0083794E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33D"/>
    <w:rsid w:val="0084402C"/>
    <w:rsid w:val="008444F7"/>
    <w:rsid w:val="00845780"/>
    <w:rsid w:val="008458E1"/>
    <w:rsid w:val="00847678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1DA3"/>
    <w:rsid w:val="0086211D"/>
    <w:rsid w:val="0086218C"/>
    <w:rsid w:val="008626D5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5243"/>
    <w:rsid w:val="008A6C9C"/>
    <w:rsid w:val="008B1B19"/>
    <w:rsid w:val="008B1E18"/>
    <w:rsid w:val="008B4261"/>
    <w:rsid w:val="008B439E"/>
    <w:rsid w:val="008B51AC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0E62"/>
    <w:rsid w:val="008D18F4"/>
    <w:rsid w:val="008D3375"/>
    <w:rsid w:val="008D3516"/>
    <w:rsid w:val="008D3C6B"/>
    <w:rsid w:val="008D3C94"/>
    <w:rsid w:val="008D5F96"/>
    <w:rsid w:val="008D63FF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8F790A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5430"/>
    <w:rsid w:val="0091684A"/>
    <w:rsid w:val="0092185B"/>
    <w:rsid w:val="0092192B"/>
    <w:rsid w:val="0092351B"/>
    <w:rsid w:val="00925D31"/>
    <w:rsid w:val="00926DE2"/>
    <w:rsid w:val="00931DA1"/>
    <w:rsid w:val="00931E40"/>
    <w:rsid w:val="009355A0"/>
    <w:rsid w:val="00935854"/>
    <w:rsid w:val="00936672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4B47"/>
    <w:rsid w:val="00956DE9"/>
    <w:rsid w:val="0095712A"/>
    <w:rsid w:val="00957132"/>
    <w:rsid w:val="0095761A"/>
    <w:rsid w:val="00960216"/>
    <w:rsid w:val="00962CE1"/>
    <w:rsid w:val="009637B5"/>
    <w:rsid w:val="009702AD"/>
    <w:rsid w:val="00972D9D"/>
    <w:rsid w:val="00973398"/>
    <w:rsid w:val="00973421"/>
    <w:rsid w:val="009748AC"/>
    <w:rsid w:val="00975E90"/>
    <w:rsid w:val="00977899"/>
    <w:rsid w:val="00977EDB"/>
    <w:rsid w:val="00981617"/>
    <w:rsid w:val="0098319C"/>
    <w:rsid w:val="009836D6"/>
    <w:rsid w:val="0098487C"/>
    <w:rsid w:val="009855D9"/>
    <w:rsid w:val="00985C6F"/>
    <w:rsid w:val="00987E41"/>
    <w:rsid w:val="00987E83"/>
    <w:rsid w:val="00992423"/>
    <w:rsid w:val="00992ED6"/>
    <w:rsid w:val="00993071"/>
    <w:rsid w:val="0099320B"/>
    <w:rsid w:val="0099343F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59DD"/>
    <w:rsid w:val="009B643C"/>
    <w:rsid w:val="009C14FB"/>
    <w:rsid w:val="009C1FDD"/>
    <w:rsid w:val="009C2716"/>
    <w:rsid w:val="009C358C"/>
    <w:rsid w:val="009C467C"/>
    <w:rsid w:val="009C4817"/>
    <w:rsid w:val="009C49AE"/>
    <w:rsid w:val="009C4ACD"/>
    <w:rsid w:val="009C4BE0"/>
    <w:rsid w:val="009C4E5F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01D3"/>
    <w:rsid w:val="009E1635"/>
    <w:rsid w:val="009E294E"/>
    <w:rsid w:val="009E3FF7"/>
    <w:rsid w:val="009E475E"/>
    <w:rsid w:val="009E4B0C"/>
    <w:rsid w:val="009E5740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5AAC"/>
    <w:rsid w:val="009F6621"/>
    <w:rsid w:val="009F71F1"/>
    <w:rsid w:val="009F7F23"/>
    <w:rsid w:val="00A00CEF"/>
    <w:rsid w:val="00A00D7B"/>
    <w:rsid w:val="00A00EFC"/>
    <w:rsid w:val="00A0185B"/>
    <w:rsid w:val="00A01FA9"/>
    <w:rsid w:val="00A02B14"/>
    <w:rsid w:val="00A03092"/>
    <w:rsid w:val="00A03B82"/>
    <w:rsid w:val="00A0778C"/>
    <w:rsid w:val="00A11AD8"/>
    <w:rsid w:val="00A12369"/>
    <w:rsid w:val="00A12421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70DA"/>
    <w:rsid w:val="00A274C7"/>
    <w:rsid w:val="00A31C32"/>
    <w:rsid w:val="00A35BD2"/>
    <w:rsid w:val="00A365F3"/>
    <w:rsid w:val="00A4175B"/>
    <w:rsid w:val="00A41ACC"/>
    <w:rsid w:val="00A4403E"/>
    <w:rsid w:val="00A44E66"/>
    <w:rsid w:val="00A45362"/>
    <w:rsid w:val="00A454FF"/>
    <w:rsid w:val="00A45E5E"/>
    <w:rsid w:val="00A50753"/>
    <w:rsid w:val="00A51119"/>
    <w:rsid w:val="00A51E66"/>
    <w:rsid w:val="00A53729"/>
    <w:rsid w:val="00A53DB3"/>
    <w:rsid w:val="00A541FA"/>
    <w:rsid w:val="00A557CC"/>
    <w:rsid w:val="00A56EC7"/>
    <w:rsid w:val="00A577F0"/>
    <w:rsid w:val="00A622EE"/>
    <w:rsid w:val="00A6260E"/>
    <w:rsid w:val="00A63BE3"/>
    <w:rsid w:val="00A6430E"/>
    <w:rsid w:val="00A64827"/>
    <w:rsid w:val="00A65326"/>
    <w:rsid w:val="00A654CE"/>
    <w:rsid w:val="00A65F41"/>
    <w:rsid w:val="00A661DE"/>
    <w:rsid w:val="00A70B0F"/>
    <w:rsid w:val="00A70C09"/>
    <w:rsid w:val="00A74126"/>
    <w:rsid w:val="00A74A40"/>
    <w:rsid w:val="00A756DF"/>
    <w:rsid w:val="00A765AC"/>
    <w:rsid w:val="00A76705"/>
    <w:rsid w:val="00A77840"/>
    <w:rsid w:val="00A80097"/>
    <w:rsid w:val="00A800D5"/>
    <w:rsid w:val="00A806D4"/>
    <w:rsid w:val="00A8395D"/>
    <w:rsid w:val="00A840B0"/>
    <w:rsid w:val="00A841D5"/>
    <w:rsid w:val="00A84C70"/>
    <w:rsid w:val="00A8576F"/>
    <w:rsid w:val="00A858A2"/>
    <w:rsid w:val="00A87001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98A"/>
    <w:rsid w:val="00AB3C08"/>
    <w:rsid w:val="00AB413B"/>
    <w:rsid w:val="00AB5D28"/>
    <w:rsid w:val="00AC01D4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5CB9"/>
    <w:rsid w:val="00AD0C80"/>
    <w:rsid w:val="00AD2998"/>
    <w:rsid w:val="00AD2EC9"/>
    <w:rsid w:val="00AD3AA4"/>
    <w:rsid w:val="00AD5CE6"/>
    <w:rsid w:val="00AD6C86"/>
    <w:rsid w:val="00AD7DE7"/>
    <w:rsid w:val="00AE00C6"/>
    <w:rsid w:val="00AE156B"/>
    <w:rsid w:val="00AE1FCE"/>
    <w:rsid w:val="00AE2FE7"/>
    <w:rsid w:val="00AE65A2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532"/>
    <w:rsid w:val="00B13B90"/>
    <w:rsid w:val="00B13C2E"/>
    <w:rsid w:val="00B14707"/>
    <w:rsid w:val="00B16054"/>
    <w:rsid w:val="00B16188"/>
    <w:rsid w:val="00B17CBF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35"/>
    <w:rsid w:val="00B251E6"/>
    <w:rsid w:val="00B25213"/>
    <w:rsid w:val="00B26924"/>
    <w:rsid w:val="00B26DE2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1FC9"/>
    <w:rsid w:val="00B522B0"/>
    <w:rsid w:val="00B52673"/>
    <w:rsid w:val="00B5419A"/>
    <w:rsid w:val="00B55060"/>
    <w:rsid w:val="00B62DB9"/>
    <w:rsid w:val="00B6313A"/>
    <w:rsid w:val="00B63C6A"/>
    <w:rsid w:val="00B71F77"/>
    <w:rsid w:val="00B758DB"/>
    <w:rsid w:val="00B75D3B"/>
    <w:rsid w:val="00B77750"/>
    <w:rsid w:val="00B77759"/>
    <w:rsid w:val="00B77FFA"/>
    <w:rsid w:val="00B823FB"/>
    <w:rsid w:val="00B8462C"/>
    <w:rsid w:val="00B84B0F"/>
    <w:rsid w:val="00B859A1"/>
    <w:rsid w:val="00B85F17"/>
    <w:rsid w:val="00B86A11"/>
    <w:rsid w:val="00B86AB3"/>
    <w:rsid w:val="00B87EA2"/>
    <w:rsid w:val="00B90BC4"/>
    <w:rsid w:val="00B91237"/>
    <w:rsid w:val="00B91552"/>
    <w:rsid w:val="00B92CE7"/>
    <w:rsid w:val="00B9429F"/>
    <w:rsid w:val="00B94EF9"/>
    <w:rsid w:val="00B95622"/>
    <w:rsid w:val="00B960EC"/>
    <w:rsid w:val="00B968E0"/>
    <w:rsid w:val="00B96E99"/>
    <w:rsid w:val="00BA125E"/>
    <w:rsid w:val="00BA3CF8"/>
    <w:rsid w:val="00BA4162"/>
    <w:rsid w:val="00BA4A66"/>
    <w:rsid w:val="00BA5EDA"/>
    <w:rsid w:val="00BA6529"/>
    <w:rsid w:val="00BA66A1"/>
    <w:rsid w:val="00BA72CB"/>
    <w:rsid w:val="00BB1529"/>
    <w:rsid w:val="00BB1B76"/>
    <w:rsid w:val="00BB20C3"/>
    <w:rsid w:val="00BB37C0"/>
    <w:rsid w:val="00BB5429"/>
    <w:rsid w:val="00BB6162"/>
    <w:rsid w:val="00BB677E"/>
    <w:rsid w:val="00BB787A"/>
    <w:rsid w:val="00BC12AA"/>
    <w:rsid w:val="00BC268E"/>
    <w:rsid w:val="00BC26BE"/>
    <w:rsid w:val="00BC30AC"/>
    <w:rsid w:val="00BC34C2"/>
    <w:rsid w:val="00BC3E53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2D11"/>
    <w:rsid w:val="00C03A3B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6C47"/>
    <w:rsid w:val="00C16E50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37BCC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14A"/>
    <w:rsid w:val="00C62886"/>
    <w:rsid w:val="00C63413"/>
    <w:rsid w:val="00C64294"/>
    <w:rsid w:val="00C658E6"/>
    <w:rsid w:val="00C65F17"/>
    <w:rsid w:val="00C70BBF"/>
    <w:rsid w:val="00C70C1B"/>
    <w:rsid w:val="00C7252B"/>
    <w:rsid w:val="00C72BDB"/>
    <w:rsid w:val="00C73893"/>
    <w:rsid w:val="00C7419B"/>
    <w:rsid w:val="00C74425"/>
    <w:rsid w:val="00C74DA0"/>
    <w:rsid w:val="00C76A68"/>
    <w:rsid w:val="00C7774D"/>
    <w:rsid w:val="00C7796C"/>
    <w:rsid w:val="00C802D5"/>
    <w:rsid w:val="00C8182C"/>
    <w:rsid w:val="00C82A89"/>
    <w:rsid w:val="00C82D25"/>
    <w:rsid w:val="00C833A2"/>
    <w:rsid w:val="00C845B4"/>
    <w:rsid w:val="00C85492"/>
    <w:rsid w:val="00C856BC"/>
    <w:rsid w:val="00C873AC"/>
    <w:rsid w:val="00C905E9"/>
    <w:rsid w:val="00C92F01"/>
    <w:rsid w:val="00C93E68"/>
    <w:rsid w:val="00C97513"/>
    <w:rsid w:val="00CA0476"/>
    <w:rsid w:val="00CA0BFD"/>
    <w:rsid w:val="00CA2004"/>
    <w:rsid w:val="00CA3035"/>
    <w:rsid w:val="00CA3559"/>
    <w:rsid w:val="00CA35BF"/>
    <w:rsid w:val="00CA4218"/>
    <w:rsid w:val="00CA46CB"/>
    <w:rsid w:val="00CA4837"/>
    <w:rsid w:val="00CA4882"/>
    <w:rsid w:val="00CA4D56"/>
    <w:rsid w:val="00CA5770"/>
    <w:rsid w:val="00CA78FE"/>
    <w:rsid w:val="00CB0E74"/>
    <w:rsid w:val="00CB102E"/>
    <w:rsid w:val="00CB107E"/>
    <w:rsid w:val="00CB1B71"/>
    <w:rsid w:val="00CB2FD8"/>
    <w:rsid w:val="00CB3391"/>
    <w:rsid w:val="00CB3BE1"/>
    <w:rsid w:val="00CB3D63"/>
    <w:rsid w:val="00CB430F"/>
    <w:rsid w:val="00CB46B6"/>
    <w:rsid w:val="00CB7215"/>
    <w:rsid w:val="00CB72A0"/>
    <w:rsid w:val="00CB7543"/>
    <w:rsid w:val="00CB774E"/>
    <w:rsid w:val="00CC0A54"/>
    <w:rsid w:val="00CC10DF"/>
    <w:rsid w:val="00CC188D"/>
    <w:rsid w:val="00CC1E4D"/>
    <w:rsid w:val="00CC28E9"/>
    <w:rsid w:val="00CC2A6A"/>
    <w:rsid w:val="00CC2F54"/>
    <w:rsid w:val="00CC3A4E"/>
    <w:rsid w:val="00CC4403"/>
    <w:rsid w:val="00CC628C"/>
    <w:rsid w:val="00CD1060"/>
    <w:rsid w:val="00CD1279"/>
    <w:rsid w:val="00CD1934"/>
    <w:rsid w:val="00CD337A"/>
    <w:rsid w:val="00CD4A9C"/>
    <w:rsid w:val="00CD4D1F"/>
    <w:rsid w:val="00CD52B1"/>
    <w:rsid w:val="00CD55D2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07C6F"/>
    <w:rsid w:val="00D106CB"/>
    <w:rsid w:val="00D108A2"/>
    <w:rsid w:val="00D10AE2"/>
    <w:rsid w:val="00D1166C"/>
    <w:rsid w:val="00D165F3"/>
    <w:rsid w:val="00D167DB"/>
    <w:rsid w:val="00D16E10"/>
    <w:rsid w:val="00D22D82"/>
    <w:rsid w:val="00D22E04"/>
    <w:rsid w:val="00D25E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D22"/>
    <w:rsid w:val="00D33FEE"/>
    <w:rsid w:val="00D35F51"/>
    <w:rsid w:val="00D36266"/>
    <w:rsid w:val="00D3642F"/>
    <w:rsid w:val="00D3659E"/>
    <w:rsid w:val="00D36988"/>
    <w:rsid w:val="00D40872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441"/>
    <w:rsid w:val="00D6487B"/>
    <w:rsid w:val="00D66391"/>
    <w:rsid w:val="00D66A65"/>
    <w:rsid w:val="00D67EE0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D99"/>
    <w:rsid w:val="00D81F47"/>
    <w:rsid w:val="00D8231D"/>
    <w:rsid w:val="00D8356F"/>
    <w:rsid w:val="00D8399D"/>
    <w:rsid w:val="00D83DF6"/>
    <w:rsid w:val="00D84315"/>
    <w:rsid w:val="00D85393"/>
    <w:rsid w:val="00D85A12"/>
    <w:rsid w:val="00D86122"/>
    <w:rsid w:val="00D86721"/>
    <w:rsid w:val="00D878E6"/>
    <w:rsid w:val="00D908C5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728F"/>
    <w:rsid w:val="00DA0DDF"/>
    <w:rsid w:val="00DA1898"/>
    <w:rsid w:val="00DA3005"/>
    <w:rsid w:val="00DA3F75"/>
    <w:rsid w:val="00DA4573"/>
    <w:rsid w:val="00DA4AF0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42"/>
    <w:rsid w:val="00DE17FF"/>
    <w:rsid w:val="00DE19B9"/>
    <w:rsid w:val="00DE22D5"/>
    <w:rsid w:val="00DE2B5C"/>
    <w:rsid w:val="00DE32ED"/>
    <w:rsid w:val="00DE3EB9"/>
    <w:rsid w:val="00DE3F37"/>
    <w:rsid w:val="00DE478B"/>
    <w:rsid w:val="00DE4879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18"/>
    <w:rsid w:val="00E003BF"/>
    <w:rsid w:val="00E00D31"/>
    <w:rsid w:val="00E01A79"/>
    <w:rsid w:val="00E02250"/>
    <w:rsid w:val="00E02E72"/>
    <w:rsid w:val="00E03E6B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0E85"/>
    <w:rsid w:val="00E2113A"/>
    <w:rsid w:val="00E212ED"/>
    <w:rsid w:val="00E21AC2"/>
    <w:rsid w:val="00E22764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36847"/>
    <w:rsid w:val="00E41CF4"/>
    <w:rsid w:val="00E42365"/>
    <w:rsid w:val="00E428EA"/>
    <w:rsid w:val="00E45382"/>
    <w:rsid w:val="00E46041"/>
    <w:rsid w:val="00E47D6D"/>
    <w:rsid w:val="00E50918"/>
    <w:rsid w:val="00E50FBF"/>
    <w:rsid w:val="00E51313"/>
    <w:rsid w:val="00E55190"/>
    <w:rsid w:val="00E55567"/>
    <w:rsid w:val="00E57A5E"/>
    <w:rsid w:val="00E57E66"/>
    <w:rsid w:val="00E57F7C"/>
    <w:rsid w:val="00E60809"/>
    <w:rsid w:val="00E61D81"/>
    <w:rsid w:val="00E62AD0"/>
    <w:rsid w:val="00E652A1"/>
    <w:rsid w:val="00E66CBC"/>
    <w:rsid w:val="00E7112A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913"/>
    <w:rsid w:val="00E97D5D"/>
    <w:rsid w:val="00EA0F4D"/>
    <w:rsid w:val="00EA1454"/>
    <w:rsid w:val="00EA278C"/>
    <w:rsid w:val="00EA2A42"/>
    <w:rsid w:val="00EA2EB2"/>
    <w:rsid w:val="00EA3F27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3038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65B4"/>
    <w:rsid w:val="00EE76CA"/>
    <w:rsid w:val="00EF19DC"/>
    <w:rsid w:val="00EF2FBE"/>
    <w:rsid w:val="00EF33CA"/>
    <w:rsid w:val="00EF3AA1"/>
    <w:rsid w:val="00EF4A39"/>
    <w:rsid w:val="00EF66BE"/>
    <w:rsid w:val="00EF7F34"/>
    <w:rsid w:val="00F0140B"/>
    <w:rsid w:val="00F0169A"/>
    <w:rsid w:val="00F0224E"/>
    <w:rsid w:val="00F02291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94F"/>
    <w:rsid w:val="00F27F6B"/>
    <w:rsid w:val="00F303DD"/>
    <w:rsid w:val="00F327A1"/>
    <w:rsid w:val="00F334B2"/>
    <w:rsid w:val="00F34FD4"/>
    <w:rsid w:val="00F36E33"/>
    <w:rsid w:val="00F40DBE"/>
    <w:rsid w:val="00F40F43"/>
    <w:rsid w:val="00F41131"/>
    <w:rsid w:val="00F41182"/>
    <w:rsid w:val="00F412C4"/>
    <w:rsid w:val="00F418A3"/>
    <w:rsid w:val="00F42A0B"/>
    <w:rsid w:val="00F42BF5"/>
    <w:rsid w:val="00F43801"/>
    <w:rsid w:val="00F44EE8"/>
    <w:rsid w:val="00F451AF"/>
    <w:rsid w:val="00F479CE"/>
    <w:rsid w:val="00F47CB6"/>
    <w:rsid w:val="00F47E7A"/>
    <w:rsid w:val="00F516A0"/>
    <w:rsid w:val="00F52F43"/>
    <w:rsid w:val="00F5316F"/>
    <w:rsid w:val="00F53496"/>
    <w:rsid w:val="00F535AA"/>
    <w:rsid w:val="00F54386"/>
    <w:rsid w:val="00F54A96"/>
    <w:rsid w:val="00F566A6"/>
    <w:rsid w:val="00F578E1"/>
    <w:rsid w:val="00F6062D"/>
    <w:rsid w:val="00F61EB7"/>
    <w:rsid w:val="00F62A27"/>
    <w:rsid w:val="00F64AB5"/>
    <w:rsid w:val="00F66A55"/>
    <w:rsid w:val="00F67974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1226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2A24"/>
    <w:rsid w:val="00FA3854"/>
    <w:rsid w:val="00FB0E45"/>
    <w:rsid w:val="00FB2E71"/>
    <w:rsid w:val="00FB30F7"/>
    <w:rsid w:val="00FB4D8E"/>
    <w:rsid w:val="00FB7527"/>
    <w:rsid w:val="00FB7BDA"/>
    <w:rsid w:val="00FC2056"/>
    <w:rsid w:val="00FC3D1F"/>
    <w:rsid w:val="00FC5130"/>
    <w:rsid w:val="00FD05D2"/>
    <w:rsid w:val="00FD1BBC"/>
    <w:rsid w:val="00FD2676"/>
    <w:rsid w:val="00FD3756"/>
    <w:rsid w:val="00FD4566"/>
    <w:rsid w:val="00FD4F48"/>
    <w:rsid w:val="00FD622B"/>
    <w:rsid w:val="00FE0126"/>
    <w:rsid w:val="00FE2133"/>
    <w:rsid w:val="00FE2C2D"/>
    <w:rsid w:val="00FE422B"/>
    <w:rsid w:val="00FE45B2"/>
    <w:rsid w:val="00FE55A1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D25FF"/>
  <w15:chartTrackingRefBased/>
  <w15:docId w15:val="{2A7D19D5-AC4C-4090-99F5-1D629DDF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6F3E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aliases w:val="Wypunktowanie,L1,Numerowanie,Akapit z listą5,T_SZ_List Paragraph,normalny tekst,Preambuła,CW_Lista,Normal,Akapit z listą3,Akapit z listą2,Akapit z listą31,Podsis rysunku,List bullet 2,Data wydania,List Paragraph,Akapit z listą;1_literowka"/>
    <w:basedOn w:val="Normalny"/>
    <w:link w:val="AkapitzlistZnak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8D63F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eastAsia="Times New Roman" w:hAnsi="Arial"/>
      <w:noProof/>
      <w:color w:val="auto"/>
      <w:szCs w:val="20"/>
    </w:rPr>
  </w:style>
  <w:style w:type="character" w:customStyle="1" w:styleId="TekstpodstawowywcityZnak">
    <w:name w:val="Tekst podstawowy wcięty Znak"/>
    <w:link w:val="Tekstpodstawowywcity"/>
    <w:rsid w:val="00056941"/>
    <w:rPr>
      <w:rFonts w:ascii="Thorndale" w:eastAsia="HG Mincho Light J" w:hAnsi="Thorndale"/>
      <w:color w:val="000000"/>
      <w:sz w:val="24"/>
      <w:szCs w:val="24"/>
      <w:lang w:val="x-none"/>
    </w:rPr>
  </w:style>
  <w:style w:type="character" w:customStyle="1" w:styleId="FontStyle157">
    <w:name w:val="Font Style157"/>
    <w:rsid w:val="0054112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kapitzlistZnak">
    <w:name w:val="Akapit z listą Znak"/>
    <w:aliases w:val="Wypunktowanie Znak,L1 Znak,Numerowanie Znak,Akapit z listą5 Znak,T_SZ_List Paragraph Znak,normalny tekst Znak,Preambuła Znak,CW_Lista Znak,Normal Znak,Akapit z listą3 Znak,Akapit z listą2 Znak,Akapit z listą31 Znak,List bullet 2 Znak"/>
    <w:link w:val="Akapitzlist"/>
    <w:uiPriority w:val="34"/>
    <w:qFormat/>
    <w:locked/>
    <w:rsid w:val="0054112B"/>
    <w:rPr>
      <w:rFonts w:ascii="Thorndale" w:eastAsia="HG Mincho Light J" w:hAnsi="Thornda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48EBA-0685-4993-9E9E-2B99E707FA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7AB04EF-12B3-4C4C-A586-F22BEC58C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Śliska Ewa</cp:lastModifiedBy>
  <cp:revision>12</cp:revision>
  <cp:lastPrinted>2022-12-13T07:29:00Z</cp:lastPrinted>
  <dcterms:created xsi:type="dcterms:W3CDTF">2023-03-10T06:20:00Z</dcterms:created>
  <dcterms:modified xsi:type="dcterms:W3CDTF">2025-04-07T11:56:00Z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5dfe638e-20f2-4ddf-8d4b-afd5cf39e71e</vt:lpwstr>
  </property>
  <property fmtid="{D5CDD505-2E9C-101B-9397-08002B2CF9AE}" pid="3" name="bjSaver">
    <vt:lpwstr>I/rmquUUpEUxGHI7lAIV5vsIOc53Jbnv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