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7C371" w14:textId="77777777" w:rsidR="00CA1592" w:rsidRDefault="00CA1592" w:rsidP="00E42AC0">
      <w:pPr>
        <w:spacing w:line="276" w:lineRule="auto"/>
        <w:rPr>
          <w:rFonts w:ascii="Arial Narrow" w:hAnsi="Arial Narrow"/>
          <w:sz w:val="24"/>
          <w:szCs w:val="24"/>
        </w:rPr>
      </w:pPr>
      <w:bookmarkStart w:id="0" w:name="_GoBack"/>
      <w:bookmarkEnd w:id="0"/>
    </w:p>
    <w:p w14:paraId="2B4D7660" w14:textId="3271C730" w:rsidR="00043801" w:rsidRDefault="00043801" w:rsidP="00E42AC0">
      <w:pPr>
        <w:pStyle w:val="Nagwek2"/>
        <w:spacing w:line="276" w:lineRule="auto"/>
        <w:ind w:firstLine="6663"/>
      </w:pPr>
      <w:bookmarkStart w:id="1" w:name="_Toc179368082"/>
      <w:bookmarkStart w:id="2" w:name="_Toc187671458"/>
      <w:r w:rsidRPr="008B4AB2">
        <w:t>Załącznik Nr 1</w:t>
      </w:r>
      <w:r w:rsidR="008B4AB2" w:rsidRPr="008B4AB2">
        <w:t>:</w:t>
      </w:r>
      <w:r w:rsidR="008B4AB2" w:rsidRPr="008B4AB2">
        <w:br/>
      </w:r>
      <w:bookmarkEnd w:id="1"/>
      <w:r w:rsidR="00EC1CD3">
        <w:t>Formularz ofertowy</w:t>
      </w:r>
      <w:bookmarkEnd w:id="2"/>
    </w:p>
    <w:p w14:paraId="0D3CC29D" w14:textId="77777777" w:rsidR="00167576" w:rsidRPr="00167576" w:rsidRDefault="00167576" w:rsidP="00E42AC0">
      <w:pPr>
        <w:spacing w:line="276" w:lineRule="auto"/>
      </w:pPr>
    </w:p>
    <w:p w14:paraId="55C2FF97" w14:textId="77777777" w:rsidR="00043801" w:rsidRPr="00B82C05" w:rsidRDefault="00043801" w:rsidP="00E42AC0">
      <w:pPr>
        <w:spacing w:after="0" w:line="276" w:lineRule="auto"/>
        <w:rPr>
          <w:rFonts w:ascii="Arial Narrow" w:hAnsi="Arial Narrow"/>
          <w:b/>
          <w:sz w:val="24"/>
          <w:szCs w:val="24"/>
        </w:rPr>
      </w:pPr>
      <w:r w:rsidRPr="00B82C05">
        <w:rPr>
          <w:rFonts w:ascii="Arial Narrow" w:hAnsi="Arial Narrow"/>
          <w:b/>
          <w:sz w:val="24"/>
          <w:szCs w:val="24"/>
        </w:rPr>
        <w:t>Do Zamawiającego:</w:t>
      </w:r>
    </w:p>
    <w:p w14:paraId="34D41EF8" w14:textId="77777777" w:rsidR="00043801" w:rsidRPr="00B82C05" w:rsidRDefault="00043801" w:rsidP="00E42AC0">
      <w:pPr>
        <w:spacing w:after="0" w:line="276" w:lineRule="auto"/>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t>Gmina Nakło nad Notecią</w:t>
      </w:r>
    </w:p>
    <w:p w14:paraId="48B4E523" w14:textId="77777777" w:rsidR="00043801" w:rsidRPr="00B82C05" w:rsidRDefault="00043801" w:rsidP="00E42AC0">
      <w:pPr>
        <w:spacing w:after="0" w:line="276" w:lineRule="auto"/>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t>ul. Ks. Piotra Skargi 7</w:t>
      </w:r>
    </w:p>
    <w:p w14:paraId="5EC74FC5" w14:textId="77777777" w:rsidR="00043801" w:rsidRPr="00B82C05" w:rsidRDefault="00043801" w:rsidP="00E42AC0">
      <w:pPr>
        <w:spacing w:after="0" w:line="276" w:lineRule="auto"/>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t>89 – 100 Nakło nad Notecią</w:t>
      </w:r>
    </w:p>
    <w:p w14:paraId="3B509C34" w14:textId="536BBF4B" w:rsidR="00043801" w:rsidRPr="00B82C05" w:rsidRDefault="00043801" w:rsidP="00E42AC0">
      <w:pPr>
        <w:spacing w:after="0" w:line="276" w:lineRule="auto"/>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r>
    </w:p>
    <w:p w14:paraId="4B98AA4F" w14:textId="77777777" w:rsidR="00470414" w:rsidRDefault="00470414"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P</w:t>
      </w:r>
      <w:r w:rsidRPr="00A2701F">
        <w:rPr>
          <w:rFonts w:ascii="Arial Narrow" w:hAnsi="Arial Narrow" w:cstheme="minorBidi"/>
          <w:b/>
          <w:color w:val="385623" w:themeColor="accent6" w:themeShade="80"/>
        </w:rPr>
        <w:t>ełnienie funkcji Inżyniera Kontrak</w:t>
      </w:r>
      <w:r>
        <w:rPr>
          <w:rFonts w:ascii="Arial Narrow" w:hAnsi="Arial Narrow" w:cstheme="minorBidi"/>
          <w:b/>
          <w:color w:val="385623" w:themeColor="accent6" w:themeShade="80"/>
        </w:rPr>
        <w:t xml:space="preserve">tu </w:t>
      </w:r>
    </w:p>
    <w:p w14:paraId="7BDBB13B" w14:textId="3ACA783C" w:rsidR="00470414" w:rsidRPr="00A2701F" w:rsidRDefault="00470414"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 xml:space="preserve">nad realizacją zadania pn.: </w:t>
      </w:r>
      <w:r w:rsidRPr="00A2701F">
        <w:rPr>
          <w:rFonts w:ascii="Arial Narrow" w:hAnsi="Arial Narrow" w:cstheme="minorBidi"/>
          <w:b/>
          <w:color w:val="385623" w:themeColor="accent6" w:themeShade="80"/>
        </w:rPr>
        <w:t>"Przebudowa amfiteatru w Nakle nad Notecią."</w:t>
      </w:r>
    </w:p>
    <w:p w14:paraId="5AF6DA9F" w14:textId="77777777" w:rsidR="00043801" w:rsidRDefault="00043801" w:rsidP="00E42AC0">
      <w:pPr>
        <w:spacing w:after="0" w:line="276" w:lineRule="auto"/>
        <w:rPr>
          <w:rFonts w:ascii="Arial Narrow" w:hAnsi="Arial Narrow"/>
          <w:b/>
          <w:sz w:val="24"/>
          <w:szCs w:val="24"/>
        </w:rPr>
      </w:pPr>
      <w:r>
        <w:rPr>
          <w:rFonts w:ascii="Arial Narrow" w:hAnsi="Arial Narrow"/>
          <w:b/>
          <w:sz w:val="24"/>
          <w:szCs w:val="24"/>
        </w:rPr>
        <w:t>Ja/ My*:</w:t>
      </w:r>
    </w:p>
    <w:p w14:paraId="4B2DDB54" w14:textId="77777777" w:rsidR="00043801" w:rsidRDefault="00043801" w:rsidP="00E42AC0">
      <w:pPr>
        <w:spacing w:after="0" w:line="276" w:lineRule="auto"/>
        <w:rPr>
          <w:rFonts w:ascii="Arial Narrow" w:hAnsi="Arial Narrow"/>
          <w:b/>
          <w:sz w:val="24"/>
          <w:szCs w:val="24"/>
        </w:rPr>
      </w:pPr>
      <w:r>
        <w:rPr>
          <w:rFonts w:ascii="Arial Narrow" w:hAnsi="Arial Narrow"/>
          <w:b/>
          <w:sz w:val="24"/>
          <w:szCs w:val="24"/>
        </w:rPr>
        <w:t>Wykonawca (jeżeli oferta składania wspólnie – wpisać dane pełnomocnika):</w:t>
      </w:r>
    </w:p>
    <w:p w14:paraId="39440FFD"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w:t>
      </w:r>
    </w:p>
    <w:p w14:paraId="03263B06"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Adres: ………………………………………………………….</w:t>
      </w:r>
    </w:p>
    <w:p w14:paraId="6CB30E0C"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Województwo: ………………………………………………...</w:t>
      </w:r>
    </w:p>
    <w:p w14:paraId="2C2EDD65"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Tel: ……………………………………..</w:t>
      </w:r>
    </w:p>
    <w:p w14:paraId="1CF03FFD"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e-mail: ………………………………….</w:t>
      </w:r>
    </w:p>
    <w:p w14:paraId="47D38DA6"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NIP: …………………………………….</w:t>
      </w:r>
    </w:p>
    <w:p w14:paraId="19EDF0C0"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REGON: ……………………………….</w:t>
      </w:r>
    </w:p>
    <w:p w14:paraId="5839A840"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Podmiot wpisany do rejestru przedsiębiorców w Sądzie Rejonowym ………………………….. Nr KRS ………………………….……………..*</w:t>
      </w:r>
    </w:p>
    <w:p w14:paraId="36F8896D"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Kapitał zakładowy: …………….…………………………………………. złotych*</w:t>
      </w:r>
    </w:p>
    <w:p w14:paraId="77BCDCD5"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Podmiot wpisany do CEiIDG RP*</w:t>
      </w:r>
    </w:p>
    <w:p w14:paraId="2370C719"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Podatnik VAT – TAK – NIE*</w:t>
      </w:r>
    </w:p>
    <w:p w14:paraId="3892DD54"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Imię i nazwisko, stanowisko osoby/osób uprawnionych do reprezentacji Wykonawcy:</w:t>
      </w:r>
    </w:p>
    <w:p w14:paraId="7541B1C9" w14:textId="77777777" w:rsidR="00043801" w:rsidRDefault="00043801" w:rsidP="00E42AC0">
      <w:pPr>
        <w:numPr>
          <w:ilvl w:val="0"/>
          <w:numId w:val="25"/>
        </w:numPr>
        <w:spacing w:after="0" w:line="276" w:lineRule="auto"/>
        <w:ind w:left="1134" w:hanging="425"/>
        <w:rPr>
          <w:rFonts w:ascii="Arial Narrow" w:hAnsi="Arial Narrow"/>
          <w:sz w:val="24"/>
          <w:szCs w:val="24"/>
        </w:rPr>
      </w:pPr>
      <w:r>
        <w:rPr>
          <w:rFonts w:ascii="Arial Narrow" w:hAnsi="Arial Narrow"/>
          <w:sz w:val="24"/>
          <w:szCs w:val="24"/>
        </w:rPr>
        <w:t>………………………………………………………………………………………….</w:t>
      </w:r>
    </w:p>
    <w:p w14:paraId="744E56CA" w14:textId="77777777" w:rsidR="00043801" w:rsidRDefault="00043801" w:rsidP="00E42AC0">
      <w:pPr>
        <w:spacing w:after="0" w:line="276" w:lineRule="auto"/>
        <w:ind w:left="709"/>
        <w:rPr>
          <w:rFonts w:ascii="Arial Narrow" w:hAnsi="Arial Narrow"/>
          <w:sz w:val="24"/>
          <w:szCs w:val="24"/>
        </w:rPr>
      </w:pPr>
      <w:r>
        <w:rPr>
          <w:rFonts w:ascii="Arial Narrow" w:hAnsi="Arial Narrow"/>
          <w:sz w:val="24"/>
          <w:szCs w:val="24"/>
        </w:rPr>
        <w:t>Podstawa upoważnienia: ……………………………………………..……………….….</w:t>
      </w:r>
    </w:p>
    <w:p w14:paraId="7C647D70" w14:textId="77777777" w:rsidR="00043801" w:rsidRDefault="00043801" w:rsidP="00E42AC0">
      <w:pPr>
        <w:spacing w:after="0" w:line="276" w:lineRule="auto"/>
        <w:rPr>
          <w:rFonts w:ascii="Arial Narrow" w:hAnsi="Arial Narrow"/>
          <w:b/>
          <w:sz w:val="16"/>
          <w:szCs w:val="16"/>
        </w:rPr>
      </w:pPr>
    </w:p>
    <w:p w14:paraId="362D2DD8" w14:textId="77777777" w:rsidR="00043801" w:rsidRDefault="00043801" w:rsidP="00E42AC0">
      <w:pPr>
        <w:spacing w:after="0" w:line="276" w:lineRule="auto"/>
        <w:rPr>
          <w:rFonts w:ascii="Arial Narrow" w:hAnsi="Arial Narrow"/>
          <w:b/>
          <w:sz w:val="24"/>
          <w:szCs w:val="24"/>
        </w:rPr>
      </w:pPr>
      <w:r>
        <w:rPr>
          <w:rFonts w:ascii="Arial Narrow" w:hAnsi="Arial Narrow"/>
          <w:b/>
          <w:sz w:val="24"/>
          <w:szCs w:val="24"/>
        </w:rPr>
        <w:t>Forma składania oferty:</w:t>
      </w:r>
    </w:p>
    <w:p w14:paraId="7E44908E" w14:textId="77777777" w:rsidR="00043801" w:rsidRDefault="00043801" w:rsidP="00E42AC0">
      <w:pPr>
        <w:spacing w:after="0" w:line="276" w:lineRule="auto"/>
        <w:ind w:firstLine="284"/>
        <w:rPr>
          <w:rFonts w:ascii="Arial Narrow" w:hAnsi="Arial Narrow"/>
          <w:sz w:val="24"/>
          <w:szCs w:val="24"/>
        </w:rPr>
      </w:pPr>
      <w:r>
        <w:rPr>
          <w:rFonts w:ascii="Arial Narrow" w:hAnsi="Arial Narrow"/>
          <w:sz w:val="24"/>
          <w:szCs w:val="24"/>
        </w:rPr>
        <w:t>Ofertę składamy samodzielnie*</w:t>
      </w:r>
    </w:p>
    <w:p w14:paraId="276A96AB" w14:textId="77777777" w:rsidR="00043801" w:rsidRPr="00CB5CB4" w:rsidRDefault="00043801" w:rsidP="00E42AC0">
      <w:pPr>
        <w:spacing w:after="0" w:line="276" w:lineRule="auto"/>
        <w:ind w:firstLine="284"/>
        <w:rPr>
          <w:rFonts w:ascii="Arial Narrow" w:hAnsi="Arial Narrow"/>
          <w:sz w:val="24"/>
          <w:szCs w:val="24"/>
        </w:rPr>
      </w:pPr>
      <w:r>
        <w:rPr>
          <w:rFonts w:ascii="Arial Narrow" w:hAnsi="Arial Narrow"/>
          <w:sz w:val="24"/>
          <w:szCs w:val="24"/>
        </w:rPr>
        <w:t xml:space="preserve">Ofertę składamy wspólnie* </w:t>
      </w:r>
      <w:r w:rsidRPr="00CB5CB4">
        <w:rPr>
          <w:rFonts w:ascii="Arial Narrow" w:hAnsi="Arial Narrow"/>
          <w:sz w:val="24"/>
          <w:szCs w:val="24"/>
        </w:rPr>
        <w:t>z (wpisać nazwy i adresy wszystkich Partnerów):</w:t>
      </w:r>
    </w:p>
    <w:p w14:paraId="3F22D3FF" w14:textId="77777777" w:rsidR="00043801" w:rsidRPr="00CB5CB4" w:rsidRDefault="00043801" w:rsidP="00E42AC0">
      <w:pPr>
        <w:spacing w:after="0" w:line="276" w:lineRule="auto"/>
        <w:ind w:firstLine="284"/>
        <w:rPr>
          <w:rFonts w:ascii="Arial Narrow" w:hAnsi="Arial Narrow"/>
          <w:sz w:val="24"/>
          <w:szCs w:val="24"/>
        </w:rPr>
      </w:pPr>
    </w:p>
    <w:p w14:paraId="362BA81E" w14:textId="77777777" w:rsidR="00043801" w:rsidRDefault="00043801" w:rsidP="00E42AC0">
      <w:pPr>
        <w:spacing w:after="0" w:line="276" w:lineRule="auto"/>
        <w:ind w:firstLine="284"/>
        <w:rPr>
          <w:rFonts w:ascii="Arial Narrow" w:hAnsi="Arial Narrow"/>
          <w:sz w:val="24"/>
          <w:szCs w:val="24"/>
        </w:rPr>
      </w:pPr>
      <w:r>
        <w:rPr>
          <w:rFonts w:ascii="Arial Narrow" w:hAnsi="Arial Narrow"/>
          <w:sz w:val="24"/>
          <w:szCs w:val="24"/>
        </w:rPr>
        <w:t>Partner 1: ……………………………………………………………………………………………………………</w:t>
      </w:r>
    </w:p>
    <w:p w14:paraId="43DD4F81" w14:textId="77777777" w:rsidR="00043801" w:rsidRDefault="00043801" w:rsidP="00E42AC0">
      <w:pPr>
        <w:spacing w:after="0" w:line="276" w:lineRule="auto"/>
        <w:ind w:firstLine="284"/>
        <w:rPr>
          <w:rFonts w:ascii="Arial Narrow" w:hAnsi="Arial Narrow"/>
          <w:sz w:val="24"/>
          <w:szCs w:val="24"/>
        </w:rPr>
      </w:pPr>
      <w:r>
        <w:rPr>
          <w:rFonts w:ascii="Arial Narrow" w:hAnsi="Arial Narrow"/>
          <w:sz w:val="24"/>
          <w:szCs w:val="24"/>
        </w:rPr>
        <w:t>Partner 2: ……………………………………………………………………………………………………………</w:t>
      </w:r>
    </w:p>
    <w:p w14:paraId="04735FFB" w14:textId="77777777" w:rsidR="00470414" w:rsidRDefault="00470414" w:rsidP="00E42AC0">
      <w:pPr>
        <w:spacing w:after="0" w:line="276" w:lineRule="auto"/>
        <w:rPr>
          <w:rFonts w:ascii="Arial Narrow" w:hAnsi="Arial Narrow"/>
          <w:sz w:val="24"/>
          <w:szCs w:val="24"/>
        </w:rPr>
      </w:pPr>
    </w:p>
    <w:p w14:paraId="5935CCEA" w14:textId="77777777" w:rsidR="00470414" w:rsidRDefault="00470414" w:rsidP="00E42AC0">
      <w:pPr>
        <w:spacing w:after="0" w:line="276" w:lineRule="auto"/>
        <w:rPr>
          <w:rFonts w:ascii="Arial Narrow" w:hAnsi="Arial Narrow"/>
          <w:sz w:val="24"/>
          <w:szCs w:val="24"/>
        </w:rPr>
      </w:pPr>
    </w:p>
    <w:p w14:paraId="74FCD971" w14:textId="77777777" w:rsidR="0012413E" w:rsidRDefault="0012413E" w:rsidP="00B14FC3">
      <w:pPr>
        <w:spacing w:after="0" w:line="276" w:lineRule="auto"/>
        <w:rPr>
          <w:rFonts w:ascii="Arial Narrow" w:hAnsi="Arial Narrow"/>
          <w:sz w:val="24"/>
          <w:szCs w:val="24"/>
        </w:rPr>
      </w:pPr>
    </w:p>
    <w:p w14:paraId="59D0E76A" w14:textId="77777777" w:rsidR="00043801" w:rsidRDefault="00043801" w:rsidP="00E42AC0">
      <w:pPr>
        <w:pBdr>
          <w:top w:val="single" w:sz="4" w:space="1" w:color="auto"/>
          <w:left w:val="single" w:sz="4" w:space="4" w:color="auto"/>
          <w:bottom w:val="single" w:sz="4" w:space="1" w:color="auto"/>
          <w:right w:val="single" w:sz="4" w:space="4" w:color="auto"/>
        </w:pBdr>
        <w:shd w:val="clear" w:color="auto" w:fill="D9D9D9"/>
        <w:spacing w:after="0" w:line="276" w:lineRule="auto"/>
        <w:ind w:left="2268" w:hanging="1984"/>
        <w:rPr>
          <w:rFonts w:ascii="Arial Narrow" w:hAnsi="Arial Narrow"/>
          <w:b/>
          <w:sz w:val="24"/>
          <w:szCs w:val="24"/>
        </w:rPr>
      </w:pPr>
      <w:r>
        <w:rPr>
          <w:rFonts w:ascii="Arial Narrow" w:hAnsi="Arial Narrow"/>
          <w:b/>
          <w:sz w:val="24"/>
          <w:szCs w:val="24"/>
        </w:rPr>
        <w:t>UWAGA:</w:t>
      </w:r>
    </w:p>
    <w:p w14:paraId="3E4AB8A8" w14:textId="77777777" w:rsidR="00043801" w:rsidRDefault="00043801" w:rsidP="00E42AC0">
      <w:pPr>
        <w:pBdr>
          <w:top w:val="single" w:sz="4" w:space="1" w:color="auto"/>
          <w:left w:val="single" w:sz="4" w:space="4" w:color="auto"/>
          <w:bottom w:val="single" w:sz="4" w:space="1" w:color="auto"/>
          <w:right w:val="single" w:sz="4" w:space="4" w:color="auto"/>
        </w:pBdr>
        <w:shd w:val="clear" w:color="auto" w:fill="D9D9D9"/>
        <w:spacing w:after="0" w:line="276" w:lineRule="auto"/>
        <w:ind w:left="284"/>
        <w:rPr>
          <w:rFonts w:ascii="Arial Narrow" w:hAnsi="Arial Narrow"/>
          <w:b/>
          <w:sz w:val="24"/>
          <w:szCs w:val="24"/>
        </w:rPr>
      </w:pPr>
      <w:r>
        <w:rPr>
          <w:rFonts w:ascii="Arial Narrow" w:hAnsi="Arial Narrow"/>
          <w:b/>
          <w:sz w:val="24"/>
          <w:szCs w:val="24"/>
        </w:rPr>
        <w:t>Jeżeli oferta jest składana wspólnie należy dołączyć pełnomocnictwo do reprezentacji podpisane przez wszystkich Partnerów.</w:t>
      </w:r>
    </w:p>
    <w:p w14:paraId="539AD521" w14:textId="77777777" w:rsidR="00043801" w:rsidRDefault="00043801" w:rsidP="00E42AC0">
      <w:pPr>
        <w:shd w:val="clear" w:color="auto" w:fill="DDD9C3"/>
        <w:spacing w:line="276" w:lineRule="auto"/>
        <w:jc w:val="center"/>
        <w:rPr>
          <w:rFonts w:ascii="Arial Narrow" w:hAnsi="Arial Narrow"/>
          <w:b/>
          <w:sz w:val="24"/>
          <w:szCs w:val="24"/>
        </w:rPr>
      </w:pPr>
      <w:r>
        <w:rPr>
          <w:rFonts w:ascii="Arial Narrow" w:hAnsi="Arial Narrow"/>
          <w:b/>
          <w:sz w:val="24"/>
          <w:szCs w:val="24"/>
        </w:rPr>
        <w:lastRenderedPageBreak/>
        <w:t>Składam/y ofertę w niniejszym postępowaniu i oferujemy:</w:t>
      </w:r>
    </w:p>
    <w:p w14:paraId="75EF337E" w14:textId="000ADA85" w:rsidR="00043801" w:rsidRDefault="00043801" w:rsidP="00E42AC0">
      <w:pPr>
        <w:numPr>
          <w:ilvl w:val="0"/>
          <w:numId w:val="26"/>
        </w:numPr>
        <w:spacing w:after="0" w:line="276" w:lineRule="auto"/>
        <w:ind w:left="284" w:hanging="284"/>
        <w:jc w:val="both"/>
        <w:rPr>
          <w:rFonts w:ascii="Arial Narrow" w:hAnsi="Arial Narrow"/>
          <w:b/>
          <w:sz w:val="24"/>
          <w:szCs w:val="24"/>
        </w:rPr>
      </w:pPr>
      <w:r>
        <w:rPr>
          <w:rFonts w:ascii="Arial Narrow" w:hAnsi="Arial Narrow"/>
          <w:b/>
          <w:sz w:val="24"/>
          <w:szCs w:val="24"/>
        </w:rPr>
        <w:t xml:space="preserve">Wykonanie przedmiotu zamówienia w zakresie określonym przez Zamawiającego </w:t>
      </w:r>
      <w:r>
        <w:rPr>
          <w:rFonts w:ascii="Arial Narrow" w:hAnsi="Arial Narrow"/>
          <w:b/>
          <w:sz w:val="24"/>
          <w:szCs w:val="24"/>
        </w:rPr>
        <w:br/>
        <w:t>w Specyfikacji Warunków Zamówienia za cenę:</w:t>
      </w:r>
    </w:p>
    <w:p w14:paraId="14F306D9" w14:textId="77777777" w:rsidR="00470414" w:rsidRDefault="00470414" w:rsidP="003C29BD">
      <w:pPr>
        <w:spacing w:after="0" w:line="276" w:lineRule="auto"/>
        <w:jc w:val="both"/>
        <w:rPr>
          <w:rFonts w:ascii="Arial Narrow" w:eastAsia="Calibri" w:hAnsi="Arial Narrow" w:cs="Times New Roman"/>
          <w:b/>
          <w:sz w:val="24"/>
          <w:szCs w:val="24"/>
        </w:rPr>
      </w:pPr>
    </w:p>
    <w:p w14:paraId="62FCF98F" w14:textId="77777777" w:rsidR="003C29BD" w:rsidRPr="00A8477F" w:rsidRDefault="003C29BD" w:rsidP="003C29BD">
      <w:pPr>
        <w:spacing w:after="0" w:line="276" w:lineRule="auto"/>
        <w:jc w:val="both"/>
        <w:rPr>
          <w:rFonts w:ascii="Arial Narrow" w:eastAsia="Calibri" w:hAnsi="Arial Narrow" w:cs="Times New Roman"/>
          <w:b/>
          <w:sz w:val="24"/>
          <w:szCs w:val="24"/>
        </w:rPr>
      </w:pPr>
    </w:p>
    <w:p w14:paraId="4A5A7C69" w14:textId="77777777" w:rsidR="00470414" w:rsidRPr="00EE57AC" w:rsidRDefault="00470414" w:rsidP="00E42AC0">
      <w:pPr>
        <w:spacing w:line="276" w:lineRule="auto"/>
        <w:ind w:left="284"/>
        <w:jc w:val="center"/>
        <w:rPr>
          <w:rFonts w:ascii="Arial Narrow" w:eastAsia="Calibri" w:hAnsi="Arial Narrow" w:cs="Times New Roman"/>
          <w:b/>
          <w:bCs/>
          <w:color w:val="002060"/>
          <w:sz w:val="24"/>
          <w:szCs w:val="24"/>
        </w:rPr>
      </w:pPr>
      <w:r w:rsidRPr="00EE57AC">
        <w:rPr>
          <w:rFonts w:ascii="Arial Narrow" w:eastAsia="Calibri" w:hAnsi="Arial Narrow" w:cs="Times New Roman"/>
          <w:b/>
          <w:bCs/>
          <w:color w:val="002060"/>
          <w:sz w:val="24"/>
          <w:szCs w:val="24"/>
        </w:rPr>
        <w:t>………………………………………………………………………………………… złotych brutto</w:t>
      </w:r>
    </w:p>
    <w:p w14:paraId="0C63B039" w14:textId="77777777" w:rsidR="00470414" w:rsidRPr="00EE57AC" w:rsidRDefault="00470414" w:rsidP="00E42AC0">
      <w:pPr>
        <w:spacing w:line="276" w:lineRule="auto"/>
        <w:ind w:left="284"/>
        <w:jc w:val="center"/>
        <w:rPr>
          <w:rFonts w:ascii="Arial Narrow" w:eastAsia="Calibri" w:hAnsi="Arial Narrow" w:cs="Times New Roman"/>
          <w:b/>
          <w:bCs/>
          <w:color w:val="002060"/>
          <w:sz w:val="24"/>
          <w:szCs w:val="24"/>
        </w:rPr>
      </w:pPr>
      <w:r w:rsidRPr="00EE57AC">
        <w:rPr>
          <w:rFonts w:ascii="Arial Narrow" w:eastAsia="Calibri" w:hAnsi="Arial Narrow" w:cs="Times New Roman"/>
          <w:b/>
          <w:bCs/>
          <w:color w:val="002060"/>
          <w:sz w:val="24"/>
          <w:szCs w:val="24"/>
        </w:rPr>
        <w:t>w tym podatek VAT = 23 % wynosi  - ……………………………………………………...złotych</w:t>
      </w:r>
    </w:p>
    <w:p w14:paraId="676C39A5" w14:textId="77777777" w:rsidR="00470414" w:rsidRPr="00EE57AC" w:rsidRDefault="00470414" w:rsidP="00E42AC0">
      <w:pPr>
        <w:spacing w:line="276" w:lineRule="auto"/>
        <w:ind w:left="284"/>
        <w:jc w:val="center"/>
        <w:rPr>
          <w:rFonts w:ascii="Arial Narrow" w:eastAsia="Calibri" w:hAnsi="Arial Narrow" w:cs="Times New Roman"/>
          <w:b/>
          <w:bCs/>
          <w:color w:val="002060"/>
          <w:sz w:val="24"/>
          <w:szCs w:val="24"/>
        </w:rPr>
      </w:pPr>
      <w:r w:rsidRPr="00EE57AC">
        <w:rPr>
          <w:rFonts w:ascii="Arial Narrow" w:eastAsia="Calibri" w:hAnsi="Arial Narrow" w:cs="Times New Roman"/>
          <w:b/>
          <w:bCs/>
          <w:color w:val="002060"/>
          <w:sz w:val="24"/>
          <w:szCs w:val="24"/>
        </w:rPr>
        <w:t>……………………………………………………………………………………………złotych netto</w:t>
      </w:r>
    </w:p>
    <w:p w14:paraId="3DEC5EF6" w14:textId="1D393549" w:rsidR="00470414" w:rsidRPr="00A8477F" w:rsidRDefault="00470414" w:rsidP="00E42AC0">
      <w:pPr>
        <w:numPr>
          <w:ilvl w:val="0"/>
          <w:numId w:val="26"/>
        </w:numPr>
        <w:spacing w:after="200" w:line="276" w:lineRule="auto"/>
        <w:ind w:left="426"/>
        <w:contextualSpacing/>
        <w:rPr>
          <w:rFonts w:ascii="Arial Narrow" w:eastAsia="Calibri" w:hAnsi="Arial Narrow" w:cs="Times New Roman"/>
          <w:b/>
          <w:sz w:val="24"/>
          <w:szCs w:val="24"/>
        </w:rPr>
      </w:pPr>
      <w:r w:rsidRPr="00A8477F">
        <w:rPr>
          <w:rFonts w:ascii="Arial Narrow" w:eastAsia="Calibri" w:hAnsi="Arial Narrow" w:cs="Times New Roman"/>
          <w:b/>
          <w:sz w:val="24"/>
          <w:szCs w:val="24"/>
        </w:rPr>
        <w:t>Kryt</w:t>
      </w:r>
      <w:r>
        <w:rPr>
          <w:rFonts w:ascii="Arial Narrow" w:eastAsia="Calibri" w:hAnsi="Arial Narrow" w:cs="Times New Roman"/>
          <w:b/>
          <w:sz w:val="24"/>
          <w:szCs w:val="24"/>
        </w:rPr>
        <w:t>eria pozacenowe – Doświadczenie personelu Wykonawcy</w:t>
      </w:r>
    </w:p>
    <w:p w14:paraId="51BBA386" w14:textId="77777777" w:rsidR="00470414" w:rsidRPr="00A8477F" w:rsidRDefault="00470414" w:rsidP="00E42AC0">
      <w:pPr>
        <w:spacing w:after="0" w:line="276" w:lineRule="auto"/>
        <w:contextualSpacing/>
        <w:jc w:val="both"/>
        <w:rPr>
          <w:rFonts w:ascii="Arial Narrow" w:eastAsia="Calibri" w:hAnsi="Arial Narrow" w:cs="Times New Roman"/>
          <w:b/>
          <w:sz w:val="24"/>
          <w:szCs w:val="24"/>
        </w:rPr>
      </w:pPr>
    </w:p>
    <w:p w14:paraId="267D3734" w14:textId="55B0A489" w:rsidR="00470414" w:rsidRPr="00A8477F" w:rsidRDefault="00470414" w:rsidP="003D39BB">
      <w:pPr>
        <w:numPr>
          <w:ilvl w:val="0"/>
          <w:numId w:val="71"/>
        </w:numPr>
        <w:spacing w:after="0" w:line="276" w:lineRule="auto"/>
        <w:contextualSpacing/>
        <w:jc w:val="center"/>
        <w:rPr>
          <w:rFonts w:ascii="Arial Narrow" w:eastAsia="Calibri" w:hAnsi="Arial Narrow" w:cs="Times New Roman"/>
          <w:sz w:val="24"/>
          <w:szCs w:val="24"/>
        </w:rPr>
      </w:pPr>
      <w:r w:rsidRPr="00A8477F">
        <w:rPr>
          <w:rFonts w:ascii="Arial Narrow" w:eastAsia="Calibri" w:hAnsi="Arial Narrow" w:cs="Times New Roman"/>
          <w:b/>
          <w:sz w:val="24"/>
          <w:szCs w:val="24"/>
        </w:rPr>
        <w:t xml:space="preserve">Doświadczenie inspektora nadzoru inwestorskiego </w:t>
      </w:r>
      <w:r w:rsidR="00F95796">
        <w:rPr>
          <w:rFonts w:ascii="Arial Narrow" w:eastAsia="Calibri" w:hAnsi="Arial Narrow" w:cs="Times New Roman"/>
          <w:b/>
          <w:sz w:val="24"/>
          <w:szCs w:val="24"/>
        </w:rPr>
        <w:t>branży</w:t>
      </w:r>
      <w:r w:rsidRPr="00A8477F">
        <w:rPr>
          <w:rFonts w:ascii="Arial Narrow" w:eastAsia="Calibri" w:hAnsi="Arial Narrow" w:cs="Times New Roman"/>
          <w:b/>
          <w:sz w:val="24"/>
          <w:szCs w:val="24"/>
        </w:rPr>
        <w:t xml:space="preserve"> </w:t>
      </w:r>
      <w:r w:rsidRPr="00A8477F">
        <w:rPr>
          <w:rFonts w:ascii="Arial Narrow" w:eastAsia="Calibri" w:hAnsi="Arial Narrow" w:cs="Times New Roman"/>
          <w:b/>
          <w:sz w:val="24"/>
        </w:rPr>
        <w:t>konstrukcyjno-budowlanej bez ograniczeń</w:t>
      </w:r>
      <w:r w:rsidRPr="00A8477F">
        <w:rPr>
          <w:rFonts w:ascii="Arial Narrow" w:eastAsia="Calibri" w:hAnsi="Arial Narrow" w:cs="Times New Roman"/>
          <w:sz w:val="24"/>
        </w:rPr>
        <w:t xml:space="preserve"> </w:t>
      </w:r>
    </w:p>
    <w:p w14:paraId="2CBB9278" w14:textId="77777777" w:rsidR="00470414" w:rsidRPr="00A8477F" w:rsidRDefault="00470414" w:rsidP="00EE57AC">
      <w:pPr>
        <w:spacing w:after="0" w:line="240" w:lineRule="auto"/>
        <w:ind w:left="720"/>
        <w:contextualSpacing/>
        <w:rPr>
          <w:rFonts w:ascii="Arial Narrow" w:eastAsia="Calibri" w:hAnsi="Arial Narrow" w:cs="Times New Roman"/>
          <w:sz w:val="24"/>
          <w:szCs w:val="24"/>
        </w:rPr>
      </w:pPr>
    </w:p>
    <w:p w14:paraId="32EED17F" w14:textId="77777777" w:rsidR="00470414" w:rsidRPr="00A8477F" w:rsidRDefault="00470414" w:rsidP="00EE57AC">
      <w:pPr>
        <w:spacing w:after="0" w:line="240" w:lineRule="auto"/>
        <w:ind w:left="720"/>
        <w:contextualSpacing/>
        <w:rPr>
          <w:rFonts w:ascii="Arial Narrow" w:eastAsia="Calibri" w:hAnsi="Arial Narrow" w:cs="Times New Roman"/>
          <w:sz w:val="24"/>
          <w:szCs w:val="24"/>
        </w:rPr>
      </w:pPr>
      <w:r w:rsidRPr="00A8477F">
        <w:rPr>
          <w:rFonts w:ascii="Arial Narrow" w:eastAsia="Calibri" w:hAnsi="Arial Narrow" w:cs="Times New Roman"/>
          <w:b/>
          <w:sz w:val="24"/>
          <w:szCs w:val="24"/>
        </w:rPr>
        <w:t xml:space="preserve">                                                               </w:t>
      </w:r>
      <w:r w:rsidRPr="00A8477F">
        <w:rPr>
          <w:rFonts w:ascii="Arial Narrow" w:eastAsia="Calibri" w:hAnsi="Arial Narrow" w:cs="Times New Roman"/>
          <w:sz w:val="24"/>
          <w:szCs w:val="24"/>
        </w:rPr>
        <w:t>Pana/Pani</w:t>
      </w:r>
    </w:p>
    <w:p w14:paraId="0EE7CF0E" w14:textId="77777777" w:rsidR="00470414" w:rsidRPr="00A8477F" w:rsidRDefault="00470414" w:rsidP="00EE57AC">
      <w:pPr>
        <w:spacing w:after="0" w:line="240" w:lineRule="auto"/>
        <w:ind w:left="720"/>
        <w:contextualSpacing/>
        <w:jc w:val="both"/>
        <w:rPr>
          <w:rFonts w:ascii="Arial Narrow" w:eastAsia="Calibri" w:hAnsi="Arial Narrow" w:cs="Times New Roman"/>
          <w:sz w:val="24"/>
          <w:szCs w:val="24"/>
        </w:rPr>
      </w:pPr>
      <w:r w:rsidRPr="00A8477F">
        <w:rPr>
          <w:rFonts w:ascii="Arial Narrow" w:eastAsia="Calibri" w:hAnsi="Arial Narrow" w:cs="Times New Roman"/>
          <w:sz w:val="24"/>
          <w:szCs w:val="24"/>
        </w:rPr>
        <w:t>…………………..……………………………………………………………………………………..</w:t>
      </w:r>
    </w:p>
    <w:p w14:paraId="6DFEFE5C" w14:textId="77777777" w:rsidR="00470414" w:rsidRPr="00A8477F" w:rsidRDefault="00470414" w:rsidP="00EE57AC">
      <w:pPr>
        <w:spacing w:after="0" w:line="240"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 xml:space="preserve">  (Imię i nazwisko)</w:t>
      </w:r>
    </w:p>
    <w:p w14:paraId="6A710B0D" w14:textId="77777777" w:rsidR="00470414" w:rsidRPr="00A8477F" w:rsidRDefault="00470414" w:rsidP="00EE57AC">
      <w:pPr>
        <w:spacing w:after="0" w:line="240" w:lineRule="auto"/>
        <w:ind w:left="708"/>
        <w:rPr>
          <w:rFonts w:ascii="Arial Narrow" w:eastAsia="Calibri" w:hAnsi="Arial Narrow" w:cs="Times New Roman"/>
          <w:sz w:val="24"/>
          <w:szCs w:val="24"/>
        </w:rPr>
      </w:pPr>
      <w:r w:rsidRPr="00A8477F">
        <w:rPr>
          <w:rFonts w:ascii="Arial Narrow" w:eastAsia="Calibri" w:hAnsi="Arial Narrow" w:cs="Times New Roman"/>
          <w:sz w:val="24"/>
          <w:szCs w:val="24"/>
        </w:rPr>
        <w:t>…………….……………………………………………………………………………………………..</w:t>
      </w:r>
    </w:p>
    <w:p w14:paraId="0DC1E6D7" w14:textId="77777777" w:rsidR="00470414" w:rsidRPr="00A8477F" w:rsidRDefault="00470414" w:rsidP="00E42AC0">
      <w:pPr>
        <w:spacing w:after="0"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(Nr uprawnień)</w:t>
      </w:r>
    </w:p>
    <w:p w14:paraId="62C175E8" w14:textId="77777777" w:rsidR="00470414" w:rsidRPr="00A8477F" w:rsidRDefault="00470414" w:rsidP="00E42AC0">
      <w:pPr>
        <w:spacing w:after="0" w:line="276" w:lineRule="auto"/>
        <w:rPr>
          <w:rFonts w:ascii="Arial Narrow" w:eastAsia="Calibri" w:hAnsi="Arial Narrow" w:cs="Times New Roman"/>
          <w:sz w:val="24"/>
          <w:szCs w:val="24"/>
        </w:rPr>
      </w:pPr>
    </w:p>
    <w:p w14:paraId="32D54124" w14:textId="77777777" w:rsidR="00470414" w:rsidRPr="00A8477F" w:rsidRDefault="00470414" w:rsidP="00E42AC0">
      <w:pPr>
        <w:spacing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doświadczenia zgodnie z opisem kryterium zawartym w SWZ przedstawiam informacje i oświadczam, że osoba posiada doświadczenie przy realizacji wskazanego zadania/zadań:</w:t>
      </w:r>
    </w:p>
    <w:tbl>
      <w:tblPr>
        <w:tblStyle w:val="Tabela-Siatka"/>
        <w:tblW w:w="5000" w:type="pct"/>
        <w:tblInd w:w="144" w:type="dxa"/>
        <w:tblBorders>
          <w:top w:val="triple" w:sz="4" w:space="0" w:color="44546A"/>
          <w:left w:val="triple" w:sz="4" w:space="0" w:color="44546A"/>
          <w:bottom w:val="triple" w:sz="4" w:space="0" w:color="44546A"/>
          <w:right w:val="triple" w:sz="4" w:space="0" w:color="44546A"/>
          <w:insideH w:val="triple" w:sz="4" w:space="0" w:color="44546A"/>
          <w:insideV w:val="triple" w:sz="4" w:space="0" w:color="44546A"/>
        </w:tblBorders>
        <w:tblLook w:val="04A0" w:firstRow="1" w:lastRow="0" w:firstColumn="1" w:lastColumn="0" w:noHBand="0" w:noVBand="1"/>
      </w:tblPr>
      <w:tblGrid>
        <w:gridCol w:w="9165"/>
      </w:tblGrid>
      <w:tr w:rsidR="00470414" w:rsidRPr="00A8477F" w14:paraId="4E60DC54" w14:textId="77777777" w:rsidTr="00470414">
        <w:tc>
          <w:tcPr>
            <w:tcW w:w="5000" w:type="pct"/>
            <w:tcBorders>
              <w:top w:val="triple" w:sz="4" w:space="0" w:color="44546A"/>
              <w:left w:val="triple" w:sz="4" w:space="0" w:color="44546A"/>
              <w:bottom w:val="triple" w:sz="4" w:space="0" w:color="44546A"/>
              <w:right w:val="triple" w:sz="4" w:space="0" w:color="44546A"/>
            </w:tcBorders>
          </w:tcPr>
          <w:p w14:paraId="7B24A992" w14:textId="77777777" w:rsidR="00470414" w:rsidRPr="00A8477F" w:rsidRDefault="00470414" w:rsidP="003C29BD">
            <w:pPr>
              <w:spacing w:line="276" w:lineRule="auto"/>
              <w:rPr>
                <w:rFonts w:ascii="Arial Narrow" w:hAnsi="Arial Narrow"/>
                <w:b/>
                <w:sz w:val="18"/>
                <w:szCs w:val="18"/>
                <w:lang w:eastAsia="pl-PL"/>
              </w:rPr>
            </w:pPr>
          </w:p>
          <w:p w14:paraId="535AC380" w14:textId="77777777" w:rsidR="003C29BD" w:rsidRDefault="003C29BD" w:rsidP="00E42AC0">
            <w:pPr>
              <w:spacing w:line="276" w:lineRule="auto"/>
              <w:jc w:val="center"/>
              <w:rPr>
                <w:rFonts w:ascii="Arial Narrow" w:hAnsi="Arial Narrow"/>
                <w:b/>
                <w:sz w:val="18"/>
                <w:szCs w:val="18"/>
                <w:lang w:eastAsia="pl-PL"/>
              </w:rPr>
            </w:pPr>
          </w:p>
          <w:p w14:paraId="488A4B43" w14:textId="77777777" w:rsidR="00470414" w:rsidRPr="00A8477F" w:rsidRDefault="00470414" w:rsidP="00E42AC0">
            <w:pPr>
              <w:spacing w:line="276" w:lineRule="auto"/>
              <w:jc w:val="center"/>
              <w:rPr>
                <w:rFonts w:ascii="Arial Narrow" w:hAnsi="Arial Narrow"/>
                <w:b/>
                <w:sz w:val="18"/>
                <w:szCs w:val="18"/>
                <w:lang w:eastAsia="pl-PL"/>
              </w:rPr>
            </w:pPr>
            <w:r w:rsidRPr="00A8477F">
              <w:rPr>
                <w:rFonts w:ascii="Arial Narrow" w:hAnsi="Arial Narrow"/>
                <w:b/>
                <w:sz w:val="18"/>
                <w:szCs w:val="18"/>
                <w:lang w:eastAsia="pl-PL"/>
              </w:rPr>
              <w:t xml:space="preserve">Opis doświadczenia zawodowego </w:t>
            </w:r>
          </w:p>
          <w:p w14:paraId="7C7621AD" w14:textId="6AADE95F" w:rsidR="00470414" w:rsidRDefault="00470414" w:rsidP="00E42AC0">
            <w:pPr>
              <w:spacing w:line="276" w:lineRule="auto"/>
              <w:jc w:val="center"/>
              <w:rPr>
                <w:rFonts w:ascii="Arial Narrow" w:hAnsi="Arial Narrow"/>
                <w:b/>
                <w:sz w:val="18"/>
                <w:szCs w:val="18"/>
                <w:u w:val="single"/>
                <w:lang w:eastAsia="pl-PL"/>
              </w:rPr>
            </w:pPr>
            <w:r w:rsidRPr="00A8477F">
              <w:rPr>
                <w:rFonts w:ascii="Arial Narrow" w:hAnsi="Arial Narrow"/>
                <w:b/>
                <w:sz w:val="18"/>
                <w:szCs w:val="18"/>
                <w:u w:val="single"/>
                <w:lang w:eastAsia="pl-PL"/>
              </w:rPr>
              <w:t xml:space="preserve"> inspektora nadzoru inwestorskiego w </w:t>
            </w:r>
            <w:r w:rsidR="00F95796">
              <w:rPr>
                <w:rFonts w:ascii="Arial Narrow" w:hAnsi="Arial Narrow"/>
                <w:b/>
                <w:sz w:val="18"/>
                <w:szCs w:val="18"/>
                <w:u w:val="single"/>
                <w:lang w:eastAsia="pl-PL"/>
              </w:rPr>
              <w:t xml:space="preserve">branży </w:t>
            </w:r>
            <w:r w:rsidRPr="00A8477F">
              <w:rPr>
                <w:rFonts w:ascii="Arial Narrow" w:hAnsi="Arial Narrow"/>
                <w:b/>
                <w:sz w:val="18"/>
                <w:szCs w:val="18"/>
                <w:u w:val="single"/>
                <w:lang w:eastAsia="pl-PL"/>
              </w:rPr>
              <w:t xml:space="preserve">konstrukcyjno-budowlanej bez ograniczeń </w:t>
            </w:r>
          </w:p>
          <w:p w14:paraId="5AF6EFF8" w14:textId="77777777" w:rsidR="00470414" w:rsidRPr="00A8477F" w:rsidRDefault="00470414" w:rsidP="003C29BD">
            <w:pPr>
              <w:spacing w:line="276" w:lineRule="auto"/>
              <w:rPr>
                <w:rFonts w:ascii="Arial Narrow" w:hAnsi="Arial Narrow"/>
                <w:b/>
                <w:sz w:val="18"/>
                <w:szCs w:val="18"/>
                <w:u w:val="single"/>
                <w:lang w:eastAsia="pl-PL"/>
              </w:rPr>
            </w:pPr>
          </w:p>
        </w:tc>
      </w:tr>
      <w:tr w:rsidR="00470414" w:rsidRPr="00A8477F" w14:paraId="597678EF" w14:textId="77777777" w:rsidTr="00470414">
        <w:tc>
          <w:tcPr>
            <w:tcW w:w="5000" w:type="pct"/>
            <w:tcBorders>
              <w:top w:val="triple" w:sz="4" w:space="0" w:color="44546A"/>
              <w:left w:val="triple" w:sz="4" w:space="0" w:color="44546A"/>
              <w:bottom w:val="triple" w:sz="4" w:space="0" w:color="44546A"/>
              <w:right w:val="triple" w:sz="4" w:space="0" w:color="44546A"/>
            </w:tcBorders>
          </w:tcPr>
          <w:p w14:paraId="74F1572F" w14:textId="77777777" w:rsidR="00470414" w:rsidRPr="00A8477F" w:rsidRDefault="00470414" w:rsidP="00E42AC0">
            <w:pPr>
              <w:spacing w:line="276" w:lineRule="auto"/>
              <w:rPr>
                <w:rFonts w:ascii="Arial Narrow" w:hAnsi="Arial Narrow"/>
                <w:b/>
                <w:lang w:eastAsia="pl-PL"/>
              </w:rPr>
            </w:pPr>
          </w:p>
          <w:p w14:paraId="69AA89A7" w14:textId="77777777" w:rsidR="00470414" w:rsidRPr="00A8477F" w:rsidRDefault="00470414" w:rsidP="00E42AC0">
            <w:pPr>
              <w:spacing w:line="276" w:lineRule="auto"/>
              <w:rPr>
                <w:rFonts w:ascii="Arial Narrow" w:hAnsi="Arial Narrow"/>
                <w:lang w:eastAsia="pl-PL"/>
              </w:rPr>
            </w:pPr>
            <w:r w:rsidRPr="00A8477F">
              <w:rPr>
                <w:rFonts w:ascii="Arial Narrow" w:hAnsi="Arial Narrow"/>
                <w:b/>
                <w:lang w:eastAsia="pl-PL"/>
              </w:rPr>
              <w:t xml:space="preserve">Zadanie nr 1 </w:t>
            </w:r>
            <w:r w:rsidRPr="00A8477F">
              <w:rPr>
                <w:rFonts w:ascii="Arial Narrow" w:hAnsi="Arial Narrow"/>
                <w:lang w:eastAsia="pl-PL"/>
              </w:rPr>
              <w:t>- nazwa………………………………...........................................................................</w:t>
            </w:r>
          </w:p>
          <w:p w14:paraId="4E6FB4F1" w14:textId="77777777" w:rsidR="00470414" w:rsidRPr="00A8477F" w:rsidRDefault="00470414" w:rsidP="00E42AC0">
            <w:pPr>
              <w:spacing w:line="276" w:lineRule="auto"/>
              <w:rPr>
                <w:rFonts w:ascii="Arial Narrow" w:hAnsi="Arial Narrow"/>
                <w:lang w:eastAsia="pl-PL"/>
              </w:rPr>
            </w:pPr>
            <w:r w:rsidRPr="00A8477F">
              <w:rPr>
                <w:rFonts w:ascii="Arial Narrow" w:hAnsi="Arial Narrow"/>
                <w:lang w:eastAsia="pl-PL"/>
              </w:rPr>
              <w:t>………………………………………………………………………………………………………………..</w:t>
            </w:r>
          </w:p>
          <w:p w14:paraId="2E7D6342" w14:textId="77777777" w:rsidR="00470414" w:rsidRPr="00A8477F" w:rsidRDefault="00470414" w:rsidP="00E42AC0">
            <w:pPr>
              <w:spacing w:line="276" w:lineRule="auto"/>
              <w:rPr>
                <w:rFonts w:ascii="Arial Narrow" w:hAnsi="Arial Narrow"/>
                <w:lang w:eastAsia="pl-PL"/>
              </w:rPr>
            </w:pPr>
          </w:p>
          <w:p w14:paraId="1B55AF6C" w14:textId="19CC7852" w:rsidR="00470414" w:rsidRPr="00A8477F" w:rsidRDefault="00470414" w:rsidP="00E42AC0">
            <w:pPr>
              <w:spacing w:line="276" w:lineRule="auto"/>
              <w:rPr>
                <w:rFonts w:ascii="Arial Narrow" w:hAnsi="Arial Narrow"/>
                <w:lang w:eastAsia="pl-PL"/>
              </w:rPr>
            </w:pPr>
            <w:r w:rsidRPr="00A8477F">
              <w:rPr>
                <w:rFonts w:ascii="Arial Narrow" w:hAnsi="Arial Narrow"/>
                <w:lang w:eastAsia="pl-PL"/>
              </w:rPr>
              <w:t>Okres pełnienia</w:t>
            </w:r>
            <w:r w:rsidR="00F167DD">
              <w:rPr>
                <w:rFonts w:ascii="Arial Narrow" w:hAnsi="Arial Narrow"/>
                <w:lang w:eastAsia="pl-PL"/>
              </w:rPr>
              <w:t xml:space="preserve"> funkcji</w:t>
            </w:r>
            <w:r w:rsidRPr="00A8477F">
              <w:rPr>
                <w:rFonts w:ascii="Arial Narrow" w:hAnsi="Arial Narrow"/>
                <w:lang w:eastAsia="pl-PL"/>
              </w:rPr>
              <w:t>:</w:t>
            </w:r>
          </w:p>
          <w:p w14:paraId="413790E9" w14:textId="77777777" w:rsidR="00470414" w:rsidRPr="00A8477F" w:rsidRDefault="00470414" w:rsidP="00E42AC0">
            <w:pPr>
              <w:spacing w:line="276" w:lineRule="auto"/>
              <w:rPr>
                <w:rFonts w:ascii="Arial Narrow" w:hAnsi="Arial Narrow"/>
                <w:lang w:eastAsia="pl-PL"/>
              </w:rPr>
            </w:pPr>
          </w:p>
          <w:p w14:paraId="094BCA6D" w14:textId="77777777" w:rsidR="00E52900" w:rsidRDefault="00831AFC" w:rsidP="00E42AC0">
            <w:pPr>
              <w:spacing w:line="276" w:lineRule="auto"/>
              <w:rPr>
                <w:rFonts w:ascii="Arial Narrow" w:hAnsi="Arial Narrow"/>
                <w:color w:val="000000" w:themeColor="text1"/>
                <w:lang w:eastAsia="pl-PL"/>
              </w:rPr>
            </w:pPr>
            <w:sdt>
              <w:sdtPr>
                <w:rPr>
                  <w:rFonts w:ascii="Arial Narrow" w:hAnsi="Arial Narrow"/>
                  <w:lang w:eastAsia="pl-PL"/>
                </w:rPr>
                <w:id w:val="-1184667676"/>
                <w14:checkbox>
                  <w14:checked w14:val="0"/>
                  <w14:checkedState w14:val="2612" w14:font="MS Gothic"/>
                  <w14:uncheckedState w14:val="2610" w14:font="MS Gothic"/>
                </w14:checkbox>
              </w:sdtPr>
              <w:sdtEndPr/>
              <w:sdtContent>
                <w:r w:rsidR="00470414" w:rsidRPr="00A8477F">
                  <w:rPr>
                    <w:rFonts w:ascii="Segoe UI Symbol" w:hAnsi="Segoe UI Symbol" w:cs="Segoe UI Symbol"/>
                    <w:lang w:eastAsia="pl-PL"/>
                  </w:rPr>
                  <w:t>☐</w:t>
                </w:r>
              </w:sdtContent>
            </w:sdt>
            <w:r w:rsidR="00470414" w:rsidRPr="00A8477F">
              <w:rPr>
                <w:rFonts w:ascii="Arial Narrow" w:hAnsi="Arial Narrow"/>
                <w:lang w:eastAsia="pl-PL"/>
              </w:rPr>
              <w:t xml:space="preserve"> </w:t>
            </w:r>
            <w:r w:rsidR="00F167DD" w:rsidRPr="00E52900">
              <w:rPr>
                <w:rFonts w:ascii="Arial Narrow" w:hAnsi="Arial Narrow"/>
                <w:color w:val="000000" w:themeColor="text1"/>
                <w:lang w:eastAsia="pl-PL"/>
              </w:rPr>
              <w:t xml:space="preserve">inspektora </w:t>
            </w:r>
            <w:r w:rsidR="00470414" w:rsidRPr="00E52900">
              <w:rPr>
                <w:rFonts w:ascii="Arial Narrow" w:hAnsi="Arial Narrow"/>
                <w:color w:val="000000" w:themeColor="text1"/>
                <w:lang w:eastAsia="pl-PL"/>
              </w:rPr>
              <w:t>nadzoru inwestorskiego</w:t>
            </w:r>
            <w:r w:rsidR="00E52900">
              <w:rPr>
                <w:rFonts w:ascii="Arial Narrow" w:hAnsi="Arial Narrow"/>
                <w:color w:val="000000" w:themeColor="text1"/>
                <w:lang w:eastAsia="pl-PL"/>
              </w:rPr>
              <w:t>*</w:t>
            </w:r>
          </w:p>
          <w:p w14:paraId="0BBF09D9" w14:textId="2C37749C" w:rsidR="00470414" w:rsidRPr="00A8477F" w:rsidRDefault="00831AFC" w:rsidP="00E42AC0">
            <w:pPr>
              <w:spacing w:line="276" w:lineRule="auto"/>
              <w:rPr>
                <w:rFonts w:ascii="Arial Narrow" w:hAnsi="Arial Narrow"/>
                <w:lang w:eastAsia="pl-PL"/>
              </w:rPr>
            </w:pPr>
            <w:sdt>
              <w:sdtPr>
                <w:rPr>
                  <w:rFonts w:ascii="Arial Narrow" w:hAnsi="Arial Narrow"/>
                  <w:color w:val="000000" w:themeColor="text1"/>
                  <w:lang w:eastAsia="pl-PL"/>
                </w:rPr>
                <w:id w:val="-1889331858"/>
                <w14:checkbox>
                  <w14:checked w14:val="0"/>
                  <w14:checkedState w14:val="2612" w14:font="MS Gothic"/>
                  <w14:uncheckedState w14:val="2610" w14:font="MS Gothic"/>
                </w14:checkbox>
              </w:sdtPr>
              <w:sdtEndPr/>
              <w:sdtContent>
                <w:r w:rsidR="00E52900">
                  <w:rPr>
                    <w:rFonts w:ascii="MS Gothic" w:eastAsia="MS Gothic" w:hAnsi="MS Gothic" w:hint="eastAsia"/>
                    <w:color w:val="000000" w:themeColor="text1"/>
                    <w:lang w:eastAsia="pl-PL"/>
                  </w:rPr>
                  <w:t>☐</w:t>
                </w:r>
              </w:sdtContent>
            </w:sdt>
            <w:r w:rsidR="00E52900" w:rsidRPr="00E52900">
              <w:rPr>
                <w:rFonts w:ascii="Arial Narrow" w:hAnsi="Arial Narrow"/>
                <w:color w:val="000000" w:themeColor="text1"/>
                <w:lang w:eastAsia="pl-PL"/>
              </w:rPr>
              <w:t xml:space="preserve"> </w:t>
            </w:r>
            <w:r w:rsidR="00E52900" w:rsidRPr="00E52900">
              <w:rPr>
                <w:rFonts w:ascii="Arial Narrow" w:hAnsi="Arial Narrow"/>
                <w:color w:val="FF0000"/>
                <w:lang w:eastAsia="pl-PL"/>
              </w:rPr>
              <w:t>kierownika robót danej branży</w:t>
            </w:r>
            <w:r w:rsidR="00E52900">
              <w:rPr>
                <w:rFonts w:ascii="Arial Narrow" w:hAnsi="Arial Narrow"/>
                <w:lang w:eastAsia="pl-PL"/>
              </w:rPr>
              <w:t xml:space="preserve"> </w:t>
            </w:r>
            <w:r w:rsidR="00470414" w:rsidRPr="00A8477F">
              <w:rPr>
                <w:rFonts w:ascii="Arial Narrow" w:hAnsi="Arial Narrow"/>
                <w:lang w:eastAsia="pl-PL"/>
              </w:rPr>
              <w:t>*</w:t>
            </w:r>
          </w:p>
          <w:p w14:paraId="701669AE" w14:textId="373EF30E" w:rsidR="00F167DD" w:rsidRPr="00A8477F" w:rsidRDefault="00831AFC" w:rsidP="00E42AC0">
            <w:pPr>
              <w:spacing w:line="276" w:lineRule="auto"/>
              <w:rPr>
                <w:rFonts w:ascii="Arial Narrow" w:hAnsi="Arial Narrow"/>
                <w:lang w:eastAsia="pl-PL"/>
              </w:rPr>
            </w:pPr>
            <w:sdt>
              <w:sdtPr>
                <w:rPr>
                  <w:rFonts w:ascii="Arial Narrow" w:hAnsi="Arial Narrow"/>
                  <w:lang w:eastAsia="pl-PL"/>
                </w:rPr>
                <w:id w:val="-1459259206"/>
                <w14:checkbox>
                  <w14:checked w14:val="0"/>
                  <w14:checkedState w14:val="2612" w14:font="MS Gothic"/>
                  <w14:uncheckedState w14:val="2610" w14:font="MS Gothic"/>
                </w14:checkbox>
              </w:sdtPr>
              <w:sdtEndPr/>
              <w:sdtContent>
                <w:r w:rsidR="00470414" w:rsidRPr="00A8477F">
                  <w:rPr>
                    <w:rFonts w:ascii="Segoe UI Symbol" w:hAnsi="Segoe UI Symbol" w:cs="Segoe UI Symbol"/>
                    <w:lang w:eastAsia="pl-PL"/>
                  </w:rPr>
                  <w:t>☐</w:t>
                </w:r>
              </w:sdtContent>
            </w:sdt>
            <w:r w:rsidR="00470414" w:rsidRPr="00A8477F">
              <w:rPr>
                <w:rFonts w:ascii="Arial Narrow" w:hAnsi="Arial Narrow"/>
                <w:lang w:eastAsia="pl-PL"/>
              </w:rPr>
              <w:t xml:space="preserve"> kierownika budowy* </w:t>
            </w:r>
          </w:p>
          <w:p w14:paraId="4FDBDF16" w14:textId="77777777" w:rsidR="00470414" w:rsidRPr="00A8477F" w:rsidRDefault="00470414" w:rsidP="00E42AC0">
            <w:pPr>
              <w:spacing w:line="276" w:lineRule="auto"/>
              <w:rPr>
                <w:rFonts w:ascii="Arial Narrow" w:hAnsi="Arial Narrow"/>
                <w:lang w:eastAsia="pl-PL"/>
              </w:rPr>
            </w:pPr>
          </w:p>
          <w:p w14:paraId="410A326C" w14:textId="6A3F6072" w:rsidR="00470414" w:rsidRPr="00A8477F" w:rsidRDefault="00F167DD" w:rsidP="00E42AC0">
            <w:pPr>
              <w:spacing w:line="276" w:lineRule="auto"/>
              <w:rPr>
                <w:rFonts w:ascii="Arial Narrow" w:hAnsi="Arial Narrow"/>
                <w:lang w:eastAsia="pl-PL"/>
              </w:rPr>
            </w:pPr>
            <w:r>
              <w:rPr>
                <w:rFonts w:ascii="Arial Narrow" w:hAnsi="Arial Narrow"/>
                <w:lang w:eastAsia="pl-PL"/>
              </w:rPr>
              <w:t xml:space="preserve">     </w:t>
            </w:r>
            <w:r w:rsidR="00470414" w:rsidRPr="00A8477F">
              <w:rPr>
                <w:rFonts w:ascii="Arial Narrow" w:hAnsi="Arial Narrow"/>
                <w:lang w:eastAsia="pl-PL"/>
              </w:rPr>
              <w:t>data rozpoczęcia</w:t>
            </w:r>
            <w:r>
              <w:rPr>
                <w:rFonts w:ascii="Arial Narrow" w:hAnsi="Arial Narrow"/>
                <w:lang w:eastAsia="pl-PL"/>
              </w:rPr>
              <w:t xml:space="preserve"> pełnienia funkcji: </w:t>
            </w:r>
            <w:r w:rsidR="00470414" w:rsidRPr="00A8477F">
              <w:rPr>
                <w:rFonts w:ascii="Arial Narrow" w:hAnsi="Arial Narrow"/>
                <w:lang w:eastAsia="pl-PL"/>
              </w:rPr>
              <w:t xml:space="preserve"> </w:t>
            </w:r>
            <w:r>
              <w:rPr>
                <w:rFonts w:ascii="Arial Narrow" w:hAnsi="Arial Narrow"/>
                <w:lang w:eastAsia="pl-PL"/>
              </w:rPr>
              <w:t xml:space="preserve">                                   </w:t>
            </w:r>
            <w:r w:rsidR="00470414" w:rsidRPr="00A8477F">
              <w:rPr>
                <w:rFonts w:ascii="Arial Narrow" w:hAnsi="Arial Narrow"/>
                <w:lang w:eastAsia="pl-PL"/>
              </w:rPr>
              <w:t>data zakończenia</w:t>
            </w:r>
            <w:r>
              <w:rPr>
                <w:rFonts w:ascii="Arial Narrow" w:hAnsi="Arial Narrow"/>
                <w:lang w:eastAsia="pl-PL"/>
              </w:rPr>
              <w:t xml:space="preserve"> pełnienia funkcji:</w:t>
            </w:r>
          </w:p>
          <w:p w14:paraId="3F3D347F" w14:textId="1E98608C" w:rsidR="00470414" w:rsidRPr="00A8477F" w:rsidRDefault="00F167DD" w:rsidP="00E42AC0">
            <w:pPr>
              <w:spacing w:line="276" w:lineRule="auto"/>
              <w:rPr>
                <w:rFonts w:ascii="Arial Narrow" w:hAnsi="Arial Narrow"/>
                <w:lang w:eastAsia="pl-PL"/>
              </w:rPr>
            </w:pPr>
            <w:r>
              <w:rPr>
                <w:rFonts w:ascii="Arial Narrow" w:hAnsi="Arial Narrow"/>
                <w:lang w:eastAsia="pl-PL"/>
              </w:rPr>
              <w:t xml:space="preserve">   …………………………………………....                      ………………………………………………………</w:t>
            </w:r>
          </w:p>
          <w:p w14:paraId="2A13CF1E" w14:textId="48386F8A" w:rsidR="00470414" w:rsidRPr="00A8477F" w:rsidRDefault="00F167DD" w:rsidP="00E42AC0">
            <w:pPr>
              <w:spacing w:line="276" w:lineRule="auto"/>
              <w:rPr>
                <w:rFonts w:ascii="Arial Narrow" w:hAnsi="Arial Narrow"/>
                <w:lang w:eastAsia="pl-PL"/>
              </w:rPr>
            </w:pPr>
            <w:r>
              <w:rPr>
                <w:rFonts w:ascii="Arial Narrow" w:hAnsi="Arial Narrow"/>
                <w:lang w:eastAsia="pl-PL"/>
              </w:rPr>
              <w:t xml:space="preserve"> </w:t>
            </w:r>
          </w:p>
          <w:p w14:paraId="54FD89B7" w14:textId="77777777" w:rsidR="00470414" w:rsidRPr="00A8477F" w:rsidRDefault="00470414" w:rsidP="00E42AC0">
            <w:pPr>
              <w:spacing w:line="276" w:lineRule="auto"/>
              <w:rPr>
                <w:rFonts w:ascii="Arial Narrow" w:hAnsi="Arial Narrow"/>
                <w:lang w:eastAsia="pl-PL"/>
              </w:rPr>
            </w:pPr>
            <w:r w:rsidRPr="00A8477F">
              <w:rPr>
                <w:rFonts w:ascii="Arial Narrow" w:hAnsi="Arial Narrow"/>
                <w:lang w:eastAsia="pl-PL"/>
              </w:rPr>
              <w:t>Nazwa Zamawiającego:</w:t>
            </w:r>
          </w:p>
          <w:p w14:paraId="1D9906D4" w14:textId="77777777" w:rsidR="00470414" w:rsidRDefault="00470414" w:rsidP="00E42AC0">
            <w:pPr>
              <w:spacing w:line="276" w:lineRule="auto"/>
              <w:rPr>
                <w:rFonts w:ascii="Arial Narrow" w:hAnsi="Arial Narrow"/>
                <w:lang w:eastAsia="pl-PL"/>
              </w:rPr>
            </w:pPr>
            <w:r w:rsidRPr="00A8477F">
              <w:rPr>
                <w:rFonts w:ascii="Arial Narrow" w:hAnsi="Arial Narrow"/>
                <w:lang w:eastAsia="pl-PL"/>
              </w:rPr>
              <w:t>………………………………………………………………………………………………………….……</w:t>
            </w:r>
          </w:p>
          <w:p w14:paraId="5902229C" w14:textId="77777777" w:rsidR="00E52900" w:rsidRDefault="00E52900" w:rsidP="00E42AC0">
            <w:pPr>
              <w:spacing w:line="276" w:lineRule="auto"/>
              <w:rPr>
                <w:rFonts w:ascii="Arial Narrow" w:hAnsi="Arial Narrow"/>
                <w:lang w:eastAsia="pl-PL"/>
              </w:rPr>
            </w:pPr>
          </w:p>
          <w:p w14:paraId="41F6A1A0" w14:textId="77777777" w:rsidR="00E52900" w:rsidRPr="00E52900" w:rsidRDefault="00E52900" w:rsidP="00E42AC0">
            <w:pPr>
              <w:spacing w:line="276" w:lineRule="auto"/>
              <w:rPr>
                <w:rFonts w:ascii="Arial Narrow" w:hAnsi="Arial Narrow"/>
                <w:color w:val="FF0000"/>
                <w:lang w:eastAsia="pl-PL"/>
              </w:rPr>
            </w:pPr>
          </w:p>
          <w:p w14:paraId="12A7A239" w14:textId="77777777" w:rsidR="00470414" w:rsidRPr="00A8477F" w:rsidRDefault="00470414" w:rsidP="00E42AC0">
            <w:pPr>
              <w:spacing w:line="276" w:lineRule="auto"/>
              <w:rPr>
                <w:rFonts w:ascii="Arial Narrow" w:hAnsi="Arial Narrow"/>
                <w:lang w:eastAsia="pl-PL"/>
              </w:rPr>
            </w:pPr>
          </w:p>
          <w:p w14:paraId="61B5B809" w14:textId="091032FD" w:rsidR="00470414" w:rsidRPr="00A8477F" w:rsidRDefault="00470414" w:rsidP="00E42AC0">
            <w:pPr>
              <w:spacing w:line="276" w:lineRule="auto"/>
              <w:rPr>
                <w:rFonts w:ascii="Arial Narrow" w:hAnsi="Arial Narrow"/>
                <w:lang w:eastAsia="pl-PL"/>
              </w:rPr>
            </w:pPr>
            <w:r w:rsidRPr="00A8477F">
              <w:rPr>
                <w:rFonts w:ascii="Arial Narrow" w:hAnsi="Arial Narrow"/>
                <w:lang w:eastAsia="pl-PL"/>
              </w:rPr>
              <w:lastRenderedPageBreak/>
              <w:t>Roboty budowlane polegające na:</w:t>
            </w:r>
          </w:p>
          <w:p w14:paraId="358525A1" w14:textId="77777777" w:rsidR="00E52900" w:rsidRPr="00A8477F" w:rsidRDefault="00831AFC" w:rsidP="00E52900">
            <w:pPr>
              <w:widowControl w:val="0"/>
              <w:suppressLineNumbers/>
              <w:suppressAutoHyphens/>
              <w:spacing w:line="276" w:lineRule="auto"/>
              <w:rPr>
                <w:rFonts w:ascii="Times New Roman" w:eastAsia="Andale Sans UI" w:hAnsi="Times New Roman" w:cs="Century Gothic"/>
                <w:b/>
                <w:bCs/>
                <w:kern w:val="2"/>
                <w:szCs w:val="24"/>
                <w:lang w:eastAsia="zh-CN" w:bidi="hi-IN"/>
              </w:rPr>
            </w:pPr>
            <w:sdt>
              <w:sdtPr>
                <w:rPr>
                  <w:rFonts w:ascii="Arial Narrow" w:eastAsia="Andale Sans UI" w:hAnsi="Arial Narrow" w:cs="Century Gothic"/>
                  <w:b/>
                  <w:bCs/>
                  <w:kern w:val="2"/>
                  <w:lang w:eastAsia="zh-CN" w:bidi="hi-IN"/>
                </w:rPr>
                <w:id w:val="-833837641"/>
                <w14:checkbox>
                  <w14:checked w14:val="0"/>
                  <w14:checkedState w14:val="2612" w14:font="MS Gothic"/>
                  <w14:uncheckedState w14:val="2610" w14:font="MS Gothic"/>
                </w14:checkbox>
              </w:sdtPr>
              <w:sdtEndPr/>
              <w:sdtContent>
                <w:r w:rsidR="00E52900" w:rsidRPr="00A8477F">
                  <w:rPr>
                    <w:rFonts w:ascii="Segoe UI Symbol" w:eastAsia="Andale Sans UI" w:hAnsi="Segoe UI Symbol" w:cs="Segoe UI Symbol"/>
                    <w:b/>
                    <w:bCs/>
                    <w:kern w:val="2"/>
                    <w:lang w:eastAsia="zh-CN" w:bidi="hi-IN"/>
                  </w:rPr>
                  <w:t>☐</w:t>
                </w:r>
              </w:sdtContent>
            </w:sdt>
            <w:r w:rsidR="00E52900" w:rsidRPr="00A8477F">
              <w:rPr>
                <w:rFonts w:ascii="Arial Narrow" w:eastAsia="Andale Sans UI" w:hAnsi="Arial Narrow" w:cs="Century Gothic"/>
                <w:b/>
                <w:bCs/>
                <w:kern w:val="2"/>
                <w:lang w:eastAsia="zh-CN" w:bidi="hi-IN"/>
              </w:rPr>
              <w:t xml:space="preserve"> budowie</w:t>
            </w:r>
            <w:r w:rsidR="00E52900">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strike/>
                <w:color w:val="FF0000"/>
                <w:kern w:val="2"/>
                <w:lang w:eastAsia="zh-CN" w:bidi="hi-IN"/>
              </w:rPr>
              <w:t>obiektu</w:t>
            </w:r>
            <w:r w:rsidR="00E52900">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color w:val="FF0000"/>
                <w:kern w:val="2"/>
                <w:lang w:eastAsia="zh-CN" w:bidi="hi-IN"/>
              </w:rPr>
              <w:t>budynku</w:t>
            </w:r>
            <w:r w:rsidR="00E52900" w:rsidRPr="00A8477F">
              <w:rPr>
                <w:rFonts w:ascii="Arial Narrow" w:eastAsia="Andale Sans UI" w:hAnsi="Arial Narrow" w:cs="Century Gothic"/>
                <w:b/>
                <w:bCs/>
                <w:kern w:val="2"/>
                <w:lang w:eastAsia="zh-CN" w:bidi="hi-IN"/>
              </w:rPr>
              <w:t>*</w:t>
            </w:r>
          </w:p>
          <w:p w14:paraId="50017046" w14:textId="77777777" w:rsidR="00E52900" w:rsidRPr="00A8477F" w:rsidRDefault="00831AFC" w:rsidP="00E52900">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1371138754"/>
                <w14:checkbox>
                  <w14:checked w14:val="0"/>
                  <w14:checkedState w14:val="2612" w14:font="MS Gothic"/>
                  <w14:uncheckedState w14:val="2610" w14:font="MS Gothic"/>
                </w14:checkbox>
              </w:sdtPr>
              <w:sdtEndPr/>
              <w:sdtContent>
                <w:r w:rsidR="00E52900" w:rsidRPr="00A8477F">
                  <w:rPr>
                    <w:rFonts w:ascii="Segoe UI Symbol" w:eastAsia="Andale Sans UI" w:hAnsi="Segoe UI Symbol" w:cs="Segoe UI Symbol"/>
                    <w:b/>
                    <w:bCs/>
                    <w:kern w:val="2"/>
                    <w:lang w:eastAsia="zh-CN" w:bidi="hi-IN"/>
                  </w:rPr>
                  <w:t>☐</w:t>
                </w:r>
              </w:sdtContent>
            </w:sdt>
            <w:r w:rsidR="00E52900" w:rsidRPr="00A8477F">
              <w:rPr>
                <w:rFonts w:ascii="Arial Narrow" w:eastAsia="Andale Sans UI" w:hAnsi="Arial Narrow" w:cs="Century Gothic"/>
                <w:b/>
                <w:bCs/>
                <w:kern w:val="2"/>
                <w:lang w:eastAsia="zh-CN" w:bidi="hi-IN"/>
              </w:rPr>
              <w:t xml:space="preserve"> rozbudowie</w:t>
            </w:r>
            <w:r w:rsidR="00E52900">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strike/>
                <w:color w:val="FF0000"/>
                <w:kern w:val="2"/>
                <w:lang w:eastAsia="zh-CN" w:bidi="hi-IN"/>
              </w:rPr>
              <w:t>obiektu</w:t>
            </w:r>
            <w:r w:rsidR="00E52900">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color w:val="FF0000"/>
                <w:kern w:val="2"/>
                <w:lang w:eastAsia="zh-CN" w:bidi="hi-IN"/>
              </w:rPr>
              <w:t>budynku</w:t>
            </w:r>
            <w:r w:rsidR="00E52900" w:rsidRPr="00A8477F">
              <w:rPr>
                <w:rFonts w:ascii="Arial Narrow" w:eastAsia="Andale Sans UI" w:hAnsi="Arial Narrow" w:cs="Century Gothic"/>
                <w:b/>
                <w:bCs/>
                <w:kern w:val="2"/>
                <w:lang w:eastAsia="zh-CN" w:bidi="hi-IN"/>
              </w:rPr>
              <w:t xml:space="preserve"> *</w:t>
            </w:r>
          </w:p>
          <w:p w14:paraId="623CFEA6" w14:textId="77777777" w:rsidR="00E52900" w:rsidRPr="00A8477F" w:rsidRDefault="00831AFC" w:rsidP="00E52900">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1068148102"/>
                <w14:checkbox>
                  <w14:checked w14:val="0"/>
                  <w14:checkedState w14:val="2612" w14:font="MS Gothic"/>
                  <w14:uncheckedState w14:val="2610" w14:font="MS Gothic"/>
                </w14:checkbox>
              </w:sdtPr>
              <w:sdtEndPr/>
              <w:sdtContent>
                <w:r w:rsidR="00E52900" w:rsidRPr="00A8477F">
                  <w:rPr>
                    <w:rFonts w:ascii="Segoe UI Symbol" w:eastAsia="Andale Sans UI" w:hAnsi="Segoe UI Symbol" w:cs="Segoe UI Symbol"/>
                    <w:b/>
                    <w:bCs/>
                    <w:kern w:val="2"/>
                    <w:lang w:eastAsia="zh-CN" w:bidi="hi-IN"/>
                  </w:rPr>
                  <w:t>☐</w:t>
                </w:r>
              </w:sdtContent>
            </w:sdt>
            <w:r w:rsidR="00E52900" w:rsidRPr="00A8477F">
              <w:rPr>
                <w:rFonts w:ascii="Arial Narrow" w:eastAsia="Andale Sans UI" w:hAnsi="Arial Narrow" w:cs="Century Gothic"/>
                <w:b/>
                <w:bCs/>
                <w:kern w:val="2"/>
                <w:lang w:eastAsia="zh-CN" w:bidi="hi-IN"/>
              </w:rPr>
              <w:t xml:space="preserve"> przebudowie</w:t>
            </w:r>
            <w:r w:rsidR="00E52900">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strike/>
                <w:color w:val="FF0000"/>
                <w:kern w:val="2"/>
                <w:lang w:eastAsia="zh-CN" w:bidi="hi-IN"/>
              </w:rPr>
              <w:t>obiektu</w:t>
            </w:r>
            <w:r w:rsidR="00E52900">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color w:val="FF0000"/>
                <w:kern w:val="2"/>
                <w:lang w:eastAsia="zh-CN" w:bidi="hi-IN"/>
              </w:rPr>
              <w:t>budynku</w:t>
            </w:r>
            <w:r w:rsidR="00E52900" w:rsidRPr="00A8477F">
              <w:rPr>
                <w:rFonts w:ascii="Arial Narrow" w:eastAsia="Andale Sans UI" w:hAnsi="Arial Narrow" w:cs="Century Gothic"/>
                <w:b/>
                <w:bCs/>
                <w:kern w:val="2"/>
                <w:lang w:eastAsia="zh-CN" w:bidi="hi-IN"/>
              </w:rPr>
              <w:t xml:space="preserve"> *</w:t>
            </w:r>
          </w:p>
          <w:p w14:paraId="354FE1BF" w14:textId="77777777" w:rsidR="00470414" w:rsidRPr="00A8477F" w:rsidRDefault="00470414" w:rsidP="00E42AC0">
            <w:pPr>
              <w:widowControl w:val="0"/>
              <w:suppressLineNumbers/>
              <w:suppressAutoHyphens/>
              <w:spacing w:line="276" w:lineRule="auto"/>
              <w:rPr>
                <w:rFonts w:ascii="Arial Narrow" w:eastAsia="Andale Sans UI" w:hAnsi="Arial Narrow" w:cs="Century Gothic"/>
                <w:b/>
                <w:bCs/>
                <w:kern w:val="2"/>
                <w:lang w:eastAsia="zh-CN" w:bidi="hi-IN"/>
              </w:rPr>
            </w:pPr>
          </w:p>
          <w:p w14:paraId="55139F30" w14:textId="4850E24F" w:rsidR="00470414" w:rsidRPr="00625E99" w:rsidRDefault="00F167DD" w:rsidP="00E42AC0">
            <w:pPr>
              <w:widowControl w:val="0"/>
              <w:suppressLineNumbers/>
              <w:suppressAutoHyphens/>
              <w:spacing w:line="276" w:lineRule="auto"/>
              <w:rPr>
                <w:rFonts w:ascii="Arial Narrow" w:eastAsia="Andale Sans UI" w:hAnsi="Arial Narrow" w:cs="Century Gothic"/>
                <w:bCs/>
                <w:kern w:val="2"/>
                <w:lang w:eastAsia="zh-CN" w:bidi="hi-IN"/>
              </w:rPr>
            </w:pPr>
            <w:r>
              <w:rPr>
                <w:rFonts w:ascii="Arial Narrow" w:eastAsia="Andale Sans UI" w:hAnsi="Arial Narrow" w:cs="Century Gothic"/>
                <w:bCs/>
                <w:kern w:val="2"/>
                <w:lang w:eastAsia="zh-CN" w:bidi="hi-IN"/>
              </w:rPr>
              <w:t xml:space="preserve">(nazwa </w:t>
            </w:r>
            <w:r w:rsidRPr="00176D2C">
              <w:rPr>
                <w:rFonts w:ascii="Arial Narrow" w:eastAsia="Andale Sans UI" w:hAnsi="Arial Narrow" w:cs="Century Gothic"/>
                <w:bCs/>
                <w:strike/>
                <w:color w:val="FF0000"/>
                <w:kern w:val="2"/>
                <w:lang w:eastAsia="zh-CN" w:bidi="hi-IN"/>
              </w:rPr>
              <w:t>obiektu</w:t>
            </w:r>
            <w:r w:rsidR="00376DDD" w:rsidRPr="00176D2C">
              <w:rPr>
                <w:rFonts w:ascii="Arial Narrow" w:eastAsia="Andale Sans UI" w:hAnsi="Arial Narrow" w:cs="Century Gothic"/>
                <w:bCs/>
                <w:color w:val="FF0000"/>
                <w:kern w:val="2"/>
                <w:lang w:eastAsia="zh-CN" w:bidi="hi-IN"/>
              </w:rPr>
              <w:t xml:space="preserve"> </w:t>
            </w:r>
            <w:r w:rsidR="00376DDD" w:rsidRPr="00176D2C">
              <w:rPr>
                <w:rFonts w:ascii="Arial Narrow" w:eastAsia="Andale Sans UI" w:hAnsi="Arial Narrow" w:cs="Century Gothic"/>
                <w:bCs/>
                <w:strike/>
                <w:color w:val="FF0000"/>
                <w:kern w:val="2"/>
                <w:lang w:eastAsia="zh-CN" w:bidi="hi-IN"/>
              </w:rPr>
              <w:t>kubaturowego</w:t>
            </w:r>
            <w:r w:rsidR="00176D2C">
              <w:rPr>
                <w:rFonts w:ascii="Arial Narrow" w:eastAsia="Andale Sans UI" w:hAnsi="Arial Narrow" w:cs="Century Gothic"/>
                <w:bCs/>
                <w:kern w:val="2"/>
                <w:lang w:eastAsia="zh-CN" w:bidi="hi-IN"/>
              </w:rPr>
              <w:t xml:space="preserve"> </w:t>
            </w:r>
            <w:r w:rsidR="00176D2C" w:rsidRPr="00176D2C">
              <w:rPr>
                <w:rFonts w:ascii="Arial Narrow" w:eastAsia="Andale Sans UI" w:hAnsi="Arial Narrow" w:cs="Century Gothic"/>
                <w:bCs/>
                <w:color w:val="FF0000"/>
                <w:kern w:val="2"/>
                <w:lang w:eastAsia="zh-CN" w:bidi="hi-IN"/>
              </w:rPr>
              <w:t>budynku</w:t>
            </w:r>
            <w:r w:rsidR="00625E99">
              <w:rPr>
                <w:rFonts w:ascii="Arial Narrow" w:eastAsia="Andale Sans UI" w:hAnsi="Arial Narrow" w:cs="Century Gothic"/>
                <w:bCs/>
                <w:kern w:val="2"/>
                <w:lang w:eastAsia="zh-CN" w:bidi="hi-IN"/>
              </w:rPr>
              <w:t>)*</w:t>
            </w:r>
          </w:p>
          <w:p w14:paraId="58D15D2A" w14:textId="6DC16F00" w:rsidR="00470414" w:rsidRPr="00A8477F" w:rsidRDefault="00470414"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olor w:val="00000A"/>
                <w:kern w:val="2"/>
                <w:lang w:eastAsia="zh-CN" w:bidi="hi-IN"/>
              </w:rPr>
              <w:t>……………………………………………………………………………………………………………….</w:t>
            </w:r>
          </w:p>
          <w:p w14:paraId="72F00279" w14:textId="1B28BFD6" w:rsidR="00470414" w:rsidRPr="00A8477F" w:rsidRDefault="00470414" w:rsidP="00E42AC0">
            <w:pPr>
              <w:widowControl w:val="0"/>
              <w:suppressLineNumbers/>
              <w:suppressAutoHyphens/>
              <w:spacing w:line="276" w:lineRule="auto"/>
              <w:rPr>
                <w:rFonts w:ascii="Arial Narrow" w:eastAsia="Andale Sans UI" w:hAnsi="Arial Narrow" w:cs="Century Gothic"/>
                <w:b/>
                <w:bCs/>
                <w:kern w:val="2"/>
                <w:lang w:eastAsia="zh-CN" w:bidi="hi-IN"/>
              </w:rPr>
            </w:pPr>
            <w:r w:rsidRPr="00A8477F">
              <w:rPr>
                <w:rFonts w:ascii="Arial Narrow" w:eastAsia="Andale Sans UI" w:hAnsi="Arial Narrow"/>
                <w:color w:val="00000A"/>
                <w:kern w:val="2"/>
                <w:lang w:eastAsia="zh-CN" w:bidi="hi-IN"/>
              </w:rPr>
              <w:t xml:space="preserve">Dane lokalizacyjne </w:t>
            </w:r>
            <w:r w:rsidRPr="000C7B0E">
              <w:rPr>
                <w:rFonts w:ascii="Arial Narrow" w:eastAsia="Andale Sans UI" w:hAnsi="Arial Narrow"/>
                <w:strike/>
                <w:color w:val="FF0000"/>
                <w:kern w:val="2"/>
                <w:lang w:eastAsia="zh-CN" w:bidi="hi-IN"/>
              </w:rPr>
              <w:t xml:space="preserve">obiektu </w:t>
            </w:r>
            <w:r w:rsidR="00376DDD" w:rsidRPr="000C7B0E">
              <w:rPr>
                <w:rFonts w:ascii="Arial Narrow" w:eastAsia="Andale Sans UI" w:hAnsi="Arial Narrow"/>
                <w:strike/>
                <w:color w:val="FF0000"/>
                <w:kern w:val="2"/>
                <w:lang w:eastAsia="zh-CN" w:bidi="hi-IN"/>
              </w:rPr>
              <w:t>kubaturowego</w:t>
            </w:r>
            <w:r w:rsidR="000C7B0E">
              <w:rPr>
                <w:rFonts w:ascii="Arial Narrow" w:eastAsia="Andale Sans UI" w:hAnsi="Arial Narrow"/>
                <w:color w:val="00000A"/>
                <w:kern w:val="2"/>
                <w:lang w:eastAsia="zh-CN" w:bidi="hi-IN"/>
              </w:rPr>
              <w:t xml:space="preserve"> </w:t>
            </w:r>
            <w:r w:rsidR="000C7B0E" w:rsidRPr="000C7B0E">
              <w:rPr>
                <w:rFonts w:ascii="Arial Narrow" w:eastAsia="Andale Sans UI" w:hAnsi="Arial Narrow"/>
                <w:color w:val="FF0000"/>
                <w:kern w:val="2"/>
                <w:lang w:eastAsia="zh-CN" w:bidi="hi-IN"/>
              </w:rPr>
              <w:t>budynku</w:t>
            </w:r>
            <w:r w:rsidR="00376DDD" w:rsidRPr="000C7B0E">
              <w:rPr>
                <w:rFonts w:ascii="Arial Narrow" w:eastAsia="Andale Sans UI" w:hAnsi="Arial Narrow"/>
                <w:color w:val="FF0000"/>
                <w:kern w:val="2"/>
                <w:lang w:eastAsia="zh-CN" w:bidi="hi-IN"/>
              </w:rPr>
              <w:t xml:space="preserve"> </w:t>
            </w:r>
            <w:r w:rsidRPr="00A8477F">
              <w:rPr>
                <w:rFonts w:ascii="Arial Narrow" w:eastAsia="Andale Sans UI" w:hAnsi="Arial Narrow"/>
                <w:color w:val="00000A"/>
                <w:kern w:val="2"/>
                <w:lang w:eastAsia="zh-CN" w:bidi="hi-IN"/>
              </w:rPr>
              <w:t>(miejscowość, ulica):</w:t>
            </w:r>
          </w:p>
          <w:p w14:paraId="037675EB" w14:textId="30CC32D6" w:rsidR="00470414" w:rsidRPr="000E6596" w:rsidRDefault="00470414"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s="Century Gothic"/>
                <w:kern w:val="2"/>
                <w:lang w:eastAsia="zh-CN" w:bidi="hi-IN"/>
              </w:rPr>
              <w:t xml:space="preserve">……………………………………………………………………………………………….…………….… </w:t>
            </w:r>
          </w:p>
          <w:p w14:paraId="0E164821" w14:textId="549C5176" w:rsidR="00470414" w:rsidRPr="00A8477F" w:rsidRDefault="00F167DD" w:rsidP="00E42AC0">
            <w:pPr>
              <w:widowControl w:val="0"/>
              <w:suppressLineNumbers/>
              <w:suppressAutoHyphens/>
              <w:spacing w:line="276" w:lineRule="auto"/>
              <w:rPr>
                <w:rFonts w:ascii="Arial Narrow" w:eastAsia="Andale Sans UI" w:hAnsi="Arial Narrow" w:cs="Century Gothic"/>
                <w:kern w:val="2"/>
                <w:lang w:eastAsia="zh-CN" w:bidi="hi-IN"/>
              </w:rPr>
            </w:pPr>
            <w:r>
              <w:rPr>
                <w:rFonts w:ascii="Arial Narrow" w:eastAsia="Andale Sans UI" w:hAnsi="Arial Narrow" w:cs="Century Gothic"/>
                <w:kern w:val="2"/>
                <w:lang w:eastAsia="zh-CN" w:bidi="hi-IN"/>
              </w:rPr>
              <w:t xml:space="preserve">Wartość robót branży konstrukcyjno – budowlanej </w:t>
            </w:r>
            <w:r w:rsidR="00625E99">
              <w:rPr>
                <w:rFonts w:ascii="Arial Narrow" w:eastAsia="Andale Sans UI" w:hAnsi="Arial Narrow" w:cs="Century Gothic"/>
                <w:kern w:val="2"/>
                <w:lang w:eastAsia="zh-CN" w:bidi="hi-IN"/>
              </w:rPr>
              <w:t>*</w:t>
            </w:r>
          </w:p>
          <w:p w14:paraId="07D9DF27" w14:textId="561DAAAA" w:rsidR="00470414" w:rsidRPr="00A8477F" w:rsidRDefault="00470414" w:rsidP="00E42AC0">
            <w:pPr>
              <w:widowControl w:val="0"/>
              <w:suppressLineNumbers/>
              <w:suppressAutoHyphens/>
              <w:spacing w:line="276" w:lineRule="auto"/>
              <w:rPr>
                <w:rFonts w:ascii="Arial Narrow" w:eastAsia="Andale Sans UI" w:hAnsi="Arial Narrow" w:cs="Century Gothic"/>
                <w:kern w:val="2"/>
                <w:lang w:eastAsia="zh-CN" w:bidi="hi-IN"/>
              </w:rPr>
            </w:pPr>
            <w:r w:rsidRPr="00A8477F">
              <w:rPr>
                <w:rFonts w:ascii="Arial Narrow" w:eastAsia="Andale Sans UI" w:hAnsi="Arial Narrow" w:cs="Century Gothic"/>
                <w:kern w:val="2"/>
                <w:lang w:eastAsia="zh-CN" w:bidi="hi-IN"/>
              </w:rPr>
              <w:t>………………………</w:t>
            </w:r>
            <w:r w:rsidR="00F167DD">
              <w:rPr>
                <w:rFonts w:ascii="Arial Narrow" w:eastAsia="Andale Sans UI" w:hAnsi="Arial Narrow" w:cs="Century Gothic"/>
                <w:kern w:val="2"/>
                <w:lang w:eastAsia="zh-CN" w:bidi="hi-IN"/>
              </w:rPr>
              <w:t>…………………………………………………… zł brutto</w:t>
            </w:r>
            <w:r w:rsidRPr="00A8477F">
              <w:rPr>
                <w:rFonts w:ascii="Arial Narrow" w:eastAsia="Andale Sans UI" w:hAnsi="Arial Narrow" w:cs="Century Gothic"/>
                <w:kern w:val="2"/>
                <w:lang w:eastAsia="zh-CN" w:bidi="hi-IN"/>
              </w:rPr>
              <w:t xml:space="preserve"> </w:t>
            </w:r>
          </w:p>
          <w:p w14:paraId="4C528162" w14:textId="77777777" w:rsidR="00470414" w:rsidRPr="00A8477F" w:rsidRDefault="00470414" w:rsidP="00E42AC0">
            <w:pPr>
              <w:widowControl w:val="0"/>
              <w:suppressLineNumbers/>
              <w:suppressAutoHyphens/>
              <w:spacing w:line="276" w:lineRule="auto"/>
              <w:rPr>
                <w:rFonts w:ascii="Arial Narrow" w:eastAsia="Andale Sans UI" w:hAnsi="Arial Narrow" w:cs="Century Gothic"/>
                <w:b/>
                <w:kern w:val="2"/>
                <w:lang w:eastAsia="zh-CN" w:bidi="hi-IN"/>
              </w:rPr>
            </w:pPr>
          </w:p>
          <w:p w14:paraId="143A5882" w14:textId="05F434CE" w:rsidR="00470414" w:rsidRPr="00A8477F" w:rsidRDefault="00F167DD" w:rsidP="00E42AC0">
            <w:pPr>
              <w:spacing w:line="276" w:lineRule="auto"/>
              <w:jc w:val="center"/>
              <w:rPr>
                <w:lang w:eastAsia="pl-PL"/>
              </w:rPr>
            </w:pPr>
            <w:r>
              <w:rPr>
                <w:rFonts w:ascii="Arial Narrow" w:hAnsi="Arial Narrow"/>
                <w:lang w:eastAsia="pl-PL"/>
              </w:rPr>
              <w:t xml:space="preserve">Kryterium cenowe  + </w:t>
            </w:r>
            <w:r w:rsidR="00470414" w:rsidRPr="00A8477F">
              <w:rPr>
                <w:rFonts w:ascii="Arial Narrow" w:hAnsi="Arial Narrow"/>
                <w:lang w:eastAsia="pl-PL"/>
              </w:rPr>
              <w:t xml:space="preserve">0pkt </w:t>
            </w:r>
          </w:p>
          <w:p w14:paraId="094B13BE" w14:textId="77777777" w:rsidR="00F167DD" w:rsidRPr="00F167DD" w:rsidRDefault="00F167DD" w:rsidP="00E42AC0">
            <w:pPr>
              <w:spacing w:line="276" w:lineRule="auto"/>
              <w:rPr>
                <w:rFonts w:ascii="Arial Narrow" w:hAnsi="Arial Narrow"/>
                <w:b/>
                <w:color w:val="C00000"/>
                <w:sz w:val="20"/>
                <w:lang w:eastAsia="pl-PL"/>
              </w:rPr>
            </w:pPr>
            <w:r w:rsidRPr="00F167DD">
              <w:rPr>
                <w:rFonts w:ascii="Arial Narrow" w:hAnsi="Arial Narrow"/>
                <w:b/>
                <w:color w:val="C00000"/>
                <w:sz w:val="20"/>
                <w:lang w:eastAsia="pl-PL"/>
              </w:rPr>
              <w:t>*(właściwe zaznaczyć)</w:t>
            </w:r>
          </w:p>
          <w:p w14:paraId="1D6226C8" w14:textId="77777777" w:rsidR="00470414" w:rsidRPr="00A8477F" w:rsidRDefault="00470414" w:rsidP="00E42AC0">
            <w:pPr>
              <w:spacing w:line="276" w:lineRule="auto"/>
              <w:rPr>
                <w:rFonts w:ascii="Arial Narrow" w:hAnsi="Arial Narrow"/>
                <w:sz w:val="18"/>
                <w:szCs w:val="18"/>
                <w:lang w:eastAsia="pl-PL"/>
              </w:rPr>
            </w:pPr>
          </w:p>
        </w:tc>
      </w:tr>
      <w:tr w:rsidR="00470414" w:rsidRPr="00A8477F" w14:paraId="6BBA75D3" w14:textId="77777777" w:rsidTr="00470414">
        <w:tc>
          <w:tcPr>
            <w:tcW w:w="5000" w:type="pct"/>
            <w:tcBorders>
              <w:top w:val="triple" w:sz="4" w:space="0" w:color="44546A"/>
              <w:left w:val="triple" w:sz="4" w:space="0" w:color="44546A"/>
              <w:bottom w:val="triple" w:sz="4" w:space="0" w:color="44546A"/>
              <w:right w:val="triple" w:sz="4" w:space="0" w:color="44546A"/>
            </w:tcBorders>
          </w:tcPr>
          <w:p w14:paraId="4A1FE1BE" w14:textId="77777777" w:rsidR="00F167DD" w:rsidRPr="00A8477F" w:rsidRDefault="00F167DD" w:rsidP="00E42AC0">
            <w:pPr>
              <w:spacing w:line="276" w:lineRule="auto"/>
              <w:rPr>
                <w:rFonts w:ascii="Arial Narrow" w:hAnsi="Arial Narrow"/>
                <w:b/>
                <w:lang w:eastAsia="pl-PL"/>
              </w:rPr>
            </w:pPr>
          </w:p>
          <w:p w14:paraId="44241E8C" w14:textId="4B36A533" w:rsidR="00F167DD" w:rsidRPr="00A8477F" w:rsidRDefault="00F167DD" w:rsidP="00E42AC0">
            <w:pPr>
              <w:spacing w:line="276" w:lineRule="auto"/>
              <w:rPr>
                <w:rFonts w:ascii="Arial Narrow" w:hAnsi="Arial Narrow"/>
                <w:lang w:eastAsia="pl-PL"/>
              </w:rPr>
            </w:pPr>
            <w:r>
              <w:rPr>
                <w:rFonts w:ascii="Arial Narrow" w:hAnsi="Arial Narrow"/>
                <w:b/>
                <w:lang w:eastAsia="pl-PL"/>
              </w:rPr>
              <w:t>Zadanie nr 2</w:t>
            </w:r>
            <w:r w:rsidRPr="00A8477F">
              <w:rPr>
                <w:rFonts w:ascii="Arial Narrow" w:hAnsi="Arial Narrow"/>
                <w:b/>
                <w:lang w:eastAsia="pl-PL"/>
              </w:rPr>
              <w:t xml:space="preserve"> </w:t>
            </w:r>
            <w:r w:rsidRPr="00A8477F">
              <w:rPr>
                <w:rFonts w:ascii="Arial Narrow" w:hAnsi="Arial Narrow"/>
                <w:lang w:eastAsia="pl-PL"/>
              </w:rPr>
              <w:t>- nazwa………………………………...........................................................................</w:t>
            </w:r>
          </w:p>
          <w:p w14:paraId="38B4C99C"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w:t>
            </w:r>
          </w:p>
          <w:p w14:paraId="0AA73CF8" w14:textId="77777777" w:rsidR="00F167DD" w:rsidRPr="00A8477F" w:rsidRDefault="00F167DD" w:rsidP="00E42AC0">
            <w:pPr>
              <w:spacing w:line="276" w:lineRule="auto"/>
              <w:rPr>
                <w:rFonts w:ascii="Arial Narrow" w:hAnsi="Arial Narrow"/>
                <w:lang w:eastAsia="pl-PL"/>
              </w:rPr>
            </w:pPr>
          </w:p>
          <w:p w14:paraId="4CDA9AA9"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Okres pełnienia</w:t>
            </w:r>
            <w:r>
              <w:rPr>
                <w:rFonts w:ascii="Arial Narrow" w:hAnsi="Arial Narrow"/>
                <w:lang w:eastAsia="pl-PL"/>
              </w:rPr>
              <w:t xml:space="preserve"> funkcji</w:t>
            </w:r>
            <w:r w:rsidRPr="00A8477F">
              <w:rPr>
                <w:rFonts w:ascii="Arial Narrow" w:hAnsi="Arial Narrow"/>
                <w:lang w:eastAsia="pl-PL"/>
              </w:rPr>
              <w:t>:</w:t>
            </w:r>
          </w:p>
          <w:p w14:paraId="796C1172" w14:textId="77777777" w:rsidR="00F167DD" w:rsidRPr="00A8477F" w:rsidRDefault="00F167DD" w:rsidP="00E42AC0">
            <w:pPr>
              <w:spacing w:line="276" w:lineRule="auto"/>
              <w:rPr>
                <w:rFonts w:ascii="Arial Narrow" w:hAnsi="Arial Narrow"/>
                <w:lang w:eastAsia="pl-PL"/>
              </w:rPr>
            </w:pPr>
          </w:p>
          <w:p w14:paraId="124268F6" w14:textId="77777777" w:rsidR="000C7B0E" w:rsidRDefault="00831AFC" w:rsidP="000C7B0E">
            <w:pPr>
              <w:spacing w:line="276" w:lineRule="auto"/>
              <w:rPr>
                <w:rFonts w:ascii="Arial Narrow" w:hAnsi="Arial Narrow"/>
                <w:color w:val="000000" w:themeColor="text1"/>
                <w:lang w:eastAsia="pl-PL"/>
              </w:rPr>
            </w:pPr>
            <w:sdt>
              <w:sdtPr>
                <w:rPr>
                  <w:rFonts w:ascii="Arial Narrow" w:hAnsi="Arial Narrow"/>
                  <w:lang w:eastAsia="pl-PL"/>
                </w:rPr>
                <w:id w:val="1047346446"/>
                <w14:checkbox>
                  <w14:checked w14:val="0"/>
                  <w14:checkedState w14:val="2612" w14:font="MS Gothic"/>
                  <w14:uncheckedState w14:val="2610" w14:font="MS Gothic"/>
                </w14:checkbox>
              </w:sdtPr>
              <w:sdtEndPr/>
              <w:sdtContent>
                <w:r w:rsidR="000C7B0E" w:rsidRPr="00A8477F">
                  <w:rPr>
                    <w:rFonts w:ascii="Segoe UI Symbol" w:hAnsi="Segoe UI Symbol" w:cs="Segoe UI Symbol"/>
                    <w:lang w:eastAsia="pl-PL"/>
                  </w:rPr>
                  <w:t>☐</w:t>
                </w:r>
              </w:sdtContent>
            </w:sdt>
            <w:r w:rsidR="000C7B0E" w:rsidRPr="00A8477F">
              <w:rPr>
                <w:rFonts w:ascii="Arial Narrow" w:hAnsi="Arial Narrow"/>
                <w:lang w:eastAsia="pl-PL"/>
              </w:rPr>
              <w:t xml:space="preserve"> </w:t>
            </w:r>
            <w:r w:rsidR="000C7B0E" w:rsidRPr="00E52900">
              <w:rPr>
                <w:rFonts w:ascii="Arial Narrow" w:hAnsi="Arial Narrow"/>
                <w:color w:val="000000" w:themeColor="text1"/>
                <w:lang w:eastAsia="pl-PL"/>
              </w:rPr>
              <w:t>inspektora nadzoru inwestorskiego</w:t>
            </w:r>
            <w:r w:rsidR="000C7B0E">
              <w:rPr>
                <w:rFonts w:ascii="Arial Narrow" w:hAnsi="Arial Narrow"/>
                <w:color w:val="000000" w:themeColor="text1"/>
                <w:lang w:eastAsia="pl-PL"/>
              </w:rPr>
              <w:t>*</w:t>
            </w:r>
          </w:p>
          <w:p w14:paraId="18C16CED" w14:textId="77777777" w:rsidR="000C7B0E" w:rsidRPr="00A8477F" w:rsidRDefault="00831AFC" w:rsidP="000C7B0E">
            <w:pPr>
              <w:spacing w:line="276" w:lineRule="auto"/>
              <w:rPr>
                <w:rFonts w:ascii="Arial Narrow" w:hAnsi="Arial Narrow"/>
                <w:lang w:eastAsia="pl-PL"/>
              </w:rPr>
            </w:pPr>
            <w:sdt>
              <w:sdtPr>
                <w:rPr>
                  <w:rFonts w:ascii="Arial Narrow" w:hAnsi="Arial Narrow"/>
                  <w:color w:val="000000" w:themeColor="text1"/>
                  <w:lang w:eastAsia="pl-PL"/>
                </w:rPr>
                <w:id w:val="-1721738626"/>
                <w14:checkbox>
                  <w14:checked w14:val="0"/>
                  <w14:checkedState w14:val="2612" w14:font="MS Gothic"/>
                  <w14:uncheckedState w14:val="2610" w14:font="MS Gothic"/>
                </w14:checkbox>
              </w:sdtPr>
              <w:sdtEndPr/>
              <w:sdtContent>
                <w:r w:rsidR="000C7B0E">
                  <w:rPr>
                    <w:rFonts w:ascii="MS Gothic" w:eastAsia="MS Gothic" w:hAnsi="MS Gothic" w:hint="eastAsia"/>
                    <w:color w:val="000000" w:themeColor="text1"/>
                    <w:lang w:eastAsia="pl-PL"/>
                  </w:rPr>
                  <w:t>☐</w:t>
                </w:r>
              </w:sdtContent>
            </w:sdt>
            <w:r w:rsidR="000C7B0E" w:rsidRPr="00E52900">
              <w:rPr>
                <w:rFonts w:ascii="Arial Narrow" w:hAnsi="Arial Narrow"/>
                <w:color w:val="000000" w:themeColor="text1"/>
                <w:lang w:eastAsia="pl-PL"/>
              </w:rPr>
              <w:t xml:space="preserve"> </w:t>
            </w:r>
            <w:r w:rsidR="000C7B0E" w:rsidRPr="00E52900">
              <w:rPr>
                <w:rFonts w:ascii="Arial Narrow" w:hAnsi="Arial Narrow"/>
                <w:color w:val="FF0000"/>
                <w:lang w:eastAsia="pl-PL"/>
              </w:rPr>
              <w:t>kierownika robót danej branży</w:t>
            </w:r>
            <w:r w:rsidR="000C7B0E">
              <w:rPr>
                <w:rFonts w:ascii="Arial Narrow" w:hAnsi="Arial Narrow"/>
                <w:lang w:eastAsia="pl-PL"/>
              </w:rPr>
              <w:t xml:space="preserve"> </w:t>
            </w:r>
            <w:r w:rsidR="000C7B0E" w:rsidRPr="00A8477F">
              <w:rPr>
                <w:rFonts w:ascii="Arial Narrow" w:hAnsi="Arial Narrow"/>
                <w:lang w:eastAsia="pl-PL"/>
              </w:rPr>
              <w:t>*</w:t>
            </w:r>
          </w:p>
          <w:p w14:paraId="4F7C857B" w14:textId="77777777" w:rsidR="000C7B0E" w:rsidRPr="00A8477F" w:rsidRDefault="00831AFC" w:rsidP="000C7B0E">
            <w:pPr>
              <w:spacing w:line="276" w:lineRule="auto"/>
              <w:rPr>
                <w:rFonts w:ascii="Arial Narrow" w:hAnsi="Arial Narrow"/>
                <w:lang w:eastAsia="pl-PL"/>
              </w:rPr>
            </w:pPr>
            <w:sdt>
              <w:sdtPr>
                <w:rPr>
                  <w:rFonts w:ascii="Arial Narrow" w:hAnsi="Arial Narrow"/>
                  <w:lang w:eastAsia="pl-PL"/>
                </w:rPr>
                <w:id w:val="-479004788"/>
                <w14:checkbox>
                  <w14:checked w14:val="0"/>
                  <w14:checkedState w14:val="2612" w14:font="MS Gothic"/>
                  <w14:uncheckedState w14:val="2610" w14:font="MS Gothic"/>
                </w14:checkbox>
              </w:sdtPr>
              <w:sdtEndPr/>
              <w:sdtContent>
                <w:r w:rsidR="000C7B0E" w:rsidRPr="00A8477F">
                  <w:rPr>
                    <w:rFonts w:ascii="Segoe UI Symbol" w:hAnsi="Segoe UI Symbol" w:cs="Segoe UI Symbol"/>
                    <w:lang w:eastAsia="pl-PL"/>
                  </w:rPr>
                  <w:t>☐</w:t>
                </w:r>
              </w:sdtContent>
            </w:sdt>
            <w:r w:rsidR="000C7B0E" w:rsidRPr="00A8477F">
              <w:rPr>
                <w:rFonts w:ascii="Arial Narrow" w:hAnsi="Arial Narrow"/>
                <w:lang w:eastAsia="pl-PL"/>
              </w:rPr>
              <w:t xml:space="preserve"> kierownika budowy* </w:t>
            </w:r>
          </w:p>
          <w:p w14:paraId="5D50D234" w14:textId="77777777" w:rsidR="00F167DD" w:rsidRPr="00A8477F" w:rsidRDefault="00F167DD" w:rsidP="00E42AC0">
            <w:pPr>
              <w:spacing w:line="276" w:lineRule="auto"/>
              <w:rPr>
                <w:rFonts w:ascii="Arial Narrow" w:hAnsi="Arial Narrow"/>
                <w:lang w:eastAsia="pl-PL"/>
              </w:rPr>
            </w:pPr>
          </w:p>
          <w:p w14:paraId="009CFA93" w14:textId="77777777" w:rsidR="00F167DD" w:rsidRPr="00A8477F" w:rsidRDefault="00F167DD" w:rsidP="00E42AC0">
            <w:pPr>
              <w:spacing w:line="276" w:lineRule="auto"/>
              <w:rPr>
                <w:rFonts w:ascii="Arial Narrow" w:hAnsi="Arial Narrow"/>
                <w:lang w:eastAsia="pl-PL"/>
              </w:rPr>
            </w:pPr>
            <w:r>
              <w:rPr>
                <w:rFonts w:ascii="Arial Narrow" w:hAnsi="Arial Narrow"/>
                <w:lang w:eastAsia="pl-PL"/>
              </w:rPr>
              <w:t xml:space="preserve">     </w:t>
            </w:r>
            <w:r w:rsidRPr="00A8477F">
              <w:rPr>
                <w:rFonts w:ascii="Arial Narrow" w:hAnsi="Arial Narrow"/>
                <w:lang w:eastAsia="pl-PL"/>
              </w:rPr>
              <w:t>data rozpoczęcia</w:t>
            </w:r>
            <w:r>
              <w:rPr>
                <w:rFonts w:ascii="Arial Narrow" w:hAnsi="Arial Narrow"/>
                <w:lang w:eastAsia="pl-PL"/>
              </w:rPr>
              <w:t xml:space="preserve"> pełnienia funkcji: </w:t>
            </w:r>
            <w:r w:rsidRPr="00A8477F">
              <w:rPr>
                <w:rFonts w:ascii="Arial Narrow" w:hAnsi="Arial Narrow"/>
                <w:lang w:eastAsia="pl-PL"/>
              </w:rPr>
              <w:t xml:space="preserve"> </w:t>
            </w:r>
            <w:r>
              <w:rPr>
                <w:rFonts w:ascii="Arial Narrow" w:hAnsi="Arial Narrow"/>
                <w:lang w:eastAsia="pl-PL"/>
              </w:rPr>
              <w:t xml:space="preserve">                                   </w:t>
            </w:r>
            <w:r w:rsidRPr="00A8477F">
              <w:rPr>
                <w:rFonts w:ascii="Arial Narrow" w:hAnsi="Arial Narrow"/>
                <w:lang w:eastAsia="pl-PL"/>
              </w:rPr>
              <w:t>data zakończenia</w:t>
            </w:r>
            <w:r>
              <w:rPr>
                <w:rFonts w:ascii="Arial Narrow" w:hAnsi="Arial Narrow"/>
                <w:lang w:eastAsia="pl-PL"/>
              </w:rPr>
              <w:t xml:space="preserve"> pełnienia funkcji:</w:t>
            </w:r>
          </w:p>
          <w:p w14:paraId="2145792D" w14:textId="77777777" w:rsidR="00F167DD" w:rsidRPr="00A8477F" w:rsidRDefault="00F167DD" w:rsidP="00E42AC0">
            <w:pPr>
              <w:spacing w:line="276" w:lineRule="auto"/>
              <w:rPr>
                <w:rFonts w:ascii="Arial Narrow" w:hAnsi="Arial Narrow"/>
                <w:lang w:eastAsia="pl-PL"/>
              </w:rPr>
            </w:pPr>
            <w:r>
              <w:rPr>
                <w:rFonts w:ascii="Arial Narrow" w:hAnsi="Arial Narrow"/>
                <w:lang w:eastAsia="pl-PL"/>
              </w:rPr>
              <w:t xml:space="preserve">   …………………………………………....                      ………………………………………………………</w:t>
            </w:r>
          </w:p>
          <w:p w14:paraId="0146676E" w14:textId="77777777" w:rsidR="00F167DD" w:rsidRPr="00A8477F" w:rsidRDefault="00F167DD" w:rsidP="00E42AC0">
            <w:pPr>
              <w:spacing w:line="276" w:lineRule="auto"/>
              <w:rPr>
                <w:rFonts w:ascii="Arial Narrow" w:hAnsi="Arial Narrow"/>
                <w:lang w:eastAsia="pl-PL"/>
              </w:rPr>
            </w:pPr>
            <w:r>
              <w:rPr>
                <w:rFonts w:ascii="Arial Narrow" w:hAnsi="Arial Narrow"/>
                <w:lang w:eastAsia="pl-PL"/>
              </w:rPr>
              <w:t xml:space="preserve"> </w:t>
            </w:r>
          </w:p>
          <w:p w14:paraId="04FA88CC"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Nazwa Zamawiającego:</w:t>
            </w:r>
          </w:p>
          <w:p w14:paraId="1A5E9AD2"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w:t>
            </w:r>
          </w:p>
          <w:p w14:paraId="3A66210F" w14:textId="77777777" w:rsidR="00F167DD" w:rsidRPr="00A8477F" w:rsidRDefault="00F167DD" w:rsidP="00E42AC0">
            <w:pPr>
              <w:spacing w:line="276" w:lineRule="auto"/>
              <w:rPr>
                <w:rFonts w:ascii="Arial Narrow" w:hAnsi="Arial Narrow"/>
                <w:lang w:eastAsia="pl-PL"/>
              </w:rPr>
            </w:pPr>
          </w:p>
          <w:p w14:paraId="7B0F0632"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Roboty budowlane polegające na:</w:t>
            </w:r>
          </w:p>
          <w:p w14:paraId="0A6D9A50" w14:textId="5979C651" w:rsidR="00F167DD" w:rsidRPr="00A8477F" w:rsidRDefault="00831AFC" w:rsidP="00E42AC0">
            <w:pPr>
              <w:widowControl w:val="0"/>
              <w:suppressLineNumbers/>
              <w:suppressAutoHyphens/>
              <w:spacing w:line="276" w:lineRule="auto"/>
              <w:rPr>
                <w:rFonts w:ascii="Times New Roman" w:eastAsia="Andale Sans UI" w:hAnsi="Times New Roman" w:cs="Century Gothic"/>
                <w:b/>
                <w:bCs/>
                <w:kern w:val="2"/>
                <w:szCs w:val="24"/>
                <w:lang w:eastAsia="zh-CN" w:bidi="hi-IN"/>
              </w:rPr>
            </w:pPr>
            <w:sdt>
              <w:sdtPr>
                <w:rPr>
                  <w:rFonts w:ascii="Arial Narrow" w:eastAsia="Andale Sans UI" w:hAnsi="Arial Narrow" w:cs="Century Gothic"/>
                  <w:b/>
                  <w:bCs/>
                  <w:kern w:val="2"/>
                  <w:lang w:eastAsia="zh-CN" w:bidi="hi-IN"/>
                </w:rPr>
                <w:id w:val="1505157664"/>
                <w14:checkbox>
                  <w14:checked w14:val="0"/>
                  <w14:checkedState w14:val="2612" w14:font="MS Gothic"/>
                  <w14:uncheckedState w14:val="2610" w14:font="MS Gothic"/>
                </w14:checkbox>
              </w:sdtPr>
              <w:sdtEndPr/>
              <w:sdtContent>
                <w:r w:rsidR="00F167DD" w:rsidRPr="00A8477F">
                  <w:rPr>
                    <w:rFonts w:ascii="Segoe UI Symbol" w:eastAsia="Andale Sans UI" w:hAnsi="Segoe UI Symbol" w:cs="Segoe UI Symbol"/>
                    <w:b/>
                    <w:bCs/>
                    <w:kern w:val="2"/>
                    <w:lang w:eastAsia="zh-CN" w:bidi="hi-IN"/>
                  </w:rPr>
                  <w:t>☐</w:t>
                </w:r>
              </w:sdtContent>
            </w:sdt>
            <w:r w:rsidR="00F167DD" w:rsidRPr="00A8477F">
              <w:rPr>
                <w:rFonts w:ascii="Arial Narrow" w:eastAsia="Andale Sans UI" w:hAnsi="Arial Narrow" w:cs="Century Gothic"/>
                <w:b/>
                <w:bCs/>
                <w:kern w:val="2"/>
                <w:lang w:eastAsia="zh-CN" w:bidi="hi-IN"/>
              </w:rPr>
              <w:t xml:space="preserve"> budowie</w:t>
            </w:r>
            <w:r w:rsidR="00F167DD">
              <w:rPr>
                <w:rFonts w:ascii="Arial Narrow" w:eastAsia="Andale Sans UI" w:hAnsi="Arial Narrow" w:cs="Century Gothic"/>
                <w:b/>
                <w:bCs/>
                <w:kern w:val="2"/>
                <w:lang w:eastAsia="zh-CN" w:bidi="hi-IN"/>
              </w:rPr>
              <w:t xml:space="preserve"> </w:t>
            </w:r>
            <w:r w:rsidR="00F167DD" w:rsidRPr="00E52900">
              <w:rPr>
                <w:rFonts w:ascii="Arial Narrow" w:eastAsia="Andale Sans UI" w:hAnsi="Arial Narrow" w:cs="Century Gothic"/>
                <w:b/>
                <w:bCs/>
                <w:strike/>
                <w:color w:val="FF0000"/>
                <w:kern w:val="2"/>
                <w:lang w:eastAsia="zh-CN" w:bidi="hi-IN"/>
              </w:rPr>
              <w:t>obiektu</w:t>
            </w:r>
            <w:r w:rsidR="00E52900">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color w:val="FF0000"/>
                <w:kern w:val="2"/>
                <w:lang w:eastAsia="zh-CN" w:bidi="hi-IN"/>
              </w:rPr>
              <w:t>budynku</w:t>
            </w:r>
            <w:r w:rsidR="00F167DD" w:rsidRPr="00A8477F">
              <w:rPr>
                <w:rFonts w:ascii="Arial Narrow" w:eastAsia="Andale Sans UI" w:hAnsi="Arial Narrow" w:cs="Century Gothic"/>
                <w:b/>
                <w:bCs/>
                <w:kern w:val="2"/>
                <w:lang w:eastAsia="zh-CN" w:bidi="hi-IN"/>
              </w:rPr>
              <w:t>*</w:t>
            </w:r>
          </w:p>
          <w:p w14:paraId="29C5A324" w14:textId="1AF33E01" w:rsidR="00F167DD" w:rsidRPr="00A8477F" w:rsidRDefault="00831AFC" w:rsidP="00E42AC0">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1371425199"/>
                <w14:checkbox>
                  <w14:checked w14:val="0"/>
                  <w14:checkedState w14:val="2612" w14:font="MS Gothic"/>
                  <w14:uncheckedState w14:val="2610" w14:font="MS Gothic"/>
                </w14:checkbox>
              </w:sdtPr>
              <w:sdtEndPr/>
              <w:sdtContent>
                <w:r w:rsidR="00F167DD" w:rsidRPr="00A8477F">
                  <w:rPr>
                    <w:rFonts w:ascii="Segoe UI Symbol" w:eastAsia="Andale Sans UI" w:hAnsi="Segoe UI Symbol" w:cs="Segoe UI Symbol"/>
                    <w:b/>
                    <w:bCs/>
                    <w:kern w:val="2"/>
                    <w:lang w:eastAsia="zh-CN" w:bidi="hi-IN"/>
                  </w:rPr>
                  <w:t>☐</w:t>
                </w:r>
              </w:sdtContent>
            </w:sdt>
            <w:r w:rsidR="00F167DD" w:rsidRPr="00A8477F">
              <w:rPr>
                <w:rFonts w:ascii="Arial Narrow" w:eastAsia="Andale Sans UI" w:hAnsi="Arial Narrow" w:cs="Century Gothic"/>
                <w:b/>
                <w:bCs/>
                <w:kern w:val="2"/>
                <w:lang w:eastAsia="zh-CN" w:bidi="hi-IN"/>
              </w:rPr>
              <w:t xml:space="preserve"> rozbudowie</w:t>
            </w:r>
            <w:r w:rsidR="00F167DD">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strike/>
                <w:color w:val="FF0000"/>
                <w:kern w:val="2"/>
                <w:lang w:eastAsia="zh-CN" w:bidi="hi-IN"/>
              </w:rPr>
              <w:t>obiektu</w:t>
            </w:r>
            <w:r w:rsidR="00E52900">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color w:val="FF0000"/>
                <w:kern w:val="2"/>
                <w:lang w:eastAsia="zh-CN" w:bidi="hi-IN"/>
              </w:rPr>
              <w:t>budynku</w:t>
            </w:r>
            <w:r w:rsidR="00E52900" w:rsidRPr="00A8477F">
              <w:rPr>
                <w:rFonts w:ascii="Arial Narrow" w:eastAsia="Andale Sans UI" w:hAnsi="Arial Narrow" w:cs="Century Gothic"/>
                <w:b/>
                <w:bCs/>
                <w:kern w:val="2"/>
                <w:lang w:eastAsia="zh-CN" w:bidi="hi-IN"/>
              </w:rPr>
              <w:t xml:space="preserve"> </w:t>
            </w:r>
            <w:r w:rsidR="00F167DD" w:rsidRPr="00A8477F">
              <w:rPr>
                <w:rFonts w:ascii="Arial Narrow" w:eastAsia="Andale Sans UI" w:hAnsi="Arial Narrow" w:cs="Century Gothic"/>
                <w:b/>
                <w:bCs/>
                <w:kern w:val="2"/>
                <w:lang w:eastAsia="zh-CN" w:bidi="hi-IN"/>
              </w:rPr>
              <w:t>*</w:t>
            </w:r>
          </w:p>
          <w:p w14:paraId="1E1058C6" w14:textId="7EAE9664" w:rsidR="00F167DD" w:rsidRPr="00A8477F" w:rsidRDefault="00831AFC" w:rsidP="00E42AC0">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365260303"/>
                <w14:checkbox>
                  <w14:checked w14:val="0"/>
                  <w14:checkedState w14:val="2612" w14:font="MS Gothic"/>
                  <w14:uncheckedState w14:val="2610" w14:font="MS Gothic"/>
                </w14:checkbox>
              </w:sdtPr>
              <w:sdtEndPr/>
              <w:sdtContent>
                <w:r w:rsidR="00F167DD" w:rsidRPr="00A8477F">
                  <w:rPr>
                    <w:rFonts w:ascii="Segoe UI Symbol" w:eastAsia="Andale Sans UI" w:hAnsi="Segoe UI Symbol" w:cs="Segoe UI Symbol"/>
                    <w:b/>
                    <w:bCs/>
                    <w:kern w:val="2"/>
                    <w:lang w:eastAsia="zh-CN" w:bidi="hi-IN"/>
                  </w:rPr>
                  <w:t>☐</w:t>
                </w:r>
              </w:sdtContent>
            </w:sdt>
            <w:r w:rsidR="00F167DD" w:rsidRPr="00A8477F">
              <w:rPr>
                <w:rFonts w:ascii="Arial Narrow" w:eastAsia="Andale Sans UI" w:hAnsi="Arial Narrow" w:cs="Century Gothic"/>
                <w:b/>
                <w:bCs/>
                <w:kern w:val="2"/>
                <w:lang w:eastAsia="zh-CN" w:bidi="hi-IN"/>
              </w:rPr>
              <w:t xml:space="preserve"> przebudowie</w:t>
            </w:r>
            <w:r w:rsidR="00F167DD">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strike/>
                <w:color w:val="FF0000"/>
                <w:kern w:val="2"/>
                <w:lang w:eastAsia="zh-CN" w:bidi="hi-IN"/>
              </w:rPr>
              <w:t>obiektu</w:t>
            </w:r>
            <w:r w:rsidR="00E52900">
              <w:rPr>
                <w:rFonts w:ascii="Arial Narrow" w:eastAsia="Andale Sans UI" w:hAnsi="Arial Narrow" w:cs="Century Gothic"/>
                <w:b/>
                <w:bCs/>
                <w:kern w:val="2"/>
                <w:lang w:eastAsia="zh-CN" w:bidi="hi-IN"/>
              </w:rPr>
              <w:t xml:space="preserve"> </w:t>
            </w:r>
            <w:r w:rsidR="00E52900" w:rsidRPr="00E52900">
              <w:rPr>
                <w:rFonts w:ascii="Arial Narrow" w:eastAsia="Andale Sans UI" w:hAnsi="Arial Narrow" w:cs="Century Gothic"/>
                <w:b/>
                <w:bCs/>
                <w:color w:val="FF0000"/>
                <w:kern w:val="2"/>
                <w:lang w:eastAsia="zh-CN" w:bidi="hi-IN"/>
              </w:rPr>
              <w:t>budynku</w:t>
            </w:r>
            <w:r w:rsidR="00E52900" w:rsidRPr="00A8477F">
              <w:rPr>
                <w:rFonts w:ascii="Arial Narrow" w:eastAsia="Andale Sans UI" w:hAnsi="Arial Narrow" w:cs="Century Gothic"/>
                <w:b/>
                <w:bCs/>
                <w:kern w:val="2"/>
                <w:lang w:eastAsia="zh-CN" w:bidi="hi-IN"/>
              </w:rPr>
              <w:t xml:space="preserve"> </w:t>
            </w:r>
            <w:r w:rsidR="00F167DD" w:rsidRPr="00A8477F">
              <w:rPr>
                <w:rFonts w:ascii="Arial Narrow" w:eastAsia="Andale Sans UI" w:hAnsi="Arial Narrow" w:cs="Century Gothic"/>
                <w:b/>
                <w:bCs/>
                <w:kern w:val="2"/>
                <w:lang w:eastAsia="zh-CN" w:bidi="hi-IN"/>
              </w:rPr>
              <w:t>*</w:t>
            </w:r>
          </w:p>
          <w:p w14:paraId="742A5C59" w14:textId="77777777" w:rsidR="00F167DD" w:rsidRPr="00A8477F" w:rsidRDefault="00F167DD" w:rsidP="00E42AC0">
            <w:pPr>
              <w:widowControl w:val="0"/>
              <w:suppressLineNumbers/>
              <w:suppressAutoHyphens/>
              <w:spacing w:line="276" w:lineRule="auto"/>
              <w:rPr>
                <w:rFonts w:ascii="Arial Narrow" w:eastAsia="Andale Sans UI" w:hAnsi="Arial Narrow" w:cs="Century Gothic"/>
                <w:b/>
                <w:bCs/>
                <w:kern w:val="2"/>
                <w:lang w:eastAsia="zh-CN" w:bidi="hi-IN"/>
              </w:rPr>
            </w:pPr>
          </w:p>
          <w:p w14:paraId="7A5A4250" w14:textId="14C05D9A" w:rsidR="00F167DD" w:rsidRPr="00625E99" w:rsidRDefault="00F167DD" w:rsidP="00E42AC0">
            <w:pPr>
              <w:widowControl w:val="0"/>
              <w:suppressLineNumbers/>
              <w:suppressAutoHyphens/>
              <w:spacing w:line="276" w:lineRule="auto"/>
              <w:rPr>
                <w:rFonts w:ascii="Arial Narrow" w:eastAsia="Andale Sans UI" w:hAnsi="Arial Narrow" w:cs="Century Gothic"/>
                <w:bCs/>
                <w:kern w:val="2"/>
                <w:lang w:eastAsia="zh-CN" w:bidi="hi-IN"/>
              </w:rPr>
            </w:pPr>
            <w:r>
              <w:rPr>
                <w:rFonts w:ascii="Arial Narrow" w:eastAsia="Andale Sans UI" w:hAnsi="Arial Narrow" w:cs="Century Gothic"/>
                <w:bCs/>
                <w:kern w:val="2"/>
                <w:lang w:eastAsia="zh-CN" w:bidi="hi-IN"/>
              </w:rPr>
              <w:t>(nazwa obiektu</w:t>
            </w:r>
            <w:r w:rsidR="00376DDD">
              <w:rPr>
                <w:rFonts w:ascii="Arial Narrow" w:eastAsia="Andale Sans UI" w:hAnsi="Arial Narrow" w:cs="Century Gothic"/>
                <w:bCs/>
                <w:kern w:val="2"/>
                <w:lang w:eastAsia="zh-CN" w:bidi="hi-IN"/>
              </w:rPr>
              <w:t xml:space="preserve"> kubaturowego</w:t>
            </w:r>
            <w:r w:rsidR="00625E99">
              <w:rPr>
                <w:rFonts w:ascii="Arial Narrow" w:eastAsia="Andale Sans UI" w:hAnsi="Arial Narrow" w:cs="Century Gothic"/>
                <w:bCs/>
                <w:kern w:val="2"/>
                <w:lang w:eastAsia="zh-CN" w:bidi="hi-IN"/>
              </w:rPr>
              <w:t>)*</w:t>
            </w:r>
          </w:p>
          <w:p w14:paraId="73AEDE03" w14:textId="16DAD164" w:rsidR="00F167DD" w:rsidRPr="00A8477F" w:rsidRDefault="00625E99" w:rsidP="00E42AC0">
            <w:pPr>
              <w:widowControl w:val="0"/>
              <w:suppressLineNumbers/>
              <w:suppressAutoHyphens/>
              <w:spacing w:line="276" w:lineRule="auto"/>
              <w:rPr>
                <w:rFonts w:ascii="Arial Narrow" w:eastAsia="Andale Sans UI" w:hAnsi="Arial Narrow"/>
                <w:color w:val="00000A"/>
                <w:kern w:val="2"/>
                <w:lang w:eastAsia="zh-CN" w:bidi="hi-IN"/>
              </w:rPr>
            </w:pPr>
            <w:r>
              <w:rPr>
                <w:rFonts w:ascii="Arial Narrow" w:eastAsia="Andale Sans UI" w:hAnsi="Arial Narrow"/>
                <w:color w:val="00000A"/>
                <w:kern w:val="2"/>
                <w:lang w:eastAsia="zh-CN" w:bidi="hi-IN"/>
              </w:rPr>
              <w:t>…………………</w:t>
            </w:r>
            <w:r w:rsidR="00F167DD" w:rsidRPr="00A8477F">
              <w:rPr>
                <w:rFonts w:ascii="Arial Narrow" w:eastAsia="Andale Sans UI" w:hAnsi="Arial Narrow"/>
                <w:color w:val="00000A"/>
                <w:kern w:val="2"/>
                <w:lang w:eastAsia="zh-CN" w:bidi="hi-IN"/>
              </w:rPr>
              <w:t>……………………………………………………………………………………….</w:t>
            </w:r>
          </w:p>
          <w:p w14:paraId="1688091C" w14:textId="77777777" w:rsidR="00F167DD" w:rsidRPr="00A8477F" w:rsidRDefault="00F167DD" w:rsidP="00E42AC0">
            <w:pPr>
              <w:widowControl w:val="0"/>
              <w:suppressLineNumbers/>
              <w:suppressAutoHyphens/>
              <w:spacing w:line="276" w:lineRule="auto"/>
              <w:rPr>
                <w:rFonts w:ascii="Arial Narrow" w:eastAsia="Andale Sans UI" w:hAnsi="Arial Narrow"/>
                <w:color w:val="00000A"/>
                <w:kern w:val="2"/>
                <w:lang w:eastAsia="zh-CN" w:bidi="hi-IN"/>
              </w:rPr>
            </w:pPr>
          </w:p>
          <w:p w14:paraId="7BD23FED" w14:textId="26A9058E" w:rsidR="00F167DD" w:rsidRPr="00A8477F" w:rsidRDefault="00F167DD" w:rsidP="00E42AC0">
            <w:pPr>
              <w:widowControl w:val="0"/>
              <w:suppressLineNumbers/>
              <w:suppressAutoHyphens/>
              <w:spacing w:line="276" w:lineRule="auto"/>
              <w:rPr>
                <w:rFonts w:ascii="Arial Narrow" w:eastAsia="Andale Sans UI" w:hAnsi="Arial Narrow" w:cs="Century Gothic"/>
                <w:b/>
                <w:bCs/>
                <w:kern w:val="2"/>
                <w:lang w:eastAsia="zh-CN" w:bidi="hi-IN"/>
              </w:rPr>
            </w:pPr>
            <w:r w:rsidRPr="00A8477F">
              <w:rPr>
                <w:rFonts w:ascii="Arial Narrow" w:eastAsia="Andale Sans UI" w:hAnsi="Arial Narrow"/>
                <w:color w:val="00000A"/>
                <w:kern w:val="2"/>
                <w:lang w:eastAsia="zh-CN" w:bidi="hi-IN"/>
              </w:rPr>
              <w:t xml:space="preserve">Dane lokalizacyjne </w:t>
            </w:r>
            <w:r w:rsidRPr="000C7B0E">
              <w:rPr>
                <w:rFonts w:ascii="Arial Narrow" w:eastAsia="Andale Sans UI" w:hAnsi="Arial Narrow"/>
                <w:strike/>
                <w:color w:val="FF0000"/>
                <w:kern w:val="2"/>
                <w:lang w:eastAsia="zh-CN" w:bidi="hi-IN"/>
              </w:rPr>
              <w:t xml:space="preserve">obiektu </w:t>
            </w:r>
            <w:r w:rsidR="00376DDD" w:rsidRPr="000C7B0E">
              <w:rPr>
                <w:rFonts w:ascii="Arial Narrow" w:eastAsia="Andale Sans UI" w:hAnsi="Arial Narrow"/>
                <w:strike/>
                <w:color w:val="FF0000"/>
                <w:kern w:val="2"/>
                <w:lang w:eastAsia="zh-CN" w:bidi="hi-IN"/>
              </w:rPr>
              <w:t>kubaturowego</w:t>
            </w:r>
            <w:r w:rsidR="000C7B0E">
              <w:rPr>
                <w:rFonts w:ascii="Arial Narrow" w:eastAsia="Andale Sans UI" w:hAnsi="Arial Narrow"/>
                <w:strike/>
                <w:color w:val="FF0000"/>
                <w:kern w:val="2"/>
                <w:lang w:eastAsia="zh-CN" w:bidi="hi-IN"/>
              </w:rPr>
              <w:t xml:space="preserve"> </w:t>
            </w:r>
            <w:r w:rsidR="000C7B0E" w:rsidRPr="000C7B0E">
              <w:rPr>
                <w:rFonts w:ascii="Arial Narrow" w:eastAsia="Andale Sans UI" w:hAnsi="Arial Narrow"/>
                <w:color w:val="FF0000"/>
                <w:kern w:val="2"/>
                <w:lang w:eastAsia="zh-CN" w:bidi="hi-IN"/>
              </w:rPr>
              <w:t>budynku</w:t>
            </w:r>
            <w:r w:rsidR="00376DDD" w:rsidRPr="000C7B0E">
              <w:rPr>
                <w:rFonts w:ascii="Arial Narrow" w:eastAsia="Andale Sans UI" w:hAnsi="Arial Narrow"/>
                <w:color w:val="FF0000"/>
                <w:kern w:val="2"/>
                <w:lang w:eastAsia="zh-CN" w:bidi="hi-IN"/>
              </w:rPr>
              <w:t xml:space="preserve"> </w:t>
            </w:r>
            <w:r w:rsidRPr="00A8477F">
              <w:rPr>
                <w:rFonts w:ascii="Arial Narrow" w:eastAsia="Andale Sans UI" w:hAnsi="Arial Narrow"/>
                <w:color w:val="00000A"/>
                <w:kern w:val="2"/>
                <w:lang w:eastAsia="zh-CN" w:bidi="hi-IN"/>
              </w:rPr>
              <w:t>(miejscowość, ulica):</w:t>
            </w:r>
          </w:p>
          <w:p w14:paraId="4BEB4F3F" w14:textId="77777777" w:rsidR="00F167DD" w:rsidRPr="00A8477F" w:rsidRDefault="00F167DD"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s="Century Gothic"/>
                <w:kern w:val="2"/>
                <w:lang w:eastAsia="zh-CN" w:bidi="hi-IN"/>
              </w:rPr>
              <w:t xml:space="preserve">……………………………………………………………………………………………….…………….… </w:t>
            </w:r>
          </w:p>
          <w:p w14:paraId="1D4C104F" w14:textId="77777777" w:rsidR="00F167DD" w:rsidRPr="00A8477F" w:rsidRDefault="00F167DD" w:rsidP="00E42AC0">
            <w:pPr>
              <w:widowControl w:val="0"/>
              <w:suppressLineNumbers/>
              <w:suppressAutoHyphens/>
              <w:spacing w:line="276" w:lineRule="auto"/>
              <w:rPr>
                <w:rFonts w:ascii="Arial Narrow" w:eastAsia="Andale Sans UI" w:hAnsi="Arial Narrow" w:cs="Century Gothic"/>
                <w:kern w:val="2"/>
                <w:lang w:eastAsia="zh-CN" w:bidi="hi-IN"/>
              </w:rPr>
            </w:pPr>
          </w:p>
          <w:p w14:paraId="34CDAACC" w14:textId="30D2F7A5" w:rsidR="00F167DD" w:rsidRPr="00A8477F" w:rsidRDefault="00F167DD" w:rsidP="00E42AC0">
            <w:pPr>
              <w:widowControl w:val="0"/>
              <w:suppressLineNumbers/>
              <w:suppressAutoHyphens/>
              <w:spacing w:line="276" w:lineRule="auto"/>
              <w:rPr>
                <w:rFonts w:ascii="Arial Narrow" w:eastAsia="Andale Sans UI" w:hAnsi="Arial Narrow" w:cs="Century Gothic"/>
                <w:kern w:val="2"/>
                <w:lang w:eastAsia="zh-CN" w:bidi="hi-IN"/>
              </w:rPr>
            </w:pPr>
            <w:r>
              <w:rPr>
                <w:rFonts w:ascii="Arial Narrow" w:eastAsia="Andale Sans UI" w:hAnsi="Arial Narrow" w:cs="Century Gothic"/>
                <w:kern w:val="2"/>
                <w:lang w:eastAsia="zh-CN" w:bidi="hi-IN"/>
              </w:rPr>
              <w:t xml:space="preserve">Wartość robót branży konstrukcyjno – budowlanej </w:t>
            </w:r>
            <w:r w:rsidR="00625E99">
              <w:rPr>
                <w:rFonts w:ascii="Arial Narrow" w:eastAsia="Andale Sans UI" w:hAnsi="Arial Narrow" w:cs="Century Gothic"/>
                <w:kern w:val="2"/>
                <w:lang w:eastAsia="zh-CN" w:bidi="hi-IN"/>
              </w:rPr>
              <w:t>*</w:t>
            </w:r>
          </w:p>
          <w:p w14:paraId="4F442AE7" w14:textId="24C6FB82" w:rsidR="00901235" w:rsidRPr="000E6596" w:rsidRDefault="00F167DD" w:rsidP="000E6596">
            <w:pPr>
              <w:widowControl w:val="0"/>
              <w:suppressLineNumbers/>
              <w:suppressAutoHyphens/>
              <w:spacing w:line="276" w:lineRule="auto"/>
              <w:rPr>
                <w:rFonts w:ascii="Arial Narrow" w:eastAsia="Andale Sans UI" w:hAnsi="Arial Narrow" w:cs="Century Gothic"/>
                <w:kern w:val="2"/>
                <w:lang w:eastAsia="zh-CN" w:bidi="hi-IN"/>
              </w:rPr>
            </w:pPr>
            <w:r w:rsidRPr="00A8477F">
              <w:rPr>
                <w:rFonts w:ascii="Arial Narrow" w:eastAsia="Andale Sans UI" w:hAnsi="Arial Narrow" w:cs="Century Gothic"/>
                <w:kern w:val="2"/>
                <w:lang w:eastAsia="zh-CN" w:bidi="hi-IN"/>
              </w:rPr>
              <w:t>………………………</w:t>
            </w:r>
            <w:r>
              <w:rPr>
                <w:rFonts w:ascii="Arial Narrow" w:eastAsia="Andale Sans UI" w:hAnsi="Arial Narrow" w:cs="Century Gothic"/>
                <w:kern w:val="2"/>
                <w:lang w:eastAsia="zh-CN" w:bidi="hi-IN"/>
              </w:rPr>
              <w:t>…………………………………………………… zł brutto</w:t>
            </w:r>
            <w:r w:rsidR="00901235">
              <w:rPr>
                <w:rFonts w:ascii="Arial Narrow" w:eastAsia="Andale Sans UI" w:hAnsi="Arial Narrow" w:cs="Century Gothic"/>
                <w:kern w:val="2"/>
                <w:lang w:eastAsia="zh-CN" w:bidi="hi-IN"/>
              </w:rPr>
              <w:t xml:space="preserve"> </w:t>
            </w:r>
          </w:p>
          <w:p w14:paraId="1C874300" w14:textId="744BBE65" w:rsidR="00F167DD" w:rsidRPr="00A8477F" w:rsidRDefault="00F167DD" w:rsidP="00E42AC0">
            <w:pPr>
              <w:spacing w:line="276" w:lineRule="auto"/>
              <w:jc w:val="center"/>
              <w:rPr>
                <w:lang w:eastAsia="pl-PL"/>
              </w:rPr>
            </w:pPr>
            <w:r>
              <w:rPr>
                <w:rFonts w:ascii="Arial Narrow" w:hAnsi="Arial Narrow"/>
                <w:lang w:eastAsia="pl-PL"/>
              </w:rPr>
              <w:t>Kryterium cenowe  + 1</w:t>
            </w:r>
            <w:r w:rsidRPr="00A8477F">
              <w:rPr>
                <w:rFonts w:ascii="Arial Narrow" w:hAnsi="Arial Narrow"/>
                <w:lang w:eastAsia="pl-PL"/>
              </w:rPr>
              <w:t xml:space="preserve">0pkt </w:t>
            </w:r>
          </w:p>
          <w:p w14:paraId="01065A15" w14:textId="052EC66C" w:rsidR="00470414" w:rsidRPr="00901235" w:rsidRDefault="00F167DD" w:rsidP="00901235">
            <w:pPr>
              <w:spacing w:line="276" w:lineRule="auto"/>
              <w:rPr>
                <w:rFonts w:ascii="Arial Narrow" w:hAnsi="Arial Narrow"/>
                <w:b/>
                <w:color w:val="C00000"/>
                <w:sz w:val="20"/>
                <w:lang w:eastAsia="pl-PL"/>
              </w:rPr>
            </w:pPr>
            <w:r w:rsidRPr="00F167DD">
              <w:rPr>
                <w:rFonts w:ascii="Arial Narrow" w:hAnsi="Arial Narrow"/>
                <w:b/>
                <w:color w:val="C00000"/>
                <w:sz w:val="20"/>
                <w:lang w:eastAsia="pl-PL"/>
              </w:rPr>
              <w:t>*(właściwe zaznaczyć)</w:t>
            </w:r>
          </w:p>
        </w:tc>
      </w:tr>
      <w:tr w:rsidR="00F167DD" w:rsidRPr="00A8477F" w14:paraId="531E88ED" w14:textId="77777777" w:rsidTr="00470414">
        <w:tc>
          <w:tcPr>
            <w:tcW w:w="5000" w:type="pct"/>
            <w:tcBorders>
              <w:top w:val="triple" w:sz="4" w:space="0" w:color="44546A"/>
              <w:left w:val="triple" w:sz="4" w:space="0" w:color="44546A"/>
              <w:bottom w:val="triple" w:sz="4" w:space="0" w:color="44546A"/>
              <w:right w:val="triple" w:sz="4" w:space="0" w:color="44546A"/>
            </w:tcBorders>
          </w:tcPr>
          <w:p w14:paraId="7284F123" w14:textId="77777777" w:rsidR="00F167DD" w:rsidRPr="00A8477F" w:rsidRDefault="00F167DD" w:rsidP="00E42AC0">
            <w:pPr>
              <w:spacing w:line="276" w:lineRule="auto"/>
              <w:rPr>
                <w:rFonts w:ascii="Arial Narrow" w:hAnsi="Arial Narrow"/>
                <w:b/>
                <w:lang w:eastAsia="pl-PL"/>
              </w:rPr>
            </w:pPr>
          </w:p>
          <w:p w14:paraId="7123B49D" w14:textId="6F4FDE85" w:rsidR="00F167DD" w:rsidRPr="00A8477F" w:rsidRDefault="00F167DD" w:rsidP="00E42AC0">
            <w:pPr>
              <w:spacing w:line="276" w:lineRule="auto"/>
              <w:rPr>
                <w:rFonts w:ascii="Arial Narrow" w:hAnsi="Arial Narrow"/>
                <w:lang w:eastAsia="pl-PL"/>
              </w:rPr>
            </w:pPr>
            <w:r>
              <w:rPr>
                <w:rFonts w:ascii="Arial Narrow" w:hAnsi="Arial Narrow"/>
                <w:b/>
                <w:lang w:eastAsia="pl-PL"/>
              </w:rPr>
              <w:t>Zadanie nr 3</w:t>
            </w:r>
            <w:r w:rsidRPr="00A8477F">
              <w:rPr>
                <w:rFonts w:ascii="Arial Narrow" w:hAnsi="Arial Narrow"/>
                <w:b/>
                <w:lang w:eastAsia="pl-PL"/>
              </w:rPr>
              <w:t xml:space="preserve"> </w:t>
            </w:r>
            <w:r w:rsidRPr="00A8477F">
              <w:rPr>
                <w:rFonts w:ascii="Arial Narrow" w:hAnsi="Arial Narrow"/>
                <w:lang w:eastAsia="pl-PL"/>
              </w:rPr>
              <w:t>- nazwa………………………………...........................................................................</w:t>
            </w:r>
          </w:p>
          <w:p w14:paraId="01D4D044"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w:t>
            </w:r>
          </w:p>
          <w:p w14:paraId="5C468376" w14:textId="77777777" w:rsidR="00F167DD" w:rsidRPr="00A8477F" w:rsidRDefault="00F167DD" w:rsidP="00E42AC0">
            <w:pPr>
              <w:spacing w:line="276" w:lineRule="auto"/>
              <w:rPr>
                <w:rFonts w:ascii="Arial Narrow" w:hAnsi="Arial Narrow"/>
                <w:lang w:eastAsia="pl-PL"/>
              </w:rPr>
            </w:pPr>
          </w:p>
          <w:p w14:paraId="182E4001"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Okres pełnienia</w:t>
            </w:r>
            <w:r>
              <w:rPr>
                <w:rFonts w:ascii="Arial Narrow" w:hAnsi="Arial Narrow"/>
                <w:lang w:eastAsia="pl-PL"/>
              </w:rPr>
              <w:t xml:space="preserve"> funkcji</w:t>
            </w:r>
            <w:r w:rsidRPr="00A8477F">
              <w:rPr>
                <w:rFonts w:ascii="Arial Narrow" w:hAnsi="Arial Narrow"/>
                <w:lang w:eastAsia="pl-PL"/>
              </w:rPr>
              <w:t>:</w:t>
            </w:r>
          </w:p>
          <w:p w14:paraId="415A33B1" w14:textId="77777777" w:rsidR="00F167DD" w:rsidRPr="00A8477F" w:rsidRDefault="00F167DD" w:rsidP="00E42AC0">
            <w:pPr>
              <w:spacing w:line="276" w:lineRule="auto"/>
              <w:rPr>
                <w:rFonts w:ascii="Arial Narrow" w:hAnsi="Arial Narrow"/>
                <w:lang w:eastAsia="pl-PL"/>
              </w:rPr>
            </w:pPr>
          </w:p>
          <w:p w14:paraId="79F01601" w14:textId="77777777" w:rsidR="000C7B0E" w:rsidRDefault="00831AFC" w:rsidP="000C7B0E">
            <w:pPr>
              <w:spacing w:line="276" w:lineRule="auto"/>
              <w:rPr>
                <w:rFonts w:ascii="Arial Narrow" w:hAnsi="Arial Narrow"/>
                <w:color w:val="000000" w:themeColor="text1"/>
                <w:lang w:eastAsia="pl-PL"/>
              </w:rPr>
            </w:pPr>
            <w:sdt>
              <w:sdtPr>
                <w:rPr>
                  <w:rFonts w:ascii="Arial Narrow" w:hAnsi="Arial Narrow"/>
                  <w:lang w:eastAsia="pl-PL"/>
                </w:rPr>
                <w:id w:val="1952125833"/>
                <w14:checkbox>
                  <w14:checked w14:val="0"/>
                  <w14:checkedState w14:val="2612" w14:font="MS Gothic"/>
                  <w14:uncheckedState w14:val="2610" w14:font="MS Gothic"/>
                </w14:checkbox>
              </w:sdtPr>
              <w:sdtEndPr/>
              <w:sdtContent>
                <w:r w:rsidR="000C7B0E" w:rsidRPr="00A8477F">
                  <w:rPr>
                    <w:rFonts w:ascii="Segoe UI Symbol" w:hAnsi="Segoe UI Symbol" w:cs="Segoe UI Symbol"/>
                    <w:lang w:eastAsia="pl-PL"/>
                  </w:rPr>
                  <w:t>☐</w:t>
                </w:r>
              </w:sdtContent>
            </w:sdt>
            <w:r w:rsidR="000C7B0E" w:rsidRPr="00A8477F">
              <w:rPr>
                <w:rFonts w:ascii="Arial Narrow" w:hAnsi="Arial Narrow"/>
                <w:lang w:eastAsia="pl-PL"/>
              </w:rPr>
              <w:t xml:space="preserve"> </w:t>
            </w:r>
            <w:r w:rsidR="000C7B0E" w:rsidRPr="00E52900">
              <w:rPr>
                <w:rFonts w:ascii="Arial Narrow" w:hAnsi="Arial Narrow"/>
                <w:color w:val="000000" w:themeColor="text1"/>
                <w:lang w:eastAsia="pl-PL"/>
              </w:rPr>
              <w:t>inspektora nadzoru inwestorskiego</w:t>
            </w:r>
            <w:r w:rsidR="000C7B0E">
              <w:rPr>
                <w:rFonts w:ascii="Arial Narrow" w:hAnsi="Arial Narrow"/>
                <w:color w:val="000000" w:themeColor="text1"/>
                <w:lang w:eastAsia="pl-PL"/>
              </w:rPr>
              <w:t>*</w:t>
            </w:r>
          </w:p>
          <w:p w14:paraId="0A891E46" w14:textId="77777777" w:rsidR="000C7B0E" w:rsidRPr="00A8477F" w:rsidRDefault="00831AFC" w:rsidP="000C7B0E">
            <w:pPr>
              <w:spacing w:line="276" w:lineRule="auto"/>
              <w:rPr>
                <w:rFonts w:ascii="Arial Narrow" w:hAnsi="Arial Narrow"/>
                <w:lang w:eastAsia="pl-PL"/>
              </w:rPr>
            </w:pPr>
            <w:sdt>
              <w:sdtPr>
                <w:rPr>
                  <w:rFonts w:ascii="Arial Narrow" w:hAnsi="Arial Narrow"/>
                  <w:color w:val="000000" w:themeColor="text1"/>
                  <w:lang w:eastAsia="pl-PL"/>
                </w:rPr>
                <w:id w:val="-922640693"/>
                <w14:checkbox>
                  <w14:checked w14:val="0"/>
                  <w14:checkedState w14:val="2612" w14:font="MS Gothic"/>
                  <w14:uncheckedState w14:val="2610" w14:font="MS Gothic"/>
                </w14:checkbox>
              </w:sdtPr>
              <w:sdtEndPr/>
              <w:sdtContent>
                <w:r w:rsidR="000C7B0E">
                  <w:rPr>
                    <w:rFonts w:ascii="MS Gothic" w:eastAsia="MS Gothic" w:hAnsi="MS Gothic" w:hint="eastAsia"/>
                    <w:color w:val="000000" w:themeColor="text1"/>
                    <w:lang w:eastAsia="pl-PL"/>
                  </w:rPr>
                  <w:t>☐</w:t>
                </w:r>
              </w:sdtContent>
            </w:sdt>
            <w:r w:rsidR="000C7B0E" w:rsidRPr="00E52900">
              <w:rPr>
                <w:rFonts w:ascii="Arial Narrow" w:hAnsi="Arial Narrow"/>
                <w:color w:val="000000" w:themeColor="text1"/>
                <w:lang w:eastAsia="pl-PL"/>
              </w:rPr>
              <w:t xml:space="preserve"> </w:t>
            </w:r>
            <w:r w:rsidR="000C7B0E" w:rsidRPr="00E52900">
              <w:rPr>
                <w:rFonts w:ascii="Arial Narrow" w:hAnsi="Arial Narrow"/>
                <w:color w:val="FF0000"/>
                <w:lang w:eastAsia="pl-PL"/>
              </w:rPr>
              <w:t>kierownika robót danej branży</w:t>
            </w:r>
            <w:r w:rsidR="000C7B0E">
              <w:rPr>
                <w:rFonts w:ascii="Arial Narrow" w:hAnsi="Arial Narrow"/>
                <w:lang w:eastAsia="pl-PL"/>
              </w:rPr>
              <w:t xml:space="preserve"> </w:t>
            </w:r>
            <w:r w:rsidR="000C7B0E" w:rsidRPr="00A8477F">
              <w:rPr>
                <w:rFonts w:ascii="Arial Narrow" w:hAnsi="Arial Narrow"/>
                <w:lang w:eastAsia="pl-PL"/>
              </w:rPr>
              <w:t>*</w:t>
            </w:r>
          </w:p>
          <w:p w14:paraId="495B2B49" w14:textId="77777777" w:rsidR="000C7B0E" w:rsidRPr="00A8477F" w:rsidRDefault="00831AFC" w:rsidP="000C7B0E">
            <w:pPr>
              <w:spacing w:line="276" w:lineRule="auto"/>
              <w:rPr>
                <w:rFonts w:ascii="Arial Narrow" w:hAnsi="Arial Narrow"/>
                <w:lang w:eastAsia="pl-PL"/>
              </w:rPr>
            </w:pPr>
            <w:sdt>
              <w:sdtPr>
                <w:rPr>
                  <w:rFonts w:ascii="Arial Narrow" w:hAnsi="Arial Narrow"/>
                  <w:lang w:eastAsia="pl-PL"/>
                </w:rPr>
                <w:id w:val="620656793"/>
                <w14:checkbox>
                  <w14:checked w14:val="0"/>
                  <w14:checkedState w14:val="2612" w14:font="MS Gothic"/>
                  <w14:uncheckedState w14:val="2610" w14:font="MS Gothic"/>
                </w14:checkbox>
              </w:sdtPr>
              <w:sdtEndPr/>
              <w:sdtContent>
                <w:r w:rsidR="000C7B0E" w:rsidRPr="00A8477F">
                  <w:rPr>
                    <w:rFonts w:ascii="Segoe UI Symbol" w:hAnsi="Segoe UI Symbol" w:cs="Segoe UI Symbol"/>
                    <w:lang w:eastAsia="pl-PL"/>
                  </w:rPr>
                  <w:t>☐</w:t>
                </w:r>
              </w:sdtContent>
            </w:sdt>
            <w:r w:rsidR="000C7B0E" w:rsidRPr="00A8477F">
              <w:rPr>
                <w:rFonts w:ascii="Arial Narrow" w:hAnsi="Arial Narrow"/>
                <w:lang w:eastAsia="pl-PL"/>
              </w:rPr>
              <w:t xml:space="preserve"> kierownika budowy* </w:t>
            </w:r>
          </w:p>
          <w:p w14:paraId="532CCAC1" w14:textId="77777777" w:rsidR="00F167DD" w:rsidRPr="00A8477F" w:rsidRDefault="00F167DD" w:rsidP="00E42AC0">
            <w:pPr>
              <w:spacing w:line="276" w:lineRule="auto"/>
              <w:rPr>
                <w:rFonts w:ascii="Arial Narrow" w:hAnsi="Arial Narrow"/>
                <w:lang w:eastAsia="pl-PL"/>
              </w:rPr>
            </w:pPr>
          </w:p>
          <w:p w14:paraId="786B2687" w14:textId="77777777" w:rsidR="00F167DD" w:rsidRPr="00A8477F" w:rsidRDefault="00F167DD" w:rsidP="00E42AC0">
            <w:pPr>
              <w:spacing w:line="276" w:lineRule="auto"/>
              <w:rPr>
                <w:rFonts w:ascii="Arial Narrow" w:hAnsi="Arial Narrow"/>
                <w:lang w:eastAsia="pl-PL"/>
              </w:rPr>
            </w:pPr>
            <w:r>
              <w:rPr>
                <w:rFonts w:ascii="Arial Narrow" w:hAnsi="Arial Narrow"/>
                <w:lang w:eastAsia="pl-PL"/>
              </w:rPr>
              <w:t xml:space="preserve">     </w:t>
            </w:r>
            <w:r w:rsidRPr="00A8477F">
              <w:rPr>
                <w:rFonts w:ascii="Arial Narrow" w:hAnsi="Arial Narrow"/>
                <w:lang w:eastAsia="pl-PL"/>
              </w:rPr>
              <w:t>data rozpoczęcia</w:t>
            </w:r>
            <w:r>
              <w:rPr>
                <w:rFonts w:ascii="Arial Narrow" w:hAnsi="Arial Narrow"/>
                <w:lang w:eastAsia="pl-PL"/>
              </w:rPr>
              <w:t xml:space="preserve"> pełnienia funkcji: </w:t>
            </w:r>
            <w:r w:rsidRPr="00A8477F">
              <w:rPr>
                <w:rFonts w:ascii="Arial Narrow" w:hAnsi="Arial Narrow"/>
                <w:lang w:eastAsia="pl-PL"/>
              </w:rPr>
              <w:t xml:space="preserve"> </w:t>
            </w:r>
            <w:r>
              <w:rPr>
                <w:rFonts w:ascii="Arial Narrow" w:hAnsi="Arial Narrow"/>
                <w:lang w:eastAsia="pl-PL"/>
              </w:rPr>
              <w:t xml:space="preserve">                                   </w:t>
            </w:r>
            <w:r w:rsidRPr="00A8477F">
              <w:rPr>
                <w:rFonts w:ascii="Arial Narrow" w:hAnsi="Arial Narrow"/>
                <w:lang w:eastAsia="pl-PL"/>
              </w:rPr>
              <w:t>data zakończenia</w:t>
            </w:r>
            <w:r>
              <w:rPr>
                <w:rFonts w:ascii="Arial Narrow" w:hAnsi="Arial Narrow"/>
                <w:lang w:eastAsia="pl-PL"/>
              </w:rPr>
              <w:t xml:space="preserve"> pełnienia funkcji:</w:t>
            </w:r>
          </w:p>
          <w:p w14:paraId="41B1EFC5" w14:textId="77777777" w:rsidR="00F167DD" w:rsidRPr="00A8477F" w:rsidRDefault="00F167DD" w:rsidP="00E42AC0">
            <w:pPr>
              <w:spacing w:line="276" w:lineRule="auto"/>
              <w:rPr>
                <w:rFonts w:ascii="Arial Narrow" w:hAnsi="Arial Narrow"/>
                <w:lang w:eastAsia="pl-PL"/>
              </w:rPr>
            </w:pPr>
            <w:r>
              <w:rPr>
                <w:rFonts w:ascii="Arial Narrow" w:hAnsi="Arial Narrow"/>
                <w:lang w:eastAsia="pl-PL"/>
              </w:rPr>
              <w:t xml:space="preserve">   …………………………………………....                      ………………………………………………………</w:t>
            </w:r>
          </w:p>
          <w:p w14:paraId="6248339A" w14:textId="77777777" w:rsidR="00F167DD" w:rsidRPr="00A8477F" w:rsidRDefault="00F167DD" w:rsidP="00E42AC0">
            <w:pPr>
              <w:spacing w:line="276" w:lineRule="auto"/>
              <w:rPr>
                <w:rFonts w:ascii="Arial Narrow" w:hAnsi="Arial Narrow"/>
                <w:lang w:eastAsia="pl-PL"/>
              </w:rPr>
            </w:pPr>
            <w:r>
              <w:rPr>
                <w:rFonts w:ascii="Arial Narrow" w:hAnsi="Arial Narrow"/>
                <w:lang w:eastAsia="pl-PL"/>
              </w:rPr>
              <w:t xml:space="preserve"> </w:t>
            </w:r>
          </w:p>
          <w:p w14:paraId="06F08F63"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Nazwa Zamawiającego:</w:t>
            </w:r>
          </w:p>
          <w:p w14:paraId="55B986C8"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w:t>
            </w:r>
          </w:p>
          <w:p w14:paraId="49747AE0" w14:textId="77777777" w:rsidR="00F167DD" w:rsidRPr="00A8477F" w:rsidRDefault="00F167DD" w:rsidP="00E42AC0">
            <w:pPr>
              <w:spacing w:line="276" w:lineRule="auto"/>
              <w:rPr>
                <w:rFonts w:ascii="Arial Narrow" w:hAnsi="Arial Narrow"/>
                <w:lang w:eastAsia="pl-PL"/>
              </w:rPr>
            </w:pPr>
          </w:p>
          <w:p w14:paraId="149AC383" w14:textId="77777777" w:rsidR="00F167DD" w:rsidRPr="00A8477F" w:rsidRDefault="00F167DD" w:rsidP="00E42AC0">
            <w:pPr>
              <w:spacing w:line="276" w:lineRule="auto"/>
              <w:rPr>
                <w:rFonts w:ascii="Arial Narrow" w:hAnsi="Arial Narrow"/>
                <w:lang w:eastAsia="pl-PL"/>
              </w:rPr>
            </w:pPr>
            <w:r w:rsidRPr="00A8477F">
              <w:rPr>
                <w:rFonts w:ascii="Arial Narrow" w:hAnsi="Arial Narrow"/>
                <w:lang w:eastAsia="pl-PL"/>
              </w:rPr>
              <w:t>Roboty budowlane polegające na:</w:t>
            </w:r>
          </w:p>
          <w:p w14:paraId="0A3556F9" w14:textId="77777777" w:rsidR="000C7B0E" w:rsidRPr="00A8477F" w:rsidRDefault="00831AFC" w:rsidP="000C7B0E">
            <w:pPr>
              <w:widowControl w:val="0"/>
              <w:suppressLineNumbers/>
              <w:suppressAutoHyphens/>
              <w:spacing w:line="276" w:lineRule="auto"/>
              <w:rPr>
                <w:rFonts w:ascii="Times New Roman" w:eastAsia="Andale Sans UI" w:hAnsi="Times New Roman" w:cs="Century Gothic"/>
                <w:b/>
                <w:bCs/>
                <w:kern w:val="2"/>
                <w:szCs w:val="24"/>
                <w:lang w:eastAsia="zh-CN" w:bidi="hi-IN"/>
              </w:rPr>
            </w:pPr>
            <w:sdt>
              <w:sdtPr>
                <w:rPr>
                  <w:rFonts w:ascii="Arial Narrow" w:eastAsia="Andale Sans UI" w:hAnsi="Arial Narrow" w:cs="Century Gothic"/>
                  <w:b/>
                  <w:bCs/>
                  <w:kern w:val="2"/>
                  <w:lang w:eastAsia="zh-CN" w:bidi="hi-IN"/>
                </w:rPr>
                <w:id w:val="284167120"/>
                <w14:checkbox>
                  <w14:checked w14:val="0"/>
                  <w14:checkedState w14:val="2612" w14:font="MS Gothic"/>
                  <w14:uncheckedState w14:val="2610" w14:font="MS Gothic"/>
                </w14:checkbox>
              </w:sdtPr>
              <w:sdtEndPr/>
              <w:sdtContent>
                <w:r w:rsidR="000C7B0E" w:rsidRPr="00A8477F">
                  <w:rPr>
                    <w:rFonts w:ascii="Segoe UI Symbol" w:eastAsia="Andale Sans UI" w:hAnsi="Segoe UI Symbol" w:cs="Segoe UI Symbol"/>
                    <w:b/>
                    <w:bCs/>
                    <w:kern w:val="2"/>
                    <w:lang w:eastAsia="zh-CN" w:bidi="hi-IN"/>
                  </w:rPr>
                  <w:t>☐</w:t>
                </w:r>
              </w:sdtContent>
            </w:sdt>
            <w:r w:rsidR="000C7B0E" w:rsidRPr="00A8477F">
              <w:rPr>
                <w:rFonts w:ascii="Arial Narrow" w:eastAsia="Andale Sans UI" w:hAnsi="Arial Narrow" w:cs="Century Gothic"/>
                <w:b/>
                <w:bCs/>
                <w:kern w:val="2"/>
                <w:lang w:eastAsia="zh-CN" w:bidi="hi-IN"/>
              </w:rPr>
              <w:t xml:space="preserve"> budowie</w:t>
            </w:r>
            <w:r w:rsidR="000C7B0E">
              <w:rPr>
                <w:rFonts w:ascii="Arial Narrow" w:eastAsia="Andale Sans UI" w:hAnsi="Arial Narrow" w:cs="Century Gothic"/>
                <w:b/>
                <w:bCs/>
                <w:kern w:val="2"/>
                <w:lang w:eastAsia="zh-CN" w:bidi="hi-IN"/>
              </w:rPr>
              <w:t xml:space="preserve"> </w:t>
            </w:r>
            <w:r w:rsidR="000C7B0E" w:rsidRPr="00E52900">
              <w:rPr>
                <w:rFonts w:ascii="Arial Narrow" w:eastAsia="Andale Sans UI" w:hAnsi="Arial Narrow" w:cs="Century Gothic"/>
                <w:b/>
                <w:bCs/>
                <w:strike/>
                <w:color w:val="FF0000"/>
                <w:kern w:val="2"/>
                <w:lang w:eastAsia="zh-CN" w:bidi="hi-IN"/>
              </w:rPr>
              <w:t>obiektu</w:t>
            </w:r>
            <w:r w:rsidR="000C7B0E">
              <w:rPr>
                <w:rFonts w:ascii="Arial Narrow" w:eastAsia="Andale Sans UI" w:hAnsi="Arial Narrow" w:cs="Century Gothic"/>
                <w:b/>
                <w:bCs/>
                <w:kern w:val="2"/>
                <w:lang w:eastAsia="zh-CN" w:bidi="hi-IN"/>
              </w:rPr>
              <w:t xml:space="preserve"> </w:t>
            </w:r>
            <w:r w:rsidR="000C7B0E" w:rsidRPr="00E52900">
              <w:rPr>
                <w:rFonts w:ascii="Arial Narrow" w:eastAsia="Andale Sans UI" w:hAnsi="Arial Narrow" w:cs="Century Gothic"/>
                <w:b/>
                <w:bCs/>
                <w:color w:val="FF0000"/>
                <w:kern w:val="2"/>
                <w:lang w:eastAsia="zh-CN" w:bidi="hi-IN"/>
              </w:rPr>
              <w:t>budynku</w:t>
            </w:r>
            <w:r w:rsidR="000C7B0E" w:rsidRPr="00A8477F">
              <w:rPr>
                <w:rFonts w:ascii="Arial Narrow" w:eastAsia="Andale Sans UI" w:hAnsi="Arial Narrow" w:cs="Century Gothic"/>
                <w:b/>
                <w:bCs/>
                <w:kern w:val="2"/>
                <w:lang w:eastAsia="zh-CN" w:bidi="hi-IN"/>
              </w:rPr>
              <w:t>*</w:t>
            </w:r>
          </w:p>
          <w:p w14:paraId="3B563E7D" w14:textId="77777777" w:rsidR="000C7B0E" w:rsidRPr="00A8477F" w:rsidRDefault="00831AFC" w:rsidP="000C7B0E">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2123098315"/>
                <w14:checkbox>
                  <w14:checked w14:val="0"/>
                  <w14:checkedState w14:val="2612" w14:font="MS Gothic"/>
                  <w14:uncheckedState w14:val="2610" w14:font="MS Gothic"/>
                </w14:checkbox>
              </w:sdtPr>
              <w:sdtEndPr/>
              <w:sdtContent>
                <w:r w:rsidR="000C7B0E" w:rsidRPr="00A8477F">
                  <w:rPr>
                    <w:rFonts w:ascii="Segoe UI Symbol" w:eastAsia="Andale Sans UI" w:hAnsi="Segoe UI Symbol" w:cs="Segoe UI Symbol"/>
                    <w:b/>
                    <w:bCs/>
                    <w:kern w:val="2"/>
                    <w:lang w:eastAsia="zh-CN" w:bidi="hi-IN"/>
                  </w:rPr>
                  <w:t>☐</w:t>
                </w:r>
              </w:sdtContent>
            </w:sdt>
            <w:r w:rsidR="000C7B0E" w:rsidRPr="00A8477F">
              <w:rPr>
                <w:rFonts w:ascii="Arial Narrow" w:eastAsia="Andale Sans UI" w:hAnsi="Arial Narrow" w:cs="Century Gothic"/>
                <w:b/>
                <w:bCs/>
                <w:kern w:val="2"/>
                <w:lang w:eastAsia="zh-CN" w:bidi="hi-IN"/>
              </w:rPr>
              <w:t xml:space="preserve"> rozbudowie</w:t>
            </w:r>
            <w:r w:rsidR="000C7B0E">
              <w:rPr>
                <w:rFonts w:ascii="Arial Narrow" w:eastAsia="Andale Sans UI" w:hAnsi="Arial Narrow" w:cs="Century Gothic"/>
                <w:b/>
                <w:bCs/>
                <w:kern w:val="2"/>
                <w:lang w:eastAsia="zh-CN" w:bidi="hi-IN"/>
              </w:rPr>
              <w:t xml:space="preserve"> </w:t>
            </w:r>
            <w:r w:rsidR="000C7B0E" w:rsidRPr="00E52900">
              <w:rPr>
                <w:rFonts w:ascii="Arial Narrow" w:eastAsia="Andale Sans UI" w:hAnsi="Arial Narrow" w:cs="Century Gothic"/>
                <w:b/>
                <w:bCs/>
                <w:strike/>
                <w:color w:val="FF0000"/>
                <w:kern w:val="2"/>
                <w:lang w:eastAsia="zh-CN" w:bidi="hi-IN"/>
              </w:rPr>
              <w:t>obiektu</w:t>
            </w:r>
            <w:r w:rsidR="000C7B0E">
              <w:rPr>
                <w:rFonts w:ascii="Arial Narrow" w:eastAsia="Andale Sans UI" w:hAnsi="Arial Narrow" w:cs="Century Gothic"/>
                <w:b/>
                <w:bCs/>
                <w:kern w:val="2"/>
                <w:lang w:eastAsia="zh-CN" w:bidi="hi-IN"/>
              </w:rPr>
              <w:t xml:space="preserve"> </w:t>
            </w:r>
            <w:r w:rsidR="000C7B0E" w:rsidRPr="00E52900">
              <w:rPr>
                <w:rFonts w:ascii="Arial Narrow" w:eastAsia="Andale Sans UI" w:hAnsi="Arial Narrow" w:cs="Century Gothic"/>
                <w:b/>
                <w:bCs/>
                <w:color w:val="FF0000"/>
                <w:kern w:val="2"/>
                <w:lang w:eastAsia="zh-CN" w:bidi="hi-IN"/>
              </w:rPr>
              <w:t>budynku</w:t>
            </w:r>
            <w:r w:rsidR="000C7B0E" w:rsidRPr="00A8477F">
              <w:rPr>
                <w:rFonts w:ascii="Arial Narrow" w:eastAsia="Andale Sans UI" w:hAnsi="Arial Narrow" w:cs="Century Gothic"/>
                <w:b/>
                <w:bCs/>
                <w:kern w:val="2"/>
                <w:lang w:eastAsia="zh-CN" w:bidi="hi-IN"/>
              </w:rPr>
              <w:t xml:space="preserve"> *</w:t>
            </w:r>
          </w:p>
          <w:p w14:paraId="76A80571" w14:textId="77777777" w:rsidR="000C7B0E" w:rsidRPr="00A8477F" w:rsidRDefault="00831AFC" w:rsidP="000C7B0E">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432100400"/>
                <w14:checkbox>
                  <w14:checked w14:val="0"/>
                  <w14:checkedState w14:val="2612" w14:font="MS Gothic"/>
                  <w14:uncheckedState w14:val="2610" w14:font="MS Gothic"/>
                </w14:checkbox>
              </w:sdtPr>
              <w:sdtEndPr/>
              <w:sdtContent>
                <w:r w:rsidR="000C7B0E" w:rsidRPr="00A8477F">
                  <w:rPr>
                    <w:rFonts w:ascii="Segoe UI Symbol" w:eastAsia="Andale Sans UI" w:hAnsi="Segoe UI Symbol" w:cs="Segoe UI Symbol"/>
                    <w:b/>
                    <w:bCs/>
                    <w:kern w:val="2"/>
                    <w:lang w:eastAsia="zh-CN" w:bidi="hi-IN"/>
                  </w:rPr>
                  <w:t>☐</w:t>
                </w:r>
              </w:sdtContent>
            </w:sdt>
            <w:r w:rsidR="000C7B0E" w:rsidRPr="00A8477F">
              <w:rPr>
                <w:rFonts w:ascii="Arial Narrow" w:eastAsia="Andale Sans UI" w:hAnsi="Arial Narrow" w:cs="Century Gothic"/>
                <w:b/>
                <w:bCs/>
                <w:kern w:val="2"/>
                <w:lang w:eastAsia="zh-CN" w:bidi="hi-IN"/>
              </w:rPr>
              <w:t xml:space="preserve"> przebudowie</w:t>
            </w:r>
            <w:r w:rsidR="000C7B0E">
              <w:rPr>
                <w:rFonts w:ascii="Arial Narrow" w:eastAsia="Andale Sans UI" w:hAnsi="Arial Narrow" w:cs="Century Gothic"/>
                <w:b/>
                <w:bCs/>
                <w:kern w:val="2"/>
                <w:lang w:eastAsia="zh-CN" w:bidi="hi-IN"/>
              </w:rPr>
              <w:t xml:space="preserve"> </w:t>
            </w:r>
            <w:r w:rsidR="000C7B0E" w:rsidRPr="00E52900">
              <w:rPr>
                <w:rFonts w:ascii="Arial Narrow" w:eastAsia="Andale Sans UI" w:hAnsi="Arial Narrow" w:cs="Century Gothic"/>
                <w:b/>
                <w:bCs/>
                <w:strike/>
                <w:color w:val="FF0000"/>
                <w:kern w:val="2"/>
                <w:lang w:eastAsia="zh-CN" w:bidi="hi-IN"/>
              </w:rPr>
              <w:t>obiektu</w:t>
            </w:r>
            <w:r w:rsidR="000C7B0E">
              <w:rPr>
                <w:rFonts w:ascii="Arial Narrow" w:eastAsia="Andale Sans UI" w:hAnsi="Arial Narrow" w:cs="Century Gothic"/>
                <w:b/>
                <w:bCs/>
                <w:kern w:val="2"/>
                <w:lang w:eastAsia="zh-CN" w:bidi="hi-IN"/>
              </w:rPr>
              <w:t xml:space="preserve"> </w:t>
            </w:r>
            <w:r w:rsidR="000C7B0E" w:rsidRPr="00E52900">
              <w:rPr>
                <w:rFonts w:ascii="Arial Narrow" w:eastAsia="Andale Sans UI" w:hAnsi="Arial Narrow" w:cs="Century Gothic"/>
                <w:b/>
                <w:bCs/>
                <w:color w:val="FF0000"/>
                <w:kern w:val="2"/>
                <w:lang w:eastAsia="zh-CN" w:bidi="hi-IN"/>
              </w:rPr>
              <w:t>budynku</w:t>
            </w:r>
            <w:r w:rsidR="000C7B0E" w:rsidRPr="00A8477F">
              <w:rPr>
                <w:rFonts w:ascii="Arial Narrow" w:eastAsia="Andale Sans UI" w:hAnsi="Arial Narrow" w:cs="Century Gothic"/>
                <w:b/>
                <w:bCs/>
                <w:kern w:val="2"/>
                <w:lang w:eastAsia="zh-CN" w:bidi="hi-IN"/>
              </w:rPr>
              <w:t xml:space="preserve"> *</w:t>
            </w:r>
          </w:p>
          <w:p w14:paraId="4BF09498" w14:textId="77777777" w:rsidR="00F167DD" w:rsidRPr="00A8477F" w:rsidRDefault="00F167DD" w:rsidP="00E42AC0">
            <w:pPr>
              <w:widowControl w:val="0"/>
              <w:suppressLineNumbers/>
              <w:suppressAutoHyphens/>
              <w:spacing w:line="276" w:lineRule="auto"/>
              <w:rPr>
                <w:rFonts w:ascii="Arial Narrow" w:eastAsia="Andale Sans UI" w:hAnsi="Arial Narrow" w:cs="Century Gothic"/>
                <w:b/>
                <w:bCs/>
                <w:kern w:val="2"/>
                <w:lang w:eastAsia="zh-CN" w:bidi="hi-IN"/>
              </w:rPr>
            </w:pPr>
          </w:p>
          <w:p w14:paraId="67817910" w14:textId="677D70A9" w:rsidR="00F167DD" w:rsidRPr="00A8477F" w:rsidRDefault="00F167DD" w:rsidP="00E42AC0">
            <w:pPr>
              <w:widowControl w:val="0"/>
              <w:suppressLineNumbers/>
              <w:suppressAutoHyphens/>
              <w:spacing w:line="276" w:lineRule="auto"/>
              <w:rPr>
                <w:rFonts w:ascii="Arial Narrow" w:eastAsia="Andale Sans UI" w:hAnsi="Arial Narrow" w:cs="Century Gothic"/>
                <w:bCs/>
                <w:kern w:val="2"/>
                <w:lang w:eastAsia="zh-CN" w:bidi="hi-IN"/>
              </w:rPr>
            </w:pPr>
            <w:r>
              <w:rPr>
                <w:rFonts w:ascii="Arial Narrow" w:eastAsia="Andale Sans UI" w:hAnsi="Arial Narrow" w:cs="Century Gothic"/>
                <w:bCs/>
                <w:kern w:val="2"/>
                <w:lang w:eastAsia="zh-CN" w:bidi="hi-IN"/>
              </w:rPr>
              <w:t xml:space="preserve">(nazwa </w:t>
            </w:r>
            <w:r w:rsidRPr="000C7B0E">
              <w:rPr>
                <w:rFonts w:ascii="Arial Narrow" w:eastAsia="Andale Sans UI" w:hAnsi="Arial Narrow" w:cs="Century Gothic"/>
                <w:bCs/>
                <w:strike/>
                <w:color w:val="FF0000"/>
                <w:kern w:val="2"/>
                <w:lang w:eastAsia="zh-CN" w:bidi="hi-IN"/>
              </w:rPr>
              <w:t>obiektu</w:t>
            </w:r>
            <w:r w:rsidR="00376DDD" w:rsidRPr="000C7B0E">
              <w:rPr>
                <w:rFonts w:ascii="Arial Narrow" w:eastAsia="Andale Sans UI" w:hAnsi="Arial Narrow" w:cs="Century Gothic"/>
                <w:bCs/>
                <w:strike/>
                <w:color w:val="FF0000"/>
                <w:kern w:val="2"/>
                <w:lang w:eastAsia="zh-CN" w:bidi="hi-IN"/>
              </w:rPr>
              <w:t xml:space="preserve"> kubaturowego</w:t>
            </w:r>
            <w:r w:rsidR="000C7B0E" w:rsidRPr="000C7B0E">
              <w:rPr>
                <w:rFonts w:ascii="Arial Narrow" w:eastAsia="Andale Sans UI" w:hAnsi="Arial Narrow" w:cs="Century Gothic"/>
                <w:bCs/>
                <w:strike/>
                <w:color w:val="FF0000"/>
                <w:kern w:val="2"/>
                <w:lang w:eastAsia="zh-CN" w:bidi="hi-IN"/>
              </w:rPr>
              <w:t xml:space="preserve"> budynku</w:t>
            </w:r>
            <w:r w:rsidRPr="00A8477F">
              <w:rPr>
                <w:rFonts w:ascii="Arial Narrow" w:eastAsia="Andale Sans UI" w:hAnsi="Arial Narrow" w:cs="Century Gothic"/>
                <w:bCs/>
                <w:kern w:val="2"/>
                <w:lang w:eastAsia="zh-CN" w:bidi="hi-IN"/>
              </w:rPr>
              <w:t>)*</w:t>
            </w:r>
          </w:p>
          <w:p w14:paraId="6D0E3F97" w14:textId="77777777" w:rsidR="00F167DD" w:rsidRPr="00A8477F" w:rsidRDefault="00F167DD" w:rsidP="00E42AC0">
            <w:pPr>
              <w:widowControl w:val="0"/>
              <w:suppressLineNumbers/>
              <w:suppressAutoHyphens/>
              <w:spacing w:line="276" w:lineRule="auto"/>
              <w:rPr>
                <w:rFonts w:ascii="Arial Narrow" w:eastAsia="Andale Sans UI" w:hAnsi="Arial Narrow"/>
                <w:color w:val="00000A"/>
                <w:kern w:val="2"/>
                <w:lang w:eastAsia="zh-CN" w:bidi="hi-IN"/>
              </w:rPr>
            </w:pPr>
          </w:p>
          <w:p w14:paraId="56AA6975" w14:textId="77777777" w:rsidR="00F167DD" w:rsidRPr="00A8477F" w:rsidRDefault="00F167DD"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olor w:val="00000A"/>
                <w:kern w:val="2"/>
                <w:lang w:eastAsia="zh-CN" w:bidi="hi-IN"/>
              </w:rPr>
              <w:t>……………………………………………………………………………………………………………….</w:t>
            </w:r>
          </w:p>
          <w:p w14:paraId="629C9308" w14:textId="77777777" w:rsidR="00F167DD" w:rsidRPr="00A8477F" w:rsidRDefault="00F167DD" w:rsidP="00E42AC0">
            <w:pPr>
              <w:widowControl w:val="0"/>
              <w:suppressLineNumbers/>
              <w:suppressAutoHyphens/>
              <w:spacing w:line="276" w:lineRule="auto"/>
              <w:rPr>
                <w:rFonts w:ascii="Arial Narrow" w:eastAsia="Andale Sans UI" w:hAnsi="Arial Narrow"/>
                <w:color w:val="00000A"/>
                <w:kern w:val="2"/>
                <w:lang w:eastAsia="zh-CN" w:bidi="hi-IN"/>
              </w:rPr>
            </w:pPr>
          </w:p>
          <w:p w14:paraId="2BC17878" w14:textId="28E857F2" w:rsidR="00F167DD" w:rsidRPr="00A8477F" w:rsidRDefault="00F167DD" w:rsidP="00E42AC0">
            <w:pPr>
              <w:widowControl w:val="0"/>
              <w:suppressLineNumbers/>
              <w:suppressAutoHyphens/>
              <w:spacing w:line="276" w:lineRule="auto"/>
              <w:rPr>
                <w:rFonts w:ascii="Arial Narrow" w:eastAsia="Andale Sans UI" w:hAnsi="Arial Narrow" w:cs="Century Gothic"/>
                <w:b/>
                <w:bCs/>
                <w:kern w:val="2"/>
                <w:lang w:eastAsia="zh-CN" w:bidi="hi-IN"/>
              </w:rPr>
            </w:pPr>
            <w:r w:rsidRPr="00A8477F">
              <w:rPr>
                <w:rFonts w:ascii="Arial Narrow" w:eastAsia="Andale Sans UI" w:hAnsi="Arial Narrow"/>
                <w:color w:val="00000A"/>
                <w:kern w:val="2"/>
                <w:lang w:eastAsia="zh-CN" w:bidi="hi-IN"/>
              </w:rPr>
              <w:t xml:space="preserve">Dane lokalizacyjne </w:t>
            </w:r>
            <w:r w:rsidRPr="000C7B0E">
              <w:rPr>
                <w:rFonts w:ascii="Arial Narrow" w:eastAsia="Andale Sans UI" w:hAnsi="Arial Narrow"/>
                <w:strike/>
                <w:color w:val="FF0000"/>
                <w:kern w:val="2"/>
                <w:lang w:eastAsia="zh-CN" w:bidi="hi-IN"/>
              </w:rPr>
              <w:t>obiektu</w:t>
            </w:r>
            <w:r w:rsidR="00376DDD" w:rsidRPr="000C7B0E">
              <w:rPr>
                <w:rFonts w:ascii="Arial Narrow" w:eastAsia="Andale Sans UI" w:hAnsi="Arial Narrow"/>
                <w:strike/>
                <w:color w:val="FF0000"/>
                <w:kern w:val="2"/>
                <w:lang w:eastAsia="zh-CN" w:bidi="hi-IN"/>
              </w:rPr>
              <w:t xml:space="preserve"> kubaturowego</w:t>
            </w:r>
            <w:r w:rsidRPr="000C7B0E">
              <w:rPr>
                <w:rFonts w:ascii="Arial Narrow" w:eastAsia="Andale Sans UI" w:hAnsi="Arial Narrow"/>
                <w:color w:val="FF0000"/>
                <w:kern w:val="2"/>
                <w:lang w:eastAsia="zh-CN" w:bidi="hi-IN"/>
              </w:rPr>
              <w:t xml:space="preserve"> </w:t>
            </w:r>
            <w:r w:rsidR="000C7B0E" w:rsidRPr="000C7B0E">
              <w:rPr>
                <w:rFonts w:ascii="Arial Narrow" w:eastAsia="Andale Sans UI" w:hAnsi="Arial Narrow"/>
                <w:color w:val="FF0000"/>
                <w:kern w:val="2"/>
                <w:lang w:eastAsia="zh-CN" w:bidi="hi-IN"/>
              </w:rPr>
              <w:t xml:space="preserve">budynku </w:t>
            </w:r>
            <w:r w:rsidRPr="00A8477F">
              <w:rPr>
                <w:rFonts w:ascii="Arial Narrow" w:eastAsia="Andale Sans UI" w:hAnsi="Arial Narrow"/>
                <w:color w:val="00000A"/>
                <w:kern w:val="2"/>
                <w:lang w:eastAsia="zh-CN" w:bidi="hi-IN"/>
              </w:rPr>
              <w:t>(miejscowość, ulica):</w:t>
            </w:r>
          </w:p>
          <w:p w14:paraId="38374FE9" w14:textId="77777777" w:rsidR="00F167DD" w:rsidRPr="00A8477F" w:rsidRDefault="00F167DD"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s="Century Gothic"/>
                <w:kern w:val="2"/>
                <w:lang w:eastAsia="zh-CN" w:bidi="hi-IN"/>
              </w:rPr>
              <w:t xml:space="preserve">……………………………………………………………………………………………….…………….… </w:t>
            </w:r>
          </w:p>
          <w:p w14:paraId="3D017FF3" w14:textId="77777777" w:rsidR="00F167DD" w:rsidRPr="00A8477F" w:rsidRDefault="00F167DD" w:rsidP="00E42AC0">
            <w:pPr>
              <w:widowControl w:val="0"/>
              <w:suppressLineNumbers/>
              <w:suppressAutoHyphens/>
              <w:spacing w:line="276" w:lineRule="auto"/>
              <w:rPr>
                <w:rFonts w:ascii="Arial Narrow" w:eastAsia="Andale Sans UI" w:hAnsi="Arial Narrow" w:cs="Century Gothic"/>
                <w:kern w:val="2"/>
                <w:lang w:eastAsia="zh-CN" w:bidi="hi-IN"/>
              </w:rPr>
            </w:pPr>
          </w:p>
          <w:p w14:paraId="7D96731A" w14:textId="77777777" w:rsidR="00F167DD" w:rsidRPr="00A8477F" w:rsidRDefault="00F167DD" w:rsidP="00E42AC0">
            <w:pPr>
              <w:widowControl w:val="0"/>
              <w:suppressLineNumbers/>
              <w:suppressAutoHyphens/>
              <w:spacing w:line="276" w:lineRule="auto"/>
              <w:rPr>
                <w:rFonts w:ascii="Arial Narrow" w:eastAsia="Andale Sans UI" w:hAnsi="Arial Narrow" w:cs="Century Gothic"/>
                <w:kern w:val="2"/>
                <w:lang w:eastAsia="zh-CN" w:bidi="hi-IN"/>
              </w:rPr>
            </w:pPr>
            <w:r>
              <w:rPr>
                <w:rFonts w:ascii="Arial Narrow" w:eastAsia="Andale Sans UI" w:hAnsi="Arial Narrow" w:cs="Century Gothic"/>
                <w:kern w:val="2"/>
                <w:lang w:eastAsia="zh-CN" w:bidi="hi-IN"/>
              </w:rPr>
              <w:t xml:space="preserve">Wartość robót branży konstrukcyjno – budowlanej </w:t>
            </w:r>
            <w:r w:rsidRPr="00A8477F">
              <w:rPr>
                <w:rFonts w:ascii="Arial Narrow" w:eastAsia="Andale Sans UI" w:hAnsi="Arial Narrow" w:cs="Century Gothic"/>
                <w:kern w:val="2"/>
                <w:lang w:eastAsia="zh-CN" w:bidi="hi-IN"/>
              </w:rPr>
              <w:t>*</w:t>
            </w:r>
          </w:p>
          <w:p w14:paraId="0FCAA6E2" w14:textId="77777777" w:rsidR="00F167DD" w:rsidRPr="00A8477F" w:rsidRDefault="00F167DD" w:rsidP="00E42AC0">
            <w:pPr>
              <w:widowControl w:val="0"/>
              <w:suppressLineNumbers/>
              <w:suppressAutoHyphens/>
              <w:spacing w:line="276" w:lineRule="auto"/>
              <w:rPr>
                <w:rFonts w:ascii="Arial Narrow" w:eastAsia="Andale Sans UI" w:hAnsi="Arial Narrow" w:cs="Century Gothic"/>
                <w:kern w:val="2"/>
                <w:lang w:eastAsia="zh-CN" w:bidi="hi-IN"/>
              </w:rPr>
            </w:pPr>
          </w:p>
          <w:p w14:paraId="6C70D815" w14:textId="77777777" w:rsidR="00F167DD" w:rsidRPr="00A8477F" w:rsidRDefault="00F167DD" w:rsidP="00E42AC0">
            <w:pPr>
              <w:widowControl w:val="0"/>
              <w:suppressLineNumbers/>
              <w:suppressAutoHyphens/>
              <w:spacing w:line="276" w:lineRule="auto"/>
              <w:rPr>
                <w:rFonts w:ascii="Arial Narrow" w:eastAsia="Andale Sans UI" w:hAnsi="Arial Narrow" w:cs="Century Gothic"/>
                <w:kern w:val="2"/>
                <w:lang w:eastAsia="zh-CN" w:bidi="hi-IN"/>
              </w:rPr>
            </w:pPr>
            <w:r w:rsidRPr="00A8477F">
              <w:rPr>
                <w:rFonts w:ascii="Arial Narrow" w:eastAsia="Andale Sans UI" w:hAnsi="Arial Narrow" w:cs="Century Gothic"/>
                <w:kern w:val="2"/>
                <w:lang w:eastAsia="zh-CN" w:bidi="hi-IN"/>
              </w:rPr>
              <w:t>………………………</w:t>
            </w:r>
            <w:r>
              <w:rPr>
                <w:rFonts w:ascii="Arial Narrow" w:eastAsia="Andale Sans UI" w:hAnsi="Arial Narrow" w:cs="Century Gothic"/>
                <w:kern w:val="2"/>
                <w:lang w:eastAsia="zh-CN" w:bidi="hi-IN"/>
              </w:rPr>
              <w:t>…………………………………………………… zł brutto</w:t>
            </w:r>
            <w:r w:rsidRPr="00A8477F">
              <w:rPr>
                <w:rFonts w:ascii="Arial Narrow" w:eastAsia="Andale Sans UI" w:hAnsi="Arial Narrow" w:cs="Century Gothic"/>
                <w:kern w:val="2"/>
                <w:lang w:eastAsia="zh-CN" w:bidi="hi-IN"/>
              </w:rPr>
              <w:t xml:space="preserve"> </w:t>
            </w:r>
          </w:p>
          <w:p w14:paraId="401E8F5F" w14:textId="77777777" w:rsidR="00F167DD" w:rsidRPr="00A8477F" w:rsidRDefault="00F167DD" w:rsidP="00E42AC0">
            <w:pPr>
              <w:widowControl w:val="0"/>
              <w:suppressLineNumbers/>
              <w:suppressAutoHyphens/>
              <w:spacing w:line="276" w:lineRule="auto"/>
              <w:rPr>
                <w:rFonts w:ascii="Arial Narrow" w:eastAsia="Andale Sans UI" w:hAnsi="Arial Narrow" w:cs="Century Gothic"/>
                <w:b/>
                <w:kern w:val="2"/>
                <w:lang w:eastAsia="zh-CN" w:bidi="hi-IN"/>
              </w:rPr>
            </w:pPr>
          </w:p>
          <w:p w14:paraId="6F6EFF28" w14:textId="5B7A1971" w:rsidR="00F167DD" w:rsidRPr="00A8477F" w:rsidRDefault="00F167DD" w:rsidP="00E42AC0">
            <w:pPr>
              <w:spacing w:line="276" w:lineRule="auto"/>
              <w:jc w:val="center"/>
              <w:rPr>
                <w:lang w:eastAsia="pl-PL"/>
              </w:rPr>
            </w:pPr>
            <w:r>
              <w:rPr>
                <w:rFonts w:ascii="Arial Narrow" w:hAnsi="Arial Narrow"/>
                <w:lang w:eastAsia="pl-PL"/>
              </w:rPr>
              <w:t xml:space="preserve">Kryterium cenowe  + </w:t>
            </w:r>
            <w:r w:rsidR="004B498D">
              <w:rPr>
                <w:rFonts w:ascii="Arial Narrow" w:hAnsi="Arial Narrow"/>
                <w:lang w:eastAsia="pl-PL"/>
              </w:rPr>
              <w:t>2</w:t>
            </w:r>
            <w:r w:rsidRPr="00A8477F">
              <w:rPr>
                <w:rFonts w:ascii="Arial Narrow" w:hAnsi="Arial Narrow"/>
                <w:lang w:eastAsia="pl-PL"/>
              </w:rPr>
              <w:t xml:space="preserve">0pkt </w:t>
            </w:r>
          </w:p>
          <w:p w14:paraId="103FA4F5" w14:textId="77777777" w:rsidR="00F167DD" w:rsidRPr="00F167DD" w:rsidRDefault="00F167DD" w:rsidP="00E42AC0">
            <w:pPr>
              <w:spacing w:line="276" w:lineRule="auto"/>
              <w:rPr>
                <w:rFonts w:ascii="Arial Narrow" w:hAnsi="Arial Narrow"/>
                <w:b/>
                <w:color w:val="C00000"/>
                <w:sz w:val="20"/>
                <w:lang w:eastAsia="pl-PL"/>
              </w:rPr>
            </w:pPr>
            <w:r w:rsidRPr="00F167DD">
              <w:rPr>
                <w:rFonts w:ascii="Arial Narrow" w:hAnsi="Arial Narrow"/>
                <w:b/>
                <w:color w:val="C00000"/>
                <w:sz w:val="20"/>
                <w:lang w:eastAsia="pl-PL"/>
              </w:rPr>
              <w:t>*(właściwe zaznaczyć)</w:t>
            </w:r>
          </w:p>
          <w:p w14:paraId="7C6F4106" w14:textId="77777777" w:rsidR="00F167DD" w:rsidRPr="00A8477F" w:rsidRDefault="00F167DD" w:rsidP="00E42AC0">
            <w:pPr>
              <w:spacing w:line="276" w:lineRule="auto"/>
              <w:rPr>
                <w:rFonts w:ascii="Arial Narrow" w:hAnsi="Arial Narrow"/>
                <w:b/>
                <w:lang w:eastAsia="pl-PL"/>
              </w:rPr>
            </w:pPr>
          </w:p>
        </w:tc>
      </w:tr>
    </w:tbl>
    <w:p w14:paraId="6B470135" w14:textId="77777777" w:rsidR="00470414" w:rsidRDefault="00470414" w:rsidP="00E42AC0">
      <w:pPr>
        <w:spacing w:line="276" w:lineRule="auto"/>
        <w:jc w:val="center"/>
        <w:rPr>
          <w:rFonts w:ascii="Arial Narrow" w:eastAsia="Calibri" w:hAnsi="Arial Narrow" w:cs="Arial"/>
          <w:b/>
          <w:color w:val="FF0000"/>
        </w:rPr>
      </w:pPr>
    </w:p>
    <w:p w14:paraId="28D4FEFB" w14:textId="77777777" w:rsidR="004B498D" w:rsidRDefault="004B498D" w:rsidP="00E42AC0">
      <w:pPr>
        <w:spacing w:after="0" w:line="276" w:lineRule="auto"/>
        <w:ind w:left="720"/>
        <w:contextualSpacing/>
        <w:jc w:val="both"/>
        <w:rPr>
          <w:rFonts w:ascii="Arial Narrow" w:eastAsia="Calibri" w:hAnsi="Arial Narrow" w:cs="Times New Roman"/>
          <w:b/>
          <w:sz w:val="24"/>
          <w:szCs w:val="24"/>
        </w:rPr>
      </w:pPr>
    </w:p>
    <w:p w14:paraId="6E7EE34A" w14:textId="77777777" w:rsidR="00901235" w:rsidRDefault="00901235" w:rsidP="00E42AC0">
      <w:pPr>
        <w:spacing w:after="0" w:line="276" w:lineRule="auto"/>
        <w:ind w:left="720"/>
        <w:contextualSpacing/>
        <w:jc w:val="both"/>
        <w:rPr>
          <w:rFonts w:ascii="Arial Narrow" w:eastAsia="Calibri" w:hAnsi="Arial Narrow" w:cs="Times New Roman"/>
          <w:b/>
          <w:sz w:val="24"/>
          <w:szCs w:val="24"/>
        </w:rPr>
      </w:pPr>
    </w:p>
    <w:p w14:paraId="14E287B8" w14:textId="77777777" w:rsidR="00901235" w:rsidRDefault="00901235" w:rsidP="00E42AC0">
      <w:pPr>
        <w:spacing w:after="0" w:line="276" w:lineRule="auto"/>
        <w:ind w:left="720"/>
        <w:contextualSpacing/>
        <w:jc w:val="both"/>
        <w:rPr>
          <w:rFonts w:ascii="Arial Narrow" w:eastAsia="Calibri" w:hAnsi="Arial Narrow" w:cs="Times New Roman"/>
          <w:b/>
          <w:sz w:val="24"/>
          <w:szCs w:val="24"/>
        </w:rPr>
      </w:pPr>
    </w:p>
    <w:p w14:paraId="55BB8114" w14:textId="77777777" w:rsidR="00901235" w:rsidRDefault="00901235" w:rsidP="000C7B0E">
      <w:pPr>
        <w:spacing w:after="0" w:line="276" w:lineRule="auto"/>
        <w:contextualSpacing/>
        <w:jc w:val="both"/>
        <w:rPr>
          <w:rFonts w:ascii="Arial Narrow" w:eastAsia="Calibri" w:hAnsi="Arial Narrow" w:cs="Times New Roman"/>
          <w:b/>
          <w:sz w:val="24"/>
          <w:szCs w:val="24"/>
        </w:rPr>
      </w:pPr>
    </w:p>
    <w:p w14:paraId="60994919" w14:textId="77777777" w:rsidR="000C7B0E" w:rsidRDefault="000C7B0E" w:rsidP="000C7B0E">
      <w:pPr>
        <w:spacing w:after="0" w:line="276" w:lineRule="auto"/>
        <w:contextualSpacing/>
        <w:jc w:val="both"/>
        <w:rPr>
          <w:rFonts w:ascii="Arial Narrow" w:eastAsia="Calibri" w:hAnsi="Arial Narrow" w:cs="Times New Roman"/>
          <w:b/>
          <w:sz w:val="24"/>
          <w:szCs w:val="24"/>
        </w:rPr>
      </w:pPr>
    </w:p>
    <w:p w14:paraId="00AB73CF" w14:textId="77777777" w:rsidR="000E6596" w:rsidRDefault="000E6596" w:rsidP="000C7B0E">
      <w:pPr>
        <w:spacing w:after="0" w:line="276" w:lineRule="auto"/>
        <w:contextualSpacing/>
        <w:jc w:val="both"/>
        <w:rPr>
          <w:rFonts w:ascii="Arial Narrow" w:eastAsia="Calibri" w:hAnsi="Arial Narrow" w:cs="Times New Roman"/>
          <w:b/>
          <w:sz w:val="24"/>
          <w:szCs w:val="24"/>
        </w:rPr>
      </w:pPr>
    </w:p>
    <w:p w14:paraId="4C868DE9" w14:textId="77777777" w:rsidR="000E6596" w:rsidRDefault="000E6596" w:rsidP="000C7B0E">
      <w:pPr>
        <w:spacing w:after="0" w:line="276" w:lineRule="auto"/>
        <w:contextualSpacing/>
        <w:jc w:val="both"/>
        <w:rPr>
          <w:rFonts w:ascii="Arial Narrow" w:eastAsia="Calibri" w:hAnsi="Arial Narrow" w:cs="Times New Roman"/>
          <w:b/>
          <w:sz w:val="24"/>
          <w:szCs w:val="24"/>
        </w:rPr>
      </w:pPr>
    </w:p>
    <w:p w14:paraId="33072766" w14:textId="77777777" w:rsidR="000E6596" w:rsidRDefault="000E6596" w:rsidP="000C7B0E">
      <w:pPr>
        <w:spacing w:after="0" w:line="276" w:lineRule="auto"/>
        <w:contextualSpacing/>
        <w:jc w:val="both"/>
        <w:rPr>
          <w:rFonts w:ascii="Arial Narrow" w:eastAsia="Calibri" w:hAnsi="Arial Narrow" w:cs="Times New Roman"/>
          <w:b/>
          <w:sz w:val="24"/>
          <w:szCs w:val="24"/>
        </w:rPr>
      </w:pPr>
    </w:p>
    <w:p w14:paraId="1553B50F" w14:textId="77777777" w:rsidR="00901235" w:rsidRPr="00A8477F" w:rsidRDefault="00901235" w:rsidP="00E42AC0">
      <w:pPr>
        <w:spacing w:after="0" w:line="276" w:lineRule="auto"/>
        <w:ind w:left="720"/>
        <w:contextualSpacing/>
        <w:jc w:val="both"/>
        <w:rPr>
          <w:rFonts w:ascii="Arial Narrow" w:eastAsia="Calibri" w:hAnsi="Arial Narrow" w:cs="Times New Roman"/>
          <w:b/>
          <w:sz w:val="24"/>
          <w:szCs w:val="24"/>
        </w:rPr>
      </w:pPr>
    </w:p>
    <w:p w14:paraId="0E46B6A8" w14:textId="057F8B6A" w:rsidR="004B498D" w:rsidRPr="00A8477F" w:rsidRDefault="004B498D" w:rsidP="003D39BB">
      <w:pPr>
        <w:numPr>
          <w:ilvl w:val="0"/>
          <w:numId w:val="71"/>
        </w:numPr>
        <w:spacing w:after="0" w:line="276" w:lineRule="auto"/>
        <w:contextualSpacing/>
        <w:jc w:val="center"/>
        <w:rPr>
          <w:rFonts w:ascii="Arial Narrow" w:eastAsia="Calibri" w:hAnsi="Arial Narrow" w:cs="Times New Roman"/>
          <w:sz w:val="24"/>
          <w:szCs w:val="24"/>
        </w:rPr>
      </w:pPr>
      <w:r w:rsidRPr="00A8477F">
        <w:rPr>
          <w:rFonts w:ascii="Arial Narrow" w:eastAsia="Calibri" w:hAnsi="Arial Narrow" w:cs="Times New Roman"/>
          <w:b/>
          <w:sz w:val="24"/>
          <w:szCs w:val="24"/>
        </w:rPr>
        <w:lastRenderedPageBreak/>
        <w:t xml:space="preserve">Doświadczenie inspektora nadzoru inwestorskiego w </w:t>
      </w:r>
      <w:r w:rsidR="00F95796">
        <w:rPr>
          <w:rFonts w:ascii="Arial Narrow" w:eastAsia="Calibri" w:hAnsi="Arial Narrow" w:cs="Times New Roman"/>
          <w:b/>
          <w:sz w:val="24"/>
          <w:szCs w:val="24"/>
        </w:rPr>
        <w:t xml:space="preserve">branży </w:t>
      </w:r>
      <w:r w:rsidR="00F95796">
        <w:rPr>
          <w:rFonts w:ascii="Arial Narrow" w:eastAsia="Calibri" w:hAnsi="Arial Narrow" w:cs="Times New Roman"/>
          <w:b/>
          <w:sz w:val="24"/>
        </w:rPr>
        <w:t>drogowej</w:t>
      </w:r>
      <w:r w:rsidRPr="00A8477F">
        <w:rPr>
          <w:rFonts w:ascii="Arial Narrow" w:eastAsia="Calibri" w:hAnsi="Arial Narrow" w:cs="Times New Roman"/>
          <w:b/>
          <w:sz w:val="24"/>
        </w:rPr>
        <w:t xml:space="preserve"> bez ograniczeń</w:t>
      </w:r>
      <w:r w:rsidRPr="00A8477F">
        <w:rPr>
          <w:rFonts w:ascii="Arial Narrow" w:eastAsia="Calibri" w:hAnsi="Arial Narrow" w:cs="Times New Roman"/>
          <w:sz w:val="24"/>
        </w:rPr>
        <w:t xml:space="preserve"> </w:t>
      </w:r>
    </w:p>
    <w:p w14:paraId="49DA0BD8" w14:textId="77777777" w:rsidR="004B498D" w:rsidRPr="00A8477F" w:rsidRDefault="004B498D" w:rsidP="00E42AC0">
      <w:pPr>
        <w:spacing w:after="0" w:line="276" w:lineRule="auto"/>
        <w:ind w:left="720"/>
        <w:contextualSpacing/>
        <w:rPr>
          <w:rFonts w:ascii="Arial Narrow" w:eastAsia="Calibri" w:hAnsi="Arial Narrow" w:cs="Times New Roman"/>
          <w:sz w:val="24"/>
          <w:szCs w:val="24"/>
        </w:rPr>
      </w:pPr>
    </w:p>
    <w:p w14:paraId="4D053BE1" w14:textId="77777777" w:rsidR="004B498D" w:rsidRPr="00A8477F" w:rsidRDefault="004B498D" w:rsidP="00E42AC0">
      <w:pPr>
        <w:spacing w:after="0" w:line="276" w:lineRule="auto"/>
        <w:ind w:left="720"/>
        <w:contextualSpacing/>
        <w:rPr>
          <w:rFonts w:ascii="Arial Narrow" w:eastAsia="Calibri" w:hAnsi="Arial Narrow" w:cs="Times New Roman"/>
          <w:sz w:val="24"/>
          <w:szCs w:val="24"/>
        </w:rPr>
      </w:pPr>
      <w:r w:rsidRPr="00A8477F">
        <w:rPr>
          <w:rFonts w:ascii="Arial Narrow" w:eastAsia="Calibri" w:hAnsi="Arial Narrow" w:cs="Times New Roman"/>
          <w:b/>
          <w:sz w:val="24"/>
          <w:szCs w:val="24"/>
        </w:rPr>
        <w:t xml:space="preserve">                                                               </w:t>
      </w:r>
      <w:r w:rsidRPr="00A8477F">
        <w:rPr>
          <w:rFonts w:ascii="Arial Narrow" w:eastAsia="Calibri" w:hAnsi="Arial Narrow" w:cs="Times New Roman"/>
          <w:sz w:val="24"/>
          <w:szCs w:val="24"/>
        </w:rPr>
        <w:t>Pana/Pani</w:t>
      </w:r>
    </w:p>
    <w:p w14:paraId="5CD6FB7B" w14:textId="77777777" w:rsidR="004B498D" w:rsidRPr="00A8477F" w:rsidRDefault="004B498D" w:rsidP="00E42AC0">
      <w:pPr>
        <w:spacing w:after="0" w:line="276" w:lineRule="auto"/>
        <w:ind w:left="720"/>
        <w:contextualSpacing/>
        <w:jc w:val="both"/>
        <w:rPr>
          <w:rFonts w:ascii="Arial Narrow" w:eastAsia="Calibri" w:hAnsi="Arial Narrow" w:cs="Times New Roman"/>
          <w:sz w:val="24"/>
          <w:szCs w:val="24"/>
        </w:rPr>
      </w:pPr>
      <w:r w:rsidRPr="00A8477F">
        <w:rPr>
          <w:rFonts w:ascii="Arial Narrow" w:eastAsia="Calibri" w:hAnsi="Arial Narrow" w:cs="Times New Roman"/>
          <w:sz w:val="24"/>
          <w:szCs w:val="24"/>
        </w:rPr>
        <w:t>…………………..……………………………………………………………………………………..</w:t>
      </w:r>
    </w:p>
    <w:p w14:paraId="3E7A883B" w14:textId="77777777" w:rsidR="004B498D" w:rsidRPr="00A8477F" w:rsidRDefault="004B498D" w:rsidP="00E42AC0">
      <w:pPr>
        <w:spacing w:after="0"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 xml:space="preserve">  (Imię i nazwisko)</w:t>
      </w:r>
    </w:p>
    <w:p w14:paraId="7DC92482" w14:textId="77777777" w:rsidR="004B498D" w:rsidRPr="00A8477F" w:rsidRDefault="004B498D" w:rsidP="00E42AC0">
      <w:pPr>
        <w:spacing w:after="0" w:line="276" w:lineRule="auto"/>
        <w:ind w:left="708"/>
        <w:rPr>
          <w:rFonts w:ascii="Arial Narrow" w:eastAsia="Calibri" w:hAnsi="Arial Narrow" w:cs="Times New Roman"/>
          <w:sz w:val="24"/>
          <w:szCs w:val="24"/>
        </w:rPr>
      </w:pPr>
      <w:r w:rsidRPr="00A8477F">
        <w:rPr>
          <w:rFonts w:ascii="Arial Narrow" w:eastAsia="Calibri" w:hAnsi="Arial Narrow" w:cs="Times New Roman"/>
          <w:sz w:val="24"/>
          <w:szCs w:val="24"/>
        </w:rPr>
        <w:t>…………….……………………………………………………………………………………………..</w:t>
      </w:r>
    </w:p>
    <w:p w14:paraId="288A90B4" w14:textId="77777777" w:rsidR="004B498D" w:rsidRPr="00A8477F" w:rsidRDefault="004B498D" w:rsidP="00E42AC0">
      <w:pPr>
        <w:spacing w:after="0"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(Nr uprawnień)</w:t>
      </w:r>
    </w:p>
    <w:p w14:paraId="66DE1E6F" w14:textId="77777777" w:rsidR="004B498D" w:rsidRPr="00A8477F" w:rsidRDefault="004B498D" w:rsidP="00E42AC0">
      <w:pPr>
        <w:spacing w:after="0" w:line="276" w:lineRule="auto"/>
        <w:rPr>
          <w:rFonts w:ascii="Arial Narrow" w:eastAsia="Calibri" w:hAnsi="Arial Narrow" w:cs="Times New Roman"/>
          <w:sz w:val="24"/>
          <w:szCs w:val="24"/>
        </w:rPr>
      </w:pPr>
    </w:p>
    <w:p w14:paraId="72426861" w14:textId="77777777" w:rsidR="004B498D" w:rsidRPr="00A8477F" w:rsidRDefault="004B498D" w:rsidP="00E42AC0">
      <w:pPr>
        <w:spacing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doświadczenia zgodnie z opisem kryterium zawartym w SWZ przedstawiam informacje i oświadczam, że osoba posiada doświadczenie przy realizacji wskazanego zadania/zadań:</w:t>
      </w:r>
    </w:p>
    <w:tbl>
      <w:tblPr>
        <w:tblStyle w:val="Tabela-Siatka"/>
        <w:tblW w:w="5000" w:type="pct"/>
        <w:tblInd w:w="144" w:type="dxa"/>
        <w:tblBorders>
          <w:top w:val="triple" w:sz="4" w:space="0" w:color="44546A"/>
          <w:left w:val="triple" w:sz="4" w:space="0" w:color="44546A"/>
          <w:bottom w:val="triple" w:sz="4" w:space="0" w:color="44546A"/>
          <w:right w:val="triple" w:sz="4" w:space="0" w:color="44546A"/>
          <w:insideH w:val="triple" w:sz="4" w:space="0" w:color="44546A"/>
          <w:insideV w:val="triple" w:sz="4" w:space="0" w:color="44546A"/>
        </w:tblBorders>
        <w:tblLook w:val="04A0" w:firstRow="1" w:lastRow="0" w:firstColumn="1" w:lastColumn="0" w:noHBand="0" w:noVBand="1"/>
      </w:tblPr>
      <w:tblGrid>
        <w:gridCol w:w="9165"/>
      </w:tblGrid>
      <w:tr w:rsidR="00F95796" w:rsidRPr="00A8477F" w14:paraId="7ECD796B" w14:textId="77777777" w:rsidTr="00F95796">
        <w:tc>
          <w:tcPr>
            <w:tcW w:w="5000" w:type="pct"/>
            <w:tcBorders>
              <w:top w:val="triple" w:sz="4" w:space="0" w:color="44546A"/>
              <w:left w:val="triple" w:sz="4" w:space="0" w:color="44546A"/>
              <w:bottom w:val="triple" w:sz="4" w:space="0" w:color="44546A"/>
              <w:right w:val="triple" w:sz="4" w:space="0" w:color="44546A"/>
            </w:tcBorders>
          </w:tcPr>
          <w:p w14:paraId="2C33424A" w14:textId="77777777" w:rsidR="00F95796" w:rsidRPr="00A8477F" w:rsidRDefault="00F95796" w:rsidP="00E42AC0">
            <w:pPr>
              <w:spacing w:line="276" w:lineRule="auto"/>
              <w:jc w:val="center"/>
              <w:rPr>
                <w:rFonts w:ascii="Arial Narrow" w:hAnsi="Arial Narrow"/>
                <w:b/>
                <w:sz w:val="18"/>
                <w:szCs w:val="18"/>
                <w:lang w:eastAsia="pl-PL"/>
              </w:rPr>
            </w:pPr>
          </w:p>
          <w:p w14:paraId="4582C927" w14:textId="77777777" w:rsidR="00F95796" w:rsidRPr="00A8477F" w:rsidRDefault="00F95796" w:rsidP="00E42AC0">
            <w:pPr>
              <w:spacing w:line="276" w:lineRule="auto"/>
              <w:jc w:val="center"/>
              <w:rPr>
                <w:rFonts w:ascii="Arial Narrow" w:hAnsi="Arial Narrow"/>
                <w:b/>
                <w:sz w:val="18"/>
                <w:szCs w:val="18"/>
                <w:lang w:eastAsia="pl-PL"/>
              </w:rPr>
            </w:pPr>
          </w:p>
          <w:p w14:paraId="456BC6D1" w14:textId="77777777" w:rsidR="00F95796" w:rsidRPr="00A8477F" w:rsidRDefault="00F95796" w:rsidP="00E42AC0">
            <w:pPr>
              <w:spacing w:line="276" w:lineRule="auto"/>
              <w:jc w:val="center"/>
              <w:rPr>
                <w:rFonts w:ascii="Arial Narrow" w:hAnsi="Arial Narrow"/>
                <w:b/>
                <w:sz w:val="18"/>
                <w:szCs w:val="18"/>
                <w:lang w:eastAsia="pl-PL"/>
              </w:rPr>
            </w:pPr>
            <w:r w:rsidRPr="00A8477F">
              <w:rPr>
                <w:rFonts w:ascii="Arial Narrow" w:hAnsi="Arial Narrow"/>
                <w:b/>
                <w:sz w:val="18"/>
                <w:szCs w:val="18"/>
                <w:lang w:eastAsia="pl-PL"/>
              </w:rPr>
              <w:t xml:space="preserve">Opis doświadczenia zawodowego </w:t>
            </w:r>
          </w:p>
          <w:p w14:paraId="52B71E1C" w14:textId="08E3FB13" w:rsidR="00F95796" w:rsidRPr="00A8477F" w:rsidRDefault="00F95796" w:rsidP="00E42AC0">
            <w:pPr>
              <w:spacing w:line="276" w:lineRule="auto"/>
              <w:jc w:val="center"/>
              <w:rPr>
                <w:rFonts w:ascii="Arial Narrow" w:hAnsi="Arial Narrow"/>
                <w:b/>
                <w:sz w:val="18"/>
                <w:szCs w:val="18"/>
                <w:u w:val="single"/>
                <w:lang w:eastAsia="pl-PL"/>
              </w:rPr>
            </w:pPr>
            <w:r w:rsidRPr="00A8477F">
              <w:rPr>
                <w:rFonts w:ascii="Arial Narrow" w:hAnsi="Arial Narrow"/>
                <w:b/>
                <w:sz w:val="18"/>
                <w:szCs w:val="18"/>
                <w:u w:val="single"/>
                <w:lang w:eastAsia="pl-PL"/>
              </w:rPr>
              <w:t xml:space="preserve"> inspektora nadzoru inwestorskiego w </w:t>
            </w:r>
            <w:r>
              <w:rPr>
                <w:rFonts w:ascii="Arial Narrow" w:hAnsi="Arial Narrow"/>
                <w:b/>
                <w:sz w:val="18"/>
                <w:szCs w:val="18"/>
                <w:u w:val="single"/>
                <w:lang w:eastAsia="pl-PL"/>
              </w:rPr>
              <w:t>branży drogowej</w:t>
            </w:r>
            <w:r w:rsidRPr="00A8477F">
              <w:rPr>
                <w:rFonts w:ascii="Arial Narrow" w:hAnsi="Arial Narrow"/>
                <w:b/>
                <w:sz w:val="18"/>
                <w:szCs w:val="18"/>
                <w:u w:val="single"/>
                <w:lang w:eastAsia="pl-PL"/>
              </w:rPr>
              <w:t xml:space="preserve"> bez ograniczeń </w:t>
            </w:r>
          </w:p>
          <w:p w14:paraId="560AFE5F" w14:textId="77777777" w:rsidR="00F95796" w:rsidRPr="00A8477F" w:rsidRDefault="00F95796" w:rsidP="00E42AC0">
            <w:pPr>
              <w:spacing w:line="276" w:lineRule="auto"/>
              <w:jc w:val="center"/>
              <w:rPr>
                <w:rFonts w:ascii="Arial Narrow" w:hAnsi="Arial Narrow"/>
                <w:b/>
                <w:sz w:val="18"/>
                <w:szCs w:val="18"/>
                <w:u w:val="single"/>
                <w:lang w:eastAsia="pl-PL"/>
              </w:rPr>
            </w:pPr>
          </w:p>
        </w:tc>
      </w:tr>
      <w:tr w:rsidR="00F95796" w:rsidRPr="00A8477F" w14:paraId="462EEF03" w14:textId="77777777" w:rsidTr="00F95796">
        <w:tc>
          <w:tcPr>
            <w:tcW w:w="5000" w:type="pct"/>
            <w:tcBorders>
              <w:top w:val="triple" w:sz="4" w:space="0" w:color="44546A"/>
              <w:left w:val="triple" w:sz="4" w:space="0" w:color="44546A"/>
              <w:bottom w:val="triple" w:sz="4" w:space="0" w:color="44546A"/>
              <w:right w:val="triple" w:sz="4" w:space="0" w:color="44546A"/>
            </w:tcBorders>
          </w:tcPr>
          <w:p w14:paraId="2BB80831" w14:textId="77777777" w:rsidR="00F95796" w:rsidRPr="00A8477F" w:rsidRDefault="00F95796" w:rsidP="00E42AC0">
            <w:pPr>
              <w:spacing w:line="276" w:lineRule="auto"/>
              <w:rPr>
                <w:rFonts w:ascii="Arial Narrow" w:hAnsi="Arial Narrow"/>
                <w:b/>
                <w:lang w:eastAsia="pl-PL"/>
              </w:rPr>
            </w:pPr>
          </w:p>
          <w:p w14:paraId="4E1EFF44" w14:textId="77777777" w:rsidR="00F95796" w:rsidRPr="00A8477F" w:rsidRDefault="00F95796" w:rsidP="00E42AC0">
            <w:pPr>
              <w:spacing w:line="276" w:lineRule="auto"/>
              <w:rPr>
                <w:rFonts w:ascii="Arial Narrow" w:hAnsi="Arial Narrow"/>
                <w:lang w:eastAsia="pl-PL"/>
              </w:rPr>
            </w:pPr>
            <w:r w:rsidRPr="00A8477F">
              <w:rPr>
                <w:rFonts w:ascii="Arial Narrow" w:hAnsi="Arial Narrow"/>
                <w:b/>
                <w:lang w:eastAsia="pl-PL"/>
              </w:rPr>
              <w:t xml:space="preserve">Zadanie nr 1 </w:t>
            </w:r>
            <w:r w:rsidRPr="00A8477F">
              <w:rPr>
                <w:rFonts w:ascii="Arial Narrow" w:hAnsi="Arial Narrow"/>
                <w:lang w:eastAsia="pl-PL"/>
              </w:rPr>
              <w:t>- nazwa………………………………...........................................................................</w:t>
            </w:r>
          </w:p>
          <w:p w14:paraId="34A4FDB3" w14:textId="77777777" w:rsidR="00901235" w:rsidRDefault="00901235" w:rsidP="00E42AC0">
            <w:pPr>
              <w:spacing w:line="276" w:lineRule="auto"/>
              <w:rPr>
                <w:rFonts w:ascii="Arial Narrow" w:hAnsi="Arial Narrow"/>
                <w:lang w:eastAsia="pl-PL"/>
              </w:rPr>
            </w:pPr>
          </w:p>
          <w:p w14:paraId="720E946D"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Okres pełnienia</w:t>
            </w:r>
            <w:r>
              <w:rPr>
                <w:rFonts w:ascii="Arial Narrow" w:hAnsi="Arial Narrow"/>
                <w:lang w:eastAsia="pl-PL"/>
              </w:rPr>
              <w:t xml:space="preserve"> funkcji</w:t>
            </w:r>
            <w:r w:rsidRPr="00A8477F">
              <w:rPr>
                <w:rFonts w:ascii="Arial Narrow" w:hAnsi="Arial Narrow"/>
                <w:lang w:eastAsia="pl-PL"/>
              </w:rPr>
              <w:t>:</w:t>
            </w:r>
          </w:p>
          <w:p w14:paraId="346117B4" w14:textId="77777777" w:rsidR="00F95796" w:rsidRPr="00A8477F" w:rsidRDefault="00F95796" w:rsidP="00E42AC0">
            <w:pPr>
              <w:spacing w:line="276" w:lineRule="auto"/>
              <w:rPr>
                <w:rFonts w:ascii="Arial Narrow" w:hAnsi="Arial Narrow"/>
                <w:lang w:eastAsia="pl-PL"/>
              </w:rPr>
            </w:pPr>
          </w:p>
          <w:p w14:paraId="0BD722D8" w14:textId="77777777" w:rsidR="00F95796" w:rsidRPr="00A8477F" w:rsidRDefault="00831AFC" w:rsidP="00E42AC0">
            <w:pPr>
              <w:spacing w:line="276" w:lineRule="auto"/>
              <w:rPr>
                <w:rFonts w:ascii="Arial Narrow" w:hAnsi="Arial Narrow"/>
                <w:lang w:eastAsia="pl-PL"/>
              </w:rPr>
            </w:pPr>
            <w:sdt>
              <w:sdtPr>
                <w:rPr>
                  <w:rFonts w:ascii="Arial Narrow" w:hAnsi="Arial Narrow"/>
                  <w:lang w:eastAsia="pl-PL"/>
                </w:rPr>
                <w:id w:val="259183105"/>
                <w14:checkbox>
                  <w14:checked w14:val="0"/>
                  <w14:checkedState w14:val="2612" w14:font="MS Gothic"/>
                  <w14:uncheckedState w14:val="2610" w14:font="MS Gothic"/>
                </w14:checkbox>
              </w:sdtPr>
              <w:sdtEndPr/>
              <w:sdtContent>
                <w:r w:rsidR="00F95796" w:rsidRPr="00A8477F">
                  <w:rPr>
                    <w:rFonts w:ascii="Segoe UI Symbol" w:hAnsi="Segoe UI Symbol" w:cs="Segoe UI Symbol"/>
                    <w:lang w:eastAsia="pl-PL"/>
                  </w:rPr>
                  <w:t>☐</w:t>
                </w:r>
              </w:sdtContent>
            </w:sdt>
            <w:r w:rsidR="00F95796" w:rsidRPr="00A8477F">
              <w:rPr>
                <w:rFonts w:ascii="Arial Narrow" w:hAnsi="Arial Narrow"/>
                <w:lang w:eastAsia="pl-PL"/>
              </w:rPr>
              <w:t xml:space="preserve"> </w:t>
            </w:r>
            <w:r w:rsidR="00F95796">
              <w:rPr>
                <w:rFonts w:ascii="Arial Narrow" w:hAnsi="Arial Narrow"/>
                <w:lang w:eastAsia="pl-PL"/>
              </w:rPr>
              <w:t xml:space="preserve">inspektora </w:t>
            </w:r>
            <w:r w:rsidR="00F95796" w:rsidRPr="00A8477F">
              <w:rPr>
                <w:rFonts w:ascii="Arial Narrow" w:hAnsi="Arial Narrow"/>
                <w:lang w:eastAsia="pl-PL"/>
              </w:rPr>
              <w:t>nadzoru inwestorskiego*</w:t>
            </w:r>
          </w:p>
          <w:p w14:paraId="62CAFEC1" w14:textId="779368F3" w:rsidR="00F95796" w:rsidRDefault="00831AFC" w:rsidP="00E42AC0">
            <w:pPr>
              <w:spacing w:line="276" w:lineRule="auto"/>
              <w:rPr>
                <w:rFonts w:ascii="Arial Narrow" w:hAnsi="Arial Narrow"/>
                <w:lang w:eastAsia="pl-PL"/>
              </w:rPr>
            </w:pPr>
            <w:sdt>
              <w:sdtPr>
                <w:rPr>
                  <w:rFonts w:ascii="Arial Narrow" w:hAnsi="Arial Narrow"/>
                  <w:lang w:eastAsia="pl-PL"/>
                </w:rPr>
                <w:id w:val="-333071637"/>
                <w14:checkbox>
                  <w14:checked w14:val="0"/>
                  <w14:checkedState w14:val="2612" w14:font="MS Gothic"/>
                  <w14:uncheckedState w14:val="2610" w14:font="MS Gothic"/>
                </w14:checkbox>
              </w:sdtPr>
              <w:sdtEndPr/>
              <w:sdtContent>
                <w:r w:rsidR="00F95796" w:rsidRPr="00A8477F">
                  <w:rPr>
                    <w:rFonts w:ascii="Segoe UI Symbol" w:hAnsi="Segoe UI Symbol" w:cs="Segoe UI Symbol"/>
                    <w:lang w:eastAsia="pl-PL"/>
                  </w:rPr>
                  <w:t>☐</w:t>
                </w:r>
              </w:sdtContent>
            </w:sdt>
            <w:r w:rsidR="00F95796" w:rsidRPr="00A8477F">
              <w:rPr>
                <w:rFonts w:ascii="Arial Narrow" w:hAnsi="Arial Narrow"/>
                <w:lang w:eastAsia="pl-PL"/>
              </w:rPr>
              <w:t xml:space="preserve"> kierownika budowy</w:t>
            </w:r>
            <w:r w:rsidR="00F95796">
              <w:rPr>
                <w:rFonts w:ascii="Arial Narrow" w:hAnsi="Arial Narrow"/>
                <w:lang w:eastAsia="pl-PL"/>
              </w:rPr>
              <w:t>*</w:t>
            </w:r>
          </w:p>
          <w:p w14:paraId="50E2999E" w14:textId="255CE394" w:rsidR="00F95796" w:rsidRDefault="00831AFC" w:rsidP="00E42AC0">
            <w:pPr>
              <w:spacing w:line="276" w:lineRule="auto"/>
              <w:rPr>
                <w:rFonts w:ascii="Arial Narrow" w:hAnsi="Arial Narrow"/>
                <w:lang w:eastAsia="pl-PL"/>
              </w:rPr>
            </w:pPr>
            <w:sdt>
              <w:sdtPr>
                <w:rPr>
                  <w:rFonts w:ascii="Arial Narrow" w:hAnsi="Arial Narrow"/>
                  <w:lang w:eastAsia="pl-PL"/>
                </w:rPr>
                <w:id w:val="2050946766"/>
                <w14:checkbox>
                  <w14:checked w14:val="0"/>
                  <w14:checkedState w14:val="2612" w14:font="MS Gothic"/>
                  <w14:uncheckedState w14:val="2610" w14:font="MS Gothic"/>
                </w14:checkbox>
              </w:sdtPr>
              <w:sdtEndPr/>
              <w:sdtContent>
                <w:r w:rsidR="00F95796" w:rsidRPr="00A8477F">
                  <w:rPr>
                    <w:rFonts w:ascii="Segoe UI Symbol" w:hAnsi="Segoe UI Symbol" w:cs="Segoe UI Symbol"/>
                    <w:lang w:eastAsia="pl-PL"/>
                  </w:rPr>
                  <w:t>☐</w:t>
                </w:r>
              </w:sdtContent>
            </w:sdt>
            <w:r w:rsidR="00F95796" w:rsidRPr="00A8477F">
              <w:rPr>
                <w:rFonts w:ascii="Arial Narrow" w:hAnsi="Arial Narrow"/>
                <w:lang w:eastAsia="pl-PL"/>
              </w:rPr>
              <w:t xml:space="preserve"> kierownika </w:t>
            </w:r>
            <w:r w:rsidR="00F95796">
              <w:rPr>
                <w:rFonts w:ascii="Arial Narrow" w:hAnsi="Arial Narrow"/>
                <w:lang w:eastAsia="pl-PL"/>
              </w:rPr>
              <w:t>robót*</w:t>
            </w:r>
          </w:p>
          <w:p w14:paraId="2A1F88D2" w14:textId="77777777" w:rsidR="00F95796" w:rsidRPr="00A8477F" w:rsidRDefault="00F95796" w:rsidP="00E42AC0">
            <w:pPr>
              <w:spacing w:line="276" w:lineRule="auto"/>
              <w:rPr>
                <w:rFonts w:ascii="Arial Narrow" w:hAnsi="Arial Narrow"/>
                <w:lang w:eastAsia="pl-PL"/>
              </w:rPr>
            </w:pPr>
          </w:p>
          <w:p w14:paraId="16D09BEF"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w:t>
            </w:r>
            <w:r w:rsidRPr="00A8477F">
              <w:rPr>
                <w:rFonts w:ascii="Arial Narrow" w:hAnsi="Arial Narrow"/>
                <w:lang w:eastAsia="pl-PL"/>
              </w:rPr>
              <w:t>data rozpoczęcia</w:t>
            </w:r>
            <w:r>
              <w:rPr>
                <w:rFonts w:ascii="Arial Narrow" w:hAnsi="Arial Narrow"/>
                <w:lang w:eastAsia="pl-PL"/>
              </w:rPr>
              <w:t xml:space="preserve"> pełnienia funkcji: </w:t>
            </w:r>
            <w:r w:rsidRPr="00A8477F">
              <w:rPr>
                <w:rFonts w:ascii="Arial Narrow" w:hAnsi="Arial Narrow"/>
                <w:lang w:eastAsia="pl-PL"/>
              </w:rPr>
              <w:t xml:space="preserve"> </w:t>
            </w:r>
            <w:r>
              <w:rPr>
                <w:rFonts w:ascii="Arial Narrow" w:hAnsi="Arial Narrow"/>
                <w:lang w:eastAsia="pl-PL"/>
              </w:rPr>
              <w:t xml:space="preserve">                                   </w:t>
            </w:r>
            <w:r w:rsidRPr="00A8477F">
              <w:rPr>
                <w:rFonts w:ascii="Arial Narrow" w:hAnsi="Arial Narrow"/>
                <w:lang w:eastAsia="pl-PL"/>
              </w:rPr>
              <w:t>data zakończenia</w:t>
            </w:r>
            <w:r>
              <w:rPr>
                <w:rFonts w:ascii="Arial Narrow" w:hAnsi="Arial Narrow"/>
                <w:lang w:eastAsia="pl-PL"/>
              </w:rPr>
              <w:t xml:space="preserve"> pełnienia funkcji:</w:t>
            </w:r>
          </w:p>
          <w:p w14:paraId="5BFAE9C7"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                      ………………………………………………………</w:t>
            </w:r>
          </w:p>
          <w:p w14:paraId="43E75BD9"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w:t>
            </w:r>
          </w:p>
          <w:p w14:paraId="1DBB6488"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Nazwa Zamawiającego:</w:t>
            </w:r>
          </w:p>
          <w:p w14:paraId="390C80EF"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w:t>
            </w:r>
          </w:p>
          <w:p w14:paraId="2FBB2E43" w14:textId="77777777" w:rsidR="00F95796" w:rsidRPr="00A8477F" w:rsidRDefault="00F95796" w:rsidP="00E42AC0">
            <w:pPr>
              <w:spacing w:line="276" w:lineRule="auto"/>
              <w:rPr>
                <w:rFonts w:ascii="Arial Narrow" w:hAnsi="Arial Narrow"/>
                <w:lang w:eastAsia="pl-PL"/>
              </w:rPr>
            </w:pPr>
          </w:p>
          <w:p w14:paraId="3AEA8739"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Roboty budowlane polegające na:</w:t>
            </w:r>
          </w:p>
          <w:p w14:paraId="5252691A" w14:textId="77777777" w:rsidR="00F95796" w:rsidRPr="00A8477F" w:rsidRDefault="00831AFC" w:rsidP="00E42AC0">
            <w:pPr>
              <w:widowControl w:val="0"/>
              <w:suppressLineNumbers/>
              <w:suppressAutoHyphens/>
              <w:spacing w:line="276" w:lineRule="auto"/>
              <w:rPr>
                <w:rFonts w:ascii="Times New Roman" w:eastAsia="Andale Sans UI" w:hAnsi="Times New Roman" w:cs="Century Gothic"/>
                <w:b/>
                <w:bCs/>
                <w:kern w:val="2"/>
                <w:szCs w:val="24"/>
                <w:lang w:eastAsia="zh-CN" w:bidi="hi-IN"/>
              </w:rPr>
            </w:pPr>
            <w:sdt>
              <w:sdtPr>
                <w:rPr>
                  <w:rFonts w:ascii="Arial Narrow" w:eastAsia="Andale Sans UI" w:hAnsi="Arial Narrow" w:cs="Century Gothic"/>
                  <w:b/>
                  <w:bCs/>
                  <w:kern w:val="2"/>
                  <w:lang w:eastAsia="zh-CN" w:bidi="hi-IN"/>
                </w:rPr>
                <w:id w:val="576721494"/>
                <w14:checkbox>
                  <w14:checked w14:val="0"/>
                  <w14:checkedState w14:val="2612" w14:font="MS Gothic"/>
                  <w14:uncheckedState w14:val="2610" w14:font="MS Gothic"/>
                </w14:checkbox>
              </w:sdtPr>
              <w:sdtEndPr/>
              <w:sdtContent>
                <w:r w:rsidR="00F95796" w:rsidRPr="00A8477F">
                  <w:rPr>
                    <w:rFonts w:ascii="Segoe UI Symbol" w:eastAsia="Andale Sans UI" w:hAnsi="Segoe UI Symbol" w:cs="Segoe UI Symbol"/>
                    <w:b/>
                    <w:bCs/>
                    <w:kern w:val="2"/>
                    <w:lang w:eastAsia="zh-CN" w:bidi="hi-IN"/>
                  </w:rPr>
                  <w:t>☐</w:t>
                </w:r>
              </w:sdtContent>
            </w:sdt>
            <w:r w:rsidR="00F95796" w:rsidRPr="00A8477F">
              <w:rPr>
                <w:rFonts w:ascii="Arial Narrow" w:eastAsia="Andale Sans UI" w:hAnsi="Arial Narrow" w:cs="Century Gothic"/>
                <w:b/>
                <w:bCs/>
                <w:kern w:val="2"/>
                <w:lang w:eastAsia="zh-CN" w:bidi="hi-IN"/>
              </w:rPr>
              <w:t xml:space="preserve"> budowie</w:t>
            </w:r>
            <w:r w:rsidR="00F95796">
              <w:rPr>
                <w:rFonts w:ascii="Arial Narrow" w:eastAsia="Andale Sans UI" w:hAnsi="Arial Narrow" w:cs="Century Gothic"/>
                <w:b/>
                <w:bCs/>
                <w:kern w:val="2"/>
                <w:lang w:eastAsia="zh-CN" w:bidi="hi-IN"/>
              </w:rPr>
              <w:t xml:space="preserve"> obiektu</w:t>
            </w:r>
            <w:r w:rsidR="00F95796" w:rsidRPr="00A8477F">
              <w:rPr>
                <w:rFonts w:ascii="Arial Narrow" w:eastAsia="Andale Sans UI" w:hAnsi="Arial Narrow" w:cs="Century Gothic"/>
                <w:b/>
                <w:bCs/>
                <w:kern w:val="2"/>
                <w:lang w:eastAsia="zh-CN" w:bidi="hi-IN"/>
              </w:rPr>
              <w:t>*</w:t>
            </w:r>
          </w:p>
          <w:p w14:paraId="3E96EAA7" w14:textId="77777777" w:rsidR="00F95796" w:rsidRPr="00A8477F" w:rsidRDefault="00831AFC" w:rsidP="00E42AC0">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880941719"/>
                <w14:checkbox>
                  <w14:checked w14:val="0"/>
                  <w14:checkedState w14:val="2612" w14:font="MS Gothic"/>
                  <w14:uncheckedState w14:val="2610" w14:font="MS Gothic"/>
                </w14:checkbox>
              </w:sdtPr>
              <w:sdtEndPr/>
              <w:sdtContent>
                <w:r w:rsidR="00F95796" w:rsidRPr="00A8477F">
                  <w:rPr>
                    <w:rFonts w:ascii="Segoe UI Symbol" w:eastAsia="Andale Sans UI" w:hAnsi="Segoe UI Symbol" w:cs="Segoe UI Symbol"/>
                    <w:b/>
                    <w:bCs/>
                    <w:kern w:val="2"/>
                    <w:lang w:eastAsia="zh-CN" w:bidi="hi-IN"/>
                  </w:rPr>
                  <w:t>☐</w:t>
                </w:r>
              </w:sdtContent>
            </w:sdt>
            <w:r w:rsidR="00F95796" w:rsidRPr="00A8477F">
              <w:rPr>
                <w:rFonts w:ascii="Arial Narrow" w:eastAsia="Andale Sans UI" w:hAnsi="Arial Narrow" w:cs="Century Gothic"/>
                <w:b/>
                <w:bCs/>
                <w:kern w:val="2"/>
                <w:lang w:eastAsia="zh-CN" w:bidi="hi-IN"/>
              </w:rPr>
              <w:t xml:space="preserve"> rozbudowie</w:t>
            </w:r>
            <w:r w:rsidR="00F95796">
              <w:rPr>
                <w:rFonts w:ascii="Arial Narrow" w:eastAsia="Andale Sans UI" w:hAnsi="Arial Narrow" w:cs="Century Gothic"/>
                <w:b/>
                <w:bCs/>
                <w:kern w:val="2"/>
                <w:lang w:eastAsia="zh-CN" w:bidi="hi-IN"/>
              </w:rPr>
              <w:t xml:space="preserve"> obiektu</w:t>
            </w:r>
            <w:r w:rsidR="00F95796" w:rsidRPr="00A8477F">
              <w:rPr>
                <w:rFonts w:ascii="Arial Narrow" w:eastAsia="Andale Sans UI" w:hAnsi="Arial Narrow" w:cs="Century Gothic"/>
                <w:b/>
                <w:bCs/>
                <w:kern w:val="2"/>
                <w:lang w:eastAsia="zh-CN" w:bidi="hi-IN"/>
              </w:rPr>
              <w:t>*</w:t>
            </w:r>
          </w:p>
          <w:p w14:paraId="3EB4EB33" w14:textId="77777777" w:rsidR="00F95796" w:rsidRPr="00A8477F" w:rsidRDefault="00831AFC" w:rsidP="00E42AC0">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1422687938"/>
                <w14:checkbox>
                  <w14:checked w14:val="0"/>
                  <w14:checkedState w14:val="2612" w14:font="MS Gothic"/>
                  <w14:uncheckedState w14:val="2610" w14:font="MS Gothic"/>
                </w14:checkbox>
              </w:sdtPr>
              <w:sdtEndPr/>
              <w:sdtContent>
                <w:r w:rsidR="00F95796" w:rsidRPr="00A8477F">
                  <w:rPr>
                    <w:rFonts w:ascii="Segoe UI Symbol" w:eastAsia="Andale Sans UI" w:hAnsi="Segoe UI Symbol" w:cs="Segoe UI Symbol"/>
                    <w:b/>
                    <w:bCs/>
                    <w:kern w:val="2"/>
                    <w:lang w:eastAsia="zh-CN" w:bidi="hi-IN"/>
                  </w:rPr>
                  <w:t>☐</w:t>
                </w:r>
              </w:sdtContent>
            </w:sdt>
            <w:r w:rsidR="00F95796" w:rsidRPr="00A8477F">
              <w:rPr>
                <w:rFonts w:ascii="Arial Narrow" w:eastAsia="Andale Sans UI" w:hAnsi="Arial Narrow" w:cs="Century Gothic"/>
                <w:b/>
                <w:bCs/>
                <w:kern w:val="2"/>
                <w:lang w:eastAsia="zh-CN" w:bidi="hi-IN"/>
              </w:rPr>
              <w:t xml:space="preserve"> przebudowie</w:t>
            </w:r>
            <w:r w:rsidR="00F95796">
              <w:rPr>
                <w:rFonts w:ascii="Arial Narrow" w:eastAsia="Andale Sans UI" w:hAnsi="Arial Narrow" w:cs="Century Gothic"/>
                <w:b/>
                <w:bCs/>
                <w:kern w:val="2"/>
                <w:lang w:eastAsia="zh-CN" w:bidi="hi-IN"/>
              </w:rPr>
              <w:t xml:space="preserve"> obiektu</w:t>
            </w:r>
            <w:r w:rsidR="00F95796" w:rsidRPr="00A8477F">
              <w:rPr>
                <w:rFonts w:ascii="Arial Narrow" w:eastAsia="Andale Sans UI" w:hAnsi="Arial Narrow" w:cs="Century Gothic"/>
                <w:b/>
                <w:bCs/>
                <w:kern w:val="2"/>
                <w:lang w:eastAsia="zh-CN" w:bidi="hi-IN"/>
              </w:rPr>
              <w:t>*</w:t>
            </w:r>
          </w:p>
          <w:p w14:paraId="3DAFD7E6"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b/>
                <w:bCs/>
                <w:kern w:val="2"/>
                <w:lang w:eastAsia="zh-CN" w:bidi="hi-IN"/>
              </w:rPr>
            </w:pPr>
          </w:p>
          <w:p w14:paraId="28658FA9" w14:textId="34051093" w:rsidR="00F95796" w:rsidRPr="00901235" w:rsidRDefault="00F95796" w:rsidP="00E42AC0">
            <w:pPr>
              <w:widowControl w:val="0"/>
              <w:suppressLineNumbers/>
              <w:suppressAutoHyphens/>
              <w:spacing w:line="276" w:lineRule="auto"/>
              <w:rPr>
                <w:rFonts w:ascii="Arial Narrow" w:eastAsia="Andale Sans UI" w:hAnsi="Arial Narrow" w:cs="Century Gothic"/>
                <w:bCs/>
                <w:kern w:val="2"/>
                <w:lang w:eastAsia="zh-CN" w:bidi="hi-IN"/>
              </w:rPr>
            </w:pPr>
            <w:r>
              <w:rPr>
                <w:rFonts w:ascii="Arial Narrow" w:eastAsia="Andale Sans UI" w:hAnsi="Arial Narrow" w:cs="Century Gothic"/>
                <w:bCs/>
                <w:kern w:val="2"/>
                <w:lang w:eastAsia="zh-CN" w:bidi="hi-IN"/>
              </w:rPr>
              <w:t>(nazwa obiektu</w:t>
            </w:r>
            <w:r w:rsidR="00901235">
              <w:rPr>
                <w:rFonts w:ascii="Arial Narrow" w:eastAsia="Andale Sans UI" w:hAnsi="Arial Narrow" w:cs="Century Gothic"/>
                <w:bCs/>
                <w:kern w:val="2"/>
                <w:lang w:eastAsia="zh-CN" w:bidi="hi-IN"/>
              </w:rPr>
              <w:t>)*</w:t>
            </w:r>
          </w:p>
          <w:p w14:paraId="5B451FA2" w14:textId="77777777" w:rsidR="00F95796" w:rsidRPr="00A8477F" w:rsidRDefault="00F95796"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olor w:val="00000A"/>
                <w:kern w:val="2"/>
                <w:lang w:eastAsia="zh-CN" w:bidi="hi-IN"/>
              </w:rPr>
              <w:t>……………………………………………………………………………………………………………….</w:t>
            </w:r>
          </w:p>
          <w:p w14:paraId="05DB7082" w14:textId="77777777" w:rsidR="00F95796" w:rsidRPr="00A8477F" w:rsidRDefault="00F95796" w:rsidP="00E42AC0">
            <w:pPr>
              <w:widowControl w:val="0"/>
              <w:suppressLineNumbers/>
              <w:suppressAutoHyphens/>
              <w:spacing w:line="276" w:lineRule="auto"/>
              <w:rPr>
                <w:rFonts w:ascii="Arial Narrow" w:eastAsia="Andale Sans UI" w:hAnsi="Arial Narrow"/>
                <w:color w:val="00000A"/>
                <w:kern w:val="2"/>
                <w:lang w:eastAsia="zh-CN" w:bidi="hi-IN"/>
              </w:rPr>
            </w:pPr>
          </w:p>
          <w:p w14:paraId="4E77D8DB"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b/>
                <w:bCs/>
                <w:kern w:val="2"/>
                <w:lang w:eastAsia="zh-CN" w:bidi="hi-IN"/>
              </w:rPr>
            </w:pPr>
            <w:r w:rsidRPr="00A8477F">
              <w:rPr>
                <w:rFonts w:ascii="Arial Narrow" w:eastAsia="Andale Sans UI" w:hAnsi="Arial Narrow"/>
                <w:color w:val="00000A"/>
                <w:kern w:val="2"/>
                <w:lang w:eastAsia="zh-CN" w:bidi="hi-IN"/>
              </w:rPr>
              <w:t>Dane lokalizacyjne obiektu (miejscowość, ulica):</w:t>
            </w:r>
          </w:p>
          <w:p w14:paraId="66C73B26" w14:textId="77777777" w:rsidR="00F95796" w:rsidRPr="00A8477F" w:rsidRDefault="00F95796"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s="Century Gothic"/>
                <w:kern w:val="2"/>
                <w:lang w:eastAsia="zh-CN" w:bidi="hi-IN"/>
              </w:rPr>
              <w:t xml:space="preserve">……………………………………………………………………………………………….…………….… </w:t>
            </w:r>
          </w:p>
          <w:p w14:paraId="043508BC"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p>
          <w:p w14:paraId="7649ECDE" w14:textId="3F4BAC9B"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r>
              <w:rPr>
                <w:rFonts w:ascii="Arial Narrow" w:eastAsia="Andale Sans UI" w:hAnsi="Arial Narrow" w:cs="Century Gothic"/>
                <w:kern w:val="2"/>
                <w:lang w:eastAsia="zh-CN" w:bidi="hi-IN"/>
              </w:rPr>
              <w:t xml:space="preserve">Wartość robót branży drogowej </w:t>
            </w:r>
            <w:r w:rsidR="00901235">
              <w:rPr>
                <w:rFonts w:ascii="Arial Narrow" w:eastAsia="Andale Sans UI" w:hAnsi="Arial Narrow" w:cs="Century Gothic"/>
                <w:kern w:val="2"/>
                <w:lang w:eastAsia="zh-CN" w:bidi="hi-IN"/>
              </w:rPr>
              <w:t>*</w:t>
            </w:r>
          </w:p>
          <w:p w14:paraId="0D10EEF3"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r w:rsidRPr="00A8477F">
              <w:rPr>
                <w:rFonts w:ascii="Arial Narrow" w:eastAsia="Andale Sans UI" w:hAnsi="Arial Narrow" w:cs="Century Gothic"/>
                <w:kern w:val="2"/>
                <w:lang w:eastAsia="zh-CN" w:bidi="hi-IN"/>
              </w:rPr>
              <w:t>………………………</w:t>
            </w:r>
            <w:r>
              <w:rPr>
                <w:rFonts w:ascii="Arial Narrow" w:eastAsia="Andale Sans UI" w:hAnsi="Arial Narrow" w:cs="Century Gothic"/>
                <w:kern w:val="2"/>
                <w:lang w:eastAsia="zh-CN" w:bidi="hi-IN"/>
              </w:rPr>
              <w:t>…………………………………………………… zł brutto</w:t>
            </w:r>
            <w:r w:rsidRPr="00A8477F">
              <w:rPr>
                <w:rFonts w:ascii="Arial Narrow" w:eastAsia="Andale Sans UI" w:hAnsi="Arial Narrow" w:cs="Century Gothic"/>
                <w:kern w:val="2"/>
                <w:lang w:eastAsia="zh-CN" w:bidi="hi-IN"/>
              </w:rPr>
              <w:t xml:space="preserve"> </w:t>
            </w:r>
          </w:p>
          <w:p w14:paraId="5DAB8750"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b/>
                <w:kern w:val="2"/>
                <w:lang w:eastAsia="zh-CN" w:bidi="hi-IN"/>
              </w:rPr>
            </w:pPr>
          </w:p>
          <w:p w14:paraId="1872FA42" w14:textId="77777777" w:rsidR="00F95796" w:rsidRPr="00A8477F" w:rsidRDefault="00F95796" w:rsidP="00E42AC0">
            <w:pPr>
              <w:spacing w:line="276" w:lineRule="auto"/>
              <w:jc w:val="center"/>
              <w:rPr>
                <w:lang w:eastAsia="pl-PL"/>
              </w:rPr>
            </w:pPr>
            <w:r>
              <w:rPr>
                <w:rFonts w:ascii="Arial Narrow" w:hAnsi="Arial Narrow"/>
                <w:lang w:eastAsia="pl-PL"/>
              </w:rPr>
              <w:t xml:space="preserve">Kryterium cenowe  + </w:t>
            </w:r>
            <w:r w:rsidRPr="00A8477F">
              <w:rPr>
                <w:rFonts w:ascii="Arial Narrow" w:hAnsi="Arial Narrow"/>
                <w:lang w:eastAsia="pl-PL"/>
              </w:rPr>
              <w:t xml:space="preserve">0pkt </w:t>
            </w:r>
          </w:p>
          <w:p w14:paraId="668CE4B5" w14:textId="38A5823C" w:rsidR="00F95796" w:rsidRPr="00901235" w:rsidRDefault="00F95796" w:rsidP="00E42AC0">
            <w:pPr>
              <w:spacing w:line="276" w:lineRule="auto"/>
              <w:rPr>
                <w:rFonts w:ascii="Arial Narrow" w:hAnsi="Arial Narrow"/>
                <w:b/>
                <w:color w:val="C00000"/>
                <w:sz w:val="20"/>
                <w:lang w:eastAsia="pl-PL"/>
              </w:rPr>
            </w:pPr>
            <w:r w:rsidRPr="00F167DD">
              <w:rPr>
                <w:rFonts w:ascii="Arial Narrow" w:hAnsi="Arial Narrow"/>
                <w:b/>
                <w:color w:val="C00000"/>
                <w:sz w:val="20"/>
                <w:lang w:eastAsia="pl-PL"/>
              </w:rPr>
              <w:t>*(właściwe zaznaczyć)</w:t>
            </w:r>
          </w:p>
        </w:tc>
      </w:tr>
      <w:tr w:rsidR="00F95796" w:rsidRPr="00A8477F" w14:paraId="40D1F37F" w14:textId="77777777" w:rsidTr="00F95796">
        <w:tc>
          <w:tcPr>
            <w:tcW w:w="5000" w:type="pct"/>
            <w:tcBorders>
              <w:top w:val="triple" w:sz="4" w:space="0" w:color="44546A"/>
              <w:left w:val="triple" w:sz="4" w:space="0" w:color="44546A"/>
              <w:bottom w:val="triple" w:sz="4" w:space="0" w:color="44546A"/>
              <w:right w:val="triple" w:sz="4" w:space="0" w:color="44546A"/>
            </w:tcBorders>
          </w:tcPr>
          <w:p w14:paraId="11941837" w14:textId="77777777" w:rsidR="00F95796" w:rsidRPr="00A8477F" w:rsidRDefault="00F95796" w:rsidP="00E42AC0">
            <w:pPr>
              <w:spacing w:line="276" w:lineRule="auto"/>
              <w:rPr>
                <w:rFonts w:ascii="Arial Narrow" w:hAnsi="Arial Narrow"/>
                <w:b/>
                <w:lang w:eastAsia="pl-PL"/>
              </w:rPr>
            </w:pPr>
          </w:p>
          <w:p w14:paraId="7971AC73" w14:textId="77777777" w:rsidR="00F95796" w:rsidRPr="00A8477F" w:rsidRDefault="00F95796" w:rsidP="00E42AC0">
            <w:pPr>
              <w:spacing w:line="276" w:lineRule="auto"/>
              <w:rPr>
                <w:rFonts w:ascii="Arial Narrow" w:hAnsi="Arial Narrow"/>
                <w:lang w:eastAsia="pl-PL"/>
              </w:rPr>
            </w:pPr>
            <w:r>
              <w:rPr>
                <w:rFonts w:ascii="Arial Narrow" w:hAnsi="Arial Narrow"/>
                <w:b/>
                <w:lang w:eastAsia="pl-PL"/>
              </w:rPr>
              <w:t>Zadanie nr 2</w:t>
            </w:r>
            <w:r w:rsidRPr="00A8477F">
              <w:rPr>
                <w:rFonts w:ascii="Arial Narrow" w:hAnsi="Arial Narrow"/>
                <w:b/>
                <w:lang w:eastAsia="pl-PL"/>
              </w:rPr>
              <w:t xml:space="preserve"> </w:t>
            </w:r>
            <w:r w:rsidRPr="00A8477F">
              <w:rPr>
                <w:rFonts w:ascii="Arial Narrow" w:hAnsi="Arial Narrow"/>
                <w:lang w:eastAsia="pl-PL"/>
              </w:rPr>
              <w:t>- nazwa………………………………...........................................................................</w:t>
            </w:r>
          </w:p>
          <w:p w14:paraId="18F1BA01"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w:t>
            </w:r>
          </w:p>
          <w:p w14:paraId="0C798684" w14:textId="77777777" w:rsidR="00F95796" w:rsidRPr="00A8477F" w:rsidRDefault="00F95796" w:rsidP="00E42AC0">
            <w:pPr>
              <w:spacing w:line="276" w:lineRule="auto"/>
              <w:rPr>
                <w:rFonts w:ascii="Arial Narrow" w:hAnsi="Arial Narrow"/>
                <w:lang w:eastAsia="pl-PL"/>
              </w:rPr>
            </w:pPr>
          </w:p>
          <w:p w14:paraId="2D2A3ABD"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Okres pełnienia</w:t>
            </w:r>
            <w:r>
              <w:rPr>
                <w:rFonts w:ascii="Arial Narrow" w:hAnsi="Arial Narrow"/>
                <w:lang w:eastAsia="pl-PL"/>
              </w:rPr>
              <w:t xml:space="preserve"> funkcji</w:t>
            </w:r>
            <w:r w:rsidRPr="00A8477F">
              <w:rPr>
                <w:rFonts w:ascii="Arial Narrow" w:hAnsi="Arial Narrow"/>
                <w:lang w:eastAsia="pl-PL"/>
              </w:rPr>
              <w:t>:</w:t>
            </w:r>
          </w:p>
          <w:p w14:paraId="481C34C2" w14:textId="77777777" w:rsidR="00F95796" w:rsidRPr="00A8477F" w:rsidRDefault="00F95796" w:rsidP="00E42AC0">
            <w:pPr>
              <w:spacing w:line="276" w:lineRule="auto"/>
              <w:rPr>
                <w:rFonts w:ascii="Arial Narrow" w:hAnsi="Arial Narrow"/>
                <w:lang w:eastAsia="pl-PL"/>
              </w:rPr>
            </w:pPr>
          </w:p>
          <w:p w14:paraId="7D20D6FB" w14:textId="77777777" w:rsidR="00F95796" w:rsidRPr="00A8477F" w:rsidRDefault="00831AFC" w:rsidP="00E42AC0">
            <w:pPr>
              <w:spacing w:line="276" w:lineRule="auto"/>
              <w:rPr>
                <w:rFonts w:ascii="Arial Narrow" w:hAnsi="Arial Narrow"/>
                <w:lang w:eastAsia="pl-PL"/>
              </w:rPr>
            </w:pPr>
            <w:sdt>
              <w:sdtPr>
                <w:rPr>
                  <w:rFonts w:ascii="Arial Narrow" w:hAnsi="Arial Narrow"/>
                  <w:lang w:eastAsia="pl-PL"/>
                </w:rPr>
                <w:id w:val="696119012"/>
                <w14:checkbox>
                  <w14:checked w14:val="0"/>
                  <w14:checkedState w14:val="2612" w14:font="MS Gothic"/>
                  <w14:uncheckedState w14:val="2610" w14:font="MS Gothic"/>
                </w14:checkbox>
              </w:sdtPr>
              <w:sdtEndPr/>
              <w:sdtContent>
                <w:r w:rsidR="00F95796" w:rsidRPr="00A8477F">
                  <w:rPr>
                    <w:rFonts w:ascii="Segoe UI Symbol" w:hAnsi="Segoe UI Symbol" w:cs="Segoe UI Symbol"/>
                    <w:lang w:eastAsia="pl-PL"/>
                  </w:rPr>
                  <w:t>☐</w:t>
                </w:r>
              </w:sdtContent>
            </w:sdt>
            <w:r w:rsidR="00F95796" w:rsidRPr="00A8477F">
              <w:rPr>
                <w:rFonts w:ascii="Arial Narrow" w:hAnsi="Arial Narrow"/>
                <w:lang w:eastAsia="pl-PL"/>
              </w:rPr>
              <w:t xml:space="preserve"> </w:t>
            </w:r>
            <w:r w:rsidR="00F95796">
              <w:rPr>
                <w:rFonts w:ascii="Arial Narrow" w:hAnsi="Arial Narrow"/>
                <w:lang w:eastAsia="pl-PL"/>
              </w:rPr>
              <w:t xml:space="preserve">inspektora </w:t>
            </w:r>
            <w:r w:rsidR="00F95796" w:rsidRPr="00A8477F">
              <w:rPr>
                <w:rFonts w:ascii="Arial Narrow" w:hAnsi="Arial Narrow"/>
                <w:lang w:eastAsia="pl-PL"/>
              </w:rPr>
              <w:t>nadzoru inwestorskiego*</w:t>
            </w:r>
          </w:p>
          <w:p w14:paraId="6FE45996" w14:textId="77777777" w:rsidR="00F95796" w:rsidRDefault="00831AFC" w:rsidP="00E42AC0">
            <w:pPr>
              <w:spacing w:line="276" w:lineRule="auto"/>
              <w:rPr>
                <w:rFonts w:ascii="Arial Narrow" w:hAnsi="Arial Narrow"/>
                <w:lang w:eastAsia="pl-PL"/>
              </w:rPr>
            </w:pPr>
            <w:sdt>
              <w:sdtPr>
                <w:rPr>
                  <w:rFonts w:ascii="Arial Narrow" w:hAnsi="Arial Narrow"/>
                  <w:lang w:eastAsia="pl-PL"/>
                </w:rPr>
                <w:id w:val="-47380884"/>
                <w14:checkbox>
                  <w14:checked w14:val="0"/>
                  <w14:checkedState w14:val="2612" w14:font="MS Gothic"/>
                  <w14:uncheckedState w14:val="2610" w14:font="MS Gothic"/>
                </w14:checkbox>
              </w:sdtPr>
              <w:sdtEndPr/>
              <w:sdtContent>
                <w:r w:rsidR="00F95796" w:rsidRPr="00A8477F">
                  <w:rPr>
                    <w:rFonts w:ascii="Segoe UI Symbol" w:hAnsi="Segoe UI Symbol" w:cs="Segoe UI Symbol"/>
                    <w:lang w:eastAsia="pl-PL"/>
                  </w:rPr>
                  <w:t>☐</w:t>
                </w:r>
              </w:sdtContent>
            </w:sdt>
            <w:r w:rsidR="00F95796" w:rsidRPr="00A8477F">
              <w:rPr>
                <w:rFonts w:ascii="Arial Narrow" w:hAnsi="Arial Narrow"/>
                <w:lang w:eastAsia="pl-PL"/>
              </w:rPr>
              <w:t xml:space="preserve"> kierownika budowy* </w:t>
            </w:r>
          </w:p>
          <w:p w14:paraId="449A28A4" w14:textId="77777777" w:rsidR="00F95796" w:rsidRDefault="00831AFC" w:rsidP="00E42AC0">
            <w:pPr>
              <w:spacing w:line="276" w:lineRule="auto"/>
              <w:rPr>
                <w:rFonts w:ascii="Arial Narrow" w:hAnsi="Arial Narrow"/>
                <w:lang w:eastAsia="pl-PL"/>
              </w:rPr>
            </w:pPr>
            <w:sdt>
              <w:sdtPr>
                <w:rPr>
                  <w:rFonts w:ascii="Arial Narrow" w:hAnsi="Arial Narrow"/>
                  <w:lang w:eastAsia="pl-PL"/>
                </w:rPr>
                <w:id w:val="-403997021"/>
                <w14:checkbox>
                  <w14:checked w14:val="0"/>
                  <w14:checkedState w14:val="2612" w14:font="MS Gothic"/>
                  <w14:uncheckedState w14:val="2610" w14:font="MS Gothic"/>
                </w14:checkbox>
              </w:sdtPr>
              <w:sdtEndPr/>
              <w:sdtContent>
                <w:r w:rsidR="00F95796" w:rsidRPr="00A8477F">
                  <w:rPr>
                    <w:rFonts w:ascii="Segoe UI Symbol" w:hAnsi="Segoe UI Symbol" w:cs="Segoe UI Symbol"/>
                    <w:lang w:eastAsia="pl-PL"/>
                  </w:rPr>
                  <w:t>☐</w:t>
                </w:r>
              </w:sdtContent>
            </w:sdt>
            <w:r w:rsidR="00F95796" w:rsidRPr="00A8477F">
              <w:rPr>
                <w:rFonts w:ascii="Arial Narrow" w:hAnsi="Arial Narrow"/>
                <w:lang w:eastAsia="pl-PL"/>
              </w:rPr>
              <w:t xml:space="preserve"> kierownika </w:t>
            </w:r>
            <w:r w:rsidR="00F95796">
              <w:rPr>
                <w:rFonts w:ascii="Arial Narrow" w:hAnsi="Arial Narrow"/>
                <w:lang w:eastAsia="pl-PL"/>
              </w:rPr>
              <w:t>robót*</w:t>
            </w:r>
          </w:p>
          <w:p w14:paraId="3B971D19" w14:textId="77777777" w:rsidR="00F95796" w:rsidRPr="00A8477F" w:rsidRDefault="00F95796" w:rsidP="00E42AC0">
            <w:pPr>
              <w:spacing w:line="276" w:lineRule="auto"/>
              <w:rPr>
                <w:rFonts w:ascii="Arial Narrow" w:hAnsi="Arial Narrow"/>
                <w:lang w:eastAsia="pl-PL"/>
              </w:rPr>
            </w:pPr>
          </w:p>
          <w:p w14:paraId="264DB9D1" w14:textId="77777777" w:rsidR="00F95796" w:rsidRPr="00A8477F" w:rsidRDefault="00F95796" w:rsidP="00E42AC0">
            <w:pPr>
              <w:spacing w:line="276" w:lineRule="auto"/>
              <w:rPr>
                <w:rFonts w:ascii="Arial Narrow" w:hAnsi="Arial Narrow"/>
                <w:lang w:eastAsia="pl-PL"/>
              </w:rPr>
            </w:pPr>
          </w:p>
          <w:p w14:paraId="0EDE572D"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w:t>
            </w:r>
            <w:r w:rsidRPr="00A8477F">
              <w:rPr>
                <w:rFonts w:ascii="Arial Narrow" w:hAnsi="Arial Narrow"/>
                <w:lang w:eastAsia="pl-PL"/>
              </w:rPr>
              <w:t>data rozpoczęcia</w:t>
            </w:r>
            <w:r>
              <w:rPr>
                <w:rFonts w:ascii="Arial Narrow" w:hAnsi="Arial Narrow"/>
                <w:lang w:eastAsia="pl-PL"/>
              </w:rPr>
              <w:t xml:space="preserve"> pełnienia funkcji: </w:t>
            </w:r>
            <w:r w:rsidRPr="00A8477F">
              <w:rPr>
                <w:rFonts w:ascii="Arial Narrow" w:hAnsi="Arial Narrow"/>
                <w:lang w:eastAsia="pl-PL"/>
              </w:rPr>
              <w:t xml:space="preserve"> </w:t>
            </w:r>
            <w:r>
              <w:rPr>
                <w:rFonts w:ascii="Arial Narrow" w:hAnsi="Arial Narrow"/>
                <w:lang w:eastAsia="pl-PL"/>
              </w:rPr>
              <w:t xml:space="preserve">                                   </w:t>
            </w:r>
            <w:r w:rsidRPr="00A8477F">
              <w:rPr>
                <w:rFonts w:ascii="Arial Narrow" w:hAnsi="Arial Narrow"/>
                <w:lang w:eastAsia="pl-PL"/>
              </w:rPr>
              <w:t>data zakończenia</w:t>
            </w:r>
            <w:r>
              <w:rPr>
                <w:rFonts w:ascii="Arial Narrow" w:hAnsi="Arial Narrow"/>
                <w:lang w:eastAsia="pl-PL"/>
              </w:rPr>
              <w:t xml:space="preserve"> pełnienia funkcji:</w:t>
            </w:r>
          </w:p>
          <w:p w14:paraId="02C3216F"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                      ………………………………………………………</w:t>
            </w:r>
          </w:p>
          <w:p w14:paraId="12E648C3"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w:t>
            </w:r>
          </w:p>
          <w:p w14:paraId="2782257A"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Nazwa Zamawiającego:</w:t>
            </w:r>
          </w:p>
          <w:p w14:paraId="46E4927C"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w:t>
            </w:r>
          </w:p>
          <w:p w14:paraId="49D47EBB" w14:textId="77777777" w:rsidR="00F95796" w:rsidRPr="00A8477F" w:rsidRDefault="00F95796" w:rsidP="00E42AC0">
            <w:pPr>
              <w:spacing w:line="276" w:lineRule="auto"/>
              <w:rPr>
                <w:rFonts w:ascii="Arial Narrow" w:hAnsi="Arial Narrow"/>
                <w:lang w:eastAsia="pl-PL"/>
              </w:rPr>
            </w:pPr>
          </w:p>
          <w:p w14:paraId="780EA40C"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Roboty budowlane polegające na:</w:t>
            </w:r>
          </w:p>
          <w:p w14:paraId="64B85193" w14:textId="77777777" w:rsidR="00F95796" w:rsidRPr="00A8477F" w:rsidRDefault="00831AFC" w:rsidP="00E42AC0">
            <w:pPr>
              <w:widowControl w:val="0"/>
              <w:suppressLineNumbers/>
              <w:suppressAutoHyphens/>
              <w:spacing w:line="276" w:lineRule="auto"/>
              <w:rPr>
                <w:rFonts w:ascii="Times New Roman" w:eastAsia="Andale Sans UI" w:hAnsi="Times New Roman" w:cs="Century Gothic"/>
                <w:b/>
                <w:bCs/>
                <w:kern w:val="2"/>
                <w:szCs w:val="24"/>
                <w:lang w:eastAsia="zh-CN" w:bidi="hi-IN"/>
              </w:rPr>
            </w:pPr>
            <w:sdt>
              <w:sdtPr>
                <w:rPr>
                  <w:rFonts w:ascii="Arial Narrow" w:eastAsia="Andale Sans UI" w:hAnsi="Arial Narrow" w:cs="Century Gothic"/>
                  <w:b/>
                  <w:bCs/>
                  <w:kern w:val="2"/>
                  <w:lang w:eastAsia="zh-CN" w:bidi="hi-IN"/>
                </w:rPr>
                <w:id w:val="-1236083043"/>
                <w14:checkbox>
                  <w14:checked w14:val="0"/>
                  <w14:checkedState w14:val="2612" w14:font="MS Gothic"/>
                  <w14:uncheckedState w14:val="2610" w14:font="MS Gothic"/>
                </w14:checkbox>
              </w:sdtPr>
              <w:sdtEndPr/>
              <w:sdtContent>
                <w:r w:rsidR="00F95796" w:rsidRPr="00A8477F">
                  <w:rPr>
                    <w:rFonts w:ascii="Segoe UI Symbol" w:eastAsia="Andale Sans UI" w:hAnsi="Segoe UI Symbol" w:cs="Segoe UI Symbol"/>
                    <w:b/>
                    <w:bCs/>
                    <w:kern w:val="2"/>
                    <w:lang w:eastAsia="zh-CN" w:bidi="hi-IN"/>
                  </w:rPr>
                  <w:t>☐</w:t>
                </w:r>
              </w:sdtContent>
            </w:sdt>
            <w:r w:rsidR="00F95796" w:rsidRPr="00A8477F">
              <w:rPr>
                <w:rFonts w:ascii="Arial Narrow" w:eastAsia="Andale Sans UI" w:hAnsi="Arial Narrow" w:cs="Century Gothic"/>
                <w:b/>
                <w:bCs/>
                <w:kern w:val="2"/>
                <w:lang w:eastAsia="zh-CN" w:bidi="hi-IN"/>
              </w:rPr>
              <w:t xml:space="preserve"> budowie</w:t>
            </w:r>
            <w:r w:rsidR="00F95796">
              <w:rPr>
                <w:rFonts w:ascii="Arial Narrow" w:eastAsia="Andale Sans UI" w:hAnsi="Arial Narrow" w:cs="Century Gothic"/>
                <w:b/>
                <w:bCs/>
                <w:kern w:val="2"/>
                <w:lang w:eastAsia="zh-CN" w:bidi="hi-IN"/>
              </w:rPr>
              <w:t xml:space="preserve"> obiektu</w:t>
            </w:r>
            <w:r w:rsidR="00F95796" w:rsidRPr="00A8477F">
              <w:rPr>
                <w:rFonts w:ascii="Arial Narrow" w:eastAsia="Andale Sans UI" w:hAnsi="Arial Narrow" w:cs="Century Gothic"/>
                <w:b/>
                <w:bCs/>
                <w:kern w:val="2"/>
                <w:lang w:eastAsia="zh-CN" w:bidi="hi-IN"/>
              </w:rPr>
              <w:t>*</w:t>
            </w:r>
          </w:p>
          <w:p w14:paraId="0E1E5FEE" w14:textId="77777777" w:rsidR="00F95796" w:rsidRPr="00A8477F" w:rsidRDefault="00831AFC" w:rsidP="00E42AC0">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1795352175"/>
                <w14:checkbox>
                  <w14:checked w14:val="0"/>
                  <w14:checkedState w14:val="2612" w14:font="MS Gothic"/>
                  <w14:uncheckedState w14:val="2610" w14:font="MS Gothic"/>
                </w14:checkbox>
              </w:sdtPr>
              <w:sdtEndPr/>
              <w:sdtContent>
                <w:r w:rsidR="00F95796" w:rsidRPr="00A8477F">
                  <w:rPr>
                    <w:rFonts w:ascii="Segoe UI Symbol" w:eastAsia="Andale Sans UI" w:hAnsi="Segoe UI Symbol" w:cs="Segoe UI Symbol"/>
                    <w:b/>
                    <w:bCs/>
                    <w:kern w:val="2"/>
                    <w:lang w:eastAsia="zh-CN" w:bidi="hi-IN"/>
                  </w:rPr>
                  <w:t>☐</w:t>
                </w:r>
              </w:sdtContent>
            </w:sdt>
            <w:r w:rsidR="00F95796" w:rsidRPr="00A8477F">
              <w:rPr>
                <w:rFonts w:ascii="Arial Narrow" w:eastAsia="Andale Sans UI" w:hAnsi="Arial Narrow" w:cs="Century Gothic"/>
                <w:b/>
                <w:bCs/>
                <w:kern w:val="2"/>
                <w:lang w:eastAsia="zh-CN" w:bidi="hi-IN"/>
              </w:rPr>
              <w:t xml:space="preserve"> rozbudowie</w:t>
            </w:r>
            <w:r w:rsidR="00F95796">
              <w:rPr>
                <w:rFonts w:ascii="Arial Narrow" w:eastAsia="Andale Sans UI" w:hAnsi="Arial Narrow" w:cs="Century Gothic"/>
                <w:b/>
                <w:bCs/>
                <w:kern w:val="2"/>
                <w:lang w:eastAsia="zh-CN" w:bidi="hi-IN"/>
              </w:rPr>
              <w:t xml:space="preserve"> obiektu</w:t>
            </w:r>
            <w:r w:rsidR="00F95796" w:rsidRPr="00A8477F">
              <w:rPr>
                <w:rFonts w:ascii="Arial Narrow" w:eastAsia="Andale Sans UI" w:hAnsi="Arial Narrow" w:cs="Century Gothic"/>
                <w:b/>
                <w:bCs/>
                <w:kern w:val="2"/>
                <w:lang w:eastAsia="zh-CN" w:bidi="hi-IN"/>
              </w:rPr>
              <w:t>*</w:t>
            </w:r>
          </w:p>
          <w:p w14:paraId="3E52D3AD" w14:textId="77777777" w:rsidR="00F95796" w:rsidRPr="00A8477F" w:rsidRDefault="00831AFC" w:rsidP="00E42AC0">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363409132"/>
                <w14:checkbox>
                  <w14:checked w14:val="0"/>
                  <w14:checkedState w14:val="2612" w14:font="MS Gothic"/>
                  <w14:uncheckedState w14:val="2610" w14:font="MS Gothic"/>
                </w14:checkbox>
              </w:sdtPr>
              <w:sdtEndPr/>
              <w:sdtContent>
                <w:r w:rsidR="00F95796" w:rsidRPr="00A8477F">
                  <w:rPr>
                    <w:rFonts w:ascii="Segoe UI Symbol" w:eastAsia="Andale Sans UI" w:hAnsi="Segoe UI Symbol" w:cs="Segoe UI Symbol"/>
                    <w:b/>
                    <w:bCs/>
                    <w:kern w:val="2"/>
                    <w:lang w:eastAsia="zh-CN" w:bidi="hi-IN"/>
                  </w:rPr>
                  <w:t>☐</w:t>
                </w:r>
              </w:sdtContent>
            </w:sdt>
            <w:r w:rsidR="00F95796" w:rsidRPr="00A8477F">
              <w:rPr>
                <w:rFonts w:ascii="Arial Narrow" w:eastAsia="Andale Sans UI" w:hAnsi="Arial Narrow" w:cs="Century Gothic"/>
                <w:b/>
                <w:bCs/>
                <w:kern w:val="2"/>
                <w:lang w:eastAsia="zh-CN" w:bidi="hi-IN"/>
              </w:rPr>
              <w:t xml:space="preserve"> przebudowie</w:t>
            </w:r>
            <w:r w:rsidR="00F95796">
              <w:rPr>
                <w:rFonts w:ascii="Arial Narrow" w:eastAsia="Andale Sans UI" w:hAnsi="Arial Narrow" w:cs="Century Gothic"/>
                <w:b/>
                <w:bCs/>
                <w:kern w:val="2"/>
                <w:lang w:eastAsia="zh-CN" w:bidi="hi-IN"/>
              </w:rPr>
              <w:t xml:space="preserve"> obiektu</w:t>
            </w:r>
            <w:r w:rsidR="00F95796" w:rsidRPr="00A8477F">
              <w:rPr>
                <w:rFonts w:ascii="Arial Narrow" w:eastAsia="Andale Sans UI" w:hAnsi="Arial Narrow" w:cs="Century Gothic"/>
                <w:b/>
                <w:bCs/>
                <w:kern w:val="2"/>
                <w:lang w:eastAsia="zh-CN" w:bidi="hi-IN"/>
              </w:rPr>
              <w:t>*</w:t>
            </w:r>
          </w:p>
          <w:p w14:paraId="0A8F5FC1"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b/>
                <w:bCs/>
                <w:kern w:val="2"/>
                <w:lang w:eastAsia="zh-CN" w:bidi="hi-IN"/>
              </w:rPr>
            </w:pPr>
          </w:p>
          <w:p w14:paraId="395922AA"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bCs/>
                <w:kern w:val="2"/>
                <w:lang w:eastAsia="zh-CN" w:bidi="hi-IN"/>
              </w:rPr>
            </w:pPr>
            <w:r>
              <w:rPr>
                <w:rFonts w:ascii="Arial Narrow" w:eastAsia="Andale Sans UI" w:hAnsi="Arial Narrow" w:cs="Century Gothic"/>
                <w:bCs/>
                <w:kern w:val="2"/>
                <w:lang w:eastAsia="zh-CN" w:bidi="hi-IN"/>
              </w:rPr>
              <w:t>(nazwa obiektu</w:t>
            </w:r>
            <w:r w:rsidRPr="00A8477F">
              <w:rPr>
                <w:rFonts w:ascii="Arial Narrow" w:eastAsia="Andale Sans UI" w:hAnsi="Arial Narrow" w:cs="Century Gothic"/>
                <w:bCs/>
                <w:kern w:val="2"/>
                <w:lang w:eastAsia="zh-CN" w:bidi="hi-IN"/>
              </w:rPr>
              <w:t>)*</w:t>
            </w:r>
          </w:p>
          <w:p w14:paraId="2B93AC66" w14:textId="77777777" w:rsidR="00F95796" w:rsidRPr="00A8477F" w:rsidRDefault="00F95796" w:rsidP="00E42AC0">
            <w:pPr>
              <w:widowControl w:val="0"/>
              <w:suppressLineNumbers/>
              <w:suppressAutoHyphens/>
              <w:spacing w:line="276" w:lineRule="auto"/>
              <w:rPr>
                <w:rFonts w:ascii="Arial Narrow" w:eastAsia="Andale Sans UI" w:hAnsi="Arial Narrow"/>
                <w:color w:val="00000A"/>
                <w:kern w:val="2"/>
                <w:lang w:eastAsia="zh-CN" w:bidi="hi-IN"/>
              </w:rPr>
            </w:pPr>
          </w:p>
          <w:p w14:paraId="5B499A52" w14:textId="77777777" w:rsidR="00F95796" w:rsidRPr="00A8477F" w:rsidRDefault="00F95796"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olor w:val="00000A"/>
                <w:kern w:val="2"/>
                <w:lang w:eastAsia="zh-CN" w:bidi="hi-IN"/>
              </w:rPr>
              <w:t>……………………………………………………………………………………………………………….</w:t>
            </w:r>
          </w:p>
          <w:p w14:paraId="31B230C1" w14:textId="77777777" w:rsidR="00F95796" w:rsidRPr="00A8477F" w:rsidRDefault="00F95796" w:rsidP="00E42AC0">
            <w:pPr>
              <w:widowControl w:val="0"/>
              <w:suppressLineNumbers/>
              <w:suppressAutoHyphens/>
              <w:spacing w:line="276" w:lineRule="auto"/>
              <w:rPr>
                <w:rFonts w:ascii="Arial Narrow" w:eastAsia="Andale Sans UI" w:hAnsi="Arial Narrow"/>
                <w:color w:val="00000A"/>
                <w:kern w:val="2"/>
                <w:lang w:eastAsia="zh-CN" w:bidi="hi-IN"/>
              </w:rPr>
            </w:pPr>
          </w:p>
          <w:p w14:paraId="1C052459"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b/>
                <w:bCs/>
                <w:kern w:val="2"/>
                <w:lang w:eastAsia="zh-CN" w:bidi="hi-IN"/>
              </w:rPr>
            </w:pPr>
            <w:r w:rsidRPr="00A8477F">
              <w:rPr>
                <w:rFonts w:ascii="Arial Narrow" w:eastAsia="Andale Sans UI" w:hAnsi="Arial Narrow"/>
                <w:color w:val="00000A"/>
                <w:kern w:val="2"/>
                <w:lang w:eastAsia="zh-CN" w:bidi="hi-IN"/>
              </w:rPr>
              <w:t>Dane lokalizacyjne obiektu (miejscowość, ulica):</w:t>
            </w:r>
          </w:p>
          <w:p w14:paraId="0C5021B5" w14:textId="77777777" w:rsidR="00F95796" w:rsidRPr="00A8477F" w:rsidRDefault="00F95796"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s="Century Gothic"/>
                <w:kern w:val="2"/>
                <w:lang w:eastAsia="zh-CN" w:bidi="hi-IN"/>
              </w:rPr>
              <w:t xml:space="preserve">……………………………………………………………………………………………….…………….… </w:t>
            </w:r>
          </w:p>
          <w:p w14:paraId="7929D925"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p>
          <w:p w14:paraId="557C49B7" w14:textId="6115AA2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r>
              <w:rPr>
                <w:rFonts w:ascii="Arial Narrow" w:eastAsia="Andale Sans UI" w:hAnsi="Arial Narrow" w:cs="Century Gothic"/>
                <w:kern w:val="2"/>
                <w:lang w:eastAsia="zh-CN" w:bidi="hi-IN"/>
              </w:rPr>
              <w:t xml:space="preserve">Wartość robót branży drogowej </w:t>
            </w:r>
            <w:r w:rsidRPr="00A8477F">
              <w:rPr>
                <w:rFonts w:ascii="Arial Narrow" w:eastAsia="Andale Sans UI" w:hAnsi="Arial Narrow" w:cs="Century Gothic"/>
                <w:kern w:val="2"/>
                <w:lang w:eastAsia="zh-CN" w:bidi="hi-IN"/>
              </w:rPr>
              <w:t>*</w:t>
            </w:r>
          </w:p>
          <w:p w14:paraId="1C24D344"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p>
          <w:p w14:paraId="4BC98CC1"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r w:rsidRPr="00A8477F">
              <w:rPr>
                <w:rFonts w:ascii="Arial Narrow" w:eastAsia="Andale Sans UI" w:hAnsi="Arial Narrow" w:cs="Century Gothic"/>
                <w:kern w:val="2"/>
                <w:lang w:eastAsia="zh-CN" w:bidi="hi-IN"/>
              </w:rPr>
              <w:t>………………………</w:t>
            </w:r>
            <w:r>
              <w:rPr>
                <w:rFonts w:ascii="Arial Narrow" w:eastAsia="Andale Sans UI" w:hAnsi="Arial Narrow" w:cs="Century Gothic"/>
                <w:kern w:val="2"/>
                <w:lang w:eastAsia="zh-CN" w:bidi="hi-IN"/>
              </w:rPr>
              <w:t>…………………………………………………… zł brutto</w:t>
            </w:r>
            <w:r w:rsidRPr="00A8477F">
              <w:rPr>
                <w:rFonts w:ascii="Arial Narrow" w:eastAsia="Andale Sans UI" w:hAnsi="Arial Narrow" w:cs="Century Gothic"/>
                <w:kern w:val="2"/>
                <w:lang w:eastAsia="zh-CN" w:bidi="hi-IN"/>
              </w:rPr>
              <w:t xml:space="preserve"> </w:t>
            </w:r>
          </w:p>
          <w:p w14:paraId="0E2992AC"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b/>
                <w:kern w:val="2"/>
                <w:lang w:eastAsia="zh-CN" w:bidi="hi-IN"/>
              </w:rPr>
            </w:pPr>
          </w:p>
          <w:p w14:paraId="6BEC79B1" w14:textId="77777777" w:rsidR="00F95796" w:rsidRPr="00A8477F" w:rsidRDefault="00F95796" w:rsidP="00E42AC0">
            <w:pPr>
              <w:spacing w:line="276" w:lineRule="auto"/>
              <w:jc w:val="center"/>
              <w:rPr>
                <w:lang w:eastAsia="pl-PL"/>
              </w:rPr>
            </w:pPr>
            <w:r>
              <w:rPr>
                <w:rFonts w:ascii="Arial Narrow" w:hAnsi="Arial Narrow"/>
                <w:lang w:eastAsia="pl-PL"/>
              </w:rPr>
              <w:t>Kryterium cenowe  + 1</w:t>
            </w:r>
            <w:r w:rsidRPr="00A8477F">
              <w:rPr>
                <w:rFonts w:ascii="Arial Narrow" w:hAnsi="Arial Narrow"/>
                <w:lang w:eastAsia="pl-PL"/>
              </w:rPr>
              <w:t xml:space="preserve">0pkt </w:t>
            </w:r>
          </w:p>
          <w:p w14:paraId="6A0577C1" w14:textId="77777777" w:rsidR="00F95796" w:rsidRPr="00F167DD" w:rsidRDefault="00F95796" w:rsidP="00E42AC0">
            <w:pPr>
              <w:spacing w:line="276" w:lineRule="auto"/>
              <w:rPr>
                <w:rFonts w:ascii="Arial Narrow" w:hAnsi="Arial Narrow"/>
                <w:b/>
                <w:color w:val="C00000"/>
                <w:sz w:val="20"/>
                <w:lang w:eastAsia="pl-PL"/>
              </w:rPr>
            </w:pPr>
            <w:r w:rsidRPr="00F167DD">
              <w:rPr>
                <w:rFonts w:ascii="Arial Narrow" w:hAnsi="Arial Narrow"/>
                <w:b/>
                <w:color w:val="C00000"/>
                <w:sz w:val="20"/>
                <w:lang w:eastAsia="pl-PL"/>
              </w:rPr>
              <w:t>*(właściwe zaznaczyć)</w:t>
            </w:r>
          </w:p>
          <w:p w14:paraId="6ED01C13" w14:textId="77777777" w:rsidR="00F95796" w:rsidRPr="00A8477F" w:rsidRDefault="00F95796" w:rsidP="00E42AC0">
            <w:pPr>
              <w:spacing w:line="276" w:lineRule="auto"/>
              <w:jc w:val="center"/>
              <w:rPr>
                <w:b/>
                <w:lang w:eastAsia="pl-PL"/>
              </w:rPr>
            </w:pPr>
          </w:p>
        </w:tc>
      </w:tr>
    </w:tbl>
    <w:p w14:paraId="5EAA41A6" w14:textId="77777777" w:rsidR="004B498D" w:rsidRDefault="004B498D" w:rsidP="00E42AC0">
      <w:pPr>
        <w:spacing w:line="276" w:lineRule="auto"/>
        <w:jc w:val="center"/>
        <w:rPr>
          <w:rFonts w:ascii="Arial Narrow" w:eastAsia="Calibri" w:hAnsi="Arial Narrow" w:cs="Arial"/>
          <w:b/>
          <w:color w:val="FF0000"/>
        </w:rPr>
      </w:pPr>
    </w:p>
    <w:p w14:paraId="40821934" w14:textId="77777777" w:rsidR="00901235" w:rsidRDefault="00901235" w:rsidP="00E42AC0">
      <w:pPr>
        <w:spacing w:line="276" w:lineRule="auto"/>
        <w:jc w:val="center"/>
        <w:rPr>
          <w:rFonts w:ascii="Arial Narrow" w:eastAsia="Calibri" w:hAnsi="Arial Narrow" w:cs="Arial"/>
          <w:b/>
          <w:color w:val="FF0000"/>
        </w:rPr>
      </w:pPr>
    </w:p>
    <w:p w14:paraId="5A0DBED3" w14:textId="77777777" w:rsidR="00901235" w:rsidRDefault="00901235" w:rsidP="00E42AC0">
      <w:pPr>
        <w:spacing w:line="276" w:lineRule="auto"/>
        <w:jc w:val="center"/>
        <w:rPr>
          <w:rFonts w:ascii="Arial Narrow" w:eastAsia="Calibri" w:hAnsi="Arial Narrow" w:cs="Arial"/>
          <w:b/>
          <w:color w:val="FF0000"/>
        </w:rPr>
      </w:pPr>
    </w:p>
    <w:p w14:paraId="5C5E83CF" w14:textId="77777777" w:rsidR="00901235" w:rsidRDefault="00901235" w:rsidP="00E42AC0">
      <w:pPr>
        <w:spacing w:line="276" w:lineRule="auto"/>
        <w:jc w:val="center"/>
        <w:rPr>
          <w:rFonts w:ascii="Arial Narrow" w:eastAsia="Calibri" w:hAnsi="Arial Narrow" w:cs="Arial"/>
          <w:b/>
          <w:color w:val="FF0000"/>
        </w:rPr>
      </w:pPr>
    </w:p>
    <w:p w14:paraId="30F39044" w14:textId="77777777" w:rsidR="00901235" w:rsidRDefault="00901235" w:rsidP="00E42AC0">
      <w:pPr>
        <w:spacing w:line="276" w:lineRule="auto"/>
        <w:jc w:val="center"/>
        <w:rPr>
          <w:rFonts w:ascii="Arial Narrow" w:eastAsia="Calibri" w:hAnsi="Arial Narrow" w:cs="Arial"/>
          <w:b/>
          <w:color w:val="FF0000"/>
        </w:rPr>
      </w:pPr>
    </w:p>
    <w:p w14:paraId="0AF2420B" w14:textId="77777777" w:rsidR="00901235" w:rsidRDefault="00901235" w:rsidP="00E42AC0">
      <w:pPr>
        <w:spacing w:line="276" w:lineRule="auto"/>
        <w:jc w:val="center"/>
        <w:rPr>
          <w:rFonts w:ascii="Arial Narrow" w:eastAsia="Calibri" w:hAnsi="Arial Narrow" w:cs="Arial"/>
          <w:b/>
          <w:color w:val="FF0000"/>
        </w:rPr>
      </w:pPr>
    </w:p>
    <w:p w14:paraId="43BA00C4" w14:textId="77777777" w:rsidR="00901235" w:rsidRDefault="00901235" w:rsidP="00E42AC0">
      <w:pPr>
        <w:spacing w:line="276" w:lineRule="auto"/>
        <w:jc w:val="center"/>
        <w:rPr>
          <w:rFonts w:ascii="Arial Narrow" w:eastAsia="Calibri" w:hAnsi="Arial Narrow" w:cs="Arial"/>
          <w:b/>
          <w:color w:val="FF0000"/>
        </w:rPr>
      </w:pPr>
    </w:p>
    <w:p w14:paraId="4432949B" w14:textId="334D141D" w:rsidR="00F95796" w:rsidRPr="00A8477F" w:rsidRDefault="00F95796" w:rsidP="003D39BB">
      <w:pPr>
        <w:numPr>
          <w:ilvl w:val="0"/>
          <w:numId w:val="71"/>
        </w:numPr>
        <w:spacing w:after="0" w:line="276" w:lineRule="auto"/>
        <w:contextualSpacing/>
        <w:jc w:val="center"/>
        <w:rPr>
          <w:rFonts w:ascii="Arial Narrow" w:eastAsia="Calibri" w:hAnsi="Arial Narrow" w:cs="Times New Roman"/>
          <w:sz w:val="24"/>
          <w:szCs w:val="24"/>
        </w:rPr>
      </w:pPr>
      <w:r w:rsidRPr="00A8477F">
        <w:rPr>
          <w:rFonts w:ascii="Arial Narrow" w:eastAsia="Calibri" w:hAnsi="Arial Narrow" w:cs="Times New Roman"/>
          <w:b/>
          <w:sz w:val="24"/>
          <w:szCs w:val="24"/>
        </w:rPr>
        <w:lastRenderedPageBreak/>
        <w:t xml:space="preserve">Doświadczenie inspektora nadzoru inwestorskiego </w:t>
      </w:r>
      <w:r>
        <w:rPr>
          <w:rFonts w:ascii="Arial Narrow" w:eastAsia="Calibri" w:hAnsi="Arial Narrow" w:cs="Times New Roman"/>
          <w:b/>
          <w:sz w:val="24"/>
          <w:szCs w:val="24"/>
        </w:rPr>
        <w:t>branży</w:t>
      </w:r>
      <w:r w:rsidRPr="00A8477F">
        <w:rPr>
          <w:rFonts w:ascii="Arial Narrow" w:eastAsia="Calibri" w:hAnsi="Arial Narrow" w:cs="Times New Roman"/>
          <w:b/>
          <w:sz w:val="24"/>
          <w:szCs w:val="24"/>
        </w:rPr>
        <w:t xml:space="preserve"> </w:t>
      </w:r>
      <w:r>
        <w:rPr>
          <w:rFonts w:ascii="Arial Narrow" w:eastAsia="Calibri" w:hAnsi="Arial Narrow" w:cs="Times New Roman"/>
          <w:b/>
          <w:sz w:val="24"/>
        </w:rPr>
        <w:t>elektrycznej</w:t>
      </w:r>
      <w:r w:rsidR="00B14FC3">
        <w:rPr>
          <w:rFonts w:ascii="Arial Narrow" w:eastAsia="Calibri" w:hAnsi="Arial Narrow" w:cs="Times New Roman"/>
          <w:b/>
          <w:sz w:val="24"/>
        </w:rPr>
        <w:t xml:space="preserve"> bez ograniczeń</w:t>
      </w:r>
    </w:p>
    <w:p w14:paraId="637BD633" w14:textId="77777777" w:rsidR="00F95796" w:rsidRPr="00A8477F" w:rsidRDefault="00F95796" w:rsidP="00E42AC0">
      <w:pPr>
        <w:spacing w:after="0" w:line="276" w:lineRule="auto"/>
        <w:ind w:left="720"/>
        <w:contextualSpacing/>
        <w:rPr>
          <w:rFonts w:ascii="Arial Narrow" w:eastAsia="Calibri" w:hAnsi="Arial Narrow" w:cs="Times New Roman"/>
          <w:sz w:val="24"/>
          <w:szCs w:val="24"/>
        </w:rPr>
      </w:pPr>
    </w:p>
    <w:p w14:paraId="20D53ED7" w14:textId="77777777" w:rsidR="00F95796" w:rsidRPr="00A8477F" w:rsidRDefault="00F95796" w:rsidP="00E42AC0">
      <w:pPr>
        <w:spacing w:after="0" w:line="276" w:lineRule="auto"/>
        <w:ind w:left="720"/>
        <w:contextualSpacing/>
        <w:rPr>
          <w:rFonts w:ascii="Arial Narrow" w:eastAsia="Calibri" w:hAnsi="Arial Narrow" w:cs="Times New Roman"/>
          <w:sz w:val="24"/>
          <w:szCs w:val="24"/>
        </w:rPr>
      </w:pPr>
      <w:r w:rsidRPr="00A8477F">
        <w:rPr>
          <w:rFonts w:ascii="Arial Narrow" w:eastAsia="Calibri" w:hAnsi="Arial Narrow" w:cs="Times New Roman"/>
          <w:b/>
          <w:sz w:val="24"/>
          <w:szCs w:val="24"/>
        </w:rPr>
        <w:t xml:space="preserve">                                                               </w:t>
      </w:r>
      <w:r w:rsidRPr="00A8477F">
        <w:rPr>
          <w:rFonts w:ascii="Arial Narrow" w:eastAsia="Calibri" w:hAnsi="Arial Narrow" w:cs="Times New Roman"/>
          <w:sz w:val="24"/>
          <w:szCs w:val="24"/>
        </w:rPr>
        <w:t>Pana/Pani</w:t>
      </w:r>
    </w:p>
    <w:p w14:paraId="2FD88F8E" w14:textId="77777777" w:rsidR="00F95796" w:rsidRPr="00A8477F" w:rsidRDefault="00F95796" w:rsidP="00E42AC0">
      <w:pPr>
        <w:spacing w:after="0" w:line="276" w:lineRule="auto"/>
        <w:ind w:left="720"/>
        <w:contextualSpacing/>
        <w:jc w:val="both"/>
        <w:rPr>
          <w:rFonts w:ascii="Arial Narrow" w:eastAsia="Calibri" w:hAnsi="Arial Narrow" w:cs="Times New Roman"/>
          <w:sz w:val="24"/>
          <w:szCs w:val="24"/>
        </w:rPr>
      </w:pPr>
      <w:r w:rsidRPr="00A8477F">
        <w:rPr>
          <w:rFonts w:ascii="Arial Narrow" w:eastAsia="Calibri" w:hAnsi="Arial Narrow" w:cs="Times New Roman"/>
          <w:sz w:val="24"/>
          <w:szCs w:val="24"/>
        </w:rPr>
        <w:t>…………………..……………………………………………………………………………………..</w:t>
      </w:r>
    </w:p>
    <w:p w14:paraId="2207FF13" w14:textId="77777777" w:rsidR="00F95796" w:rsidRPr="00A8477F" w:rsidRDefault="00F95796" w:rsidP="00E42AC0">
      <w:pPr>
        <w:spacing w:after="0"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 xml:space="preserve">  (Imię i nazwisko)</w:t>
      </w:r>
    </w:p>
    <w:p w14:paraId="27D13021" w14:textId="77777777" w:rsidR="00F95796" w:rsidRPr="00A8477F" w:rsidRDefault="00F95796" w:rsidP="00E42AC0">
      <w:pPr>
        <w:spacing w:after="0" w:line="276" w:lineRule="auto"/>
        <w:ind w:left="708"/>
        <w:rPr>
          <w:rFonts w:ascii="Arial Narrow" w:eastAsia="Calibri" w:hAnsi="Arial Narrow" w:cs="Times New Roman"/>
          <w:sz w:val="24"/>
          <w:szCs w:val="24"/>
        </w:rPr>
      </w:pPr>
      <w:r w:rsidRPr="00A8477F">
        <w:rPr>
          <w:rFonts w:ascii="Arial Narrow" w:eastAsia="Calibri" w:hAnsi="Arial Narrow" w:cs="Times New Roman"/>
          <w:sz w:val="24"/>
          <w:szCs w:val="24"/>
        </w:rPr>
        <w:t>…………….……………………………………………………………………………………………..</w:t>
      </w:r>
    </w:p>
    <w:p w14:paraId="1F302C9F" w14:textId="77777777" w:rsidR="00F95796" w:rsidRPr="00A8477F" w:rsidRDefault="00F95796" w:rsidP="00E42AC0">
      <w:pPr>
        <w:spacing w:after="0"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(Nr uprawnień)</w:t>
      </w:r>
    </w:p>
    <w:p w14:paraId="162C7FF2" w14:textId="77777777" w:rsidR="00F95796" w:rsidRPr="00A8477F" w:rsidRDefault="00F95796" w:rsidP="00E42AC0">
      <w:pPr>
        <w:spacing w:after="0" w:line="276" w:lineRule="auto"/>
        <w:rPr>
          <w:rFonts w:ascii="Arial Narrow" w:eastAsia="Calibri" w:hAnsi="Arial Narrow" w:cs="Times New Roman"/>
          <w:sz w:val="24"/>
          <w:szCs w:val="24"/>
        </w:rPr>
      </w:pPr>
    </w:p>
    <w:p w14:paraId="44351286" w14:textId="77777777" w:rsidR="00F95796" w:rsidRPr="00A8477F" w:rsidRDefault="00F95796" w:rsidP="00E42AC0">
      <w:pPr>
        <w:spacing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doświadczenia zgodnie z opisem kryterium zawartym w SWZ przedstawiam informacje i oświadczam, że osoba posiada doświadczenie przy realizacji wskazanego zadania/zadań:</w:t>
      </w:r>
    </w:p>
    <w:tbl>
      <w:tblPr>
        <w:tblStyle w:val="Tabela-Siatka"/>
        <w:tblW w:w="5000" w:type="pct"/>
        <w:tblInd w:w="144" w:type="dxa"/>
        <w:tblBorders>
          <w:top w:val="triple" w:sz="4" w:space="0" w:color="44546A"/>
          <w:left w:val="triple" w:sz="4" w:space="0" w:color="44546A"/>
          <w:bottom w:val="triple" w:sz="4" w:space="0" w:color="44546A"/>
          <w:right w:val="triple" w:sz="4" w:space="0" w:color="44546A"/>
          <w:insideH w:val="triple" w:sz="4" w:space="0" w:color="44546A"/>
          <w:insideV w:val="triple" w:sz="4" w:space="0" w:color="44546A"/>
        </w:tblBorders>
        <w:tblLook w:val="04A0" w:firstRow="1" w:lastRow="0" w:firstColumn="1" w:lastColumn="0" w:noHBand="0" w:noVBand="1"/>
      </w:tblPr>
      <w:tblGrid>
        <w:gridCol w:w="9165"/>
      </w:tblGrid>
      <w:tr w:rsidR="00F95796" w:rsidRPr="00A8477F" w14:paraId="1B5E9FDC" w14:textId="77777777" w:rsidTr="00F95796">
        <w:tc>
          <w:tcPr>
            <w:tcW w:w="5000" w:type="pct"/>
            <w:tcBorders>
              <w:top w:val="triple" w:sz="4" w:space="0" w:color="44546A"/>
              <w:left w:val="triple" w:sz="4" w:space="0" w:color="44546A"/>
              <w:bottom w:val="triple" w:sz="4" w:space="0" w:color="44546A"/>
              <w:right w:val="triple" w:sz="4" w:space="0" w:color="44546A"/>
            </w:tcBorders>
          </w:tcPr>
          <w:p w14:paraId="74011C9A" w14:textId="77777777" w:rsidR="00F95796" w:rsidRPr="00A8477F" w:rsidRDefault="00F95796" w:rsidP="00E42AC0">
            <w:pPr>
              <w:spacing w:line="276" w:lineRule="auto"/>
              <w:jc w:val="center"/>
              <w:rPr>
                <w:rFonts w:ascii="Arial Narrow" w:hAnsi="Arial Narrow"/>
                <w:b/>
                <w:sz w:val="18"/>
                <w:szCs w:val="18"/>
                <w:lang w:eastAsia="pl-PL"/>
              </w:rPr>
            </w:pPr>
          </w:p>
          <w:p w14:paraId="69B33894" w14:textId="77777777" w:rsidR="00F95796" w:rsidRPr="00A8477F" w:rsidRDefault="00F95796" w:rsidP="00E42AC0">
            <w:pPr>
              <w:spacing w:line="276" w:lineRule="auto"/>
              <w:jc w:val="center"/>
              <w:rPr>
                <w:rFonts w:ascii="Arial Narrow" w:hAnsi="Arial Narrow"/>
                <w:b/>
                <w:sz w:val="18"/>
                <w:szCs w:val="18"/>
                <w:lang w:eastAsia="pl-PL"/>
              </w:rPr>
            </w:pPr>
          </w:p>
          <w:p w14:paraId="1B8E70B1" w14:textId="77777777" w:rsidR="00F95796" w:rsidRPr="00A8477F" w:rsidRDefault="00F95796" w:rsidP="00E42AC0">
            <w:pPr>
              <w:spacing w:line="276" w:lineRule="auto"/>
              <w:jc w:val="center"/>
              <w:rPr>
                <w:rFonts w:ascii="Arial Narrow" w:hAnsi="Arial Narrow"/>
                <w:b/>
                <w:sz w:val="18"/>
                <w:szCs w:val="18"/>
                <w:lang w:eastAsia="pl-PL"/>
              </w:rPr>
            </w:pPr>
            <w:r w:rsidRPr="00A8477F">
              <w:rPr>
                <w:rFonts w:ascii="Arial Narrow" w:hAnsi="Arial Narrow"/>
                <w:b/>
                <w:sz w:val="18"/>
                <w:szCs w:val="18"/>
                <w:lang w:eastAsia="pl-PL"/>
              </w:rPr>
              <w:t xml:space="preserve">Opis doświadczenia zawodowego </w:t>
            </w:r>
          </w:p>
          <w:p w14:paraId="4285F17F" w14:textId="5F09743F" w:rsidR="00F95796" w:rsidRPr="00A8477F" w:rsidRDefault="00F95796" w:rsidP="00E42AC0">
            <w:pPr>
              <w:spacing w:line="276" w:lineRule="auto"/>
              <w:jc w:val="center"/>
              <w:rPr>
                <w:rFonts w:ascii="Arial Narrow" w:hAnsi="Arial Narrow"/>
                <w:b/>
                <w:sz w:val="18"/>
                <w:szCs w:val="18"/>
                <w:u w:val="single"/>
                <w:lang w:eastAsia="pl-PL"/>
              </w:rPr>
            </w:pPr>
            <w:r w:rsidRPr="00A8477F">
              <w:rPr>
                <w:rFonts w:ascii="Arial Narrow" w:hAnsi="Arial Narrow"/>
                <w:b/>
                <w:sz w:val="18"/>
                <w:szCs w:val="18"/>
                <w:u w:val="single"/>
                <w:lang w:eastAsia="pl-PL"/>
              </w:rPr>
              <w:t xml:space="preserve"> inspektora nadzoru inwestorskiego w </w:t>
            </w:r>
            <w:r>
              <w:rPr>
                <w:rFonts w:ascii="Arial Narrow" w:hAnsi="Arial Narrow"/>
                <w:b/>
                <w:sz w:val="18"/>
                <w:szCs w:val="18"/>
                <w:u w:val="single"/>
                <w:lang w:eastAsia="pl-PL"/>
              </w:rPr>
              <w:t>branży elektrycznej</w:t>
            </w:r>
            <w:r w:rsidRPr="00A8477F">
              <w:rPr>
                <w:rFonts w:ascii="Arial Narrow" w:hAnsi="Arial Narrow"/>
                <w:b/>
                <w:sz w:val="18"/>
                <w:szCs w:val="18"/>
                <w:u w:val="single"/>
                <w:lang w:eastAsia="pl-PL"/>
              </w:rPr>
              <w:t xml:space="preserve"> </w:t>
            </w:r>
            <w:r w:rsidR="00B14FC3">
              <w:rPr>
                <w:rFonts w:ascii="Arial Narrow" w:hAnsi="Arial Narrow"/>
                <w:b/>
                <w:sz w:val="18"/>
                <w:szCs w:val="18"/>
                <w:u w:val="single"/>
                <w:lang w:eastAsia="pl-PL"/>
              </w:rPr>
              <w:t>bez ograniczeń</w:t>
            </w:r>
          </w:p>
          <w:p w14:paraId="278E5BA5" w14:textId="77777777" w:rsidR="00F95796" w:rsidRPr="00A8477F" w:rsidRDefault="00F95796" w:rsidP="00E42AC0">
            <w:pPr>
              <w:spacing w:line="276" w:lineRule="auto"/>
              <w:jc w:val="center"/>
              <w:rPr>
                <w:rFonts w:ascii="Arial Narrow" w:hAnsi="Arial Narrow"/>
                <w:b/>
                <w:sz w:val="18"/>
                <w:szCs w:val="18"/>
                <w:u w:val="single"/>
                <w:lang w:eastAsia="pl-PL"/>
              </w:rPr>
            </w:pPr>
          </w:p>
        </w:tc>
      </w:tr>
      <w:tr w:rsidR="00F95796" w:rsidRPr="00A8477F" w14:paraId="15CBD0DB" w14:textId="77777777" w:rsidTr="00F95796">
        <w:tc>
          <w:tcPr>
            <w:tcW w:w="5000" w:type="pct"/>
            <w:tcBorders>
              <w:top w:val="triple" w:sz="4" w:space="0" w:color="44546A"/>
              <w:left w:val="triple" w:sz="4" w:space="0" w:color="44546A"/>
              <w:bottom w:val="triple" w:sz="4" w:space="0" w:color="44546A"/>
              <w:right w:val="triple" w:sz="4" w:space="0" w:color="44546A"/>
            </w:tcBorders>
          </w:tcPr>
          <w:p w14:paraId="18278960" w14:textId="77777777" w:rsidR="00F95796" w:rsidRPr="00A8477F" w:rsidRDefault="00F95796" w:rsidP="00E42AC0">
            <w:pPr>
              <w:spacing w:line="276" w:lineRule="auto"/>
              <w:rPr>
                <w:rFonts w:ascii="Arial Narrow" w:hAnsi="Arial Narrow"/>
                <w:b/>
                <w:lang w:eastAsia="pl-PL"/>
              </w:rPr>
            </w:pPr>
          </w:p>
          <w:p w14:paraId="3FCDE22B" w14:textId="77777777" w:rsidR="00F95796" w:rsidRPr="00A8477F" w:rsidRDefault="00F95796" w:rsidP="00E42AC0">
            <w:pPr>
              <w:spacing w:line="276" w:lineRule="auto"/>
              <w:rPr>
                <w:rFonts w:ascii="Arial Narrow" w:hAnsi="Arial Narrow"/>
                <w:lang w:eastAsia="pl-PL"/>
              </w:rPr>
            </w:pPr>
            <w:r w:rsidRPr="00A8477F">
              <w:rPr>
                <w:rFonts w:ascii="Arial Narrow" w:hAnsi="Arial Narrow"/>
                <w:b/>
                <w:lang w:eastAsia="pl-PL"/>
              </w:rPr>
              <w:t xml:space="preserve">Zadanie nr 1 </w:t>
            </w:r>
            <w:r w:rsidRPr="00A8477F">
              <w:rPr>
                <w:rFonts w:ascii="Arial Narrow" w:hAnsi="Arial Narrow"/>
                <w:lang w:eastAsia="pl-PL"/>
              </w:rPr>
              <w:t>- nazwa………………………………...........................................................................</w:t>
            </w:r>
          </w:p>
          <w:p w14:paraId="0694DC98" w14:textId="77777777" w:rsidR="00F95796" w:rsidRPr="00A8477F" w:rsidRDefault="00F95796" w:rsidP="00E42AC0">
            <w:pPr>
              <w:spacing w:line="276" w:lineRule="auto"/>
              <w:rPr>
                <w:rFonts w:ascii="Arial Narrow" w:hAnsi="Arial Narrow"/>
                <w:lang w:eastAsia="pl-PL"/>
              </w:rPr>
            </w:pPr>
          </w:p>
          <w:p w14:paraId="4F89A046" w14:textId="3F7F959A" w:rsidR="009535EF" w:rsidRDefault="00F95796" w:rsidP="009535EF">
            <w:pPr>
              <w:spacing w:line="276" w:lineRule="auto"/>
              <w:rPr>
                <w:rFonts w:ascii="Arial Narrow" w:hAnsi="Arial Narrow"/>
                <w:lang w:eastAsia="pl-PL"/>
              </w:rPr>
            </w:pPr>
            <w:r w:rsidRPr="00A8477F">
              <w:rPr>
                <w:rFonts w:ascii="Arial Narrow" w:hAnsi="Arial Narrow"/>
                <w:lang w:eastAsia="pl-PL"/>
              </w:rPr>
              <w:t>Okres pełnienia</w:t>
            </w:r>
            <w:r>
              <w:rPr>
                <w:rFonts w:ascii="Arial Narrow" w:hAnsi="Arial Narrow"/>
                <w:lang w:eastAsia="pl-PL"/>
              </w:rPr>
              <w:t xml:space="preserve"> funkcji</w:t>
            </w:r>
            <w:r w:rsidR="009535EF">
              <w:rPr>
                <w:rFonts w:ascii="Arial Narrow" w:hAnsi="Arial Narrow"/>
                <w:lang w:eastAsia="pl-PL"/>
              </w:rPr>
              <w:t>:</w:t>
            </w:r>
          </w:p>
          <w:p w14:paraId="1C9B0D83" w14:textId="77777777" w:rsidR="009535EF" w:rsidRPr="00A8477F" w:rsidRDefault="009535EF" w:rsidP="009535EF">
            <w:pPr>
              <w:spacing w:line="276" w:lineRule="auto"/>
              <w:rPr>
                <w:rFonts w:ascii="Arial Narrow" w:hAnsi="Arial Narrow"/>
                <w:lang w:eastAsia="pl-PL"/>
              </w:rPr>
            </w:pPr>
          </w:p>
          <w:p w14:paraId="6DD67338" w14:textId="77777777" w:rsidR="009535EF" w:rsidRDefault="00831AFC" w:rsidP="009535EF">
            <w:pPr>
              <w:spacing w:line="276" w:lineRule="auto"/>
              <w:rPr>
                <w:rFonts w:ascii="Arial Narrow" w:hAnsi="Arial Narrow"/>
                <w:color w:val="000000" w:themeColor="text1"/>
                <w:lang w:eastAsia="pl-PL"/>
              </w:rPr>
            </w:pPr>
            <w:sdt>
              <w:sdtPr>
                <w:rPr>
                  <w:rFonts w:ascii="Arial Narrow" w:hAnsi="Arial Narrow"/>
                  <w:lang w:eastAsia="pl-PL"/>
                </w:rPr>
                <w:id w:val="-837848564"/>
                <w14:checkbox>
                  <w14:checked w14:val="0"/>
                  <w14:checkedState w14:val="2612" w14:font="MS Gothic"/>
                  <w14:uncheckedState w14:val="2610" w14:font="MS Gothic"/>
                </w14:checkbox>
              </w:sdtPr>
              <w:sdtEndPr/>
              <w:sdtContent>
                <w:r w:rsidR="009535EF" w:rsidRPr="00A8477F">
                  <w:rPr>
                    <w:rFonts w:ascii="Segoe UI Symbol" w:hAnsi="Segoe UI Symbol" w:cs="Segoe UI Symbol"/>
                    <w:lang w:eastAsia="pl-PL"/>
                  </w:rPr>
                  <w:t>☐</w:t>
                </w:r>
              </w:sdtContent>
            </w:sdt>
            <w:r w:rsidR="009535EF" w:rsidRPr="00A8477F">
              <w:rPr>
                <w:rFonts w:ascii="Arial Narrow" w:hAnsi="Arial Narrow"/>
                <w:lang w:eastAsia="pl-PL"/>
              </w:rPr>
              <w:t xml:space="preserve"> </w:t>
            </w:r>
            <w:r w:rsidR="009535EF" w:rsidRPr="00E52900">
              <w:rPr>
                <w:rFonts w:ascii="Arial Narrow" w:hAnsi="Arial Narrow"/>
                <w:color w:val="000000" w:themeColor="text1"/>
                <w:lang w:eastAsia="pl-PL"/>
              </w:rPr>
              <w:t>inspektora nadzoru inwestorskiego</w:t>
            </w:r>
            <w:r w:rsidR="009535EF">
              <w:rPr>
                <w:rFonts w:ascii="Arial Narrow" w:hAnsi="Arial Narrow"/>
                <w:color w:val="000000" w:themeColor="text1"/>
                <w:lang w:eastAsia="pl-PL"/>
              </w:rPr>
              <w:t>*</w:t>
            </w:r>
          </w:p>
          <w:p w14:paraId="570F2AB9" w14:textId="77777777" w:rsidR="009535EF" w:rsidRPr="00A8477F" w:rsidRDefault="00831AFC" w:rsidP="009535EF">
            <w:pPr>
              <w:spacing w:line="276" w:lineRule="auto"/>
              <w:rPr>
                <w:rFonts w:ascii="Arial Narrow" w:hAnsi="Arial Narrow"/>
                <w:lang w:eastAsia="pl-PL"/>
              </w:rPr>
            </w:pPr>
            <w:sdt>
              <w:sdtPr>
                <w:rPr>
                  <w:rFonts w:ascii="Arial Narrow" w:hAnsi="Arial Narrow"/>
                  <w:color w:val="000000" w:themeColor="text1"/>
                  <w:lang w:eastAsia="pl-PL"/>
                </w:rPr>
                <w:id w:val="-1989091302"/>
                <w14:checkbox>
                  <w14:checked w14:val="0"/>
                  <w14:checkedState w14:val="2612" w14:font="MS Gothic"/>
                  <w14:uncheckedState w14:val="2610" w14:font="MS Gothic"/>
                </w14:checkbox>
              </w:sdtPr>
              <w:sdtEndPr/>
              <w:sdtContent>
                <w:r w:rsidR="009535EF">
                  <w:rPr>
                    <w:rFonts w:ascii="MS Gothic" w:eastAsia="MS Gothic" w:hAnsi="MS Gothic" w:hint="eastAsia"/>
                    <w:color w:val="000000" w:themeColor="text1"/>
                    <w:lang w:eastAsia="pl-PL"/>
                  </w:rPr>
                  <w:t>☐</w:t>
                </w:r>
              </w:sdtContent>
            </w:sdt>
            <w:r w:rsidR="009535EF" w:rsidRPr="00E52900">
              <w:rPr>
                <w:rFonts w:ascii="Arial Narrow" w:hAnsi="Arial Narrow"/>
                <w:color w:val="000000" w:themeColor="text1"/>
                <w:lang w:eastAsia="pl-PL"/>
              </w:rPr>
              <w:t xml:space="preserve"> </w:t>
            </w:r>
            <w:r w:rsidR="009535EF" w:rsidRPr="00E52900">
              <w:rPr>
                <w:rFonts w:ascii="Arial Narrow" w:hAnsi="Arial Narrow"/>
                <w:color w:val="FF0000"/>
                <w:lang w:eastAsia="pl-PL"/>
              </w:rPr>
              <w:t>kierownika robót danej branży</w:t>
            </w:r>
            <w:r w:rsidR="009535EF">
              <w:rPr>
                <w:rFonts w:ascii="Arial Narrow" w:hAnsi="Arial Narrow"/>
                <w:lang w:eastAsia="pl-PL"/>
              </w:rPr>
              <w:t xml:space="preserve"> </w:t>
            </w:r>
            <w:r w:rsidR="009535EF" w:rsidRPr="00A8477F">
              <w:rPr>
                <w:rFonts w:ascii="Arial Narrow" w:hAnsi="Arial Narrow"/>
                <w:lang w:eastAsia="pl-PL"/>
              </w:rPr>
              <w:t>*</w:t>
            </w:r>
          </w:p>
          <w:p w14:paraId="7BE6CCF3" w14:textId="77777777" w:rsidR="009535EF" w:rsidRPr="00A8477F" w:rsidRDefault="00831AFC" w:rsidP="009535EF">
            <w:pPr>
              <w:spacing w:line="276" w:lineRule="auto"/>
              <w:rPr>
                <w:rFonts w:ascii="Arial Narrow" w:hAnsi="Arial Narrow"/>
                <w:lang w:eastAsia="pl-PL"/>
              </w:rPr>
            </w:pPr>
            <w:sdt>
              <w:sdtPr>
                <w:rPr>
                  <w:rFonts w:ascii="Arial Narrow" w:hAnsi="Arial Narrow"/>
                  <w:lang w:eastAsia="pl-PL"/>
                </w:rPr>
                <w:id w:val="-1405760878"/>
                <w14:checkbox>
                  <w14:checked w14:val="0"/>
                  <w14:checkedState w14:val="2612" w14:font="MS Gothic"/>
                  <w14:uncheckedState w14:val="2610" w14:font="MS Gothic"/>
                </w14:checkbox>
              </w:sdtPr>
              <w:sdtEndPr/>
              <w:sdtContent>
                <w:r w:rsidR="009535EF" w:rsidRPr="00A8477F">
                  <w:rPr>
                    <w:rFonts w:ascii="Segoe UI Symbol" w:hAnsi="Segoe UI Symbol" w:cs="Segoe UI Symbol"/>
                    <w:lang w:eastAsia="pl-PL"/>
                  </w:rPr>
                  <w:t>☐</w:t>
                </w:r>
              </w:sdtContent>
            </w:sdt>
            <w:r w:rsidR="009535EF" w:rsidRPr="00A8477F">
              <w:rPr>
                <w:rFonts w:ascii="Arial Narrow" w:hAnsi="Arial Narrow"/>
                <w:lang w:eastAsia="pl-PL"/>
              </w:rPr>
              <w:t xml:space="preserve"> kierownika budowy* </w:t>
            </w:r>
          </w:p>
          <w:p w14:paraId="7F2BC184" w14:textId="77777777" w:rsidR="00F95796" w:rsidRPr="00A8477F" w:rsidRDefault="00F95796" w:rsidP="00E42AC0">
            <w:pPr>
              <w:spacing w:line="276" w:lineRule="auto"/>
              <w:rPr>
                <w:rFonts w:ascii="Arial Narrow" w:hAnsi="Arial Narrow"/>
                <w:lang w:eastAsia="pl-PL"/>
              </w:rPr>
            </w:pPr>
          </w:p>
          <w:p w14:paraId="4CABDF16"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w:t>
            </w:r>
            <w:r w:rsidRPr="00A8477F">
              <w:rPr>
                <w:rFonts w:ascii="Arial Narrow" w:hAnsi="Arial Narrow"/>
                <w:lang w:eastAsia="pl-PL"/>
              </w:rPr>
              <w:t>data rozpoczęcia</w:t>
            </w:r>
            <w:r>
              <w:rPr>
                <w:rFonts w:ascii="Arial Narrow" w:hAnsi="Arial Narrow"/>
                <w:lang w:eastAsia="pl-PL"/>
              </w:rPr>
              <w:t xml:space="preserve"> pełnienia funkcji: </w:t>
            </w:r>
            <w:r w:rsidRPr="00A8477F">
              <w:rPr>
                <w:rFonts w:ascii="Arial Narrow" w:hAnsi="Arial Narrow"/>
                <w:lang w:eastAsia="pl-PL"/>
              </w:rPr>
              <w:t xml:space="preserve"> </w:t>
            </w:r>
            <w:r>
              <w:rPr>
                <w:rFonts w:ascii="Arial Narrow" w:hAnsi="Arial Narrow"/>
                <w:lang w:eastAsia="pl-PL"/>
              </w:rPr>
              <w:t xml:space="preserve">                                   </w:t>
            </w:r>
            <w:r w:rsidRPr="00A8477F">
              <w:rPr>
                <w:rFonts w:ascii="Arial Narrow" w:hAnsi="Arial Narrow"/>
                <w:lang w:eastAsia="pl-PL"/>
              </w:rPr>
              <w:t>data zakończenia</w:t>
            </w:r>
            <w:r>
              <w:rPr>
                <w:rFonts w:ascii="Arial Narrow" w:hAnsi="Arial Narrow"/>
                <w:lang w:eastAsia="pl-PL"/>
              </w:rPr>
              <w:t xml:space="preserve"> pełnienia funkcji:</w:t>
            </w:r>
          </w:p>
          <w:p w14:paraId="789A2BD3"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                      ………………………………………………………</w:t>
            </w:r>
          </w:p>
          <w:p w14:paraId="4D903FE1"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w:t>
            </w:r>
          </w:p>
          <w:p w14:paraId="31EF68E4"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Nazwa Zamawiającego:</w:t>
            </w:r>
          </w:p>
          <w:p w14:paraId="4897B79D"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w:t>
            </w:r>
          </w:p>
          <w:p w14:paraId="7F6BD221" w14:textId="77777777" w:rsidR="00F95796" w:rsidRPr="00A8477F" w:rsidRDefault="00F95796" w:rsidP="00E42AC0">
            <w:pPr>
              <w:spacing w:line="276" w:lineRule="auto"/>
              <w:rPr>
                <w:rFonts w:ascii="Arial Narrow" w:hAnsi="Arial Narrow"/>
                <w:lang w:eastAsia="pl-PL"/>
              </w:rPr>
            </w:pPr>
          </w:p>
          <w:p w14:paraId="666942DB" w14:textId="77777777" w:rsidR="00F95796" w:rsidRDefault="00F95796" w:rsidP="00E42AC0">
            <w:pPr>
              <w:spacing w:line="276" w:lineRule="auto"/>
              <w:rPr>
                <w:rFonts w:ascii="Arial Narrow" w:hAnsi="Arial Narrow"/>
                <w:lang w:eastAsia="pl-PL"/>
              </w:rPr>
            </w:pPr>
            <w:r w:rsidRPr="00A8477F">
              <w:rPr>
                <w:rFonts w:ascii="Arial Narrow" w:hAnsi="Arial Narrow"/>
                <w:lang w:eastAsia="pl-PL"/>
              </w:rPr>
              <w:t>Roboty budowlane polegające na:</w:t>
            </w:r>
          </w:p>
          <w:p w14:paraId="3248F1F3" w14:textId="77777777" w:rsidR="009535EF" w:rsidRPr="00A8477F" w:rsidRDefault="009535EF" w:rsidP="00E42AC0">
            <w:pPr>
              <w:spacing w:line="276" w:lineRule="auto"/>
              <w:rPr>
                <w:rFonts w:ascii="Arial Narrow" w:hAnsi="Arial Narrow"/>
                <w:lang w:eastAsia="pl-PL"/>
              </w:rPr>
            </w:pPr>
          </w:p>
          <w:p w14:paraId="6106F6B5" w14:textId="77777777" w:rsidR="009535EF" w:rsidRPr="00A8477F" w:rsidRDefault="00831AFC" w:rsidP="009535EF">
            <w:pPr>
              <w:widowControl w:val="0"/>
              <w:suppressLineNumbers/>
              <w:suppressAutoHyphens/>
              <w:spacing w:line="276" w:lineRule="auto"/>
              <w:rPr>
                <w:rFonts w:ascii="Times New Roman" w:eastAsia="Andale Sans UI" w:hAnsi="Times New Roman" w:cs="Century Gothic"/>
                <w:b/>
                <w:bCs/>
                <w:kern w:val="2"/>
                <w:szCs w:val="24"/>
                <w:lang w:eastAsia="zh-CN" w:bidi="hi-IN"/>
              </w:rPr>
            </w:pPr>
            <w:sdt>
              <w:sdtPr>
                <w:rPr>
                  <w:rFonts w:ascii="Arial Narrow" w:eastAsia="Andale Sans UI" w:hAnsi="Arial Narrow" w:cs="Century Gothic"/>
                  <w:b/>
                  <w:bCs/>
                  <w:kern w:val="2"/>
                  <w:lang w:eastAsia="zh-CN" w:bidi="hi-IN"/>
                </w:rPr>
                <w:id w:val="1822538427"/>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w:t>
            </w:r>
          </w:p>
          <w:p w14:paraId="63335665" w14:textId="77777777" w:rsidR="009535EF" w:rsidRPr="00A8477F" w:rsidRDefault="00831AFC" w:rsidP="009535EF">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141322984"/>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rozbudowie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 xml:space="preserve"> *</w:t>
            </w:r>
          </w:p>
          <w:p w14:paraId="43864CF7" w14:textId="77777777" w:rsidR="009535EF" w:rsidRPr="00A8477F" w:rsidRDefault="00831AFC" w:rsidP="009535EF">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1440283321"/>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przebudowie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 xml:space="preserve"> *</w:t>
            </w:r>
          </w:p>
          <w:p w14:paraId="313C9DF4" w14:textId="77777777" w:rsidR="00901235" w:rsidRPr="00A8477F" w:rsidRDefault="00901235" w:rsidP="00E42AC0">
            <w:pPr>
              <w:widowControl w:val="0"/>
              <w:suppressLineNumbers/>
              <w:suppressAutoHyphens/>
              <w:spacing w:line="276" w:lineRule="auto"/>
              <w:rPr>
                <w:rFonts w:ascii="Arial Narrow" w:eastAsia="Andale Sans UI" w:hAnsi="Arial Narrow" w:cs="Century Gothic"/>
                <w:b/>
                <w:bCs/>
                <w:kern w:val="2"/>
                <w:lang w:eastAsia="zh-CN" w:bidi="hi-IN"/>
              </w:rPr>
            </w:pPr>
          </w:p>
          <w:p w14:paraId="4F46272F" w14:textId="4EC2DFE7" w:rsidR="00F95796" w:rsidRPr="00901235" w:rsidRDefault="00F95796" w:rsidP="00E42AC0">
            <w:pPr>
              <w:widowControl w:val="0"/>
              <w:suppressLineNumbers/>
              <w:suppressAutoHyphens/>
              <w:spacing w:line="276" w:lineRule="auto"/>
              <w:rPr>
                <w:rFonts w:ascii="Arial Narrow" w:eastAsia="Andale Sans UI" w:hAnsi="Arial Narrow" w:cs="Century Gothic"/>
                <w:bCs/>
                <w:kern w:val="2"/>
                <w:lang w:eastAsia="zh-CN" w:bidi="hi-IN"/>
              </w:rPr>
            </w:pPr>
            <w:r>
              <w:rPr>
                <w:rFonts w:ascii="Arial Narrow" w:eastAsia="Andale Sans UI" w:hAnsi="Arial Narrow" w:cs="Century Gothic"/>
                <w:bCs/>
                <w:kern w:val="2"/>
                <w:lang w:eastAsia="zh-CN" w:bidi="hi-IN"/>
              </w:rPr>
              <w:t xml:space="preserve">(nazwa </w:t>
            </w:r>
            <w:r w:rsidRPr="009535EF">
              <w:rPr>
                <w:rFonts w:ascii="Arial Narrow" w:eastAsia="Andale Sans UI" w:hAnsi="Arial Narrow" w:cs="Century Gothic"/>
                <w:bCs/>
                <w:strike/>
                <w:color w:val="FF0000"/>
                <w:kern w:val="2"/>
                <w:lang w:eastAsia="zh-CN" w:bidi="hi-IN"/>
              </w:rPr>
              <w:t>obiektu</w:t>
            </w:r>
            <w:r w:rsidR="00376DDD" w:rsidRPr="009535EF">
              <w:rPr>
                <w:rFonts w:ascii="Arial Narrow" w:eastAsia="Andale Sans UI" w:hAnsi="Arial Narrow" w:cs="Century Gothic"/>
                <w:bCs/>
                <w:strike/>
                <w:color w:val="FF0000"/>
                <w:kern w:val="2"/>
                <w:lang w:eastAsia="zh-CN" w:bidi="hi-IN"/>
              </w:rPr>
              <w:t xml:space="preserve"> kubaturowego</w:t>
            </w:r>
            <w:r w:rsidR="009535EF">
              <w:rPr>
                <w:rFonts w:ascii="Arial Narrow" w:eastAsia="Andale Sans UI" w:hAnsi="Arial Narrow" w:cs="Century Gothic"/>
                <w:bCs/>
                <w:kern w:val="2"/>
                <w:lang w:eastAsia="zh-CN" w:bidi="hi-IN"/>
              </w:rPr>
              <w:t xml:space="preserve"> </w:t>
            </w:r>
            <w:r w:rsidR="009535EF" w:rsidRPr="009535EF">
              <w:rPr>
                <w:rFonts w:ascii="Arial Narrow" w:eastAsia="Andale Sans UI" w:hAnsi="Arial Narrow" w:cs="Century Gothic"/>
                <w:bCs/>
                <w:color w:val="FF0000"/>
                <w:kern w:val="2"/>
                <w:lang w:eastAsia="zh-CN" w:bidi="hi-IN"/>
              </w:rPr>
              <w:t>budynku</w:t>
            </w:r>
            <w:r w:rsidR="00901235">
              <w:rPr>
                <w:rFonts w:ascii="Arial Narrow" w:eastAsia="Andale Sans UI" w:hAnsi="Arial Narrow" w:cs="Century Gothic"/>
                <w:bCs/>
                <w:kern w:val="2"/>
                <w:lang w:eastAsia="zh-CN" w:bidi="hi-IN"/>
              </w:rPr>
              <w:t>)*</w:t>
            </w:r>
          </w:p>
          <w:p w14:paraId="06246110" w14:textId="347F34B8" w:rsidR="00F95796" w:rsidRPr="00A8477F" w:rsidRDefault="00F95796"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olor w:val="00000A"/>
                <w:kern w:val="2"/>
                <w:lang w:eastAsia="zh-CN" w:bidi="hi-IN"/>
              </w:rPr>
              <w:t>……………………………………………………………………………………………………………….</w:t>
            </w:r>
          </w:p>
          <w:p w14:paraId="3CAC6739" w14:textId="761CF7C8" w:rsidR="00F95796" w:rsidRPr="00A8477F" w:rsidRDefault="00F95796" w:rsidP="00E42AC0">
            <w:pPr>
              <w:widowControl w:val="0"/>
              <w:suppressLineNumbers/>
              <w:suppressAutoHyphens/>
              <w:spacing w:line="276" w:lineRule="auto"/>
              <w:rPr>
                <w:rFonts w:ascii="Arial Narrow" w:eastAsia="Andale Sans UI" w:hAnsi="Arial Narrow" w:cs="Century Gothic"/>
                <w:b/>
                <w:bCs/>
                <w:kern w:val="2"/>
                <w:lang w:eastAsia="zh-CN" w:bidi="hi-IN"/>
              </w:rPr>
            </w:pPr>
            <w:r w:rsidRPr="00A8477F">
              <w:rPr>
                <w:rFonts w:ascii="Arial Narrow" w:eastAsia="Andale Sans UI" w:hAnsi="Arial Narrow"/>
                <w:color w:val="00000A"/>
                <w:kern w:val="2"/>
                <w:lang w:eastAsia="zh-CN" w:bidi="hi-IN"/>
              </w:rPr>
              <w:t xml:space="preserve">Dane lokalizacyjne </w:t>
            </w:r>
            <w:r w:rsidR="009535EF" w:rsidRPr="009535EF">
              <w:rPr>
                <w:rFonts w:ascii="Arial Narrow" w:eastAsia="Andale Sans UI" w:hAnsi="Arial Narrow" w:cs="Century Gothic"/>
                <w:bCs/>
                <w:strike/>
                <w:color w:val="FF0000"/>
                <w:kern w:val="2"/>
                <w:lang w:eastAsia="zh-CN" w:bidi="hi-IN"/>
              </w:rPr>
              <w:t>obiektu kubaturowego</w:t>
            </w:r>
            <w:r w:rsidR="009535EF">
              <w:rPr>
                <w:rFonts w:ascii="Arial Narrow" w:eastAsia="Andale Sans UI" w:hAnsi="Arial Narrow" w:cs="Century Gothic"/>
                <w:bCs/>
                <w:kern w:val="2"/>
                <w:lang w:eastAsia="zh-CN" w:bidi="hi-IN"/>
              </w:rPr>
              <w:t xml:space="preserve"> </w:t>
            </w:r>
            <w:r w:rsidR="009535EF" w:rsidRPr="009535EF">
              <w:rPr>
                <w:rFonts w:ascii="Arial Narrow" w:eastAsia="Andale Sans UI" w:hAnsi="Arial Narrow" w:cs="Century Gothic"/>
                <w:bCs/>
                <w:color w:val="FF0000"/>
                <w:kern w:val="2"/>
                <w:lang w:eastAsia="zh-CN" w:bidi="hi-IN"/>
              </w:rPr>
              <w:t>budynku</w:t>
            </w:r>
            <w:r w:rsidR="009535EF" w:rsidRPr="00A8477F">
              <w:rPr>
                <w:rFonts w:ascii="Arial Narrow" w:eastAsia="Andale Sans UI" w:hAnsi="Arial Narrow"/>
                <w:color w:val="00000A"/>
                <w:kern w:val="2"/>
                <w:lang w:eastAsia="zh-CN" w:bidi="hi-IN"/>
              </w:rPr>
              <w:t xml:space="preserve"> </w:t>
            </w:r>
            <w:r w:rsidRPr="00A8477F">
              <w:rPr>
                <w:rFonts w:ascii="Arial Narrow" w:eastAsia="Andale Sans UI" w:hAnsi="Arial Narrow"/>
                <w:color w:val="00000A"/>
                <w:kern w:val="2"/>
                <w:lang w:eastAsia="zh-CN" w:bidi="hi-IN"/>
              </w:rPr>
              <w:t>(miejscowość, ulica):</w:t>
            </w:r>
          </w:p>
          <w:p w14:paraId="62386A43" w14:textId="0F164752" w:rsidR="00F95796" w:rsidRPr="000E6596" w:rsidRDefault="00F95796"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s="Century Gothic"/>
                <w:kern w:val="2"/>
                <w:lang w:eastAsia="zh-CN" w:bidi="hi-IN"/>
              </w:rPr>
              <w:t xml:space="preserve">……………………………………………………………………………………………….…………….… </w:t>
            </w:r>
          </w:p>
          <w:p w14:paraId="295188DF" w14:textId="009E42E0"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r>
              <w:rPr>
                <w:rFonts w:ascii="Arial Narrow" w:eastAsia="Andale Sans UI" w:hAnsi="Arial Narrow" w:cs="Century Gothic"/>
                <w:kern w:val="2"/>
                <w:lang w:eastAsia="zh-CN" w:bidi="hi-IN"/>
              </w:rPr>
              <w:t xml:space="preserve">Wartość robót branży elektrycznej </w:t>
            </w:r>
            <w:r w:rsidRPr="00A8477F">
              <w:rPr>
                <w:rFonts w:ascii="Arial Narrow" w:eastAsia="Andale Sans UI" w:hAnsi="Arial Narrow" w:cs="Century Gothic"/>
                <w:kern w:val="2"/>
                <w:lang w:eastAsia="zh-CN" w:bidi="hi-IN"/>
              </w:rPr>
              <w:t>*</w:t>
            </w:r>
          </w:p>
          <w:p w14:paraId="37FCA881"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p>
          <w:p w14:paraId="72D9405E"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r w:rsidRPr="00A8477F">
              <w:rPr>
                <w:rFonts w:ascii="Arial Narrow" w:eastAsia="Andale Sans UI" w:hAnsi="Arial Narrow" w:cs="Century Gothic"/>
                <w:kern w:val="2"/>
                <w:lang w:eastAsia="zh-CN" w:bidi="hi-IN"/>
              </w:rPr>
              <w:t>………………………</w:t>
            </w:r>
            <w:r>
              <w:rPr>
                <w:rFonts w:ascii="Arial Narrow" w:eastAsia="Andale Sans UI" w:hAnsi="Arial Narrow" w:cs="Century Gothic"/>
                <w:kern w:val="2"/>
                <w:lang w:eastAsia="zh-CN" w:bidi="hi-IN"/>
              </w:rPr>
              <w:t>…………………………………………………… zł brutto</w:t>
            </w:r>
            <w:r w:rsidRPr="00A8477F">
              <w:rPr>
                <w:rFonts w:ascii="Arial Narrow" w:eastAsia="Andale Sans UI" w:hAnsi="Arial Narrow" w:cs="Century Gothic"/>
                <w:kern w:val="2"/>
                <w:lang w:eastAsia="zh-CN" w:bidi="hi-IN"/>
              </w:rPr>
              <w:t xml:space="preserve"> </w:t>
            </w:r>
          </w:p>
          <w:p w14:paraId="13873862"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b/>
                <w:kern w:val="2"/>
                <w:lang w:eastAsia="zh-CN" w:bidi="hi-IN"/>
              </w:rPr>
            </w:pPr>
          </w:p>
          <w:p w14:paraId="458AC02C" w14:textId="77777777" w:rsidR="00F95796" w:rsidRPr="00A8477F" w:rsidRDefault="00F95796" w:rsidP="00E42AC0">
            <w:pPr>
              <w:spacing w:line="276" w:lineRule="auto"/>
              <w:jc w:val="center"/>
              <w:rPr>
                <w:lang w:eastAsia="pl-PL"/>
              </w:rPr>
            </w:pPr>
            <w:r>
              <w:rPr>
                <w:rFonts w:ascii="Arial Narrow" w:hAnsi="Arial Narrow"/>
                <w:lang w:eastAsia="pl-PL"/>
              </w:rPr>
              <w:t xml:space="preserve">Kryterium cenowe  + </w:t>
            </w:r>
            <w:r w:rsidRPr="00A8477F">
              <w:rPr>
                <w:rFonts w:ascii="Arial Narrow" w:hAnsi="Arial Narrow"/>
                <w:lang w:eastAsia="pl-PL"/>
              </w:rPr>
              <w:t xml:space="preserve">0pkt </w:t>
            </w:r>
          </w:p>
          <w:p w14:paraId="1E7F5425" w14:textId="7D8475F3" w:rsidR="00F95796" w:rsidRPr="00901235" w:rsidRDefault="00F95796" w:rsidP="00E42AC0">
            <w:pPr>
              <w:spacing w:line="276" w:lineRule="auto"/>
              <w:rPr>
                <w:rFonts w:ascii="Arial Narrow" w:hAnsi="Arial Narrow"/>
                <w:b/>
                <w:color w:val="C00000"/>
                <w:sz w:val="20"/>
                <w:lang w:eastAsia="pl-PL"/>
              </w:rPr>
            </w:pPr>
            <w:r w:rsidRPr="00F167DD">
              <w:rPr>
                <w:rFonts w:ascii="Arial Narrow" w:hAnsi="Arial Narrow"/>
                <w:b/>
                <w:color w:val="C00000"/>
                <w:sz w:val="20"/>
                <w:lang w:eastAsia="pl-PL"/>
              </w:rPr>
              <w:t>*(właściwe zaznaczyć)</w:t>
            </w:r>
          </w:p>
        </w:tc>
      </w:tr>
      <w:tr w:rsidR="00F95796" w:rsidRPr="00A8477F" w14:paraId="577FAF0C" w14:textId="77777777" w:rsidTr="00F95796">
        <w:tc>
          <w:tcPr>
            <w:tcW w:w="5000" w:type="pct"/>
            <w:tcBorders>
              <w:top w:val="triple" w:sz="4" w:space="0" w:color="44546A"/>
              <w:left w:val="triple" w:sz="4" w:space="0" w:color="44546A"/>
              <w:bottom w:val="triple" w:sz="4" w:space="0" w:color="44546A"/>
              <w:right w:val="triple" w:sz="4" w:space="0" w:color="44546A"/>
            </w:tcBorders>
          </w:tcPr>
          <w:p w14:paraId="47182AFD" w14:textId="77777777" w:rsidR="00F95796" w:rsidRPr="00A8477F" w:rsidRDefault="00F95796" w:rsidP="00E42AC0">
            <w:pPr>
              <w:spacing w:line="276" w:lineRule="auto"/>
              <w:rPr>
                <w:rFonts w:ascii="Arial Narrow" w:hAnsi="Arial Narrow"/>
                <w:b/>
                <w:lang w:eastAsia="pl-PL"/>
              </w:rPr>
            </w:pPr>
          </w:p>
          <w:p w14:paraId="0536060E" w14:textId="77777777" w:rsidR="00F95796" w:rsidRPr="00A8477F" w:rsidRDefault="00F95796" w:rsidP="00E42AC0">
            <w:pPr>
              <w:spacing w:line="276" w:lineRule="auto"/>
              <w:rPr>
                <w:rFonts w:ascii="Arial Narrow" w:hAnsi="Arial Narrow"/>
                <w:lang w:eastAsia="pl-PL"/>
              </w:rPr>
            </w:pPr>
            <w:r>
              <w:rPr>
                <w:rFonts w:ascii="Arial Narrow" w:hAnsi="Arial Narrow"/>
                <w:b/>
                <w:lang w:eastAsia="pl-PL"/>
              </w:rPr>
              <w:t>Zadanie nr 2</w:t>
            </w:r>
            <w:r w:rsidRPr="00A8477F">
              <w:rPr>
                <w:rFonts w:ascii="Arial Narrow" w:hAnsi="Arial Narrow"/>
                <w:b/>
                <w:lang w:eastAsia="pl-PL"/>
              </w:rPr>
              <w:t xml:space="preserve"> </w:t>
            </w:r>
            <w:r w:rsidRPr="00A8477F">
              <w:rPr>
                <w:rFonts w:ascii="Arial Narrow" w:hAnsi="Arial Narrow"/>
                <w:lang w:eastAsia="pl-PL"/>
              </w:rPr>
              <w:t>- nazwa………………………………...........................................................................</w:t>
            </w:r>
          </w:p>
          <w:p w14:paraId="0492E7E9"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w:t>
            </w:r>
          </w:p>
          <w:p w14:paraId="12D77831" w14:textId="77777777" w:rsidR="00F95796" w:rsidRPr="00A8477F" w:rsidRDefault="00F95796" w:rsidP="00E42AC0">
            <w:pPr>
              <w:spacing w:line="276" w:lineRule="auto"/>
              <w:rPr>
                <w:rFonts w:ascii="Arial Narrow" w:hAnsi="Arial Narrow"/>
                <w:lang w:eastAsia="pl-PL"/>
              </w:rPr>
            </w:pPr>
          </w:p>
          <w:p w14:paraId="6F2A9929"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Okres pełnienia</w:t>
            </w:r>
            <w:r>
              <w:rPr>
                <w:rFonts w:ascii="Arial Narrow" w:hAnsi="Arial Narrow"/>
                <w:lang w:eastAsia="pl-PL"/>
              </w:rPr>
              <w:t xml:space="preserve"> funkcji</w:t>
            </w:r>
            <w:r w:rsidRPr="00A8477F">
              <w:rPr>
                <w:rFonts w:ascii="Arial Narrow" w:hAnsi="Arial Narrow"/>
                <w:lang w:eastAsia="pl-PL"/>
              </w:rPr>
              <w:t>:</w:t>
            </w:r>
          </w:p>
          <w:p w14:paraId="50429DEC" w14:textId="77777777" w:rsidR="00F95796" w:rsidRPr="00A8477F" w:rsidRDefault="00F95796" w:rsidP="00E42AC0">
            <w:pPr>
              <w:spacing w:line="276" w:lineRule="auto"/>
              <w:rPr>
                <w:rFonts w:ascii="Arial Narrow" w:hAnsi="Arial Narrow"/>
                <w:lang w:eastAsia="pl-PL"/>
              </w:rPr>
            </w:pPr>
          </w:p>
          <w:p w14:paraId="6FC24869" w14:textId="77777777" w:rsidR="009535EF" w:rsidRDefault="00831AFC" w:rsidP="009535EF">
            <w:pPr>
              <w:spacing w:line="276" w:lineRule="auto"/>
              <w:rPr>
                <w:rFonts w:ascii="Arial Narrow" w:hAnsi="Arial Narrow"/>
                <w:color w:val="000000" w:themeColor="text1"/>
                <w:lang w:eastAsia="pl-PL"/>
              </w:rPr>
            </w:pPr>
            <w:sdt>
              <w:sdtPr>
                <w:rPr>
                  <w:rFonts w:ascii="Arial Narrow" w:hAnsi="Arial Narrow"/>
                  <w:lang w:eastAsia="pl-PL"/>
                </w:rPr>
                <w:id w:val="-652064809"/>
                <w14:checkbox>
                  <w14:checked w14:val="0"/>
                  <w14:checkedState w14:val="2612" w14:font="MS Gothic"/>
                  <w14:uncheckedState w14:val="2610" w14:font="MS Gothic"/>
                </w14:checkbox>
              </w:sdtPr>
              <w:sdtEndPr/>
              <w:sdtContent>
                <w:r w:rsidR="009535EF" w:rsidRPr="00A8477F">
                  <w:rPr>
                    <w:rFonts w:ascii="Segoe UI Symbol" w:hAnsi="Segoe UI Symbol" w:cs="Segoe UI Symbol"/>
                    <w:lang w:eastAsia="pl-PL"/>
                  </w:rPr>
                  <w:t>☐</w:t>
                </w:r>
              </w:sdtContent>
            </w:sdt>
            <w:r w:rsidR="009535EF" w:rsidRPr="00A8477F">
              <w:rPr>
                <w:rFonts w:ascii="Arial Narrow" w:hAnsi="Arial Narrow"/>
                <w:lang w:eastAsia="pl-PL"/>
              </w:rPr>
              <w:t xml:space="preserve"> </w:t>
            </w:r>
            <w:r w:rsidR="009535EF" w:rsidRPr="00E52900">
              <w:rPr>
                <w:rFonts w:ascii="Arial Narrow" w:hAnsi="Arial Narrow"/>
                <w:color w:val="000000" w:themeColor="text1"/>
                <w:lang w:eastAsia="pl-PL"/>
              </w:rPr>
              <w:t>inspektora nadzoru inwestorskiego</w:t>
            </w:r>
            <w:r w:rsidR="009535EF">
              <w:rPr>
                <w:rFonts w:ascii="Arial Narrow" w:hAnsi="Arial Narrow"/>
                <w:color w:val="000000" w:themeColor="text1"/>
                <w:lang w:eastAsia="pl-PL"/>
              </w:rPr>
              <w:t>*</w:t>
            </w:r>
          </w:p>
          <w:p w14:paraId="0B60C5B4" w14:textId="77777777" w:rsidR="009535EF" w:rsidRPr="00A8477F" w:rsidRDefault="00831AFC" w:rsidP="009535EF">
            <w:pPr>
              <w:spacing w:line="276" w:lineRule="auto"/>
              <w:rPr>
                <w:rFonts w:ascii="Arial Narrow" w:hAnsi="Arial Narrow"/>
                <w:lang w:eastAsia="pl-PL"/>
              </w:rPr>
            </w:pPr>
            <w:sdt>
              <w:sdtPr>
                <w:rPr>
                  <w:rFonts w:ascii="Arial Narrow" w:hAnsi="Arial Narrow"/>
                  <w:color w:val="000000" w:themeColor="text1"/>
                  <w:lang w:eastAsia="pl-PL"/>
                </w:rPr>
                <w:id w:val="1736886479"/>
                <w14:checkbox>
                  <w14:checked w14:val="0"/>
                  <w14:checkedState w14:val="2612" w14:font="MS Gothic"/>
                  <w14:uncheckedState w14:val="2610" w14:font="MS Gothic"/>
                </w14:checkbox>
              </w:sdtPr>
              <w:sdtEndPr/>
              <w:sdtContent>
                <w:r w:rsidR="009535EF">
                  <w:rPr>
                    <w:rFonts w:ascii="MS Gothic" w:eastAsia="MS Gothic" w:hAnsi="MS Gothic" w:hint="eastAsia"/>
                    <w:color w:val="000000" w:themeColor="text1"/>
                    <w:lang w:eastAsia="pl-PL"/>
                  </w:rPr>
                  <w:t>☐</w:t>
                </w:r>
              </w:sdtContent>
            </w:sdt>
            <w:r w:rsidR="009535EF" w:rsidRPr="00E52900">
              <w:rPr>
                <w:rFonts w:ascii="Arial Narrow" w:hAnsi="Arial Narrow"/>
                <w:color w:val="000000" w:themeColor="text1"/>
                <w:lang w:eastAsia="pl-PL"/>
              </w:rPr>
              <w:t xml:space="preserve"> </w:t>
            </w:r>
            <w:r w:rsidR="009535EF" w:rsidRPr="00E52900">
              <w:rPr>
                <w:rFonts w:ascii="Arial Narrow" w:hAnsi="Arial Narrow"/>
                <w:color w:val="FF0000"/>
                <w:lang w:eastAsia="pl-PL"/>
              </w:rPr>
              <w:t>kierownika robót danej branży</w:t>
            </w:r>
            <w:r w:rsidR="009535EF">
              <w:rPr>
                <w:rFonts w:ascii="Arial Narrow" w:hAnsi="Arial Narrow"/>
                <w:lang w:eastAsia="pl-PL"/>
              </w:rPr>
              <w:t xml:space="preserve"> </w:t>
            </w:r>
            <w:r w:rsidR="009535EF" w:rsidRPr="00A8477F">
              <w:rPr>
                <w:rFonts w:ascii="Arial Narrow" w:hAnsi="Arial Narrow"/>
                <w:lang w:eastAsia="pl-PL"/>
              </w:rPr>
              <w:t>*</w:t>
            </w:r>
          </w:p>
          <w:p w14:paraId="1A8D510D" w14:textId="77777777" w:rsidR="009535EF" w:rsidRPr="00A8477F" w:rsidRDefault="00831AFC" w:rsidP="009535EF">
            <w:pPr>
              <w:spacing w:line="276" w:lineRule="auto"/>
              <w:rPr>
                <w:rFonts w:ascii="Arial Narrow" w:hAnsi="Arial Narrow"/>
                <w:lang w:eastAsia="pl-PL"/>
              </w:rPr>
            </w:pPr>
            <w:sdt>
              <w:sdtPr>
                <w:rPr>
                  <w:rFonts w:ascii="Arial Narrow" w:hAnsi="Arial Narrow"/>
                  <w:lang w:eastAsia="pl-PL"/>
                </w:rPr>
                <w:id w:val="318548552"/>
                <w14:checkbox>
                  <w14:checked w14:val="0"/>
                  <w14:checkedState w14:val="2612" w14:font="MS Gothic"/>
                  <w14:uncheckedState w14:val="2610" w14:font="MS Gothic"/>
                </w14:checkbox>
              </w:sdtPr>
              <w:sdtEndPr/>
              <w:sdtContent>
                <w:r w:rsidR="009535EF" w:rsidRPr="00A8477F">
                  <w:rPr>
                    <w:rFonts w:ascii="Segoe UI Symbol" w:hAnsi="Segoe UI Symbol" w:cs="Segoe UI Symbol"/>
                    <w:lang w:eastAsia="pl-PL"/>
                  </w:rPr>
                  <w:t>☐</w:t>
                </w:r>
              </w:sdtContent>
            </w:sdt>
            <w:r w:rsidR="009535EF" w:rsidRPr="00A8477F">
              <w:rPr>
                <w:rFonts w:ascii="Arial Narrow" w:hAnsi="Arial Narrow"/>
                <w:lang w:eastAsia="pl-PL"/>
              </w:rPr>
              <w:t xml:space="preserve"> kierownika budowy* </w:t>
            </w:r>
          </w:p>
          <w:p w14:paraId="6E5E49A4" w14:textId="77777777" w:rsidR="00F95796" w:rsidRPr="00A8477F" w:rsidRDefault="00F95796" w:rsidP="00E42AC0">
            <w:pPr>
              <w:spacing w:line="276" w:lineRule="auto"/>
              <w:rPr>
                <w:rFonts w:ascii="Arial Narrow" w:hAnsi="Arial Narrow"/>
                <w:lang w:eastAsia="pl-PL"/>
              </w:rPr>
            </w:pPr>
          </w:p>
          <w:p w14:paraId="323C0C91" w14:textId="77777777" w:rsidR="00F95796" w:rsidRPr="00A8477F" w:rsidRDefault="00F95796" w:rsidP="00E42AC0">
            <w:pPr>
              <w:spacing w:line="276" w:lineRule="auto"/>
              <w:rPr>
                <w:rFonts w:ascii="Arial Narrow" w:hAnsi="Arial Narrow"/>
                <w:lang w:eastAsia="pl-PL"/>
              </w:rPr>
            </w:pPr>
          </w:p>
          <w:p w14:paraId="44BAF769"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w:t>
            </w:r>
            <w:r w:rsidRPr="00A8477F">
              <w:rPr>
                <w:rFonts w:ascii="Arial Narrow" w:hAnsi="Arial Narrow"/>
                <w:lang w:eastAsia="pl-PL"/>
              </w:rPr>
              <w:t>data rozpoczęcia</w:t>
            </w:r>
            <w:r>
              <w:rPr>
                <w:rFonts w:ascii="Arial Narrow" w:hAnsi="Arial Narrow"/>
                <w:lang w:eastAsia="pl-PL"/>
              </w:rPr>
              <w:t xml:space="preserve"> pełnienia funkcji: </w:t>
            </w:r>
            <w:r w:rsidRPr="00A8477F">
              <w:rPr>
                <w:rFonts w:ascii="Arial Narrow" w:hAnsi="Arial Narrow"/>
                <w:lang w:eastAsia="pl-PL"/>
              </w:rPr>
              <w:t xml:space="preserve"> </w:t>
            </w:r>
            <w:r>
              <w:rPr>
                <w:rFonts w:ascii="Arial Narrow" w:hAnsi="Arial Narrow"/>
                <w:lang w:eastAsia="pl-PL"/>
              </w:rPr>
              <w:t xml:space="preserve">                                   </w:t>
            </w:r>
            <w:r w:rsidRPr="00A8477F">
              <w:rPr>
                <w:rFonts w:ascii="Arial Narrow" w:hAnsi="Arial Narrow"/>
                <w:lang w:eastAsia="pl-PL"/>
              </w:rPr>
              <w:t>data zakończenia</w:t>
            </w:r>
            <w:r>
              <w:rPr>
                <w:rFonts w:ascii="Arial Narrow" w:hAnsi="Arial Narrow"/>
                <w:lang w:eastAsia="pl-PL"/>
              </w:rPr>
              <w:t xml:space="preserve"> pełnienia funkcji:</w:t>
            </w:r>
          </w:p>
          <w:p w14:paraId="53B23DBA"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                      ………………………………………………………</w:t>
            </w:r>
          </w:p>
          <w:p w14:paraId="77F6E674" w14:textId="77777777" w:rsidR="00F95796" w:rsidRPr="00A8477F" w:rsidRDefault="00F95796" w:rsidP="00E42AC0">
            <w:pPr>
              <w:spacing w:line="276" w:lineRule="auto"/>
              <w:rPr>
                <w:rFonts w:ascii="Arial Narrow" w:hAnsi="Arial Narrow"/>
                <w:lang w:eastAsia="pl-PL"/>
              </w:rPr>
            </w:pPr>
            <w:r>
              <w:rPr>
                <w:rFonts w:ascii="Arial Narrow" w:hAnsi="Arial Narrow"/>
                <w:lang w:eastAsia="pl-PL"/>
              </w:rPr>
              <w:t xml:space="preserve"> </w:t>
            </w:r>
          </w:p>
          <w:p w14:paraId="55F3E0D5"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Nazwa Zamawiającego:</w:t>
            </w:r>
          </w:p>
          <w:p w14:paraId="08052C6A" w14:textId="77777777" w:rsidR="00F95796" w:rsidRPr="00A8477F" w:rsidRDefault="00F95796" w:rsidP="00E42AC0">
            <w:pPr>
              <w:spacing w:line="276" w:lineRule="auto"/>
              <w:rPr>
                <w:rFonts w:ascii="Arial Narrow" w:hAnsi="Arial Narrow"/>
                <w:lang w:eastAsia="pl-PL"/>
              </w:rPr>
            </w:pPr>
            <w:r w:rsidRPr="00A8477F">
              <w:rPr>
                <w:rFonts w:ascii="Arial Narrow" w:hAnsi="Arial Narrow"/>
                <w:lang w:eastAsia="pl-PL"/>
              </w:rPr>
              <w:t>………………………………………………………………………………………………………….……</w:t>
            </w:r>
          </w:p>
          <w:p w14:paraId="49859A9A" w14:textId="77777777" w:rsidR="00F95796" w:rsidRPr="00A8477F" w:rsidRDefault="00F95796" w:rsidP="00E42AC0">
            <w:pPr>
              <w:spacing w:line="276" w:lineRule="auto"/>
              <w:rPr>
                <w:rFonts w:ascii="Arial Narrow" w:hAnsi="Arial Narrow"/>
                <w:lang w:eastAsia="pl-PL"/>
              </w:rPr>
            </w:pPr>
          </w:p>
          <w:p w14:paraId="2588D359" w14:textId="77777777" w:rsidR="00F95796" w:rsidRDefault="00F95796" w:rsidP="00E42AC0">
            <w:pPr>
              <w:spacing w:line="276" w:lineRule="auto"/>
              <w:rPr>
                <w:rFonts w:ascii="Arial Narrow" w:hAnsi="Arial Narrow"/>
                <w:lang w:eastAsia="pl-PL"/>
              </w:rPr>
            </w:pPr>
            <w:r w:rsidRPr="00A8477F">
              <w:rPr>
                <w:rFonts w:ascii="Arial Narrow" w:hAnsi="Arial Narrow"/>
                <w:lang w:eastAsia="pl-PL"/>
              </w:rPr>
              <w:t>Roboty budowlane polegające na:</w:t>
            </w:r>
          </w:p>
          <w:p w14:paraId="241AC6CA" w14:textId="77777777" w:rsidR="009535EF" w:rsidRPr="00A8477F" w:rsidRDefault="009535EF" w:rsidP="00E42AC0">
            <w:pPr>
              <w:spacing w:line="276" w:lineRule="auto"/>
              <w:rPr>
                <w:rFonts w:ascii="Arial Narrow" w:hAnsi="Arial Narrow"/>
                <w:lang w:eastAsia="pl-PL"/>
              </w:rPr>
            </w:pPr>
          </w:p>
          <w:p w14:paraId="3EC57E88" w14:textId="77777777" w:rsidR="009535EF" w:rsidRPr="00A8477F" w:rsidRDefault="00831AFC" w:rsidP="009535EF">
            <w:pPr>
              <w:widowControl w:val="0"/>
              <w:suppressLineNumbers/>
              <w:suppressAutoHyphens/>
              <w:spacing w:line="276" w:lineRule="auto"/>
              <w:rPr>
                <w:rFonts w:ascii="Times New Roman" w:eastAsia="Andale Sans UI" w:hAnsi="Times New Roman" w:cs="Century Gothic"/>
                <w:b/>
                <w:bCs/>
                <w:kern w:val="2"/>
                <w:szCs w:val="24"/>
                <w:lang w:eastAsia="zh-CN" w:bidi="hi-IN"/>
              </w:rPr>
            </w:pPr>
            <w:sdt>
              <w:sdtPr>
                <w:rPr>
                  <w:rFonts w:ascii="Arial Narrow" w:eastAsia="Andale Sans UI" w:hAnsi="Arial Narrow" w:cs="Century Gothic"/>
                  <w:b/>
                  <w:bCs/>
                  <w:kern w:val="2"/>
                  <w:lang w:eastAsia="zh-CN" w:bidi="hi-IN"/>
                </w:rPr>
                <w:id w:val="-855272570"/>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w:t>
            </w:r>
          </w:p>
          <w:p w14:paraId="3993F57B" w14:textId="77777777" w:rsidR="009535EF" w:rsidRPr="00A8477F" w:rsidRDefault="00831AFC" w:rsidP="009535EF">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860735777"/>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rozbudowie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 xml:space="preserve"> *</w:t>
            </w:r>
          </w:p>
          <w:p w14:paraId="7C3D53DC" w14:textId="77777777" w:rsidR="009535EF" w:rsidRPr="00A8477F" w:rsidRDefault="00831AFC" w:rsidP="009535EF">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1440956716"/>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przebudowie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 xml:space="preserve"> *</w:t>
            </w:r>
          </w:p>
          <w:p w14:paraId="57C71981" w14:textId="77777777" w:rsidR="009535EF" w:rsidRPr="00A8477F" w:rsidRDefault="009535EF" w:rsidP="009535EF">
            <w:pPr>
              <w:widowControl w:val="0"/>
              <w:suppressLineNumbers/>
              <w:suppressAutoHyphens/>
              <w:spacing w:line="276" w:lineRule="auto"/>
              <w:rPr>
                <w:rFonts w:ascii="Arial Narrow" w:eastAsia="Andale Sans UI" w:hAnsi="Arial Narrow" w:cs="Century Gothic"/>
                <w:b/>
                <w:bCs/>
                <w:kern w:val="2"/>
                <w:lang w:eastAsia="zh-CN" w:bidi="hi-IN"/>
              </w:rPr>
            </w:pPr>
          </w:p>
          <w:p w14:paraId="0C2A4A00" w14:textId="77777777" w:rsidR="009535EF" w:rsidRPr="00901235" w:rsidRDefault="009535EF" w:rsidP="009535EF">
            <w:pPr>
              <w:widowControl w:val="0"/>
              <w:suppressLineNumbers/>
              <w:suppressAutoHyphens/>
              <w:spacing w:line="276" w:lineRule="auto"/>
              <w:rPr>
                <w:rFonts w:ascii="Arial Narrow" w:eastAsia="Andale Sans UI" w:hAnsi="Arial Narrow" w:cs="Century Gothic"/>
                <w:bCs/>
                <w:kern w:val="2"/>
                <w:lang w:eastAsia="zh-CN" w:bidi="hi-IN"/>
              </w:rPr>
            </w:pPr>
            <w:r>
              <w:rPr>
                <w:rFonts w:ascii="Arial Narrow" w:eastAsia="Andale Sans UI" w:hAnsi="Arial Narrow" w:cs="Century Gothic"/>
                <w:bCs/>
                <w:kern w:val="2"/>
                <w:lang w:eastAsia="zh-CN" w:bidi="hi-IN"/>
              </w:rPr>
              <w:t xml:space="preserve">(nazwa </w:t>
            </w:r>
            <w:r w:rsidRPr="009535EF">
              <w:rPr>
                <w:rFonts w:ascii="Arial Narrow" w:eastAsia="Andale Sans UI" w:hAnsi="Arial Narrow" w:cs="Century Gothic"/>
                <w:bCs/>
                <w:strike/>
                <w:color w:val="FF0000"/>
                <w:kern w:val="2"/>
                <w:lang w:eastAsia="zh-CN" w:bidi="hi-IN"/>
              </w:rPr>
              <w:t>obiektu kubaturowego</w:t>
            </w:r>
            <w:r>
              <w:rPr>
                <w:rFonts w:ascii="Arial Narrow" w:eastAsia="Andale Sans UI" w:hAnsi="Arial Narrow" w:cs="Century Gothic"/>
                <w:bCs/>
                <w:kern w:val="2"/>
                <w:lang w:eastAsia="zh-CN" w:bidi="hi-IN"/>
              </w:rPr>
              <w:t xml:space="preserve"> </w:t>
            </w:r>
            <w:r w:rsidRPr="009535EF">
              <w:rPr>
                <w:rFonts w:ascii="Arial Narrow" w:eastAsia="Andale Sans UI" w:hAnsi="Arial Narrow" w:cs="Century Gothic"/>
                <w:bCs/>
                <w:color w:val="FF0000"/>
                <w:kern w:val="2"/>
                <w:lang w:eastAsia="zh-CN" w:bidi="hi-IN"/>
              </w:rPr>
              <w:t>budynku</w:t>
            </w:r>
            <w:r>
              <w:rPr>
                <w:rFonts w:ascii="Arial Narrow" w:eastAsia="Andale Sans UI" w:hAnsi="Arial Narrow" w:cs="Century Gothic"/>
                <w:bCs/>
                <w:kern w:val="2"/>
                <w:lang w:eastAsia="zh-CN" w:bidi="hi-IN"/>
              </w:rPr>
              <w:t>)*</w:t>
            </w:r>
          </w:p>
          <w:p w14:paraId="4D659733" w14:textId="77777777" w:rsidR="009535EF" w:rsidRPr="00A8477F" w:rsidRDefault="009535EF" w:rsidP="009535EF">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olor w:val="00000A"/>
                <w:kern w:val="2"/>
                <w:lang w:eastAsia="zh-CN" w:bidi="hi-IN"/>
              </w:rPr>
              <w:t>……………………………………………………………………………………………………………….</w:t>
            </w:r>
          </w:p>
          <w:p w14:paraId="4D665804" w14:textId="77777777" w:rsidR="009535EF" w:rsidRPr="00A8477F" w:rsidRDefault="009535EF" w:rsidP="009535EF">
            <w:pPr>
              <w:widowControl w:val="0"/>
              <w:suppressLineNumbers/>
              <w:suppressAutoHyphens/>
              <w:spacing w:line="276" w:lineRule="auto"/>
              <w:rPr>
                <w:rFonts w:ascii="Arial Narrow" w:eastAsia="Andale Sans UI" w:hAnsi="Arial Narrow"/>
                <w:color w:val="00000A"/>
                <w:kern w:val="2"/>
                <w:lang w:eastAsia="zh-CN" w:bidi="hi-IN"/>
              </w:rPr>
            </w:pPr>
          </w:p>
          <w:p w14:paraId="6A4B7F25" w14:textId="77777777" w:rsidR="009535EF" w:rsidRPr="00A8477F" w:rsidRDefault="009535EF" w:rsidP="009535EF">
            <w:pPr>
              <w:widowControl w:val="0"/>
              <w:suppressLineNumbers/>
              <w:suppressAutoHyphens/>
              <w:spacing w:line="276" w:lineRule="auto"/>
              <w:rPr>
                <w:rFonts w:ascii="Arial Narrow" w:eastAsia="Andale Sans UI" w:hAnsi="Arial Narrow" w:cs="Century Gothic"/>
                <w:b/>
                <w:bCs/>
                <w:kern w:val="2"/>
                <w:lang w:eastAsia="zh-CN" w:bidi="hi-IN"/>
              </w:rPr>
            </w:pPr>
            <w:r w:rsidRPr="00A8477F">
              <w:rPr>
                <w:rFonts w:ascii="Arial Narrow" w:eastAsia="Andale Sans UI" w:hAnsi="Arial Narrow"/>
                <w:color w:val="00000A"/>
                <w:kern w:val="2"/>
                <w:lang w:eastAsia="zh-CN" w:bidi="hi-IN"/>
              </w:rPr>
              <w:t xml:space="preserve">Dane lokalizacyjne </w:t>
            </w:r>
            <w:r w:rsidRPr="009535EF">
              <w:rPr>
                <w:rFonts w:ascii="Arial Narrow" w:eastAsia="Andale Sans UI" w:hAnsi="Arial Narrow" w:cs="Century Gothic"/>
                <w:bCs/>
                <w:strike/>
                <w:color w:val="FF0000"/>
                <w:kern w:val="2"/>
                <w:lang w:eastAsia="zh-CN" w:bidi="hi-IN"/>
              </w:rPr>
              <w:t>obiektu kubaturowego</w:t>
            </w:r>
            <w:r>
              <w:rPr>
                <w:rFonts w:ascii="Arial Narrow" w:eastAsia="Andale Sans UI" w:hAnsi="Arial Narrow" w:cs="Century Gothic"/>
                <w:bCs/>
                <w:kern w:val="2"/>
                <w:lang w:eastAsia="zh-CN" w:bidi="hi-IN"/>
              </w:rPr>
              <w:t xml:space="preserve"> </w:t>
            </w:r>
            <w:r w:rsidRPr="009535EF">
              <w:rPr>
                <w:rFonts w:ascii="Arial Narrow" w:eastAsia="Andale Sans UI" w:hAnsi="Arial Narrow" w:cs="Century Gothic"/>
                <w:bCs/>
                <w:color w:val="FF0000"/>
                <w:kern w:val="2"/>
                <w:lang w:eastAsia="zh-CN" w:bidi="hi-IN"/>
              </w:rPr>
              <w:t>budynku</w:t>
            </w:r>
            <w:r w:rsidRPr="00A8477F">
              <w:rPr>
                <w:rFonts w:ascii="Arial Narrow" w:eastAsia="Andale Sans UI" w:hAnsi="Arial Narrow"/>
                <w:color w:val="00000A"/>
                <w:kern w:val="2"/>
                <w:lang w:eastAsia="zh-CN" w:bidi="hi-IN"/>
              </w:rPr>
              <w:t xml:space="preserve"> (miejscowość, ulica):</w:t>
            </w:r>
          </w:p>
          <w:p w14:paraId="6D59ABA5" w14:textId="77777777" w:rsidR="009535EF" w:rsidRPr="00A8477F" w:rsidRDefault="009535EF" w:rsidP="009535EF">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s="Century Gothic"/>
                <w:kern w:val="2"/>
                <w:lang w:eastAsia="zh-CN" w:bidi="hi-IN"/>
              </w:rPr>
              <w:t xml:space="preserve">……………………………………………………………………………………………….…………….… </w:t>
            </w:r>
          </w:p>
          <w:p w14:paraId="7EF84BBB"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p>
          <w:p w14:paraId="167E4A62" w14:textId="74AE6312"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r>
              <w:rPr>
                <w:rFonts w:ascii="Arial Narrow" w:eastAsia="Andale Sans UI" w:hAnsi="Arial Narrow" w:cs="Century Gothic"/>
                <w:kern w:val="2"/>
                <w:lang w:eastAsia="zh-CN" w:bidi="hi-IN"/>
              </w:rPr>
              <w:t xml:space="preserve">Wartość robót branży elektrycznej </w:t>
            </w:r>
            <w:r w:rsidRPr="00A8477F">
              <w:rPr>
                <w:rFonts w:ascii="Arial Narrow" w:eastAsia="Andale Sans UI" w:hAnsi="Arial Narrow" w:cs="Century Gothic"/>
                <w:kern w:val="2"/>
                <w:lang w:eastAsia="zh-CN" w:bidi="hi-IN"/>
              </w:rPr>
              <w:t>*</w:t>
            </w:r>
          </w:p>
          <w:p w14:paraId="05F8586A"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p>
          <w:p w14:paraId="23648093"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kern w:val="2"/>
                <w:lang w:eastAsia="zh-CN" w:bidi="hi-IN"/>
              </w:rPr>
            </w:pPr>
            <w:r w:rsidRPr="00A8477F">
              <w:rPr>
                <w:rFonts w:ascii="Arial Narrow" w:eastAsia="Andale Sans UI" w:hAnsi="Arial Narrow" w:cs="Century Gothic"/>
                <w:kern w:val="2"/>
                <w:lang w:eastAsia="zh-CN" w:bidi="hi-IN"/>
              </w:rPr>
              <w:t>………………………</w:t>
            </w:r>
            <w:r>
              <w:rPr>
                <w:rFonts w:ascii="Arial Narrow" w:eastAsia="Andale Sans UI" w:hAnsi="Arial Narrow" w:cs="Century Gothic"/>
                <w:kern w:val="2"/>
                <w:lang w:eastAsia="zh-CN" w:bidi="hi-IN"/>
              </w:rPr>
              <w:t>…………………………………………………… zł brutto</w:t>
            </w:r>
            <w:r w:rsidRPr="00A8477F">
              <w:rPr>
                <w:rFonts w:ascii="Arial Narrow" w:eastAsia="Andale Sans UI" w:hAnsi="Arial Narrow" w:cs="Century Gothic"/>
                <w:kern w:val="2"/>
                <w:lang w:eastAsia="zh-CN" w:bidi="hi-IN"/>
              </w:rPr>
              <w:t xml:space="preserve"> </w:t>
            </w:r>
          </w:p>
          <w:p w14:paraId="61A5455E" w14:textId="77777777" w:rsidR="00F95796" w:rsidRPr="00A8477F" w:rsidRDefault="00F95796" w:rsidP="00E42AC0">
            <w:pPr>
              <w:widowControl w:val="0"/>
              <w:suppressLineNumbers/>
              <w:suppressAutoHyphens/>
              <w:spacing w:line="276" w:lineRule="auto"/>
              <w:rPr>
                <w:rFonts w:ascii="Arial Narrow" w:eastAsia="Andale Sans UI" w:hAnsi="Arial Narrow" w:cs="Century Gothic"/>
                <w:b/>
                <w:kern w:val="2"/>
                <w:lang w:eastAsia="zh-CN" w:bidi="hi-IN"/>
              </w:rPr>
            </w:pPr>
          </w:p>
          <w:p w14:paraId="1C63094F" w14:textId="77777777" w:rsidR="00F95796" w:rsidRPr="00A8477F" w:rsidRDefault="00F95796" w:rsidP="00E42AC0">
            <w:pPr>
              <w:spacing w:line="276" w:lineRule="auto"/>
              <w:jc w:val="center"/>
              <w:rPr>
                <w:lang w:eastAsia="pl-PL"/>
              </w:rPr>
            </w:pPr>
            <w:r>
              <w:rPr>
                <w:rFonts w:ascii="Arial Narrow" w:hAnsi="Arial Narrow"/>
                <w:lang w:eastAsia="pl-PL"/>
              </w:rPr>
              <w:t>Kryterium cenowe  + 1</w:t>
            </w:r>
            <w:r w:rsidRPr="00A8477F">
              <w:rPr>
                <w:rFonts w:ascii="Arial Narrow" w:hAnsi="Arial Narrow"/>
                <w:lang w:eastAsia="pl-PL"/>
              </w:rPr>
              <w:t xml:space="preserve">0pkt </w:t>
            </w:r>
          </w:p>
          <w:p w14:paraId="1E68CD3B" w14:textId="77777777" w:rsidR="00F95796" w:rsidRPr="00F167DD" w:rsidRDefault="00F95796" w:rsidP="00E42AC0">
            <w:pPr>
              <w:spacing w:line="276" w:lineRule="auto"/>
              <w:rPr>
                <w:rFonts w:ascii="Arial Narrow" w:hAnsi="Arial Narrow"/>
                <w:b/>
                <w:color w:val="C00000"/>
                <w:sz w:val="20"/>
                <w:lang w:eastAsia="pl-PL"/>
              </w:rPr>
            </w:pPr>
            <w:r w:rsidRPr="00F167DD">
              <w:rPr>
                <w:rFonts w:ascii="Arial Narrow" w:hAnsi="Arial Narrow"/>
                <w:b/>
                <w:color w:val="C00000"/>
                <w:sz w:val="20"/>
                <w:lang w:eastAsia="pl-PL"/>
              </w:rPr>
              <w:t>*(właściwe zaznaczyć)</w:t>
            </w:r>
          </w:p>
          <w:p w14:paraId="35960662" w14:textId="77777777" w:rsidR="00F95796" w:rsidRPr="00A8477F" w:rsidRDefault="00F95796" w:rsidP="00E42AC0">
            <w:pPr>
              <w:spacing w:line="276" w:lineRule="auto"/>
              <w:jc w:val="center"/>
              <w:rPr>
                <w:b/>
                <w:lang w:eastAsia="pl-PL"/>
              </w:rPr>
            </w:pPr>
          </w:p>
        </w:tc>
      </w:tr>
    </w:tbl>
    <w:p w14:paraId="08806B76" w14:textId="77777777" w:rsidR="00F95796" w:rsidRDefault="00F95796" w:rsidP="00E42AC0">
      <w:pPr>
        <w:spacing w:line="276" w:lineRule="auto"/>
        <w:rPr>
          <w:rFonts w:ascii="Arial Narrow" w:eastAsia="Calibri" w:hAnsi="Arial Narrow" w:cs="Arial"/>
          <w:b/>
          <w:color w:val="FF0000"/>
        </w:rPr>
      </w:pPr>
    </w:p>
    <w:p w14:paraId="5DADE316" w14:textId="77777777" w:rsidR="00901235" w:rsidRDefault="00901235" w:rsidP="00E42AC0">
      <w:pPr>
        <w:spacing w:line="276" w:lineRule="auto"/>
        <w:rPr>
          <w:rFonts w:ascii="Arial Narrow" w:eastAsia="Calibri" w:hAnsi="Arial Narrow" w:cs="Arial"/>
          <w:b/>
          <w:color w:val="FF0000"/>
        </w:rPr>
      </w:pPr>
    </w:p>
    <w:p w14:paraId="72EDADE9" w14:textId="77777777" w:rsidR="00901235" w:rsidRDefault="00901235" w:rsidP="00E42AC0">
      <w:pPr>
        <w:spacing w:line="276" w:lineRule="auto"/>
        <w:rPr>
          <w:rFonts w:ascii="Arial Narrow" w:eastAsia="Calibri" w:hAnsi="Arial Narrow" w:cs="Arial"/>
          <w:b/>
          <w:color w:val="FF0000"/>
        </w:rPr>
      </w:pPr>
    </w:p>
    <w:p w14:paraId="2335CB91" w14:textId="77777777" w:rsidR="00901235" w:rsidRDefault="00901235" w:rsidP="00E42AC0">
      <w:pPr>
        <w:spacing w:line="276" w:lineRule="auto"/>
        <w:rPr>
          <w:rFonts w:ascii="Arial Narrow" w:eastAsia="Calibri" w:hAnsi="Arial Narrow" w:cs="Arial"/>
          <w:b/>
          <w:color w:val="FF0000"/>
        </w:rPr>
      </w:pPr>
    </w:p>
    <w:p w14:paraId="61CF4055" w14:textId="77777777" w:rsidR="00901235" w:rsidRDefault="00901235" w:rsidP="00E42AC0">
      <w:pPr>
        <w:spacing w:line="276" w:lineRule="auto"/>
        <w:rPr>
          <w:rFonts w:ascii="Arial Narrow" w:eastAsia="Calibri" w:hAnsi="Arial Narrow" w:cs="Arial"/>
          <w:b/>
          <w:color w:val="FF0000"/>
        </w:rPr>
      </w:pPr>
    </w:p>
    <w:p w14:paraId="66E3E1BB" w14:textId="77777777" w:rsidR="00901235" w:rsidRDefault="00901235" w:rsidP="00E42AC0">
      <w:pPr>
        <w:spacing w:line="276" w:lineRule="auto"/>
        <w:rPr>
          <w:rFonts w:ascii="Arial Narrow" w:eastAsia="Calibri" w:hAnsi="Arial Narrow" w:cs="Arial"/>
          <w:b/>
          <w:color w:val="FF0000"/>
        </w:rPr>
      </w:pPr>
    </w:p>
    <w:p w14:paraId="71F4C944" w14:textId="77777777" w:rsidR="00901235" w:rsidRDefault="00901235" w:rsidP="00E42AC0">
      <w:pPr>
        <w:spacing w:line="276" w:lineRule="auto"/>
        <w:rPr>
          <w:rFonts w:ascii="Arial Narrow" w:eastAsia="Calibri" w:hAnsi="Arial Narrow" w:cs="Arial"/>
          <w:b/>
          <w:color w:val="FF0000"/>
        </w:rPr>
      </w:pPr>
    </w:p>
    <w:p w14:paraId="4A116551" w14:textId="559650F7" w:rsidR="00F95796" w:rsidRPr="00A8477F" w:rsidRDefault="00F95796" w:rsidP="003D39BB">
      <w:pPr>
        <w:numPr>
          <w:ilvl w:val="0"/>
          <w:numId w:val="71"/>
        </w:numPr>
        <w:spacing w:after="0" w:line="276" w:lineRule="auto"/>
        <w:contextualSpacing/>
        <w:jc w:val="center"/>
        <w:rPr>
          <w:rFonts w:ascii="Arial Narrow" w:eastAsia="Calibri" w:hAnsi="Arial Narrow" w:cs="Times New Roman"/>
          <w:sz w:val="24"/>
          <w:szCs w:val="24"/>
        </w:rPr>
      </w:pPr>
      <w:r w:rsidRPr="00A8477F">
        <w:rPr>
          <w:rFonts w:ascii="Arial Narrow" w:eastAsia="Calibri" w:hAnsi="Arial Narrow" w:cs="Times New Roman"/>
          <w:b/>
          <w:sz w:val="24"/>
          <w:szCs w:val="24"/>
        </w:rPr>
        <w:lastRenderedPageBreak/>
        <w:t xml:space="preserve">Doświadczenie inspektora nadzoru inwestorskiego </w:t>
      </w:r>
      <w:r>
        <w:rPr>
          <w:rFonts w:ascii="Arial Narrow" w:eastAsia="Calibri" w:hAnsi="Arial Narrow" w:cs="Times New Roman"/>
          <w:b/>
          <w:sz w:val="24"/>
          <w:szCs w:val="24"/>
        </w:rPr>
        <w:t>branży</w:t>
      </w:r>
      <w:r w:rsidRPr="00A8477F">
        <w:rPr>
          <w:rFonts w:ascii="Arial Narrow" w:eastAsia="Calibri" w:hAnsi="Arial Narrow" w:cs="Times New Roman"/>
          <w:b/>
          <w:sz w:val="24"/>
          <w:szCs w:val="24"/>
        </w:rPr>
        <w:t xml:space="preserve"> </w:t>
      </w:r>
      <w:r w:rsidR="00B84DA2">
        <w:rPr>
          <w:rFonts w:ascii="Arial Narrow" w:eastAsia="Calibri" w:hAnsi="Arial Narrow" w:cs="Times New Roman"/>
          <w:b/>
          <w:sz w:val="24"/>
        </w:rPr>
        <w:t>telekomunikacyjnej bez ograniczeń</w:t>
      </w:r>
    </w:p>
    <w:p w14:paraId="1868B3F6" w14:textId="77777777" w:rsidR="00F95796" w:rsidRPr="00A8477F" w:rsidRDefault="00F95796" w:rsidP="00E42AC0">
      <w:pPr>
        <w:spacing w:after="0" w:line="276" w:lineRule="auto"/>
        <w:ind w:left="720"/>
        <w:contextualSpacing/>
        <w:rPr>
          <w:rFonts w:ascii="Arial Narrow" w:eastAsia="Calibri" w:hAnsi="Arial Narrow" w:cs="Times New Roman"/>
          <w:sz w:val="24"/>
          <w:szCs w:val="24"/>
        </w:rPr>
      </w:pPr>
    </w:p>
    <w:p w14:paraId="03CCAE8D" w14:textId="77777777" w:rsidR="00F95796" w:rsidRPr="00A8477F" w:rsidRDefault="00F95796" w:rsidP="00E42AC0">
      <w:pPr>
        <w:spacing w:after="0" w:line="276" w:lineRule="auto"/>
        <w:ind w:left="720"/>
        <w:contextualSpacing/>
        <w:rPr>
          <w:rFonts w:ascii="Arial Narrow" w:eastAsia="Calibri" w:hAnsi="Arial Narrow" w:cs="Times New Roman"/>
          <w:sz w:val="24"/>
          <w:szCs w:val="24"/>
        </w:rPr>
      </w:pPr>
      <w:r w:rsidRPr="00A8477F">
        <w:rPr>
          <w:rFonts w:ascii="Arial Narrow" w:eastAsia="Calibri" w:hAnsi="Arial Narrow" w:cs="Times New Roman"/>
          <w:b/>
          <w:sz w:val="24"/>
          <w:szCs w:val="24"/>
        </w:rPr>
        <w:t xml:space="preserve">                                                               </w:t>
      </w:r>
      <w:r w:rsidRPr="00A8477F">
        <w:rPr>
          <w:rFonts w:ascii="Arial Narrow" w:eastAsia="Calibri" w:hAnsi="Arial Narrow" w:cs="Times New Roman"/>
          <w:sz w:val="24"/>
          <w:szCs w:val="24"/>
        </w:rPr>
        <w:t>Pana/Pani</w:t>
      </w:r>
    </w:p>
    <w:p w14:paraId="5E5103F4" w14:textId="77777777" w:rsidR="00F95796" w:rsidRPr="00A8477F" w:rsidRDefault="00F95796" w:rsidP="00E42AC0">
      <w:pPr>
        <w:spacing w:after="0" w:line="276" w:lineRule="auto"/>
        <w:ind w:left="720"/>
        <w:contextualSpacing/>
        <w:jc w:val="both"/>
        <w:rPr>
          <w:rFonts w:ascii="Arial Narrow" w:eastAsia="Calibri" w:hAnsi="Arial Narrow" w:cs="Times New Roman"/>
          <w:sz w:val="24"/>
          <w:szCs w:val="24"/>
        </w:rPr>
      </w:pPr>
      <w:r w:rsidRPr="00A8477F">
        <w:rPr>
          <w:rFonts w:ascii="Arial Narrow" w:eastAsia="Calibri" w:hAnsi="Arial Narrow" w:cs="Times New Roman"/>
          <w:sz w:val="24"/>
          <w:szCs w:val="24"/>
        </w:rPr>
        <w:t>…………………..……………………………………………………………………………………..</w:t>
      </w:r>
    </w:p>
    <w:p w14:paraId="65119256" w14:textId="77777777" w:rsidR="00F95796" w:rsidRPr="00A8477F" w:rsidRDefault="00F95796" w:rsidP="00E42AC0">
      <w:pPr>
        <w:spacing w:after="0"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 xml:space="preserve">  (Imię i nazwisko)</w:t>
      </w:r>
    </w:p>
    <w:p w14:paraId="6E27E041" w14:textId="77777777" w:rsidR="00F95796" w:rsidRPr="00A8477F" w:rsidRDefault="00F95796" w:rsidP="00E42AC0">
      <w:pPr>
        <w:spacing w:after="0" w:line="276" w:lineRule="auto"/>
        <w:ind w:left="708"/>
        <w:rPr>
          <w:rFonts w:ascii="Arial Narrow" w:eastAsia="Calibri" w:hAnsi="Arial Narrow" w:cs="Times New Roman"/>
          <w:sz w:val="24"/>
          <w:szCs w:val="24"/>
        </w:rPr>
      </w:pPr>
      <w:r w:rsidRPr="00A8477F">
        <w:rPr>
          <w:rFonts w:ascii="Arial Narrow" w:eastAsia="Calibri" w:hAnsi="Arial Narrow" w:cs="Times New Roman"/>
          <w:sz w:val="24"/>
          <w:szCs w:val="24"/>
        </w:rPr>
        <w:t>…………….……………………………………………………………………………………………..</w:t>
      </w:r>
    </w:p>
    <w:p w14:paraId="0AD316DA" w14:textId="77777777" w:rsidR="00F95796" w:rsidRPr="00A8477F" w:rsidRDefault="00F95796" w:rsidP="00E42AC0">
      <w:pPr>
        <w:spacing w:after="0"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(Nr uprawnień)</w:t>
      </w:r>
    </w:p>
    <w:p w14:paraId="5F2058C6" w14:textId="77777777" w:rsidR="00F95796" w:rsidRPr="00A8477F" w:rsidRDefault="00F95796" w:rsidP="00E42AC0">
      <w:pPr>
        <w:spacing w:after="0" w:line="276" w:lineRule="auto"/>
        <w:rPr>
          <w:rFonts w:ascii="Arial Narrow" w:eastAsia="Calibri" w:hAnsi="Arial Narrow" w:cs="Times New Roman"/>
          <w:sz w:val="24"/>
          <w:szCs w:val="24"/>
        </w:rPr>
      </w:pPr>
    </w:p>
    <w:p w14:paraId="76FA8AE1" w14:textId="77777777" w:rsidR="00F95796" w:rsidRPr="00A8477F" w:rsidRDefault="00F95796" w:rsidP="00E42AC0">
      <w:pPr>
        <w:spacing w:line="276" w:lineRule="auto"/>
        <w:jc w:val="center"/>
        <w:rPr>
          <w:rFonts w:ascii="Arial Narrow" w:eastAsia="Calibri" w:hAnsi="Arial Narrow" w:cs="Times New Roman"/>
          <w:sz w:val="24"/>
          <w:szCs w:val="24"/>
        </w:rPr>
      </w:pPr>
      <w:r w:rsidRPr="00A8477F">
        <w:rPr>
          <w:rFonts w:ascii="Arial Narrow" w:eastAsia="Calibri" w:hAnsi="Arial Narrow" w:cs="Times New Roman"/>
          <w:sz w:val="24"/>
          <w:szCs w:val="24"/>
        </w:rPr>
        <w:t>doświadczenia zgodnie z opisem kryterium zawartym w SWZ przedstawiam informacje i oświadczam, że osoba posiada doświadczenie przy realizacji wskazanego zadania/zadań:</w:t>
      </w:r>
    </w:p>
    <w:tbl>
      <w:tblPr>
        <w:tblStyle w:val="Tabela-Siatka"/>
        <w:tblW w:w="5000" w:type="pct"/>
        <w:tblInd w:w="144" w:type="dxa"/>
        <w:tblBorders>
          <w:top w:val="triple" w:sz="4" w:space="0" w:color="44546A"/>
          <w:left w:val="triple" w:sz="4" w:space="0" w:color="44546A"/>
          <w:bottom w:val="triple" w:sz="4" w:space="0" w:color="44546A"/>
          <w:right w:val="triple" w:sz="4" w:space="0" w:color="44546A"/>
          <w:insideH w:val="triple" w:sz="4" w:space="0" w:color="44546A"/>
          <w:insideV w:val="triple" w:sz="4" w:space="0" w:color="44546A"/>
        </w:tblBorders>
        <w:tblLook w:val="04A0" w:firstRow="1" w:lastRow="0" w:firstColumn="1" w:lastColumn="0" w:noHBand="0" w:noVBand="1"/>
      </w:tblPr>
      <w:tblGrid>
        <w:gridCol w:w="9165"/>
      </w:tblGrid>
      <w:tr w:rsidR="00B84DA2" w:rsidRPr="00A8477F" w14:paraId="1BC353C7" w14:textId="77777777" w:rsidTr="00D97302">
        <w:tc>
          <w:tcPr>
            <w:tcW w:w="5000" w:type="pct"/>
            <w:tcBorders>
              <w:top w:val="triple" w:sz="4" w:space="0" w:color="44546A"/>
              <w:left w:val="triple" w:sz="4" w:space="0" w:color="44546A"/>
              <w:bottom w:val="triple" w:sz="4" w:space="0" w:color="44546A"/>
              <w:right w:val="triple" w:sz="4" w:space="0" w:color="44546A"/>
            </w:tcBorders>
          </w:tcPr>
          <w:p w14:paraId="6797C340" w14:textId="77777777" w:rsidR="00B84DA2" w:rsidRPr="00A8477F" w:rsidRDefault="00B84DA2" w:rsidP="00E42AC0">
            <w:pPr>
              <w:spacing w:line="276" w:lineRule="auto"/>
              <w:jc w:val="center"/>
              <w:rPr>
                <w:rFonts w:ascii="Arial Narrow" w:hAnsi="Arial Narrow"/>
                <w:b/>
                <w:sz w:val="18"/>
                <w:szCs w:val="18"/>
                <w:lang w:eastAsia="pl-PL"/>
              </w:rPr>
            </w:pPr>
          </w:p>
          <w:p w14:paraId="442A683C" w14:textId="77777777" w:rsidR="00B84DA2" w:rsidRPr="00A8477F" w:rsidRDefault="00B84DA2" w:rsidP="00E42AC0">
            <w:pPr>
              <w:spacing w:line="276" w:lineRule="auto"/>
              <w:jc w:val="center"/>
              <w:rPr>
                <w:rFonts w:ascii="Arial Narrow" w:hAnsi="Arial Narrow"/>
                <w:b/>
                <w:sz w:val="18"/>
                <w:szCs w:val="18"/>
                <w:lang w:eastAsia="pl-PL"/>
              </w:rPr>
            </w:pPr>
          </w:p>
          <w:p w14:paraId="29ED948C" w14:textId="77777777" w:rsidR="00B84DA2" w:rsidRPr="00A8477F" w:rsidRDefault="00B84DA2" w:rsidP="00E42AC0">
            <w:pPr>
              <w:spacing w:line="276" w:lineRule="auto"/>
              <w:jc w:val="center"/>
              <w:rPr>
                <w:rFonts w:ascii="Arial Narrow" w:hAnsi="Arial Narrow"/>
                <w:b/>
                <w:sz w:val="18"/>
                <w:szCs w:val="18"/>
                <w:lang w:eastAsia="pl-PL"/>
              </w:rPr>
            </w:pPr>
            <w:r w:rsidRPr="00A8477F">
              <w:rPr>
                <w:rFonts w:ascii="Arial Narrow" w:hAnsi="Arial Narrow"/>
                <w:b/>
                <w:sz w:val="18"/>
                <w:szCs w:val="18"/>
                <w:lang w:eastAsia="pl-PL"/>
              </w:rPr>
              <w:t xml:space="preserve">Opis doświadczenia zawodowego </w:t>
            </w:r>
          </w:p>
          <w:p w14:paraId="1A689508" w14:textId="73A73171" w:rsidR="00B84DA2" w:rsidRPr="00A8477F" w:rsidRDefault="00B84DA2" w:rsidP="00E42AC0">
            <w:pPr>
              <w:spacing w:line="276" w:lineRule="auto"/>
              <w:jc w:val="center"/>
              <w:rPr>
                <w:rFonts w:ascii="Arial Narrow" w:hAnsi="Arial Narrow"/>
                <w:b/>
                <w:sz w:val="18"/>
                <w:szCs w:val="18"/>
                <w:u w:val="single"/>
                <w:lang w:eastAsia="pl-PL"/>
              </w:rPr>
            </w:pPr>
            <w:r w:rsidRPr="00A8477F">
              <w:rPr>
                <w:rFonts w:ascii="Arial Narrow" w:hAnsi="Arial Narrow"/>
                <w:b/>
                <w:sz w:val="18"/>
                <w:szCs w:val="18"/>
                <w:u w:val="single"/>
                <w:lang w:eastAsia="pl-PL"/>
              </w:rPr>
              <w:t xml:space="preserve"> inspektora nadzoru inwestorskiego w </w:t>
            </w:r>
            <w:r>
              <w:rPr>
                <w:rFonts w:ascii="Arial Narrow" w:hAnsi="Arial Narrow"/>
                <w:b/>
                <w:sz w:val="18"/>
                <w:szCs w:val="18"/>
                <w:u w:val="single"/>
                <w:lang w:eastAsia="pl-PL"/>
              </w:rPr>
              <w:t>branży telekomunikacyjnej bez ograniczeń</w:t>
            </w:r>
          </w:p>
          <w:p w14:paraId="392A0309" w14:textId="77777777" w:rsidR="00B84DA2" w:rsidRPr="00A8477F" w:rsidRDefault="00B84DA2" w:rsidP="00E42AC0">
            <w:pPr>
              <w:spacing w:line="276" w:lineRule="auto"/>
              <w:jc w:val="center"/>
              <w:rPr>
                <w:rFonts w:ascii="Arial Narrow" w:hAnsi="Arial Narrow"/>
                <w:b/>
                <w:sz w:val="18"/>
                <w:szCs w:val="18"/>
                <w:u w:val="single"/>
                <w:lang w:eastAsia="pl-PL"/>
              </w:rPr>
            </w:pPr>
          </w:p>
        </w:tc>
      </w:tr>
      <w:tr w:rsidR="00B84DA2" w:rsidRPr="00A8477F" w14:paraId="52B24381" w14:textId="77777777" w:rsidTr="00D97302">
        <w:tc>
          <w:tcPr>
            <w:tcW w:w="5000" w:type="pct"/>
            <w:tcBorders>
              <w:top w:val="triple" w:sz="4" w:space="0" w:color="44546A"/>
              <w:left w:val="triple" w:sz="4" w:space="0" w:color="44546A"/>
              <w:bottom w:val="triple" w:sz="4" w:space="0" w:color="44546A"/>
              <w:right w:val="triple" w:sz="4" w:space="0" w:color="44546A"/>
            </w:tcBorders>
          </w:tcPr>
          <w:p w14:paraId="2F71B529" w14:textId="77777777" w:rsidR="00B84DA2" w:rsidRPr="00A8477F" w:rsidRDefault="00B84DA2" w:rsidP="00E42AC0">
            <w:pPr>
              <w:spacing w:line="276" w:lineRule="auto"/>
              <w:rPr>
                <w:rFonts w:ascii="Arial Narrow" w:hAnsi="Arial Narrow"/>
                <w:b/>
                <w:lang w:eastAsia="pl-PL"/>
              </w:rPr>
            </w:pPr>
          </w:p>
          <w:p w14:paraId="383FC4C1" w14:textId="77777777" w:rsidR="00B84DA2" w:rsidRPr="00A8477F" w:rsidRDefault="00B84DA2" w:rsidP="00E42AC0">
            <w:pPr>
              <w:spacing w:line="276" w:lineRule="auto"/>
              <w:rPr>
                <w:rFonts w:ascii="Arial Narrow" w:hAnsi="Arial Narrow"/>
                <w:lang w:eastAsia="pl-PL"/>
              </w:rPr>
            </w:pPr>
            <w:r w:rsidRPr="00A8477F">
              <w:rPr>
                <w:rFonts w:ascii="Arial Narrow" w:hAnsi="Arial Narrow"/>
                <w:b/>
                <w:lang w:eastAsia="pl-PL"/>
              </w:rPr>
              <w:t xml:space="preserve">Zadanie nr 1 </w:t>
            </w:r>
            <w:r w:rsidRPr="00A8477F">
              <w:rPr>
                <w:rFonts w:ascii="Arial Narrow" w:hAnsi="Arial Narrow"/>
                <w:lang w:eastAsia="pl-PL"/>
              </w:rPr>
              <w:t>- nazwa………………………………...........................................................................</w:t>
            </w:r>
          </w:p>
          <w:p w14:paraId="26219A29" w14:textId="77777777" w:rsidR="00B84DA2" w:rsidRPr="00A8477F" w:rsidRDefault="00B84DA2" w:rsidP="00E42AC0">
            <w:pPr>
              <w:spacing w:line="276" w:lineRule="auto"/>
              <w:rPr>
                <w:rFonts w:ascii="Arial Narrow" w:hAnsi="Arial Narrow"/>
                <w:lang w:eastAsia="pl-PL"/>
              </w:rPr>
            </w:pPr>
          </w:p>
          <w:p w14:paraId="7223D7DB" w14:textId="77777777" w:rsidR="00B84DA2" w:rsidRPr="00A8477F" w:rsidRDefault="00B84DA2" w:rsidP="00E42AC0">
            <w:pPr>
              <w:spacing w:line="276" w:lineRule="auto"/>
              <w:rPr>
                <w:rFonts w:ascii="Arial Narrow" w:hAnsi="Arial Narrow"/>
                <w:lang w:eastAsia="pl-PL"/>
              </w:rPr>
            </w:pPr>
            <w:r w:rsidRPr="00A8477F">
              <w:rPr>
                <w:rFonts w:ascii="Arial Narrow" w:hAnsi="Arial Narrow"/>
                <w:lang w:eastAsia="pl-PL"/>
              </w:rPr>
              <w:t>Okres pełnienia</w:t>
            </w:r>
            <w:r>
              <w:rPr>
                <w:rFonts w:ascii="Arial Narrow" w:hAnsi="Arial Narrow"/>
                <w:lang w:eastAsia="pl-PL"/>
              </w:rPr>
              <w:t xml:space="preserve"> funkcji</w:t>
            </w:r>
            <w:r w:rsidRPr="00A8477F">
              <w:rPr>
                <w:rFonts w:ascii="Arial Narrow" w:hAnsi="Arial Narrow"/>
                <w:lang w:eastAsia="pl-PL"/>
              </w:rPr>
              <w:t>:</w:t>
            </w:r>
          </w:p>
          <w:p w14:paraId="10AD1548" w14:textId="77777777" w:rsidR="009535EF" w:rsidRPr="00A8477F" w:rsidRDefault="009535EF" w:rsidP="009535EF">
            <w:pPr>
              <w:spacing w:line="276" w:lineRule="auto"/>
              <w:rPr>
                <w:rFonts w:ascii="Arial Narrow" w:hAnsi="Arial Narrow"/>
                <w:lang w:eastAsia="pl-PL"/>
              </w:rPr>
            </w:pPr>
          </w:p>
          <w:p w14:paraId="5B1622AD" w14:textId="77777777" w:rsidR="009535EF" w:rsidRDefault="00831AFC" w:rsidP="009535EF">
            <w:pPr>
              <w:spacing w:line="276" w:lineRule="auto"/>
              <w:rPr>
                <w:rFonts w:ascii="Arial Narrow" w:hAnsi="Arial Narrow"/>
                <w:color w:val="000000" w:themeColor="text1"/>
                <w:lang w:eastAsia="pl-PL"/>
              </w:rPr>
            </w:pPr>
            <w:sdt>
              <w:sdtPr>
                <w:rPr>
                  <w:rFonts w:ascii="Arial Narrow" w:hAnsi="Arial Narrow"/>
                  <w:lang w:eastAsia="pl-PL"/>
                </w:rPr>
                <w:id w:val="118115860"/>
                <w14:checkbox>
                  <w14:checked w14:val="0"/>
                  <w14:checkedState w14:val="2612" w14:font="MS Gothic"/>
                  <w14:uncheckedState w14:val="2610" w14:font="MS Gothic"/>
                </w14:checkbox>
              </w:sdtPr>
              <w:sdtEndPr/>
              <w:sdtContent>
                <w:r w:rsidR="009535EF" w:rsidRPr="00A8477F">
                  <w:rPr>
                    <w:rFonts w:ascii="Segoe UI Symbol" w:hAnsi="Segoe UI Symbol" w:cs="Segoe UI Symbol"/>
                    <w:lang w:eastAsia="pl-PL"/>
                  </w:rPr>
                  <w:t>☐</w:t>
                </w:r>
              </w:sdtContent>
            </w:sdt>
            <w:r w:rsidR="009535EF" w:rsidRPr="00A8477F">
              <w:rPr>
                <w:rFonts w:ascii="Arial Narrow" w:hAnsi="Arial Narrow"/>
                <w:lang w:eastAsia="pl-PL"/>
              </w:rPr>
              <w:t xml:space="preserve"> </w:t>
            </w:r>
            <w:r w:rsidR="009535EF" w:rsidRPr="00E52900">
              <w:rPr>
                <w:rFonts w:ascii="Arial Narrow" w:hAnsi="Arial Narrow"/>
                <w:color w:val="000000" w:themeColor="text1"/>
                <w:lang w:eastAsia="pl-PL"/>
              </w:rPr>
              <w:t>inspektora nadzoru inwestorskiego</w:t>
            </w:r>
            <w:r w:rsidR="009535EF">
              <w:rPr>
                <w:rFonts w:ascii="Arial Narrow" w:hAnsi="Arial Narrow"/>
                <w:color w:val="000000" w:themeColor="text1"/>
                <w:lang w:eastAsia="pl-PL"/>
              </w:rPr>
              <w:t>*</w:t>
            </w:r>
          </w:p>
          <w:p w14:paraId="7B3D3789" w14:textId="77777777" w:rsidR="009535EF" w:rsidRPr="00A8477F" w:rsidRDefault="00831AFC" w:rsidP="009535EF">
            <w:pPr>
              <w:spacing w:line="276" w:lineRule="auto"/>
              <w:rPr>
                <w:rFonts w:ascii="Arial Narrow" w:hAnsi="Arial Narrow"/>
                <w:lang w:eastAsia="pl-PL"/>
              </w:rPr>
            </w:pPr>
            <w:sdt>
              <w:sdtPr>
                <w:rPr>
                  <w:rFonts w:ascii="Arial Narrow" w:hAnsi="Arial Narrow"/>
                  <w:color w:val="000000" w:themeColor="text1"/>
                  <w:lang w:eastAsia="pl-PL"/>
                </w:rPr>
                <w:id w:val="-1694841299"/>
                <w14:checkbox>
                  <w14:checked w14:val="0"/>
                  <w14:checkedState w14:val="2612" w14:font="MS Gothic"/>
                  <w14:uncheckedState w14:val="2610" w14:font="MS Gothic"/>
                </w14:checkbox>
              </w:sdtPr>
              <w:sdtEndPr/>
              <w:sdtContent>
                <w:r w:rsidR="009535EF">
                  <w:rPr>
                    <w:rFonts w:ascii="MS Gothic" w:eastAsia="MS Gothic" w:hAnsi="MS Gothic" w:hint="eastAsia"/>
                    <w:color w:val="000000" w:themeColor="text1"/>
                    <w:lang w:eastAsia="pl-PL"/>
                  </w:rPr>
                  <w:t>☐</w:t>
                </w:r>
              </w:sdtContent>
            </w:sdt>
            <w:r w:rsidR="009535EF" w:rsidRPr="00E52900">
              <w:rPr>
                <w:rFonts w:ascii="Arial Narrow" w:hAnsi="Arial Narrow"/>
                <w:color w:val="000000" w:themeColor="text1"/>
                <w:lang w:eastAsia="pl-PL"/>
              </w:rPr>
              <w:t xml:space="preserve"> </w:t>
            </w:r>
            <w:r w:rsidR="009535EF" w:rsidRPr="00E52900">
              <w:rPr>
                <w:rFonts w:ascii="Arial Narrow" w:hAnsi="Arial Narrow"/>
                <w:color w:val="FF0000"/>
                <w:lang w:eastAsia="pl-PL"/>
              </w:rPr>
              <w:t>kierownika robót danej branży</w:t>
            </w:r>
            <w:r w:rsidR="009535EF">
              <w:rPr>
                <w:rFonts w:ascii="Arial Narrow" w:hAnsi="Arial Narrow"/>
                <w:lang w:eastAsia="pl-PL"/>
              </w:rPr>
              <w:t xml:space="preserve"> </w:t>
            </w:r>
            <w:r w:rsidR="009535EF" w:rsidRPr="00A8477F">
              <w:rPr>
                <w:rFonts w:ascii="Arial Narrow" w:hAnsi="Arial Narrow"/>
                <w:lang w:eastAsia="pl-PL"/>
              </w:rPr>
              <w:t>*</w:t>
            </w:r>
          </w:p>
          <w:p w14:paraId="76888A29" w14:textId="77777777" w:rsidR="009535EF" w:rsidRPr="00A8477F" w:rsidRDefault="00831AFC" w:rsidP="009535EF">
            <w:pPr>
              <w:spacing w:line="276" w:lineRule="auto"/>
              <w:rPr>
                <w:rFonts w:ascii="Arial Narrow" w:hAnsi="Arial Narrow"/>
                <w:lang w:eastAsia="pl-PL"/>
              </w:rPr>
            </w:pPr>
            <w:sdt>
              <w:sdtPr>
                <w:rPr>
                  <w:rFonts w:ascii="Arial Narrow" w:hAnsi="Arial Narrow"/>
                  <w:lang w:eastAsia="pl-PL"/>
                </w:rPr>
                <w:id w:val="232974787"/>
                <w14:checkbox>
                  <w14:checked w14:val="0"/>
                  <w14:checkedState w14:val="2612" w14:font="MS Gothic"/>
                  <w14:uncheckedState w14:val="2610" w14:font="MS Gothic"/>
                </w14:checkbox>
              </w:sdtPr>
              <w:sdtEndPr/>
              <w:sdtContent>
                <w:r w:rsidR="009535EF" w:rsidRPr="00A8477F">
                  <w:rPr>
                    <w:rFonts w:ascii="Segoe UI Symbol" w:hAnsi="Segoe UI Symbol" w:cs="Segoe UI Symbol"/>
                    <w:lang w:eastAsia="pl-PL"/>
                  </w:rPr>
                  <w:t>☐</w:t>
                </w:r>
              </w:sdtContent>
            </w:sdt>
            <w:r w:rsidR="009535EF" w:rsidRPr="00A8477F">
              <w:rPr>
                <w:rFonts w:ascii="Arial Narrow" w:hAnsi="Arial Narrow"/>
                <w:lang w:eastAsia="pl-PL"/>
              </w:rPr>
              <w:t xml:space="preserve"> kierownika budowy* </w:t>
            </w:r>
          </w:p>
          <w:p w14:paraId="1EE6CCD4" w14:textId="77777777" w:rsidR="009535EF" w:rsidRPr="00A8477F" w:rsidRDefault="009535EF" w:rsidP="009535EF">
            <w:pPr>
              <w:spacing w:line="276" w:lineRule="auto"/>
              <w:rPr>
                <w:rFonts w:ascii="Arial Narrow" w:hAnsi="Arial Narrow"/>
                <w:lang w:eastAsia="pl-PL"/>
              </w:rPr>
            </w:pPr>
          </w:p>
          <w:p w14:paraId="174CAFC5" w14:textId="77777777" w:rsidR="009535EF" w:rsidRPr="00A8477F" w:rsidRDefault="009535EF" w:rsidP="009535EF">
            <w:pPr>
              <w:spacing w:line="276" w:lineRule="auto"/>
              <w:rPr>
                <w:rFonts w:ascii="Arial Narrow" w:hAnsi="Arial Narrow"/>
                <w:lang w:eastAsia="pl-PL"/>
              </w:rPr>
            </w:pPr>
            <w:r>
              <w:rPr>
                <w:rFonts w:ascii="Arial Narrow" w:hAnsi="Arial Narrow"/>
                <w:lang w:eastAsia="pl-PL"/>
              </w:rPr>
              <w:t xml:space="preserve">     </w:t>
            </w:r>
            <w:r w:rsidRPr="00A8477F">
              <w:rPr>
                <w:rFonts w:ascii="Arial Narrow" w:hAnsi="Arial Narrow"/>
                <w:lang w:eastAsia="pl-PL"/>
              </w:rPr>
              <w:t>data rozpoczęcia</w:t>
            </w:r>
            <w:r>
              <w:rPr>
                <w:rFonts w:ascii="Arial Narrow" w:hAnsi="Arial Narrow"/>
                <w:lang w:eastAsia="pl-PL"/>
              </w:rPr>
              <w:t xml:space="preserve"> pełnienia funkcji: </w:t>
            </w:r>
            <w:r w:rsidRPr="00A8477F">
              <w:rPr>
                <w:rFonts w:ascii="Arial Narrow" w:hAnsi="Arial Narrow"/>
                <w:lang w:eastAsia="pl-PL"/>
              </w:rPr>
              <w:t xml:space="preserve"> </w:t>
            </w:r>
            <w:r>
              <w:rPr>
                <w:rFonts w:ascii="Arial Narrow" w:hAnsi="Arial Narrow"/>
                <w:lang w:eastAsia="pl-PL"/>
              </w:rPr>
              <w:t xml:space="preserve">                                   </w:t>
            </w:r>
            <w:r w:rsidRPr="00A8477F">
              <w:rPr>
                <w:rFonts w:ascii="Arial Narrow" w:hAnsi="Arial Narrow"/>
                <w:lang w:eastAsia="pl-PL"/>
              </w:rPr>
              <w:t>data zakończenia</w:t>
            </w:r>
            <w:r>
              <w:rPr>
                <w:rFonts w:ascii="Arial Narrow" w:hAnsi="Arial Narrow"/>
                <w:lang w:eastAsia="pl-PL"/>
              </w:rPr>
              <w:t xml:space="preserve"> pełnienia funkcji:</w:t>
            </w:r>
          </w:p>
          <w:p w14:paraId="73FFC85E" w14:textId="77777777" w:rsidR="009535EF" w:rsidRPr="00A8477F" w:rsidRDefault="009535EF" w:rsidP="009535EF">
            <w:pPr>
              <w:spacing w:line="276" w:lineRule="auto"/>
              <w:rPr>
                <w:rFonts w:ascii="Arial Narrow" w:hAnsi="Arial Narrow"/>
                <w:lang w:eastAsia="pl-PL"/>
              </w:rPr>
            </w:pPr>
            <w:r>
              <w:rPr>
                <w:rFonts w:ascii="Arial Narrow" w:hAnsi="Arial Narrow"/>
                <w:lang w:eastAsia="pl-PL"/>
              </w:rPr>
              <w:t xml:space="preserve">   …………………………………………....                      ………………………………………………………</w:t>
            </w:r>
          </w:p>
          <w:p w14:paraId="36B6BA01" w14:textId="77777777" w:rsidR="009535EF" w:rsidRPr="00A8477F" w:rsidRDefault="009535EF" w:rsidP="009535EF">
            <w:pPr>
              <w:spacing w:line="276" w:lineRule="auto"/>
              <w:rPr>
                <w:rFonts w:ascii="Arial Narrow" w:hAnsi="Arial Narrow"/>
                <w:lang w:eastAsia="pl-PL"/>
              </w:rPr>
            </w:pPr>
            <w:r>
              <w:rPr>
                <w:rFonts w:ascii="Arial Narrow" w:hAnsi="Arial Narrow"/>
                <w:lang w:eastAsia="pl-PL"/>
              </w:rPr>
              <w:t xml:space="preserve"> </w:t>
            </w:r>
          </w:p>
          <w:p w14:paraId="1B0A9BF2" w14:textId="77777777" w:rsidR="009535EF" w:rsidRPr="00A8477F" w:rsidRDefault="009535EF" w:rsidP="009535EF">
            <w:pPr>
              <w:spacing w:line="276" w:lineRule="auto"/>
              <w:rPr>
                <w:rFonts w:ascii="Arial Narrow" w:hAnsi="Arial Narrow"/>
                <w:lang w:eastAsia="pl-PL"/>
              </w:rPr>
            </w:pPr>
            <w:r w:rsidRPr="00A8477F">
              <w:rPr>
                <w:rFonts w:ascii="Arial Narrow" w:hAnsi="Arial Narrow"/>
                <w:lang w:eastAsia="pl-PL"/>
              </w:rPr>
              <w:t>Nazwa Zamawiającego:</w:t>
            </w:r>
          </w:p>
          <w:p w14:paraId="010D55C1" w14:textId="77777777" w:rsidR="009535EF" w:rsidRPr="00A8477F" w:rsidRDefault="009535EF" w:rsidP="009535EF">
            <w:pPr>
              <w:spacing w:line="276" w:lineRule="auto"/>
              <w:rPr>
                <w:rFonts w:ascii="Arial Narrow" w:hAnsi="Arial Narrow"/>
                <w:lang w:eastAsia="pl-PL"/>
              </w:rPr>
            </w:pPr>
            <w:r w:rsidRPr="00A8477F">
              <w:rPr>
                <w:rFonts w:ascii="Arial Narrow" w:hAnsi="Arial Narrow"/>
                <w:lang w:eastAsia="pl-PL"/>
              </w:rPr>
              <w:t>………………………………………………………………………………………………………….……</w:t>
            </w:r>
          </w:p>
          <w:p w14:paraId="779F817C" w14:textId="77777777" w:rsidR="009535EF" w:rsidRPr="00A8477F" w:rsidRDefault="009535EF" w:rsidP="009535EF">
            <w:pPr>
              <w:spacing w:line="276" w:lineRule="auto"/>
              <w:rPr>
                <w:rFonts w:ascii="Arial Narrow" w:hAnsi="Arial Narrow"/>
                <w:lang w:eastAsia="pl-PL"/>
              </w:rPr>
            </w:pPr>
          </w:p>
          <w:p w14:paraId="3D3770FA" w14:textId="77777777" w:rsidR="009535EF" w:rsidRDefault="009535EF" w:rsidP="009535EF">
            <w:pPr>
              <w:spacing w:line="276" w:lineRule="auto"/>
              <w:rPr>
                <w:rFonts w:ascii="Arial Narrow" w:hAnsi="Arial Narrow"/>
                <w:lang w:eastAsia="pl-PL"/>
              </w:rPr>
            </w:pPr>
            <w:r w:rsidRPr="00A8477F">
              <w:rPr>
                <w:rFonts w:ascii="Arial Narrow" w:hAnsi="Arial Narrow"/>
                <w:lang w:eastAsia="pl-PL"/>
              </w:rPr>
              <w:t>Roboty budowlane polegające na:</w:t>
            </w:r>
          </w:p>
          <w:p w14:paraId="12F600AA" w14:textId="77777777" w:rsidR="009535EF" w:rsidRPr="00A8477F" w:rsidRDefault="009535EF" w:rsidP="009535EF">
            <w:pPr>
              <w:spacing w:line="276" w:lineRule="auto"/>
              <w:rPr>
                <w:rFonts w:ascii="Arial Narrow" w:hAnsi="Arial Narrow"/>
                <w:lang w:eastAsia="pl-PL"/>
              </w:rPr>
            </w:pPr>
          </w:p>
          <w:p w14:paraId="02842512" w14:textId="77777777" w:rsidR="009535EF" w:rsidRPr="00A8477F" w:rsidRDefault="00831AFC" w:rsidP="009535EF">
            <w:pPr>
              <w:widowControl w:val="0"/>
              <w:suppressLineNumbers/>
              <w:suppressAutoHyphens/>
              <w:spacing w:line="276" w:lineRule="auto"/>
              <w:rPr>
                <w:rFonts w:ascii="Times New Roman" w:eastAsia="Andale Sans UI" w:hAnsi="Times New Roman" w:cs="Century Gothic"/>
                <w:b/>
                <w:bCs/>
                <w:kern w:val="2"/>
                <w:szCs w:val="24"/>
                <w:lang w:eastAsia="zh-CN" w:bidi="hi-IN"/>
              </w:rPr>
            </w:pPr>
            <w:sdt>
              <w:sdtPr>
                <w:rPr>
                  <w:rFonts w:ascii="Arial Narrow" w:eastAsia="Andale Sans UI" w:hAnsi="Arial Narrow" w:cs="Century Gothic"/>
                  <w:b/>
                  <w:bCs/>
                  <w:kern w:val="2"/>
                  <w:lang w:eastAsia="zh-CN" w:bidi="hi-IN"/>
                </w:rPr>
                <w:id w:val="1524432401"/>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w:t>
            </w:r>
          </w:p>
          <w:p w14:paraId="228ED691" w14:textId="77777777" w:rsidR="009535EF" w:rsidRPr="00A8477F" w:rsidRDefault="00831AFC" w:rsidP="009535EF">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897704315"/>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rozbudowie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 xml:space="preserve"> *</w:t>
            </w:r>
          </w:p>
          <w:p w14:paraId="5CCA46E7" w14:textId="77777777" w:rsidR="009535EF" w:rsidRPr="00A8477F" w:rsidRDefault="00831AFC" w:rsidP="009535EF">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2052608615"/>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przebudowie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 xml:space="preserve"> *</w:t>
            </w:r>
          </w:p>
          <w:p w14:paraId="570EEEAC" w14:textId="77777777" w:rsidR="009535EF" w:rsidRPr="00A8477F" w:rsidRDefault="009535EF" w:rsidP="009535EF">
            <w:pPr>
              <w:widowControl w:val="0"/>
              <w:suppressLineNumbers/>
              <w:suppressAutoHyphens/>
              <w:spacing w:line="276" w:lineRule="auto"/>
              <w:rPr>
                <w:rFonts w:ascii="Arial Narrow" w:eastAsia="Andale Sans UI" w:hAnsi="Arial Narrow" w:cs="Century Gothic"/>
                <w:b/>
                <w:bCs/>
                <w:kern w:val="2"/>
                <w:lang w:eastAsia="zh-CN" w:bidi="hi-IN"/>
              </w:rPr>
            </w:pPr>
          </w:p>
          <w:p w14:paraId="72E725C1" w14:textId="77777777" w:rsidR="009535EF" w:rsidRPr="00901235" w:rsidRDefault="009535EF" w:rsidP="009535EF">
            <w:pPr>
              <w:widowControl w:val="0"/>
              <w:suppressLineNumbers/>
              <w:suppressAutoHyphens/>
              <w:spacing w:line="276" w:lineRule="auto"/>
              <w:rPr>
                <w:rFonts w:ascii="Arial Narrow" w:eastAsia="Andale Sans UI" w:hAnsi="Arial Narrow" w:cs="Century Gothic"/>
                <w:bCs/>
                <w:kern w:val="2"/>
                <w:lang w:eastAsia="zh-CN" w:bidi="hi-IN"/>
              </w:rPr>
            </w:pPr>
            <w:r>
              <w:rPr>
                <w:rFonts w:ascii="Arial Narrow" w:eastAsia="Andale Sans UI" w:hAnsi="Arial Narrow" w:cs="Century Gothic"/>
                <w:bCs/>
                <w:kern w:val="2"/>
                <w:lang w:eastAsia="zh-CN" w:bidi="hi-IN"/>
              </w:rPr>
              <w:t xml:space="preserve">(nazwa </w:t>
            </w:r>
            <w:r w:rsidRPr="009535EF">
              <w:rPr>
                <w:rFonts w:ascii="Arial Narrow" w:eastAsia="Andale Sans UI" w:hAnsi="Arial Narrow" w:cs="Century Gothic"/>
                <w:bCs/>
                <w:strike/>
                <w:color w:val="FF0000"/>
                <w:kern w:val="2"/>
                <w:lang w:eastAsia="zh-CN" w:bidi="hi-IN"/>
              </w:rPr>
              <w:t>obiektu kubaturowego</w:t>
            </w:r>
            <w:r>
              <w:rPr>
                <w:rFonts w:ascii="Arial Narrow" w:eastAsia="Andale Sans UI" w:hAnsi="Arial Narrow" w:cs="Century Gothic"/>
                <w:bCs/>
                <w:kern w:val="2"/>
                <w:lang w:eastAsia="zh-CN" w:bidi="hi-IN"/>
              </w:rPr>
              <w:t xml:space="preserve"> </w:t>
            </w:r>
            <w:r w:rsidRPr="009535EF">
              <w:rPr>
                <w:rFonts w:ascii="Arial Narrow" w:eastAsia="Andale Sans UI" w:hAnsi="Arial Narrow" w:cs="Century Gothic"/>
                <w:bCs/>
                <w:color w:val="FF0000"/>
                <w:kern w:val="2"/>
                <w:lang w:eastAsia="zh-CN" w:bidi="hi-IN"/>
              </w:rPr>
              <w:t>budynku</w:t>
            </w:r>
            <w:r>
              <w:rPr>
                <w:rFonts w:ascii="Arial Narrow" w:eastAsia="Andale Sans UI" w:hAnsi="Arial Narrow" w:cs="Century Gothic"/>
                <w:bCs/>
                <w:kern w:val="2"/>
                <w:lang w:eastAsia="zh-CN" w:bidi="hi-IN"/>
              </w:rPr>
              <w:t>)*</w:t>
            </w:r>
          </w:p>
          <w:p w14:paraId="2C569085" w14:textId="64BACB69" w:rsidR="009535EF" w:rsidRPr="00A8477F" w:rsidRDefault="009535EF" w:rsidP="009535EF">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olor w:val="00000A"/>
                <w:kern w:val="2"/>
                <w:lang w:eastAsia="zh-CN" w:bidi="hi-IN"/>
              </w:rPr>
              <w:t>……………………………………………………………………………………………………………….</w:t>
            </w:r>
          </w:p>
          <w:p w14:paraId="0FF30CFF" w14:textId="77777777" w:rsidR="009535EF" w:rsidRPr="00A8477F" w:rsidRDefault="009535EF" w:rsidP="009535EF">
            <w:pPr>
              <w:widowControl w:val="0"/>
              <w:suppressLineNumbers/>
              <w:suppressAutoHyphens/>
              <w:spacing w:line="276" w:lineRule="auto"/>
              <w:rPr>
                <w:rFonts w:ascii="Arial Narrow" w:eastAsia="Andale Sans UI" w:hAnsi="Arial Narrow" w:cs="Century Gothic"/>
                <w:b/>
                <w:bCs/>
                <w:kern w:val="2"/>
                <w:lang w:eastAsia="zh-CN" w:bidi="hi-IN"/>
              </w:rPr>
            </w:pPr>
            <w:r w:rsidRPr="00A8477F">
              <w:rPr>
                <w:rFonts w:ascii="Arial Narrow" w:eastAsia="Andale Sans UI" w:hAnsi="Arial Narrow"/>
                <w:color w:val="00000A"/>
                <w:kern w:val="2"/>
                <w:lang w:eastAsia="zh-CN" w:bidi="hi-IN"/>
              </w:rPr>
              <w:t xml:space="preserve">Dane lokalizacyjne </w:t>
            </w:r>
            <w:r w:rsidRPr="009535EF">
              <w:rPr>
                <w:rFonts w:ascii="Arial Narrow" w:eastAsia="Andale Sans UI" w:hAnsi="Arial Narrow" w:cs="Century Gothic"/>
                <w:bCs/>
                <w:strike/>
                <w:color w:val="FF0000"/>
                <w:kern w:val="2"/>
                <w:lang w:eastAsia="zh-CN" w:bidi="hi-IN"/>
              </w:rPr>
              <w:t>obiektu kubaturowego</w:t>
            </w:r>
            <w:r>
              <w:rPr>
                <w:rFonts w:ascii="Arial Narrow" w:eastAsia="Andale Sans UI" w:hAnsi="Arial Narrow" w:cs="Century Gothic"/>
                <w:bCs/>
                <w:kern w:val="2"/>
                <w:lang w:eastAsia="zh-CN" w:bidi="hi-IN"/>
              </w:rPr>
              <w:t xml:space="preserve"> </w:t>
            </w:r>
            <w:r w:rsidRPr="009535EF">
              <w:rPr>
                <w:rFonts w:ascii="Arial Narrow" w:eastAsia="Andale Sans UI" w:hAnsi="Arial Narrow" w:cs="Century Gothic"/>
                <w:bCs/>
                <w:color w:val="FF0000"/>
                <w:kern w:val="2"/>
                <w:lang w:eastAsia="zh-CN" w:bidi="hi-IN"/>
              </w:rPr>
              <w:t>budynku</w:t>
            </w:r>
            <w:r w:rsidRPr="00A8477F">
              <w:rPr>
                <w:rFonts w:ascii="Arial Narrow" w:eastAsia="Andale Sans UI" w:hAnsi="Arial Narrow"/>
                <w:color w:val="00000A"/>
                <w:kern w:val="2"/>
                <w:lang w:eastAsia="zh-CN" w:bidi="hi-IN"/>
              </w:rPr>
              <w:t xml:space="preserve"> (miejscowość, ulica):</w:t>
            </w:r>
          </w:p>
          <w:p w14:paraId="6E59462B" w14:textId="289F5DAD" w:rsidR="009535EF" w:rsidRPr="000E6596" w:rsidRDefault="009535EF" w:rsidP="00E42AC0">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s="Century Gothic"/>
                <w:kern w:val="2"/>
                <w:lang w:eastAsia="zh-CN" w:bidi="hi-IN"/>
              </w:rPr>
              <w:t xml:space="preserve">……………………………………………………………………………………………….…………….… </w:t>
            </w:r>
          </w:p>
          <w:p w14:paraId="2F16B69A" w14:textId="5270D9CB" w:rsidR="00B84DA2" w:rsidRPr="00A8477F" w:rsidRDefault="00B84DA2" w:rsidP="00E42AC0">
            <w:pPr>
              <w:widowControl w:val="0"/>
              <w:suppressLineNumbers/>
              <w:suppressAutoHyphens/>
              <w:spacing w:line="276" w:lineRule="auto"/>
              <w:rPr>
                <w:rFonts w:ascii="Arial Narrow" w:eastAsia="Andale Sans UI" w:hAnsi="Arial Narrow" w:cs="Century Gothic"/>
                <w:kern w:val="2"/>
                <w:lang w:eastAsia="zh-CN" w:bidi="hi-IN"/>
              </w:rPr>
            </w:pPr>
            <w:r>
              <w:rPr>
                <w:rFonts w:ascii="Arial Narrow" w:eastAsia="Andale Sans UI" w:hAnsi="Arial Narrow" w:cs="Century Gothic"/>
                <w:kern w:val="2"/>
                <w:lang w:eastAsia="zh-CN" w:bidi="hi-IN"/>
              </w:rPr>
              <w:t xml:space="preserve">Wartość robót branży telekomunikacyjnej </w:t>
            </w:r>
            <w:r w:rsidR="00901235">
              <w:rPr>
                <w:rFonts w:ascii="Arial Narrow" w:eastAsia="Andale Sans UI" w:hAnsi="Arial Narrow" w:cs="Century Gothic"/>
                <w:kern w:val="2"/>
                <w:lang w:eastAsia="zh-CN" w:bidi="hi-IN"/>
              </w:rPr>
              <w:t>*</w:t>
            </w:r>
          </w:p>
          <w:p w14:paraId="1567F83B" w14:textId="77777777" w:rsidR="00B84DA2" w:rsidRPr="00A8477F" w:rsidRDefault="00B84DA2" w:rsidP="00E42AC0">
            <w:pPr>
              <w:widowControl w:val="0"/>
              <w:suppressLineNumbers/>
              <w:suppressAutoHyphens/>
              <w:spacing w:line="276" w:lineRule="auto"/>
              <w:rPr>
                <w:rFonts w:ascii="Arial Narrow" w:eastAsia="Andale Sans UI" w:hAnsi="Arial Narrow" w:cs="Century Gothic"/>
                <w:kern w:val="2"/>
                <w:lang w:eastAsia="zh-CN" w:bidi="hi-IN"/>
              </w:rPr>
            </w:pPr>
            <w:r w:rsidRPr="00A8477F">
              <w:rPr>
                <w:rFonts w:ascii="Arial Narrow" w:eastAsia="Andale Sans UI" w:hAnsi="Arial Narrow" w:cs="Century Gothic"/>
                <w:kern w:val="2"/>
                <w:lang w:eastAsia="zh-CN" w:bidi="hi-IN"/>
              </w:rPr>
              <w:t>………………………</w:t>
            </w:r>
            <w:r>
              <w:rPr>
                <w:rFonts w:ascii="Arial Narrow" w:eastAsia="Andale Sans UI" w:hAnsi="Arial Narrow" w:cs="Century Gothic"/>
                <w:kern w:val="2"/>
                <w:lang w:eastAsia="zh-CN" w:bidi="hi-IN"/>
              </w:rPr>
              <w:t>…………………………………………………… zł brutto</w:t>
            </w:r>
            <w:r w:rsidRPr="00A8477F">
              <w:rPr>
                <w:rFonts w:ascii="Arial Narrow" w:eastAsia="Andale Sans UI" w:hAnsi="Arial Narrow" w:cs="Century Gothic"/>
                <w:kern w:val="2"/>
                <w:lang w:eastAsia="zh-CN" w:bidi="hi-IN"/>
              </w:rPr>
              <w:t xml:space="preserve"> </w:t>
            </w:r>
          </w:p>
          <w:p w14:paraId="50AAB172" w14:textId="77777777" w:rsidR="00B84DA2" w:rsidRPr="00A8477F" w:rsidRDefault="00B84DA2" w:rsidP="00E42AC0">
            <w:pPr>
              <w:widowControl w:val="0"/>
              <w:suppressLineNumbers/>
              <w:suppressAutoHyphens/>
              <w:spacing w:line="276" w:lineRule="auto"/>
              <w:rPr>
                <w:rFonts w:ascii="Arial Narrow" w:eastAsia="Andale Sans UI" w:hAnsi="Arial Narrow" w:cs="Century Gothic"/>
                <w:b/>
                <w:kern w:val="2"/>
                <w:lang w:eastAsia="zh-CN" w:bidi="hi-IN"/>
              </w:rPr>
            </w:pPr>
          </w:p>
          <w:p w14:paraId="3F663D3A" w14:textId="77777777" w:rsidR="00B84DA2" w:rsidRPr="00A8477F" w:rsidRDefault="00B84DA2" w:rsidP="00E42AC0">
            <w:pPr>
              <w:spacing w:line="276" w:lineRule="auto"/>
              <w:jc w:val="center"/>
              <w:rPr>
                <w:lang w:eastAsia="pl-PL"/>
              </w:rPr>
            </w:pPr>
            <w:r>
              <w:rPr>
                <w:rFonts w:ascii="Arial Narrow" w:hAnsi="Arial Narrow"/>
                <w:lang w:eastAsia="pl-PL"/>
              </w:rPr>
              <w:t xml:space="preserve">Kryterium cenowe  + </w:t>
            </w:r>
            <w:r w:rsidRPr="00A8477F">
              <w:rPr>
                <w:rFonts w:ascii="Arial Narrow" w:hAnsi="Arial Narrow"/>
                <w:lang w:eastAsia="pl-PL"/>
              </w:rPr>
              <w:t xml:space="preserve">0pkt </w:t>
            </w:r>
          </w:p>
          <w:p w14:paraId="6AA8397C" w14:textId="4E601950" w:rsidR="00B84DA2" w:rsidRPr="00901235" w:rsidRDefault="00B84DA2" w:rsidP="00E42AC0">
            <w:pPr>
              <w:spacing w:line="276" w:lineRule="auto"/>
              <w:rPr>
                <w:rFonts w:ascii="Arial Narrow" w:hAnsi="Arial Narrow"/>
                <w:b/>
                <w:color w:val="C00000"/>
                <w:sz w:val="20"/>
                <w:lang w:eastAsia="pl-PL"/>
              </w:rPr>
            </w:pPr>
            <w:r w:rsidRPr="00F167DD">
              <w:rPr>
                <w:rFonts w:ascii="Arial Narrow" w:hAnsi="Arial Narrow"/>
                <w:b/>
                <w:color w:val="C00000"/>
                <w:sz w:val="20"/>
                <w:lang w:eastAsia="pl-PL"/>
              </w:rPr>
              <w:t>*(właściwe zaznaczyć)</w:t>
            </w:r>
          </w:p>
        </w:tc>
      </w:tr>
      <w:tr w:rsidR="00B84DA2" w:rsidRPr="00A8477F" w14:paraId="1DBE1E6D" w14:textId="77777777" w:rsidTr="00D97302">
        <w:tc>
          <w:tcPr>
            <w:tcW w:w="5000" w:type="pct"/>
            <w:tcBorders>
              <w:top w:val="triple" w:sz="4" w:space="0" w:color="44546A"/>
              <w:left w:val="triple" w:sz="4" w:space="0" w:color="44546A"/>
              <w:bottom w:val="triple" w:sz="4" w:space="0" w:color="44546A"/>
              <w:right w:val="triple" w:sz="4" w:space="0" w:color="44546A"/>
            </w:tcBorders>
          </w:tcPr>
          <w:p w14:paraId="1BD49690" w14:textId="77777777" w:rsidR="00B84DA2" w:rsidRPr="00A8477F" w:rsidRDefault="00B84DA2" w:rsidP="00E42AC0">
            <w:pPr>
              <w:spacing w:line="276" w:lineRule="auto"/>
              <w:rPr>
                <w:rFonts w:ascii="Arial Narrow" w:hAnsi="Arial Narrow"/>
                <w:b/>
                <w:lang w:eastAsia="pl-PL"/>
              </w:rPr>
            </w:pPr>
          </w:p>
          <w:p w14:paraId="45A0DEF7" w14:textId="77777777" w:rsidR="00B84DA2" w:rsidRPr="00A8477F" w:rsidRDefault="00B84DA2" w:rsidP="00E42AC0">
            <w:pPr>
              <w:spacing w:line="276" w:lineRule="auto"/>
              <w:rPr>
                <w:rFonts w:ascii="Arial Narrow" w:hAnsi="Arial Narrow"/>
                <w:lang w:eastAsia="pl-PL"/>
              </w:rPr>
            </w:pPr>
            <w:r>
              <w:rPr>
                <w:rFonts w:ascii="Arial Narrow" w:hAnsi="Arial Narrow"/>
                <w:b/>
                <w:lang w:eastAsia="pl-PL"/>
              </w:rPr>
              <w:t>Zadanie nr 2</w:t>
            </w:r>
            <w:r w:rsidRPr="00A8477F">
              <w:rPr>
                <w:rFonts w:ascii="Arial Narrow" w:hAnsi="Arial Narrow"/>
                <w:b/>
                <w:lang w:eastAsia="pl-PL"/>
              </w:rPr>
              <w:t xml:space="preserve"> </w:t>
            </w:r>
            <w:r w:rsidRPr="00A8477F">
              <w:rPr>
                <w:rFonts w:ascii="Arial Narrow" w:hAnsi="Arial Narrow"/>
                <w:lang w:eastAsia="pl-PL"/>
              </w:rPr>
              <w:t>- nazwa………………………………...........................................................................</w:t>
            </w:r>
          </w:p>
          <w:p w14:paraId="47967C9A" w14:textId="77777777" w:rsidR="00B84DA2" w:rsidRPr="00A8477F" w:rsidRDefault="00B84DA2" w:rsidP="00E42AC0">
            <w:pPr>
              <w:spacing w:line="276" w:lineRule="auto"/>
              <w:rPr>
                <w:rFonts w:ascii="Arial Narrow" w:hAnsi="Arial Narrow"/>
                <w:lang w:eastAsia="pl-PL"/>
              </w:rPr>
            </w:pPr>
            <w:r w:rsidRPr="00A8477F">
              <w:rPr>
                <w:rFonts w:ascii="Arial Narrow" w:hAnsi="Arial Narrow"/>
                <w:lang w:eastAsia="pl-PL"/>
              </w:rPr>
              <w:t>………………………………………………………………………………………………………………..</w:t>
            </w:r>
          </w:p>
          <w:p w14:paraId="7336F5BC" w14:textId="77777777" w:rsidR="00B84DA2" w:rsidRPr="00A8477F" w:rsidRDefault="00B84DA2" w:rsidP="00E42AC0">
            <w:pPr>
              <w:spacing w:line="276" w:lineRule="auto"/>
              <w:rPr>
                <w:rFonts w:ascii="Arial Narrow" w:hAnsi="Arial Narrow"/>
                <w:lang w:eastAsia="pl-PL"/>
              </w:rPr>
            </w:pPr>
          </w:p>
          <w:p w14:paraId="1E7E2CAD" w14:textId="77777777" w:rsidR="00B84DA2" w:rsidRPr="00A8477F" w:rsidRDefault="00B84DA2" w:rsidP="00E42AC0">
            <w:pPr>
              <w:spacing w:line="276" w:lineRule="auto"/>
              <w:rPr>
                <w:rFonts w:ascii="Arial Narrow" w:hAnsi="Arial Narrow"/>
                <w:lang w:eastAsia="pl-PL"/>
              </w:rPr>
            </w:pPr>
            <w:r w:rsidRPr="00A8477F">
              <w:rPr>
                <w:rFonts w:ascii="Arial Narrow" w:hAnsi="Arial Narrow"/>
                <w:lang w:eastAsia="pl-PL"/>
              </w:rPr>
              <w:t>Okres pełnienia</w:t>
            </w:r>
            <w:r>
              <w:rPr>
                <w:rFonts w:ascii="Arial Narrow" w:hAnsi="Arial Narrow"/>
                <w:lang w:eastAsia="pl-PL"/>
              </w:rPr>
              <w:t xml:space="preserve"> funkcji</w:t>
            </w:r>
            <w:r w:rsidRPr="00A8477F">
              <w:rPr>
                <w:rFonts w:ascii="Arial Narrow" w:hAnsi="Arial Narrow"/>
                <w:lang w:eastAsia="pl-PL"/>
              </w:rPr>
              <w:t>:</w:t>
            </w:r>
          </w:p>
          <w:p w14:paraId="062F90EC" w14:textId="77777777" w:rsidR="009535EF" w:rsidRPr="00A8477F" w:rsidRDefault="009535EF" w:rsidP="009535EF">
            <w:pPr>
              <w:spacing w:line="276" w:lineRule="auto"/>
              <w:rPr>
                <w:rFonts w:ascii="Arial Narrow" w:hAnsi="Arial Narrow"/>
                <w:lang w:eastAsia="pl-PL"/>
              </w:rPr>
            </w:pPr>
          </w:p>
          <w:p w14:paraId="69D76687" w14:textId="77777777" w:rsidR="009535EF" w:rsidRDefault="00831AFC" w:rsidP="009535EF">
            <w:pPr>
              <w:spacing w:line="276" w:lineRule="auto"/>
              <w:rPr>
                <w:rFonts w:ascii="Arial Narrow" w:hAnsi="Arial Narrow"/>
                <w:color w:val="000000" w:themeColor="text1"/>
                <w:lang w:eastAsia="pl-PL"/>
              </w:rPr>
            </w:pPr>
            <w:sdt>
              <w:sdtPr>
                <w:rPr>
                  <w:rFonts w:ascii="Arial Narrow" w:hAnsi="Arial Narrow"/>
                  <w:lang w:eastAsia="pl-PL"/>
                </w:rPr>
                <w:id w:val="-379776354"/>
                <w14:checkbox>
                  <w14:checked w14:val="0"/>
                  <w14:checkedState w14:val="2612" w14:font="MS Gothic"/>
                  <w14:uncheckedState w14:val="2610" w14:font="MS Gothic"/>
                </w14:checkbox>
              </w:sdtPr>
              <w:sdtEndPr/>
              <w:sdtContent>
                <w:r w:rsidR="009535EF" w:rsidRPr="00A8477F">
                  <w:rPr>
                    <w:rFonts w:ascii="Segoe UI Symbol" w:hAnsi="Segoe UI Symbol" w:cs="Segoe UI Symbol"/>
                    <w:lang w:eastAsia="pl-PL"/>
                  </w:rPr>
                  <w:t>☐</w:t>
                </w:r>
              </w:sdtContent>
            </w:sdt>
            <w:r w:rsidR="009535EF" w:rsidRPr="00A8477F">
              <w:rPr>
                <w:rFonts w:ascii="Arial Narrow" w:hAnsi="Arial Narrow"/>
                <w:lang w:eastAsia="pl-PL"/>
              </w:rPr>
              <w:t xml:space="preserve"> </w:t>
            </w:r>
            <w:r w:rsidR="009535EF" w:rsidRPr="00E52900">
              <w:rPr>
                <w:rFonts w:ascii="Arial Narrow" w:hAnsi="Arial Narrow"/>
                <w:color w:val="000000" w:themeColor="text1"/>
                <w:lang w:eastAsia="pl-PL"/>
              </w:rPr>
              <w:t>inspektora nadzoru inwestorskiego</w:t>
            </w:r>
            <w:r w:rsidR="009535EF">
              <w:rPr>
                <w:rFonts w:ascii="Arial Narrow" w:hAnsi="Arial Narrow"/>
                <w:color w:val="000000" w:themeColor="text1"/>
                <w:lang w:eastAsia="pl-PL"/>
              </w:rPr>
              <w:t>*</w:t>
            </w:r>
          </w:p>
          <w:p w14:paraId="07853D1C" w14:textId="77777777" w:rsidR="009535EF" w:rsidRPr="00A8477F" w:rsidRDefault="00831AFC" w:rsidP="009535EF">
            <w:pPr>
              <w:spacing w:line="276" w:lineRule="auto"/>
              <w:rPr>
                <w:rFonts w:ascii="Arial Narrow" w:hAnsi="Arial Narrow"/>
                <w:lang w:eastAsia="pl-PL"/>
              </w:rPr>
            </w:pPr>
            <w:sdt>
              <w:sdtPr>
                <w:rPr>
                  <w:rFonts w:ascii="Arial Narrow" w:hAnsi="Arial Narrow"/>
                  <w:color w:val="000000" w:themeColor="text1"/>
                  <w:lang w:eastAsia="pl-PL"/>
                </w:rPr>
                <w:id w:val="-1932496374"/>
                <w14:checkbox>
                  <w14:checked w14:val="0"/>
                  <w14:checkedState w14:val="2612" w14:font="MS Gothic"/>
                  <w14:uncheckedState w14:val="2610" w14:font="MS Gothic"/>
                </w14:checkbox>
              </w:sdtPr>
              <w:sdtEndPr/>
              <w:sdtContent>
                <w:r w:rsidR="009535EF">
                  <w:rPr>
                    <w:rFonts w:ascii="MS Gothic" w:eastAsia="MS Gothic" w:hAnsi="MS Gothic" w:hint="eastAsia"/>
                    <w:color w:val="000000" w:themeColor="text1"/>
                    <w:lang w:eastAsia="pl-PL"/>
                  </w:rPr>
                  <w:t>☐</w:t>
                </w:r>
              </w:sdtContent>
            </w:sdt>
            <w:r w:rsidR="009535EF" w:rsidRPr="00E52900">
              <w:rPr>
                <w:rFonts w:ascii="Arial Narrow" w:hAnsi="Arial Narrow"/>
                <w:color w:val="000000" w:themeColor="text1"/>
                <w:lang w:eastAsia="pl-PL"/>
              </w:rPr>
              <w:t xml:space="preserve"> </w:t>
            </w:r>
            <w:r w:rsidR="009535EF" w:rsidRPr="00E52900">
              <w:rPr>
                <w:rFonts w:ascii="Arial Narrow" w:hAnsi="Arial Narrow"/>
                <w:color w:val="FF0000"/>
                <w:lang w:eastAsia="pl-PL"/>
              </w:rPr>
              <w:t>kierownika robót danej branży</w:t>
            </w:r>
            <w:r w:rsidR="009535EF">
              <w:rPr>
                <w:rFonts w:ascii="Arial Narrow" w:hAnsi="Arial Narrow"/>
                <w:lang w:eastAsia="pl-PL"/>
              </w:rPr>
              <w:t xml:space="preserve"> </w:t>
            </w:r>
            <w:r w:rsidR="009535EF" w:rsidRPr="00A8477F">
              <w:rPr>
                <w:rFonts w:ascii="Arial Narrow" w:hAnsi="Arial Narrow"/>
                <w:lang w:eastAsia="pl-PL"/>
              </w:rPr>
              <w:t>*</w:t>
            </w:r>
          </w:p>
          <w:p w14:paraId="1D861C83" w14:textId="77777777" w:rsidR="009535EF" w:rsidRPr="00A8477F" w:rsidRDefault="00831AFC" w:rsidP="009535EF">
            <w:pPr>
              <w:spacing w:line="276" w:lineRule="auto"/>
              <w:rPr>
                <w:rFonts w:ascii="Arial Narrow" w:hAnsi="Arial Narrow"/>
                <w:lang w:eastAsia="pl-PL"/>
              </w:rPr>
            </w:pPr>
            <w:sdt>
              <w:sdtPr>
                <w:rPr>
                  <w:rFonts w:ascii="Arial Narrow" w:hAnsi="Arial Narrow"/>
                  <w:lang w:eastAsia="pl-PL"/>
                </w:rPr>
                <w:id w:val="1363099211"/>
                <w14:checkbox>
                  <w14:checked w14:val="0"/>
                  <w14:checkedState w14:val="2612" w14:font="MS Gothic"/>
                  <w14:uncheckedState w14:val="2610" w14:font="MS Gothic"/>
                </w14:checkbox>
              </w:sdtPr>
              <w:sdtEndPr/>
              <w:sdtContent>
                <w:r w:rsidR="009535EF" w:rsidRPr="00A8477F">
                  <w:rPr>
                    <w:rFonts w:ascii="Segoe UI Symbol" w:hAnsi="Segoe UI Symbol" w:cs="Segoe UI Symbol"/>
                    <w:lang w:eastAsia="pl-PL"/>
                  </w:rPr>
                  <w:t>☐</w:t>
                </w:r>
              </w:sdtContent>
            </w:sdt>
            <w:r w:rsidR="009535EF" w:rsidRPr="00A8477F">
              <w:rPr>
                <w:rFonts w:ascii="Arial Narrow" w:hAnsi="Arial Narrow"/>
                <w:lang w:eastAsia="pl-PL"/>
              </w:rPr>
              <w:t xml:space="preserve"> kierownika budowy* </w:t>
            </w:r>
          </w:p>
          <w:p w14:paraId="3D00900D" w14:textId="77777777" w:rsidR="009535EF" w:rsidRPr="00A8477F" w:rsidRDefault="009535EF" w:rsidP="009535EF">
            <w:pPr>
              <w:spacing w:line="276" w:lineRule="auto"/>
              <w:rPr>
                <w:rFonts w:ascii="Arial Narrow" w:hAnsi="Arial Narrow"/>
                <w:lang w:eastAsia="pl-PL"/>
              </w:rPr>
            </w:pPr>
          </w:p>
          <w:p w14:paraId="59A320FB" w14:textId="77777777" w:rsidR="009535EF" w:rsidRPr="00A8477F" w:rsidRDefault="009535EF" w:rsidP="009535EF">
            <w:pPr>
              <w:spacing w:line="276" w:lineRule="auto"/>
              <w:rPr>
                <w:rFonts w:ascii="Arial Narrow" w:hAnsi="Arial Narrow"/>
                <w:lang w:eastAsia="pl-PL"/>
              </w:rPr>
            </w:pPr>
          </w:p>
          <w:p w14:paraId="62352A5A" w14:textId="77777777" w:rsidR="009535EF" w:rsidRPr="00A8477F" w:rsidRDefault="009535EF" w:rsidP="009535EF">
            <w:pPr>
              <w:spacing w:line="276" w:lineRule="auto"/>
              <w:rPr>
                <w:rFonts w:ascii="Arial Narrow" w:hAnsi="Arial Narrow"/>
                <w:lang w:eastAsia="pl-PL"/>
              </w:rPr>
            </w:pPr>
            <w:r>
              <w:rPr>
                <w:rFonts w:ascii="Arial Narrow" w:hAnsi="Arial Narrow"/>
                <w:lang w:eastAsia="pl-PL"/>
              </w:rPr>
              <w:t xml:space="preserve">     </w:t>
            </w:r>
            <w:r w:rsidRPr="00A8477F">
              <w:rPr>
                <w:rFonts w:ascii="Arial Narrow" w:hAnsi="Arial Narrow"/>
                <w:lang w:eastAsia="pl-PL"/>
              </w:rPr>
              <w:t>data rozpoczęcia</w:t>
            </w:r>
            <w:r>
              <w:rPr>
                <w:rFonts w:ascii="Arial Narrow" w:hAnsi="Arial Narrow"/>
                <w:lang w:eastAsia="pl-PL"/>
              </w:rPr>
              <w:t xml:space="preserve"> pełnienia funkcji: </w:t>
            </w:r>
            <w:r w:rsidRPr="00A8477F">
              <w:rPr>
                <w:rFonts w:ascii="Arial Narrow" w:hAnsi="Arial Narrow"/>
                <w:lang w:eastAsia="pl-PL"/>
              </w:rPr>
              <w:t xml:space="preserve"> </w:t>
            </w:r>
            <w:r>
              <w:rPr>
                <w:rFonts w:ascii="Arial Narrow" w:hAnsi="Arial Narrow"/>
                <w:lang w:eastAsia="pl-PL"/>
              </w:rPr>
              <w:t xml:space="preserve">                                   </w:t>
            </w:r>
            <w:r w:rsidRPr="00A8477F">
              <w:rPr>
                <w:rFonts w:ascii="Arial Narrow" w:hAnsi="Arial Narrow"/>
                <w:lang w:eastAsia="pl-PL"/>
              </w:rPr>
              <w:t>data zakończenia</w:t>
            </w:r>
            <w:r>
              <w:rPr>
                <w:rFonts w:ascii="Arial Narrow" w:hAnsi="Arial Narrow"/>
                <w:lang w:eastAsia="pl-PL"/>
              </w:rPr>
              <w:t xml:space="preserve"> pełnienia funkcji:</w:t>
            </w:r>
          </w:p>
          <w:p w14:paraId="2CA6B17D" w14:textId="77777777" w:rsidR="009535EF" w:rsidRPr="00A8477F" w:rsidRDefault="009535EF" w:rsidP="009535EF">
            <w:pPr>
              <w:spacing w:line="276" w:lineRule="auto"/>
              <w:rPr>
                <w:rFonts w:ascii="Arial Narrow" w:hAnsi="Arial Narrow"/>
                <w:lang w:eastAsia="pl-PL"/>
              </w:rPr>
            </w:pPr>
            <w:r>
              <w:rPr>
                <w:rFonts w:ascii="Arial Narrow" w:hAnsi="Arial Narrow"/>
                <w:lang w:eastAsia="pl-PL"/>
              </w:rPr>
              <w:t xml:space="preserve">   …………………………………………....                      ………………………………………………………</w:t>
            </w:r>
          </w:p>
          <w:p w14:paraId="11F3C661" w14:textId="77777777" w:rsidR="009535EF" w:rsidRPr="00A8477F" w:rsidRDefault="009535EF" w:rsidP="009535EF">
            <w:pPr>
              <w:spacing w:line="276" w:lineRule="auto"/>
              <w:rPr>
                <w:rFonts w:ascii="Arial Narrow" w:hAnsi="Arial Narrow"/>
                <w:lang w:eastAsia="pl-PL"/>
              </w:rPr>
            </w:pPr>
            <w:r>
              <w:rPr>
                <w:rFonts w:ascii="Arial Narrow" w:hAnsi="Arial Narrow"/>
                <w:lang w:eastAsia="pl-PL"/>
              </w:rPr>
              <w:t xml:space="preserve"> </w:t>
            </w:r>
          </w:p>
          <w:p w14:paraId="500E3308" w14:textId="77777777" w:rsidR="009535EF" w:rsidRPr="00A8477F" w:rsidRDefault="009535EF" w:rsidP="009535EF">
            <w:pPr>
              <w:spacing w:line="276" w:lineRule="auto"/>
              <w:rPr>
                <w:rFonts w:ascii="Arial Narrow" w:hAnsi="Arial Narrow"/>
                <w:lang w:eastAsia="pl-PL"/>
              </w:rPr>
            </w:pPr>
            <w:r w:rsidRPr="00A8477F">
              <w:rPr>
                <w:rFonts w:ascii="Arial Narrow" w:hAnsi="Arial Narrow"/>
                <w:lang w:eastAsia="pl-PL"/>
              </w:rPr>
              <w:t>Nazwa Zamawiającego:</w:t>
            </w:r>
          </w:p>
          <w:p w14:paraId="4BC891CC" w14:textId="77777777" w:rsidR="009535EF" w:rsidRPr="00A8477F" w:rsidRDefault="009535EF" w:rsidP="009535EF">
            <w:pPr>
              <w:spacing w:line="276" w:lineRule="auto"/>
              <w:rPr>
                <w:rFonts w:ascii="Arial Narrow" w:hAnsi="Arial Narrow"/>
                <w:lang w:eastAsia="pl-PL"/>
              </w:rPr>
            </w:pPr>
            <w:r w:rsidRPr="00A8477F">
              <w:rPr>
                <w:rFonts w:ascii="Arial Narrow" w:hAnsi="Arial Narrow"/>
                <w:lang w:eastAsia="pl-PL"/>
              </w:rPr>
              <w:t>………………………………………………………………………………………………………….……</w:t>
            </w:r>
          </w:p>
          <w:p w14:paraId="688E1B6B" w14:textId="77777777" w:rsidR="009535EF" w:rsidRPr="00A8477F" w:rsidRDefault="009535EF" w:rsidP="009535EF">
            <w:pPr>
              <w:spacing w:line="276" w:lineRule="auto"/>
              <w:rPr>
                <w:rFonts w:ascii="Arial Narrow" w:hAnsi="Arial Narrow"/>
                <w:lang w:eastAsia="pl-PL"/>
              </w:rPr>
            </w:pPr>
          </w:p>
          <w:p w14:paraId="2EBECFAF" w14:textId="77777777" w:rsidR="009535EF" w:rsidRDefault="009535EF" w:rsidP="009535EF">
            <w:pPr>
              <w:spacing w:line="276" w:lineRule="auto"/>
              <w:rPr>
                <w:rFonts w:ascii="Arial Narrow" w:hAnsi="Arial Narrow"/>
                <w:lang w:eastAsia="pl-PL"/>
              </w:rPr>
            </w:pPr>
            <w:r w:rsidRPr="00A8477F">
              <w:rPr>
                <w:rFonts w:ascii="Arial Narrow" w:hAnsi="Arial Narrow"/>
                <w:lang w:eastAsia="pl-PL"/>
              </w:rPr>
              <w:t>Roboty budowlane polegające na:</w:t>
            </w:r>
          </w:p>
          <w:p w14:paraId="6932310E" w14:textId="77777777" w:rsidR="009535EF" w:rsidRPr="00A8477F" w:rsidRDefault="009535EF" w:rsidP="009535EF">
            <w:pPr>
              <w:spacing w:line="276" w:lineRule="auto"/>
              <w:rPr>
                <w:rFonts w:ascii="Arial Narrow" w:hAnsi="Arial Narrow"/>
                <w:lang w:eastAsia="pl-PL"/>
              </w:rPr>
            </w:pPr>
          </w:p>
          <w:p w14:paraId="4590E70A" w14:textId="77777777" w:rsidR="009535EF" w:rsidRPr="00A8477F" w:rsidRDefault="00831AFC" w:rsidP="009535EF">
            <w:pPr>
              <w:widowControl w:val="0"/>
              <w:suppressLineNumbers/>
              <w:suppressAutoHyphens/>
              <w:spacing w:line="276" w:lineRule="auto"/>
              <w:rPr>
                <w:rFonts w:ascii="Times New Roman" w:eastAsia="Andale Sans UI" w:hAnsi="Times New Roman" w:cs="Century Gothic"/>
                <w:b/>
                <w:bCs/>
                <w:kern w:val="2"/>
                <w:szCs w:val="24"/>
                <w:lang w:eastAsia="zh-CN" w:bidi="hi-IN"/>
              </w:rPr>
            </w:pPr>
            <w:sdt>
              <w:sdtPr>
                <w:rPr>
                  <w:rFonts w:ascii="Arial Narrow" w:eastAsia="Andale Sans UI" w:hAnsi="Arial Narrow" w:cs="Century Gothic"/>
                  <w:b/>
                  <w:bCs/>
                  <w:kern w:val="2"/>
                  <w:lang w:eastAsia="zh-CN" w:bidi="hi-IN"/>
                </w:rPr>
                <w:id w:val="423627043"/>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w:t>
            </w:r>
          </w:p>
          <w:p w14:paraId="62FC3542" w14:textId="77777777" w:rsidR="009535EF" w:rsidRPr="00A8477F" w:rsidRDefault="00831AFC" w:rsidP="009535EF">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999264310"/>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rozbudowie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 xml:space="preserve"> *</w:t>
            </w:r>
          </w:p>
          <w:p w14:paraId="009421E3" w14:textId="77777777" w:rsidR="009535EF" w:rsidRPr="00A8477F" w:rsidRDefault="00831AFC" w:rsidP="009535EF">
            <w:pPr>
              <w:widowControl w:val="0"/>
              <w:suppressLineNumbers/>
              <w:suppressAutoHyphens/>
              <w:spacing w:line="276" w:lineRule="auto"/>
              <w:rPr>
                <w:rFonts w:ascii="Arial Narrow" w:eastAsia="Andale Sans UI" w:hAnsi="Arial Narrow" w:cs="Century Gothic"/>
                <w:b/>
                <w:bCs/>
                <w:kern w:val="2"/>
                <w:lang w:eastAsia="zh-CN" w:bidi="hi-IN"/>
              </w:rPr>
            </w:pPr>
            <w:sdt>
              <w:sdtPr>
                <w:rPr>
                  <w:rFonts w:ascii="Arial Narrow" w:eastAsia="Andale Sans UI" w:hAnsi="Arial Narrow" w:cs="Century Gothic"/>
                  <w:b/>
                  <w:bCs/>
                  <w:kern w:val="2"/>
                  <w:lang w:eastAsia="zh-CN" w:bidi="hi-IN"/>
                </w:rPr>
                <w:id w:val="-187220819"/>
                <w14:checkbox>
                  <w14:checked w14:val="0"/>
                  <w14:checkedState w14:val="2612" w14:font="MS Gothic"/>
                  <w14:uncheckedState w14:val="2610" w14:font="MS Gothic"/>
                </w14:checkbox>
              </w:sdtPr>
              <w:sdtEndPr/>
              <w:sdtContent>
                <w:r w:rsidR="009535EF" w:rsidRPr="00A8477F">
                  <w:rPr>
                    <w:rFonts w:ascii="Segoe UI Symbol" w:eastAsia="Andale Sans UI" w:hAnsi="Segoe UI Symbol" w:cs="Segoe UI Symbol"/>
                    <w:b/>
                    <w:bCs/>
                    <w:kern w:val="2"/>
                    <w:lang w:eastAsia="zh-CN" w:bidi="hi-IN"/>
                  </w:rPr>
                  <w:t>☐</w:t>
                </w:r>
              </w:sdtContent>
            </w:sdt>
            <w:r w:rsidR="009535EF" w:rsidRPr="00A8477F">
              <w:rPr>
                <w:rFonts w:ascii="Arial Narrow" w:eastAsia="Andale Sans UI" w:hAnsi="Arial Narrow" w:cs="Century Gothic"/>
                <w:b/>
                <w:bCs/>
                <w:kern w:val="2"/>
                <w:lang w:eastAsia="zh-CN" w:bidi="hi-IN"/>
              </w:rPr>
              <w:t xml:space="preserve"> przebudowie</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strike/>
                <w:color w:val="FF0000"/>
                <w:kern w:val="2"/>
                <w:lang w:eastAsia="zh-CN" w:bidi="hi-IN"/>
              </w:rPr>
              <w:t>obiektu</w:t>
            </w:r>
            <w:r w:rsidR="009535EF">
              <w:rPr>
                <w:rFonts w:ascii="Arial Narrow" w:eastAsia="Andale Sans UI" w:hAnsi="Arial Narrow" w:cs="Century Gothic"/>
                <w:b/>
                <w:bCs/>
                <w:kern w:val="2"/>
                <w:lang w:eastAsia="zh-CN" w:bidi="hi-IN"/>
              </w:rPr>
              <w:t xml:space="preserve"> </w:t>
            </w:r>
            <w:r w:rsidR="009535EF" w:rsidRPr="00E52900">
              <w:rPr>
                <w:rFonts w:ascii="Arial Narrow" w:eastAsia="Andale Sans UI" w:hAnsi="Arial Narrow" w:cs="Century Gothic"/>
                <w:b/>
                <w:bCs/>
                <w:color w:val="FF0000"/>
                <w:kern w:val="2"/>
                <w:lang w:eastAsia="zh-CN" w:bidi="hi-IN"/>
              </w:rPr>
              <w:t>budynku</w:t>
            </w:r>
            <w:r w:rsidR="009535EF" w:rsidRPr="00A8477F">
              <w:rPr>
                <w:rFonts w:ascii="Arial Narrow" w:eastAsia="Andale Sans UI" w:hAnsi="Arial Narrow" w:cs="Century Gothic"/>
                <w:b/>
                <w:bCs/>
                <w:kern w:val="2"/>
                <w:lang w:eastAsia="zh-CN" w:bidi="hi-IN"/>
              </w:rPr>
              <w:t xml:space="preserve"> *</w:t>
            </w:r>
          </w:p>
          <w:p w14:paraId="4DE4AD13" w14:textId="77777777" w:rsidR="009535EF" w:rsidRPr="00A8477F" w:rsidRDefault="009535EF" w:rsidP="009535EF">
            <w:pPr>
              <w:widowControl w:val="0"/>
              <w:suppressLineNumbers/>
              <w:suppressAutoHyphens/>
              <w:spacing w:line="276" w:lineRule="auto"/>
              <w:rPr>
                <w:rFonts w:ascii="Arial Narrow" w:eastAsia="Andale Sans UI" w:hAnsi="Arial Narrow" w:cs="Century Gothic"/>
                <w:b/>
                <w:bCs/>
                <w:kern w:val="2"/>
                <w:lang w:eastAsia="zh-CN" w:bidi="hi-IN"/>
              </w:rPr>
            </w:pPr>
          </w:p>
          <w:p w14:paraId="58D080CD" w14:textId="77777777" w:rsidR="009535EF" w:rsidRPr="00901235" w:rsidRDefault="009535EF" w:rsidP="009535EF">
            <w:pPr>
              <w:widowControl w:val="0"/>
              <w:suppressLineNumbers/>
              <w:suppressAutoHyphens/>
              <w:spacing w:line="276" w:lineRule="auto"/>
              <w:rPr>
                <w:rFonts w:ascii="Arial Narrow" w:eastAsia="Andale Sans UI" w:hAnsi="Arial Narrow" w:cs="Century Gothic"/>
                <w:bCs/>
                <w:kern w:val="2"/>
                <w:lang w:eastAsia="zh-CN" w:bidi="hi-IN"/>
              </w:rPr>
            </w:pPr>
            <w:r>
              <w:rPr>
                <w:rFonts w:ascii="Arial Narrow" w:eastAsia="Andale Sans UI" w:hAnsi="Arial Narrow" w:cs="Century Gothic"/>
                <w:bCs/>
                <w:kern w:val="2"/>
                <w:lang w:eastAsia="zh-CN" w:bidi="hi-IN"/>
              </w:rPr>
              <w:t xml:space="preserve">(nazwa </w:t>
            </w:r>
            <w:r w:rsidRPr="009535EF">
              <w:rPr>
                <w:rFonts w:ascii="Arial Narrow" w:eastAsia="Andale Sans UI" w:hAnsi="Arial Narrow" w:cs="Century Gothic"/>
                <w:bCs/>
                <w:strike/>
                <w:color w:val="FF0000"/>
                <w:kern w:val="2"/>
                <w:lang w:eastAsia="zh-CN" w:bidi="hi-IN"/>
              </w:rPr>
              <w:t>obiektu kubaturowego</w:t>
            </w:r>
            <w:r>
              <w:rPr>
                <w:rFonts w:ascii="Arial Narrow" w:eastAsia="Andale Sans UI" w:hAnsi="Arial Narrow" w:cs="Century Gothic"/>
                <w:bCs/>
                <w:kern w:val="2"/>
                <w:lang w:eastAsia="zh-CN" w:bidi="hi-IN"/>
              </w:rPr>
              <w:t xml:space="preserve"> </w:t>
            </w:r>
            <w:r w:rsidRPr="009535EF">
              <w:rPr>
                <w:rFonts w:ascii="Arial Narrow" w:eastAsia="Andale Sans UI" w:hAnsi="Arial Narrow" w:cs="Century Gothic"/>
                <w:bCs/>
                <w:color w:val="FF0000"/>
                <w:kern w:val="2"/>
                <w:lang w:eastAsia="zh-CN" w:bidi="hi-IN"/>
              </w:rPr>
              <w:t>budynku</w:t>
            </w:r>
            <w:r>
              <w:rPr>
                <w:rFonts w:ascii="Arial Narrow" w:eastAsia="Andale Sans UI" w:hAnsi="Arial Narrow" w:cs="Century Gothic"/>
                <w:bCs/>
                <w:kern w:val="2"/>
                <w:lang w:eastAsia="zh-CN" w:bidi="hi-IN"/>
              </w:rPr>
              <w:t>)*</w:t>
            </w:r>
          </w:p>
          <w:p w14:paraId="51EA280A" w14:textId="77777777" w:rsidR="009535EF" w:rsidRPr="00A8477F" w:rsidRDefault="009535EF" w:rsidP="009535EF">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olor w:val="00000A"/>
                <w:kern w:val="2"/>
                <w:lang w:eastAsia="zh-CN" w:bidi="hi-IN"/>
              </w:rPr>
              <w:t>……………………………………………………………………………………………………………….</w:t>
            </w:r>
          </w:p>
          <w:p w14:paraId="1F0EF33B" w14:textId="77777777" w:rsidR="009535EF" w:rsidRPr="00A8477F" w:rsidRDefault="009535EF" w:rsidP="009535EF">
            <w:pPr>
              <w:widowControl w:val="0"/>
              <w:suppressLineNumbers/>
              <w:suppressAutoHyphens/>
              <w:spacing w:line="276" w:lineRule="auto"/>
              <w:rPr>
                <w:rFonts w:ascii="Arial Narrow" w:eastAsia="Andale Sans UI" w:hAnsi="Arial Narrow"/>
                <w:color w:val="00000A"/>
                <w:kern w:val="2"/>
                <w:lang w:eastAsia="zh-CN" w:bidi="hi-IN"/>
              </w:rPr>
            </w:pPr>
          </w:p>
          <w:p w14:paraId="1B95F1FB" w14:textId="77777777" w:rsidR="009535EF" w:rsidRPr="00A8477F" w:rsidRDefault="009535EF" w:rsidP="009535EF">
            <w:pPr>
              <w:widowControl w:val="0"/>
              <w:suppressLineNumbers/>
              <w:suppressAutoHyphens/>
              <w:spacing w:line="276" w:lineRule="auto"/>
              <w:rPr>
                <w:rFonts w:ascii="Arial Narrow" w:eastAsia="Andale Sans UI" w:hAnsi="Arial Narrow" w:cs="Century Gothic"/>
                <w:b/>
                <w:bCs/>
                <w:kern w:val="2"/>
                <w:lang w:eastAsia="zh-CN" w:bidi="hi-IN"/>
              </w:rPr>
            </w:pPr>
            <w:r w:rsidRPr="00A8477F">
              <w:rPr>
                <w:rFonts w:ascii="Arial Narrow" w:eastAsia="Andale Sans UI" w:hAnsi="Arial Narrow"/>
                <w:color w:val="00000A"/>
                <w:kern w:val="2"/>
                <w:lang w:eastAsia="zh-CN" w:bidi="hi-IN"/>
              </w:rPr>
              <w:t xml:space="preserve">Dane lokalizacyjne </w:t>
            </w:r>
            <w:r w:rsidRPr="009535EF">
              <w:rPr>
                <w:rFonts w:ascii="Arial Narrow" w:eastAsia="Andale Sans UI" w:hAnsi="Arial Narrow" w:cs="Century Gothic"/>
                <w:bCs/>
                <w:strike/>
                <w:color w:val="FF0000"/>
                <w:kern w:val="2"/>
                <w:lang w:eastAsia="zh-CN" w:bidi="hi-IN"/>
              </w:rPr>
              <w:t>obiektu kubaturowego</w:t>
            </w:r>
            <w:r>
              <w:rPr>
                <w:rFonts w:ascii="Arial Narrow" w:eastAsia="Andale Sans UI" w:hAnsi="Arial Narrow" w:cs="Century Gothic"/>
                <w:bCs/>
                <w:kern w:val="2"/>
                <w:lang w:eastAsia="zh-CN" w:bidi="hi-IN"/>
              </w:rPr>
              <w:t xml:space="preserve"> </w:t>
            </w:r>
            <w:r w:rsidRPr="009535EF">
              <w:rPr>
                <w:rFonts w:ascii="Arial Narrow" w:eastAsia="Andale Sans UI" w:hAnsi="Arial Narrow" w:cs="Century Gothic"/>
                <w:bCs/>
                <w:color w:val="FF0000"/>
                <w:kern w:val="2"/>
                <w:lang w:eastAsia="zh-CN" w:bidi="hi-IN"/>
              </w:rPr>
              <w:t>budynku</w:t>
            </w:r>
            <w:r w:rsidRPr="00A8477F">
              <w:rPr>
                <w:rFonts w:ascii="Arial Narrow" w:eastAsia="Andale Sans UI" w:hAnsi="Arial Narrow"/>
                <w:color w:val="00000A"/>
                <w:kern w:val="2"/>
                <w:lang w:eastAsia="zh-CN" w:bidi="hi-IN"/>
              </w:rPr>
              <w:t xml:space="preserve"> (miejscowość, ulica):</w:t>
            </w:r>
          </w:p>
          <w:p w14:paraId="6270F1F7" w14:textId="77777777" w:rsidR="009535EF" w:rsidRPr="00A8477F" w:rsidRDefault="009535EF" w:rsidP="009535EF">
            <w:pPr>
              <w:widowControl w:val="0"/>
              <w:suppressLineNumbers/>
              <w:suppressAutoHyphens/>
              <w:spacing w:line="276" w:lineRule="auto"/>
              <w:rPr>
                <w:rFonts w:ascii="Arial Narrow" w:eastAsia="Andale Sans UI" w:hAnsi="Arial Narrow"/>
                <w:color w:val="00000A"/>
                <w:kern w:val="2"/>
                <w:lang w:eastAsia="zh-CN" w:bidi="hi-IN"/>
              </w:rPr>
            </w:pPr>
            <w:r w:rsidRPr="00A8477F">
              <w:rPr>
                <w:rFonts w:ascii="Arial Narrow" w:eastAsia="Andale Sans UI" w:hAnsi="Arial Narrow" w:cs="Century Gothic"/>
                <w:kern w:val="2"/>
                <w:lang w:eastAsia="zh-CN" w:bidi="hi-IN"/>
              </w:rPr>
              <w:t xml:space="preserve">……………………………………………………………………………………………….…………….… </w:t>
            </w:r>
          </w:p>
          <w:p w14:paraId="4C8DFE80" w14:textId="20BF6789" w:rsidR="00B84DA2" w:rsidRPr="00A8477F" w:rsidRDefault="00B84DA2" w:rsidP="00E42AC0">
            <w:pPr>
              <w:widowControl w:val="0"/>
              <w:suppressLineNumbers/>
              <w:suppressAutoHyphens/>
              <w:spacing w:line="276" w:lineRule="auto"/>
              <w:rPr>
                <w:rFonts w:ascii="Arial Narrow" w:eastAsia="Andale Sans UI" w:hAnsi="Arial Narrow" w:cs="Century Gothic"/>
                <w:kern w:val="2"/>
                <w:lang w:eastAsia="zh-CN" w:bidi="hi-IN"/>
              </w:rPr>
            </w:pPr>
            <w:r>
              <w:rPr>
                <w:rFonts w:ascii="Arial Narrow" w:eastAsia="Andale Sans UI" w:hAnsi="Arial Narrow" w:cs="Century Gothic"/>
                <w:kern w:val="2"/>
                <w:lang w:eastAsia="zh-CN" w:bidi="hi-IN"/>
              </w:rPr>
              <w:t xml:space="preserve">Wartość robót branży telekomunikacyjnej </w:t>
            </w:r>
            <w:r w:rsidRPr="00A8477F">
              <w:rPr>
                <w:rFonts w:ascii="Arial Narrow" w:eastAsia="Andale Sans UI" w:hAnsi="Arial Narrow" w:cs="Century Gothic"/>
                <w:kern w:val="2"/>
                <w:lang w:eastAsia="zh-CN" w:bidi="hi-IN"/>
              </w:rPr>
              <w:t>*</w:t>
            </w:r>
          </w:p>
          <w:p w14:paraId="7E6961E4" w14:textId="77777777" w:rsidR="00B84DA2" w:rsidRPr="00A8477F" w:rsidRDefault="00B84DA2" w:rsidP="00E42AC0">
            <w:pPr>
              <w:widowControl w:val="0"/>
              <w:suppressLineNumbers/>
              <w:suppressAutoHyphens/>
              <w:spacing w:line="276" w:lineRule="auto"/>
              <w:rPr>
                <w:rFonts w:ascii="Arial Narrow" w:eastAsia="Andale Sans UI" w:hAnsi="Arial Narrow" w:cs="Century Gothic"/>
                <w:kern w:val="2"/>
                <w:lang w:eastAsia="zh-CN" w:bidi="hi-IN"/>
              </w:rPr>
            </w:pPr>
          </w:p>
          <w:p w14:paraId="2BDD6F86" w14:textId="77777777" w:rsidR="00B84DA2" w:rsidRPr="00A8477F" w:rsidRDefault="00B84DA2" w:rsidP="00E42AC0">
            <w:pPr>
              <w:widowControl w:val="0"/>
              <w:suppressLineNumbers/>
              <w:suppressAutoHyphens/>
              <w:spacing w:line="276" w:lineRule="auto"/>
              <w:rPr>
                <w:rFonts w:ascii="Arial Narrow" w:eastAsia="Andale Sans UI" w:hAnsi="Arial Narrow" w:cs="Century Gothic"/>
                <w:kern w:val="2"/>
                <w:lang w:eastAsia="zh-CN" w:bidi="hi-IN"/>
              </w:rPr>
            </w:pPr>
            <w:r w:rsidRPr="00A8477F">
              <w:rPr>
                <w:rFonts w:ascii="Arial Narrow" w:eastAsia="Andale Sans UI" w:hAnsi="Arial Narrow" w:cs="Century Gothic"/>
                <w:kern w:val="2"/>
                <w:lang w:eastAsia="zh-CN" w:bidi="hi-IN"/>
              </w:rPr>
              <w:t>………………………</w:t>
            </w:r>
            <w:r>
              <w:rPr>
                <w:rFonts w:ascii="Arial Narrow" w:eastAsia="Andale Sans UI" w:hAnsi="Arial Narrow" w:cs="Century Gothic"/>
                <w:kern w:val="2"/>
                <w:lang w:eastAsia="zh-CN" w:bidi="hi-IN"/>
              </w:rPr>
              <w:t>…………………………………………………… zł brutto</w:t>
            </w:r>
            <w:r w:rsidRPr="00A8477F">
              <w:rPr>
                <w:rFonts w:ascii="Arial Narrow" w:eastAsia="Andale Sans UI" w:hAnsi="Arial Narrow" w:cs="Century Gothic"/>
                <w:kern w:val="2"/>
                <w:lang w:eastAsia="zh-CN" w:bidi="hi-IN"/>
              </w:rPr>
              <w:t xml:space="preserve"> </w:t>
            </w:r>
          </w:p>
          <w:p w14:paraId="690C3FB8" w14:textId="77777777" w:rsidR="00B84DA2" w:rsidRPr="00A8477F" w:rsidRDefault="00B84DA2" w:rsidP="00E42AC0">
            <w:pPr>
              <w:widowControl w:val="0"/>
              <w:suppressLineNumbers/>
              <w:suppressAutoHyphens/>
              <w:spacing w:line="276" w:lineRule="auto"/>
              <w:rPr>
                <w:rFonts w:ascii="Arial Narrow" w:eastAsia="Andale Sans UI" w:hAnsi="Arial Narrow" w:cs="Century Gothic"/>
                <w:b/>
                <w:kern w:val="2"/>
                <w:lang w:eastAsia="zh-CN" w:bidi="hi-IN"/>
              </w:rPr>
            </w:pPr>
          </w:p>
          <w:p w14:paraId="15F56018" w14:textId="77777777" w:rsidR="00B84DA2" w:rsidRPr="00A8477F" w:rsidRDefault="00B84DA2" w:rsidP="00E42AC0">
            <w:pPr>
              <w:spacing w:line="276" w:lineRule="auto"/>
              <w:jc w:val="center"/>
              <w:rPr>
                <w:lang w:eastAsia="pl-PL"/>
              </w:rPr>
            </w:pPr>
            <w:r>
              <w:rPr>
                <w:rFonts w:ascii="Arial Narrow" w:hAnsi="Arial Narrow"/>
                <w:lang w:eastAsia="pl-PL"/>
              </w:rPr>
              <w:t>Kryterium cenowe  + 1</w:t>
            </w:r>
            <w:r w:rsidRPr="00A8477F">
              <w:rPr>
                <w:rFonts w:ascii="Arial Narrow" w:hAnsi="Arial Narrow"/>
                <w:lang w:eastAsia="pl-PL"/>
              </w:rPr>
              <w:t xml:space="preserve">0pkt </w:t>
            </w:r>
          </w:p>
          <w:p w14:paraId="017441EE" w14:textId="77777777" w:rsidR="00B84DA2" w:rsidRPr="00F167DD" w:rsidRDefault="00B84DA2" w:rsidP="00E42AC0">
            <w:pPr>
              <w:spacing w:line="276" w:lineRule="auto"/>
              <w:rPr>
                <w:rFonts w:ascii="Arial Narrow" w:hAnsi="Arial Narrow"/>
                <w:b/>
                <w:color w:val="C00000"/>
                <w:sz w:val="20"/>
                <w:lang w:eastAsia="pl-PL"/>
              </w:rPr>
            </w:pPr>
            <w:r w:rsidRPr="00F167DD">
              <w:rPr>
                <w:rFonts w:ascii="Arial Narrow" w:hAnsi="Arial Narrow"/>
                <w:b/>
                <w:color w:val="C00000"/>
                <w:sz w:val="20"/>
                <w:lang w:eastAsia="pl-PL"/>
              </w:rPr>
              <w:t>*(właściwe zaznaczyć)</w:t>
            </w:r>
          </w:p>
          <w:p w14:paraId="6411E654" w14:textId="77777777" w:rsidR="00B84DA2" w:rsidRPr="00A8477F" w:rsidRDefault="00B84DA2" w:rsidP="00E42AC0">
            <w:pPr>
              <w:spacing w:line="276" w:lineRule="auto"/>
              <w:jc w:val="center"/>
              <w:rPr>
                <w:b/>
                <w:lang w:eastAsia="pl-PL"/>
              </w:rPr>
            </w:pPr>
          </w:p>
        </w:tc>
      </w:tr>
    </w:tbl>
    <w:p w14:paraId="41A741A5" w14:textId="77777777" w:rsidR="00F95796" w:rsidRPr="00A8477F" w:rsidRDefault="00F95796" w:rsidP="00E42AC0">
      <w:pPr>
        <w:spacing w:line="276" w:lineRule="auto"/>
        <w:jc w:val="center"/>
        <w:rPr>
          <w:rFonts w:ascii="Arial Narrow" w:eastAsia="Calibri" w:hAnsi="Arial Narrow" w:cs="Arial"/>
          <w:b/>
          <w:color w:val="FF0000"/>
        </w:rPr>
      </w:pPr>
    </w:p>
    <w:p w14:paraId="1E0646AB" w14:textId="77777777" w:rsidR="00470414" w:rsidRPr="00A8477F" w:rsidRDefault="00470414" w:rsidP="00E42AC0">
      <w:pPr>
        <w:spacing w:after="0" w:line="276" w:lineRule="auto"/>
        <w:jc w:val="center"/>
        <w:rPr>
          <w:rFonts w:ascii="Arial Narrow" w:eastAsia="Calibri" w:hAnsi="Arial Narrow" w:cs="Arial"/>
          <w:b/>
          <w:color w:val="FF0000"/>
        </w:rPr>
      </w:pPr>
      <w:r w:rsidRPr="00A8477F">
        <w:rPr>
          <w:rFonts w:ascii="Arial Narrow" w:eastAsia="Calibri" w:hAnsi="Arial Narrow" w:cs="Arial"/>
          <w:b/>
          <w:color w:val="FF0000"/>
        </w:rPr>
        <w:t xml:space="preserve">Brak wypełnienia którejkolwiek informacji zawartej w tabeli formularza oferty skutkować będzie przyznaniem 0 pkt w Kryterium pozacenowym – Doświadczenie Inspektora.  </w:t>
      </w:r>
    </w:p>
    <w:p w14:paraId="71D1BDB3" w14:textId="77777777" w:rsidR="00470414" w:rsidRPr="00A8477F" w:rsidRDefault="00470414" w:rsidP="00E42AC0">
      <w:pPr>
        <w:spacing w:after="0" w:line="276" w:lineRule="auto"/>
        <w:jc w:val="center"/>
        <w:rPr>
          <w:rFonts w:ascii="Arial Narrow" w:eastAsia="Calibri" w:hAnsi="Arial Narrow" w:cs="Arial"/>
          <w:b/>
          <w:color w:val="FF0000"/>
        </w:rPr>
      </w:pPr>
      <w:r w:rsidRPr="00A8477F">
        <w:rPr>
          <w:rFonts w:ascii="Arial Narrow" w:eastAsia="Calibri" w:hAnsi="Arial Narrow" w:cs="Arial"/>
          <w:b/>
          <w:color w:val="FF0000"/>
        </w:rPr>
        <w:t>Oferta w tym zakresie nie podlega uzupełnieniu.</w:t>
      </w:r>
    </w:p>
    <w:p w14:paraId="3701542D" w14:textId="77777777" w:rsidR="00470414" w:rsidRDefault="00470414" w:rsidP="00E42AC0">
      <w:pPr>
        <w:spacing w:after="0" w:line="276" w:lineRule="auto"/>
        <w:ind w:left="284"/>
        <w:rPr>
          <w:rFonts w:ascii="Arial Narrow" w:hAnsi="Arial Narrow"/>
          <w:b/>
          <w:sz w:val="24"/>
          <w:szCs w:val="24"/>
        </w:rPr>
      </w:pPr>
    </w:p>
    <w:p w14:paraId="2F0543CE" w14:textId="77777777" w:rsidR="00470414" w:rsidRDefault="00470414" w:rsidP="00E42AC0">
      <w:pPr>
        <w:spacing w:after="0" w:line="276" w:lineRule="auto"/>
        <w:ind w:left="284"/>
        <w:rPr>
          <w:rFonts w:ascii="Arial Narrow" w:hAnsi="Arial Narrow"/>
          <w:b/>
          <w:sz w:val="24"/>
          <w:szCs w:val="24"/>
        </w:rPr>
      </w:pPr>
    </w:p>
    <w:p w14:paraId="76EB78FA" w14:textId="77777777" w:rsidR="00043801" w:rsidRDefault="00043801" w:rsidP="00E42AC0">
      <w:pPr>
        <w:numPr>
          <w:ilvl w:val="0"/>
          <w:numId w:val="26"/>
        </w:numPr>
        <w:spacing w:after="0" w:line="276" w:lineRule="auto"/>
        <w:ind w:left="284" w:hanging="284"/>
        <w:rPr>
          <w:rFonts w:ascii="Arial Narrow" w:hAnsi="Arial Narrow"/>
          <w:b/>
          <w:sz w:val="24"/>
          <w:szCs w:val="24"/>
        </w:rPr>
      </w:pPr>
      <w:r>
        <w:rPr>
          <w:rFonts w:ascii="Arial Narrow" w:hAnsi="Arial Narrow"/>
          <w:b/>
          <w:sz w:val="24"/>
          <w:szCs w:val="24"/>
        </w:rPr>
        <w:t>Podwykonawcy</w:t>
      </w:r>
    </w:p>
    <w:p w14:paraId="428CFCBE" w14:textId="095AE705" w:rsidR="00043801" w:rsidRDefault="00043801" w:rsidP="00E42AC0">
      <w:pPr>
        <w:spacing w:line="276" w:lineRule="auto"/>
        <w:rPr>
          <w:rFonts w:ascii="Arial Narrow" w:hAnsi="Arial Narrow"/>
          <w:sz w:val="24"/>
          <w:szCs w:val="24"/>
        </w:rPr>
      </w:pPr>
      <w:r>
        <w:rPr>
          <w:rFonts w:ascii="Arial Narrow" w:hAnsi="Arial Narrow"/>
          <w:sz w:val="24"/>
          <w:szCs w:val="24"/>
        </w:rPr>
        <w:t>Przedmiot zamówienia będę/będziemy wykonywał wyłącznie siłami własnymi*</w:t>
      </w:r>
    </w:p>
    <w:p w14:paraId="7F5D54FF" w14:textId="262084E1" w:rsidR="007920E0" w:rsidRDefault="007920E0" w:rsidP="00E42AC0">
      <w:pPr>
        <w:spacing w:line="276" w:lineRule="auto"/>
        <w:rPr>
          <w:rFonts w:ascii="Arial Narrow" w:hAnsi="Arial Narrow"/>
          <w:sz w:val="24"/>
          <w:szCs w:val="24"/>
        </w:rPr>
      </w:pPr>
      <w:r>
        <w:rPr>
          <w:rFonts w:ascii="Arial Narrow" w:hAnsi="Arial Narrow"/>
          <w:sz w:val="24"/>
          <w:szCs w:val="24"/>
        </w:rPr>
        <w:t>Przedmiot zamówienia wykonywać będziemy przy udziale podwykonawców:</w:t>
      </w:r>
    </w:p>
    <w:tbl>
      <w:tblPr>
        <w:tblW w:w="920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4474"/>
        <w:gridCol w:w="4252"/>
      </w:tblGrid>
      <w:tr w:rsidR="00043801" w14:paraId="523B37A0" w14:textId="77777777" w:rsidTr="00043801">
        <w:trPr>
          <w:trHeight w:val="197"/>
        </w:trPr>
        <w:tc>
          <w:tcPr>
            <w:tcW w:w="480" w:type="dxa"/>
            <w:tcBorders>
              <w:top w:val="single" w:sz="4" w:space="0" w:color="auto"/>
              <w:left w:val="single" w:sz="4" w:space="0" w:color="auto"/>
              <w:bottom w:val="single" w:sz="4" w:space="0" w:color="auto"/>
              <w:right w:val="single" w:sz="4" w:space="0" w:color="auto"/>
            </w:tcBorders>
            <w:hideMark/>
          </w:tcPr>
          <w:p w14:paraId="35C8CA7C" w14:textId="77777777" w:rsidR="00043801" w:rsidRDefault="00043801" w:rsidP="00E42AC0">
            <w:pPr>
              <w:spacing w:line="276" w:lineRule="auto"/>
              <w:ind w:left="-8"/>
              <w:jc w:val="center"/>
              <w:rPr>
                <w:rFonts w:ascii="Arial Narrow" w:hAnsi="Arial Narrow"/>
                <w:b/>
                <w:sz w:val="24"/>
                <w:szCs w:val="24"/>
              </w:rPr>
            </w:pPr>
            <w:r>
              <w:rPr>
                <w:rFonts w:ascii="Arial Narrow" w:hAnsi="Arial Narrow"/>
                <w:b/>
                <w:sz w:val="24"/>
                <w:szCs w:val="24"/>
              </w:rPr>
              <w:lastRenderedPageBreak/>
              <w:t>Lp.</w:t>
            </w:r>
          </w:p>
        </w:tc>
        <w:tc>
          <w:tcPr>
            <w:tcW w:w="4474" w:type="dxa"/>
            <w:tcBorders>
              <w:top w:val="single" w:sz="4" w:space="0" w:color="auto"/>
              <w:left w:val="single" w:sz="4" w:space="0" w:color="auto"/>
              <w:bottom w:val="single" w:sz="4" w:space="0" w:color="auto"/>
              <w:right w:val="single" w:sz="4" w:space="0" w:color="auto"/>
            </w:tcBorders>
            <w:hideMark/>
          </w:tcPr>
          <w:p w14:paraId="730CB921" w14:textId="17E17481" w:rsidR="00043801" w:rsidRDefault="00043801" w:rsidP="00E42AC0">
            <w:pPr>
              <w:spacing w:line="276" w:lineRule="auto"/>
              <w:ind w:left="-8"/>
              <w:jc w:val="center"/>
              <w:rPr>
                <w:rFonts w:ascii="Arial Narrow" w:hAnsi="Arial Narrow"/>
                <w:b/>
                <w:sz w:val="24"/>
                <w:szCs w:val="24"/>
              </w:rPr>
            </w:pPr>
            <w:r>
              <w:rPr>
                <w:rFonts w:ascii="Arial Narrow" w:hAnsi="Arial Narrow"/>
                <w:b/>
                <w:sz w:val="24"/>
                <w:szCs w:val="24"/>
              </w:rPr>
              <w:t xml:space="preserve">Nazwa i adres </w:t>
            </w:r>
            <w:r w:rsidR="00C16A3F">
              <w:rPr>
                <w:rFonts w:ascii="Arial Narrow" w:hAnsi="Arial Narrow"/>
                <w:b/>
                <w:sz w:val="24"/>
                <w:szCs w:val="24"/>
              </w:rPr>
              <w:t>podwykona</w:t>
            </w:r>
            <w:r>
              <w:rPr>
                <w:rFonts w:ascii="Arial Narrow" w:hAnsi="Arial Narrow"/>
                <w:b/>
                <w:sz w:val="24"/>
                <w:szCs w:val="24"/>
              </w:rPr>
              <w:t>wcy</w:t>
            </w:r>
          </w:p>
        </w:tc>
        <w:tc>
          <w:tcPr>
            <w:tcW w:w="4252" w:type="dxa"/>
            <w:tcBorders>
              <w:top w:val="single" w:sz="4" w:space="0" w:color="auto"/>
              <w:left w:val="single" w:sz="4" w:space="0" w:color="auto"/>
              <w:bottom w:val="single" w:sz="4" w:space="0" w:color="auto"/>
              <w:right w:val="single" w:sz="4" w:space="0" w:color="auto"/>
            </w:tcBorders>
            <w:hideMark/>
          </w:tcPr>
          <w:p w14:paraId="4A272F22" w14:textId="6AE205ED" w:rsidR="00043801" w:rsidRDefault="00043801" w:rsidP="00E42AC0">
            <w:pPr>
              <w:spacing w:line="276" w:lineRule="auto"/>
              <w:ind w:left="-8"/>
              <w:jc w:val="center"/>
              <w:rPr>
                <w:rFonts w:ascii="Arial Narrow" w:hAnsi="Arial Narrow"/>
                <w:b/>
                <w:sz w:val="24"/>
                <w:szCs w:val="24"/>
              </w:rPr>
            </w:pPr>
            <w:r>
              <w:rPr>
                <w:rFonts w:ascii="Arial Narrow" w:hAnsi="Arial Narrow"/>
                <w:b/>
                <w:sz w:val="24"/>
                <w:szCs w:val="24"/>
              </w:rPr>
              <w:t xml:space="preserve">Rodzaj i zakres </w:t>
            </w:r>
            <w:r w:rsidR="0038124B">
              <w:rPr>
                <w:rFonts w:ascii="Arial Narrow" w:hAnsi="Arial Narrow"/>
                <w:b/>
                <w:sz w:val="24"/>
                <w:szCs w:val="24"/>
              </w:rPr>
              <w:t>usług</w:t>
            </w:r>
            <w:r>
              <w:rPr>
                <w:rFonts w:ascii="Arial Narrow" w:hAnsi="Arial Narrow"/>
                <w:b/>
                <w:sz w:val="24"/>
                <w:szCs w:val="24"/>
              </w:rPr>
              <w:t xml:space="preserve"> powierzanych podwykonawcy</w:t>
            </w:r>
          </w:p>
          <w:p w14:paraId="5C4806D6" w14:textId="4977E9E9" w:rsidR="00043801" w:rsidRDefault="00043801" w:rsidP="00E42AC0">
            <w:pPr>
              <w:spacing w:line="276" w:lineRule="auto"/>
              <w:ind w:left="-8"/>
              <w:jc w:val="center"/>
              <w:rPr>
                <w:rFonts w:ascii="Arial Narrow" w:hAnsi="Arial Narrow"/>
                <w:b/>
                <w:sz w:val="24"/>
                <w:szCs w:val="24"/>
              </w:rPr>
            </w:pPr>
            <w:r>
              <w:rPr>
                <w:rFonts w:ascii="Arial Narrow" w:hAnsi="Arial Narrow"/>
                <w:b/>
                <w:sz w:val="24"/>
                <w:szCs w:val="24"/>
              </w:rPr>
              <w:t xml:space="preserve">(opisać rodzaj i zakres </w:t>
            </w:r>
            <w:r w:rsidR="00C029D2">
              <w:rPr>
                <w:rFonts w:ascii="Arial Narrow" w:hAnsi="Arial Narrow"/>
                <w:b/>
                <w:sz w:val="24"/>
                <w:szCs w:val="24"/>
              </w:rPr>
              <w:t>usług</w:t>
            </w:r>
            <w:r>
              <w:rPr>
                <w:rFonts w:ascii="Arial Narrow" w:hAnsi="Arial Narrow"/>
                <w:b/>
                <w:sz w:val="24"/>
                <w:szCs w:val="24"/>
              </w:rPr>
              <w:t>)</w:t>
            </w:r>
          </w:p>
        </w:tc>
      </w:tr>
      <w:tr w:rsidR="00043801" w14:paraId="60F07F4F" w14:textId="77777777" w:rsidTr="00043801">
        <w:trPr>
          <w:trHeight w:val="255"/>
        </w:trPr>
        <w:tc>
          <w:tcPr>
            <w:tcW w:w="480" w:type="dxa"/>
            <w:tcBorders>
              <w:top w:val="single" w:sz="4" w:space="0" w:color="auto"/>
              <w:left w:val="single" w:sz="4" w:space="0" w:color="auto"/>
              <w:bottom w:val="single" w:sz="4" w:space="0" w:color="auto"/>
              <w:right w:val="single" w:sz="4" w:space="0" w:color="auto"/>
            </w:tcBorders>
          </w:tcPr>
          <w:p w14:paraId="44D1E6F1" w14:textId="77777777" w:rsidR="00043801" w:rsidRDefault="00043801" w:rsidP="00E42AC0">
            <w:pPr>
              <w:spacing w:line="276" w:lineRule="auto"/>
              <w:ind w:left="-8"/>
              <w:rPr>
                <w:rFonts w:ascii="Arial Narrow" w:hAnsi="Arial Narrow"/>
                <w:b/>
                <w:sz w:val="24"/>
                <w:szCs w:val="24"/>
              </w:rPr>
            </w:pPr>
          </w:p>
        </w:tc>
        <w:tc>
          <w:tcPr>
            <w:tcW w:w="4474" w:type="dxa"/>
            <w:tcBorders>
              <w:top w:val="single" w:sz="4" w:space="0" w:color="auto"/>
              <w:left w:val="single" w:sz="4" w:space="0" w:color="auto"/>
              <w:bottom w:val="single" w:sz="4" w:space="0" w:color="auto"/>
              <w:right w:val="single" w:sz="4" w:space="0" w:color="auto"/>
            </w:tcBorders>
          </w:tcPr>
          <w:p w14:paraId="43958205" w14:textId="77777777" w:rsidR="00043801" w:rsidRDefault="00043801" w:rsidP="00E42AC0">
            <w:pPr>
              <w:spacing w:line="276" w:lineRule="auto"/>
              <w:rPr>
                <w:rFonts w:ascii="Arial Narrow" w:hAnsi="Arial Narrow"/>
                <w:b/>
                <w:sz w:val="24"/>
                <w:szCs w:val="24"/>
              </w:rPr>
            </w:pPr>
          </w:p>
        </w:tc>
        <w:tc>
          <w:tcPr>
            <w:tcW w:w="4252" w:type="dxa"/>
            <w:tcBorders>
              <w:top w:val="single" w:sz="4" w:space="0" w:color="auto"/>
              <w:left w:val="single" w:sz="4" w:space="0" w:color="auto"/>
              <w:bottom w:val="single" w:sz="4" w:space="0" w:color="auto"/>
              <w:right w:val="single" w:sz="4" w:space="0" w:color="auto"/>
            </w:tcBorders>
          </w:tcPr>
          <w:p w14:paraId="59A9C4D2" w14:textId="77777777" w:rsidR="00043801" w:rsidRDefault="00043801" w:rsidP="00E42AC0">
            <w:pPr>
              <w:spacing w:line="276" w:lineRule="auto"/>
              <w:rPr>
                <w:rFonts w:ascii="Arial Narrow" w:hAnsi="Arial Narrow"/>
                <w:b/>
                <w:sz w:val="24"/>
                <w:szCs w:val="24"/>
              </w:rPr>
            </w:pPr>
          </w:p>
        </w:tc>
      </w:tr>
      <w:tr w:rsidR="00043801" w14:paraId="1C1C8810" w14:textId="77777777" w:rsidTr="00043801">
        <w:trPr>
          <w:trHeight w:val="315"/>
        </w:trPr>
        <w:tc>
          <w:tcPr>
            <w:tcW w:w="480" w:type="dxa"/>
            <w:tcBorders>
              <w:top w:val="single" w:sz="4" w:space="0" w:color="auto"/>
              <w:left w:val="single" w:sz="4" w:space="0" w:color="auto"/>
              <w:bottom w:val="single" w:sz="4" w:space="0" w:color="auto"/>
              <w:right w:val="single" w:sz="4" w:space="0" w:color="auto"/>
            </w:tcBorders>
          </w:tcPr>
          <w:p w14:paraId="0550DD6F" w14:textId="77777777" w:rsidR="00043801" w:rsidRDefault="00043801" w:rsidP="00E42AC0">
            <w:pPr>
              <w:spacing w:line="276" w:lineRule="auto"/>
              <w:ind w:left="-8"/>
              <w:rPr>
                <w:rFonts w:ascii="Arial Narrow" w:hAnsi="Arial Narrow"/>
                <w:b/>
                <w:sz w:val="24"/>
                <w:szCs w:val="24"/>
              </w:rPr>
            </w:pPr>
          </w:p>
        </w:tc>
        <w:tc>
          <w:tcPr>
            <w:tcW w:w="4474" w:type="dxa"/>
            <w:tcBorders>
              <w:top w:val="single" w:sz="4" w:space="0" w:color="auto"/>
              <w:left w:val="single" w:sz="4" w:space="0" w:color="auto"/>
              <w:bottom w:val="single" w:sz="4" w:space="0" w:color="auto"/>
              <w:right w:val="single" w:sz="4" w:space="0" w:color="auto"/>
            </w:tcBorders>
          </w:tcPr>
          <w:p w14:paraId="0A4B95BD" w14:textId="77777777" w:rsidR="00043801" w:rsidRDefault="00043801" w:rsidP="00E42AC0">
            <w:pPr>
              <w:spacing w:line="276" w:lineRule="auto"/>
              <w:rPr>
                <w:rFonts w:ascii="Arial Narrow" w:hAnsi="Arial Narrow"/>
                <w:b/>
                <w:sz w:val="24"/>
                <w:szCs w:val="24"/>
              </w:rPr>
            </w:pPr>
          </w:p>
        </w:tc>
        <w:tc>
          <w:tcPr>
            <w:tcW w:w="4252" w:type="dxa"/>
            <w:tcBorders>
              <w:top w:val="single" w:sz="4" w:space="0" w:color="auto"/>
              <w:left w:val="single" w:sz="4" w:space="0" w:color="auto"/>
              <w:bottom w:val="single" w:sz="4" w:space="0" w:color="auto"/>
              <w:right w:val="single" w:sz="4" w:space="0" w:color="auto"/>
            </w:tcBorders>
          </w:tcPr>
          <w:p w14:paraId="10BC1FCC" w14:textId="77777777" w:rsidR="00043801" w:rsidRDefault="00043801" w:rsidP="00E42AC0">
            <w:pPr>
              <w:spacing w:line="276" w:lineRule="auto"/>
              <w:rPr>
                <w:rFonts w:ascii="Arial Narrow" w:hAnsi="Arial Narrow"/>
                <w:b/>
                <w:sz w:val="24"/>
                <w:szCs w:val="24"/>
              </w:rPr>
            </w:pPr>
          </w:p>
        </w:tc>
      </w:tr>
    </w:tbl>
    <w:p w14:paraId="0D9C9513" w14:textId="77777777" w:rsidR="00043801" w:rsidRPr="000E3D8C" w:rsidRDefault="00043801" w:rsidP="00E42AC0">
      <w:pPr>
        <w:spacing w:line="276" w:lineRule="auto"/>
        <w:ind w:left="284"/>
        <w:rPr>
          <w:rFonts w:ascii="Arial Narrow" w:hAnsi="Arial Narrow"/>
          <w:b/>
          <w:sz w:val="16"/>
          <w:szCs w:val="16"/>
        </w:rPr>
      </w:pPr>
    </w:p>
    <w:p w14:paraId="4B0FA36A" w14:textId="77777777" w:rsidR="00043801" w:rsidRDefault="00043801" w:rsidP="00E42AC0">
      <w:pPr>
        <w:numPr>
          <w:ilvl w:val="0"/>
          <w:numId w:val="26"/>
        </w:numPr>
        <w:tabs>
          <w:tab w:val="left" w:pos="-1560"/>
        </w:tabs>
        <w:suppressAutoHyphens/>
        <w:spacing w:after="0" w:line="276" w:lineRule="auto"/>
        <w:ind w:left="284" w:hanging="284"/>
        <w:jc w:val="both"/>
        <w:rPr>
          <w:rFonts w:ascii="Arial Narrow" w:hAnsi="Arial Narrow" w:cs="Tahoma"/>
          <w:b/>
          <w:sz w:val="24"/>
          <w:szCs w:val="24"/>
        </w:rPr>
      </w:pPr>
      <w:r>
        <w:rPr>
          <w:rFonts w:ascii="Arial Narrow" w:hAnsi="Arial Narrow" w:cs="Tahoma"/>
          <w:b/>
          <w:sz w:val="24"/>
          <w:szCs w:val="24"/>
        </w:rPr>
        <w:t>Oświadczenia</w:t>
      </w:r>
    </w:p>
    <w:p w14:paraId="31FCE51D" w14:textId="77777777" w:rsidR="00043801" w:rsidRDefault="00043801" w:rsidP="00E42AC0">
      <w:pPr>
        <w:tabs>
          <w:tab w:val="left" w:pos="-1560"/>
        </w:tabs>
        <w:suppressAutoHyphens/>
        <w:spacing w:after="0" w:line="276" w:lineRule="auto"/>
        <w:ind w:left="284"/>
        <w:jc w:val="both"/>
        <w:rPr>
          <w:rFonts w:ascii="Arial Narrow" w:hAnsi="Arial Narrow" w:cs="Tahoma"/>
          <w:b/>
          <w:sz w:val="24"/>
          <w:szCs w:val="24"/>
        </w:rPr>
      </w:pPr>
      <w:r>
        <w:rPr>
          <w:rFonts w:ascii="Arial Narrow" w:hAnsi="Arial Narrow" w:cs="Tahoma"/>
          <w:b/>
          <w:sz w:val="24"/>
          <w:szCs w:val="24"/>
        </w:rPr>
        <w:t>Oświadczam/y, że:</w:t>
      </w:r>
    </w:p>
    <w:p w14:paraId="4DEE4793" w14:textId="5128F3B2" w:rsidR="00043801" w:rsidRDefault="00043801" w:rsidP="00E42AC0">
      <w:pPr>
        <w:numPr>
          <w:ilvl w:val="0"/>
          <w:numId w:val="27"/>
        </w:numPr>
        <w:tabs>
          <w:tab w:val="left" w:pos="-1560"/>
        </w:tabs>
        <w:suppressAutoHyphens/>
        <w:spacing w:after="0" w:line="276" w:lineRule="auto"/>
        <w:jc w:val="both"/>
        <w:rPr>
          <w:rFonts w:ascii="Arial Narrow" w:hAnsi="Arial Narrow" w:cs="Tahoma"/>
          <w:sz w:val="24"/>
          <w:szCs w:val="24"/>
        </w:rPr>
      </w:pPr>
      <w:r>
        <w:rPr>
          <w:rFonts w:ascii="Arial Narrow" w:hAnsi="Arial Narrow" w:cs="Tahoma"/>
          <w:sz w:val="24"/>
          <w:szCs w:val="24"/>
        </w:rPr>
        <w:t>składając ofertę informuję, iż wybór mojej oferty będzie prowadzić*/nie będzie prowadzić* do powstania u zamawiającego obowiązku podatkowego w zakresie o</w:t>
      </w:r>
      <w:r w:rsidR="00B67516">
        <w:rPr>
          <w:rFonts w:ascii="Arial Narrow" w:hAnsi="Arial Narrow" w:cs="Tahoma"/>
          <w:sz w:val="24"/>
          <w:szCs w:val="24"/>
        </w:rPr>
        <w:t>bejmującym następujące usługi</w:t>
      </w:r>
      <w:r w:rsidR="00100069">
        <w:rPr>
          <w:rFonts w:ascii="Arial Narrow" w:hAnsi="Arial Narrow" w:cs="Tahoma"/>
          <w:sz w:val="24"/>
          <w:szCs w:val="24"/>
        </w:rPr>
        <w:t xml:space="preserve"> (art. 225 Pzp)</w:t>
      </w:r>
      <w:r>
        <w:rPr>
          <w:rFonts w:ascii="Arial Narrow" w:hAnsi="Arial Narrow" w:cs="Tahoma"/>
          <w:sz w:val="24"/>
          <w:szCs w:val="24"/>
        </w:rPr>
        <w:t>:</w:t>
      </w:r>
    </w:p>
    <w:p w14:paraId="493CBB87" w14:textId="57B7E05D" w:rsidR="00043801" w:rsidRDefault="00043801" w:rsidP="00E42AC0">
      <w:pPr>
        <w:tabs>
          <w:tab w:val="left" w:pos="-1843"/>
        </w:tabs>
        <w:spacing w:line="276" w:lineRule="auto"/>
        <w:ind w:left="709"/>
        <w:jc w:val="both"/>
        <w:rPr>
          <w:rFonts w:ascii="Arial Narrow" w:hAnsi="Arial Narrow" w:cs="Tahoma"/>
          <w:sz w:val="24"/>
          <w:szCs w:val="24"/>
        </w:rPr>
      </w:pPr>
      <w:r>
        <w:rPr>
          <w:rFonts w:ascii="Arial Narrow" w:hAnsi="Arial Narrow" w:cs="Tahoma"/>
          <w:sz w:val="24"/>
          <w:szCs w:val="24"/>
        </w:rPr>
        <w:t>…………………………………………………………………………………………………………………</w:t>
      </w:r>
    </w:p>
    <w:p w14:paraId="39F2FDD0" w14:textId="559DCD61" w:rsidR="00043801" w:rsidRDefault="00043801" w:rsidP="00E42AC0">
      <w:pPr>
        <w:tabs>
          <w:tab w:val="left" w:pos="-851"/>
        </w:tabs>
        <w:spacing w:line="276" w:lineRule="auto"/>
        <w:ind w:left="709"/>
        <w:rPr>
          <w:rFonts w:ascii="Arial Narrow" w:hAnsi="Arial Narrow" w:cs="Calibri"/>
          <w:sz w:val="24"/>
          <w:szCs w:val="24"/>
        </w:rPr>
      </w:pPr>
      <w:r>
        <w:rPr>
          <w:rFonts w:ascii="Arial Narrow" w:hAnsi="Arial Narrow" w:cs="Tahoma"/>
          <w:sz w:val="24"/>
          <w:szCs w:val="24"/>
        </w:rPr>
        <w:t>Wartość (w kwocie netto) ww. usług i/lub dostaw wynosi: ………………………………….…</w:t>
      </w:r>
      <w:r w:rsidR="00901235">
        <w:rPr>
          <w:rFonts w:ascii="Arial Narrow" w:hAnsi="Arial Narrow" w:cs="Tahoma"/>
          <w:sz w:val="24"/>
          <w:szCs w:val="24"/>
        </w:rPr>
        <w:t>…………………………………………………………..</w:t>
      </w:r>
      <w:r>
        <w:rPr>
          <w:rFonts w:ascii="Arial Narrow" w:hAnsi="Arial Narrow" w:cs="Tahoma"/>
          <w:sz w:val="24"/>
          <w:szCs w:val="24"/>
        </w:rPr>
        <w:t>…………… zł</w:t>
      </w:r>
    </w:p>
    <w:p w14:paraId="13157E98" w14:textId="7C687C20" w:rsidR="00043801" w:rsidRDefault="00043801" w:rsidP="00E42AC0">
      <w:pPr>
        <w:numPr>
          <w:ilvl w:val="0"/>
          <w:numId w:val="27"/>
        </w:numPr>
        <w:autoSpaceDE w:val="0"/>
        <w:autoSpaceDN w:val="0"/>
        <w:adjustRightInd w:val="0"/>
        <w:spacing w:after="0" w:line="276" w:lineRule="auto"/>
        <w:ind w:left="709" w:right="23"/>
        <w:jc w:val="both"/>
        <w:rPr>
          <w:rFonts w:ascii="Arial Narrow" w:hAnsi="Arial Narrow" w:cs="Arial"/>
          <w:sz w:val="24"/>
          <w:szCs w:val="24"/>
        </w:rPr>
      </w:pPr>
      <w:r>
        <w:rPr>
          <w:rFonts w:ascii="Arial Narrow" w:hAnsi="Arial Narrow" w:cs="Arial"/>
          <w:sz w:val="24"/>
          <w:szCs w:val="24"/>
        </w:rPr>
        <w:t>zapozna</w:t>
      </w:r>
      <w:r w:rsidR="00854DF1">
        <w:rPr>
          <w:rFonts w:ascii="Arial Narrow" w:hAnsi="Arial Narrow" w:cs="Arial"/>
          <w:sz w:val="24"/>
          <w:szCs w:val="24"/>
        </w:rPr>
        <w:t>łem</w:t>
      </w:r>
      <w:r>
        <w:rPr>
          <w:rFonts w:ascii="Arial Narrow" w:hAnsi="Arial Narrow" w:cs="Arial"/>
          <w:sz w:val="24"/>
          <w:szCs w:val="24"/>
        </w:rPr>
        <w:t xml:space="preserve"> się z treścią SWZ, akceptuj</w:t>
      </w:r>
      <w:r w:rsidR="00854DF1">
        <w:rPr>
          <w:rFonts w:ascii="Arial Narrow" w:hAnsi="Arial Narrow" w:cs="Arial"/>
          <w:sz w:val="24"/>
          <w:szCs w:val="24"/>
        </w:rPr>
        <w:t>ę</w:t>
      </w:r>
      <w:r>
        <w:rPr>
          <w:rFonts w:ascii="Arial Narrow" w:hAnsi="Arial Narrow" w:cs="Arial"/>
          <w:sz w:val="24"/>
          <w:szCs w:val="24"/>
        </w:rPr>
        <w:t xml:space="preserve"> warunki SWZ i nie wnosimy zastrzeżeń,</w:t>
      </w:r>
    </w:p>
    <w:p w14:paraId="3AA64351" w14:textId="7FB44ED0" w:rsidR="00043801" w:rsidRDefault="00043801" w:rsidP="00E42AC0">
      <w:pPr>
        <w:numPr>
          <w:ilvl w:val="0"/>
          <w:numId w:val="27"/>
        </w:numPr>
        <w:autoSpaceDE w:val="0"/>
        <w:autoSpaceDN w:val="0"/>
        <w:adjustRightInd w:val="0"/>
        <w:spacing w:after="0" w:line="276" w:lineRule="auto"/>
        <w:ind w:left="709" w:right="23"/>
        <w:jc w:val="both"/>
        <w:rPr>
          <w:rFonts w:ascii="Arial Narrow" w:hAnsi="Arial Narrow" w:cs="Arial"/>
          <w:sz w:val="24"/>
          <w:szCs w:val="24"/>
        </w:rPr>
      </w:pPr>
      <w:r w:rsidRPr="000E3D8C">
        <w:rPr>
          <w:rFonts w:ascii="Arial Narrow" w:hAnsi="Arial Narrow" w:cs="Arial"/>
          <w:sz w:val="24"/>
          <w:szCs w:val="24"/>
        </w:rPr>
        <w:t>zapozna</w:t>
      </w:r>
      <w:r w:rsidR="00854DF1">
        <w:rPr>
          <w:rFonts w:ascii="Arial Narrow" w:hAnsi="Arial Narrow" w:cs="Arial"/>
          <w:sz w:val="24"/>
          <w:szCs w:val="24"/>
        </w:rPr>
        <w:t>łem</w:t>
      </w:r>
      <w:r w:rsidRPr="000E3D8C">
        <w:rPr>
          <w:rFonts w:ascii="Arial Narrow" w:hAnsi="Arial Narrow" w:cs="Arial"/>
          <w:sz w:val="24"/>
          <w:szCs w:val="24"/>
        </w:rPr>
        <w:t xml:space="preserve"> się z warunkami </w:t>
      </w:r>
      <w:r w:rsidR="00042119">
        <w:rPr>
          <w:rFonts w:ascii="Arial Narrow" w:hAnsi="Arial Narrow" w:cs="Arial"/>
          <w:sz w:val="24"/>
          <w:szCs w:val="24"/>
        </w:rPr>
        <w:t xml:space="preserve">istotnych postanowień umownych </w:t>
      </w:r>
      <w:r w:rsidRPr="000E3D8C">
        <w:rPr>
          <w:rFonts w:ascii="Arial Narrow" w:hAnsi="Arial Narrow" w:cs="Arial"/>
          <w:sz w:val="24"/>
          <w:szCs w:val="24"/>
        </w:rPr>
        <w:t>i zobowiązuj</w:t>
      </w:r>
      <w:r w:rsidR="00854DF1">
        <w:rPr>
          <w:rFonts w:ascii="Arial Narrow" w:hAnsi="Arial Narrow" w:cs="Arial"/>
          <w:sz w:val="24"/>
          <w:szCs w:val="24"/>
        </w:rPr>
        <w:t xml:space="preserve">ę </w:t>
      </w:r>
      <w:r w:rsidRPr="000E3D8C">
        <w:rPr>
          <w:rFonts w:ascii="Arial Narrow" w:hAnsi="Arial Narrow" w:cs="Arial"/>
          <w:sz w:val="24"/>
          <w:szCs w:val="24"/>
        </w:rPr>
        <w:t>się w przypadku wyboru naszej oferty do zawarcia umowy na wyżej wymienionych warunkach w miejscu i terminie wyznaczonym przez zamawiającego,</w:t>
      </w:r>
    </w:p>
    <w:p w14:paraId="53B4779E" w14:textId="6632F2F6" w:rsidR="00100069" w:rsidRDefault="00100069" w:rsidP="00E42AC0">
      <w:pPr>
        <w:numPr>
          <w:ilvl w:val="0"/>
          <w:numId w:val="27"/>
        </w:numPr>
        <w:autoSpaceDE w:val="0"/>
        <w:autoSpaceDN w:val="0"/>
        <w:adjustRightInd w:val="0"/>
        <w:spacing w:after="0" w:line="276" w:lineRule="auto"/>
        <w:ind w:left="709" w:right="23"/>
        <w:jc w:val="both"/>
        <w:rPr>
          <w:rFonts w:ascii="Arial Narrow" w:hAnsi="Arial Narrow" w:cs="Arial"/>
          <w:sz w:val="24"/>
          <w:szCs w:val="24"/>
        </w:rPr>
      </w:pPr>
      <w:r>
        <w:rPr>
          <w:rFonts w:ascii="Arial Narrow" w:hAnsi="Arial Narrow" w:cs="Arial"/>
          <w:sz w:val="24"/>
          <w:szCs w:val="24"/>
        </w:rPr>
        <w:t>zatrudnię do realizacji umowy osoby na podstawie stosunku pracy, wykonujące czynności wskazane w SWZ,</w:t>
      </w:r>
    </w:p>
    <w:p w14:paraId="6D64BEF2" w14:textId="250926B3" w:rsidR="007920E0" w:rsidRDefault="007920E0" w:rsidP="00E42AC0">
      <w:pPr>
        <w:numPr>
          <w:ilvl w:val="0"/>
          <w:numId w:val="27"/>
        </w:numPr>
        <w:autoSpaceDE w:val="0"/>
        <w:autoSpaceDN w:val="0"/>
        <w:adjustRightInd w:val="0"/>
        <w:spacing w:after="0" w:line="276" w:lineRule="auto"/>
        <w:ind w:left="709" w:right="23"/>
        <w:jc w:val="both"/>
        <w:rPr>
          <w:rFonts w:ascii="Arial Narrow" w:hAnsi="Arial Narrow" w:cs="Arial"/>
          <w:sz w:val="24"/>
          <w:szCs w:val="24"/>
        </w:rPr>
      </w:pPr>
      <w:r>
        <w:rPr>
          <w:rFonts w:ascii="Arial Narrow" w:hAnsi="Arial Narrow" w:cs="Arial"/>
          <w:sz w:val="24"/>
          <w:szCs w:val="24"/>
        </w:rPr>
        <w:t xml:space="preserve">Osobą </w:t>
      </w:r>
      <w:r w:rsidR="00854DF1">
        <w:rPr>
          <w:rFonts w:ascii="Arial Narrow" w:hAnsi="Arial Narrow" w:cs="Arial"/>
          <w:sz w:val="24"/>
          <w:szCs w:val="24"/>
        </w:rPr>
        <w:t>upoważnioną do kontaktów z Zamawiającym w trakcie realizacji zamówienia będzie : ………………………………………. Tel. ……………………………. .</w:t>
      </w:r>
    </w:p>
    <w:p w14:paraId="177159D0" w14:textId="1D653BF8" w:rsidR="00043801" w:rsidRPr="000E3D8C" w:rsidRDefault="00043801" w:rsidP="00E42AC0">
      <w:pPr>
        <w:numPr>
          <w:ilvl w:val="0"/>
          <w:numId w:val="27"/>
        </w:numPr>
        <w:autoSpaceDE w:val="0"/>
        <w:autoSpaceDN w:val="0"/>
        <w:adjustRightInd w:val="0"/>
        <w:spacing w:after="0" w:line="276" w:lineRule="auto"/>
        <w:ind w:left="709" w:right="23"/>
        <w:jc w:val="both"/>
        <w:rPr>
          <w:rFonts w:ascii="Arial Narrow" w:hAnsi="Arial Narrow" w:cs="Arial"/>
          <w:sz w:val="24"/>
          <w:szCs w:val="24"/>
        </w:rPr>
      </w:pPr>
      <w:r w:rsidRPr="000E3D8C">
        <w:rPr>
          <w:rFonts w:ascii="Arial Narrow" w:hAnsi="Arial Narrow" w:cs="Arial"/>
          <w:sz w:val="24"/>
          <w:szCs w:val="24"/>
        </w:rPr>
        <w:t>niżej wymienione dokumenty składające się na ofertę nie mogą być ogólnie udostępnione ………………………………………………………………………………………………………………………………………………………………………………………………………………………………</w:t>
      </w:r>
      <w:r w:rsidR="00B84DA2">
        <w:rPr>
          <w:rFonts w:ascii="Arial Narrow" w:hAnsi="Arial Narrow" w:cs="Arial"/>
          <w:sz w:val="24"/>
          <w:szCs w:val="24"/>
        </w:rPr>
        <w:t>…..</w:t>
      </w:r>
      <w:r w:rsidRPr="000E3D8C">
        <w:rPr>
          <w:rFonts w:ascii="Arial Narrow" w:hAnsi="Arial Narrow" w:cs="Arial"/>
          <w:b/>
          <w:sz w:val="24"/>
          <w:szCs w:val="24"/>
        </w:rPr>
        <w:t>Udokumentowanie zasadności zastrzeżenia tajemnicy przedsiębiorstwa przedkładam, jako załącznik do oferty.</w:t>
      </w:r>
    </w:p>
    <w:p w14:paraId="728F3CCD" w14:textId="0ECD8552" w:rsidR="00043801" w:rsidRPr="00854DF1" w:rsidRDefault="00043801" w:rsidP="00E42AC0">
      <w:pPr>
        <w:pStyle w:val="Akapitzlist"/>
        <w:numPr>
          <w:ilvl w:val="0"/>
          <w:numId w:val="27"/>
        </w:numPr>
        <w:autoSpaceDE w:val="0"/>
        <w:autoSpaceDN w:val="0"/>
        <w:adjustRightInd w:val="0"/>
        <w:spacing w:after="0"/>
        <w:ind w:right="23"/>
        <w:jc w:val="both"/>
        <w:rPr>
          <w:rFonts w:ascii="Arial Narrow" w:hAnsi="Arial Narrow" w:cs="Arial"/>
          <w:sz w:val="24"/>
        </w:rPr>
      </w:pPr>
      <w:r w:rsidRPr="00854DF1">
        <w:rPr>
          <w:rFonts w:ascii="Arial Narrow" w:hAnsi="Arial Narrow" w:cs="Arial"/>
          <w:sz w:val="24"/>
        </w:rPr>
        <w:t>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wobec osób fizycznych, od których dane osobowe bezpośrednio lub pośrednio pozyskałem w celu ubiegania się o udzielenie zamówienia publicznego w niniejszym postępowaniu.</w:t>
      </w:r>
    </w:p>
    <w:p w14:paraId="71974553" w14:textId="77777777" w:rsidR="007920E0" w:rsidRPr="003E3EAC" w:rsidRDefault="007920E0" w:rsidP="00E42AC0">
      <w:pPr>
        <w:pStyle w:val="Akapitzlist"/>
        <w:autoSpaceDE w:val="0"/>
        <w:autoSpaceDN w:val="0"/>
        <w:adjustRightInd w:val="0"/>
        <w:spacing w:after="0"/>
        <w:ind w:right="23"/>
        <w:jc w:val="both"/>
        <w:rPr>
          <w:rFonts w:ascii="Arial Narrow" w:hAnsi="Arial Narrow" w:cs="Arial"/>
          <w:sz w:val="24"/>
        </w:rPr>
      </w:pPr>
    </w:p>
    <w:p w14:paraId="6D543001" w14:textId="24EA3D99" w:rsidR="00043801" w:rsidRDefault="00043801" w:rsidP="00E42AC0">
      <w:pPr>
        <w:pStyle w:val="Tekstpodstawowy"/>
        <w:numPr>
          <w:ilvl w:val="0"/>
          <w:numId w:val="26"/>
        </w:numPr>
        <w:suppressAutoHyphens w:val="0"/>
        <w:spacing w:after="0" w:line="276" w:lineRule="auto"/>
        <w:ind w:left="284"/>
        <w:textAlignment w:val="auto"/>
        <w:rPr>
          <w:rFonts w:ascii="Arial Narrow" w:hAnsi="Arial Narrow"/>
          <w:i/>
          <w:sz w:val="24"/>
        </w:rPr>
      </w:pPr>
      <w:r>
        <w:rPr>
          <w:rFonts w:ascii="Arial Narrow" w:hAnsi="Arial Narrow"/>
          <w:b/>
          <w:sz w:val="24"/>
        </w:rPr>
        <w:t xml:space="preserve">Rodzaj przedsiębiorstwa, jakim jest Wykonawca </w:t>
      </w:r>
      <w:r>
        <w:rPr>
          <w:rFonts w:ascii="Arial Narrow" w:hAnsi="Arial Narrow"/>
          <w:i/>
          <w:sz w:val="24"/>
        </w:rPr>
        <w:t>(zaznaczyć właściwą opcję)</w:t>
      </w:r>
      <w:r>
        <w:rPr>
          <w:rFonts w:ascii="Arial Narrow" w:hAnsi="Arial Narrow"/>
          <w:i/>
          <w:sz w:val="24"/>
          <w:vertAlign w:val="superscript"/>
        </w:rPr>
        <w:t xml:space="preserve"> (1)</w:t>
      </w:r>
      <w:r>
        <w:rPr>
          <w:rFonts w:ascii="Arial Narrow" w:hAnsi="Arial Narrow"/>
          <w:i/>
          <w:sz w:val="24"/>
        </w:rPr>
        <w:t>:</w:t>
      </w:r>
    </w:p>
    <w:p w14:paraId="5798C7CA" w14:textId="77777777" w:rsidR="00B84DA2" w:rsidRDefault="00B84DA2" w:rsidP="00E42AC0">
      <w:pPr>
        <w:pStyle w:val="Tekstpodstawowy"/>
        <w:suppressAutoHyphens w:val="0"/>
        <w:spacing w:after="0" w:line="276" w:lineRule="auto"/>
        <w:ind w:left="284"/>
        <w:textAlignment w:val="auto"/>
        <w:rPr>
          <w:rFonts w:ascii="Arial Narrow" w:hAnsi="Arial Narrow"/>
          <w:i/>
          <w:sz w:val="24"/>
        </w:rPr>
      </w:pPr>
    </w:p>
    <w:p w14:paraId="5A2F84CA" w14:textId="77777777" w:rsidR="00B84DA2" w:rsidRDefault="00B84DA2" w:rsidP="00E42AC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Mikroprzedsiębiorstwo</w:t>
      </w:r>
    </w:p>
    <w:p w14:paraId="6C06256D" w14:textId="77777777" w:rsidR="00B84DA2" w:rsidRDefault="00B84DA2" w:rsidP="00E42AC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Małe przedsiębiorstwo</w:t>
      </w:r>
    </w:p>
    <w:p w14:paraId="42D6C3F4" w14:textId="77777777" w:rsidR="00B84DA2" w:rsidRDefault="00B84DA2" w:rsidP="00E42AC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Średnie przedsiębiorstwo</w:t>
      </w:r>
    </w:p>
    <w:p w14:paraId="44283D22" w14:textId="77777777" w:rsidR="00B84DA2" w:rsidRDefault="00B84DA2" w:rsidP="00E42AC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Jednoosobowa działalność gospodarcza</w:t>
      </w:r>
    </w:p>
    <w:p w14:paraId="56BE24DB" w14:textId="77777777" w:rsidR="00B84DA2" w:rsidRPr="00A30062" w:rsidRDefault="00B84DA2" w:rsidP="00E42AC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Inne …………………………………</w:t>
      </w:r>
    </w:p>
    <w:p w14:paraId="4026DB84" w14:textId="77777777" w:rsidR="00100069" w:rsidRPr="00EC3F6E" w:rsidRDefault="00100069" w:rsidP="00E42AC0">
      <w:pPr>
        <w:autoSpaceDE w:val="0"/>
        <w:autoSpaceDN w:val="0"/>
        <w:adjustRightInd w:val="0"/>
        <w:spacing w:after="0" w:line="276" w:lineRule="auto"/>
        <w:ind w:right="23"/>
        <w:jc w:val="both"/>
        <w:rPr>
          <w:rFonts w:ascii="Arial Narrow" w:hAnsi="Arial Narrow" w:cs="Calibri"/>
          <w:b/>
          <w:bCs/>
          <w:sz w:val="24"/>
          <w:szCs w:val="24"/>
        </w:rPr>
      </w:pPr>
    </w:p>
    <w:p w14:paraId="14DDD12B" w14:textId="4B9FC3E6" w:rsidR="00043801" w:rsidRPr="0069783F" w:rsidRDefault="00043801" w:rsidP="00E42AC0">
      <w:pPr>
        <w:pStyle w:val="Akapitzlist"/>
        <w:numPr>
          <w:ilvl w:val="0"/>
          <w:numId w:val="26"/>
        </w:numPr>
        <w:autoSpaceDE w:val="0"/>
        <w:autoSpaceDN w:val="0"/>
        <w:adjustRightInd w:val="0"/>
        <w:spacing w:after="0"/>
        <w:ind w:left="284" w:right="23"/>
        <w:jc w:val="both"/>
        <w:rPr>
          <w:rFonts w:ascii="Arial Narrow" w:hAnsi="Arial Narrow" w:cs="Calibri"/>
          <w:b/>
          <w:bCs/>
          <w:sz w:val="24"/>
          <w:szCs w:val="24"/>
        </w:rPr>
      </w:pPr>
      <w:r w:rsidRPr="0069783F">
        <w:rPr>
          <w:rFonts w:ascii="Arial Narrow" w:hAnsi="Arial Narrow" w:cs="Calibri"/>
          <w:b/>
          <w:bCs/>
          <w:sz w:val="24"/>
          <w:szCs w:val="24"/>
        </w:rPr>
        <w:t>Dokumenty</w:t>
      </w:r>
      <w:r w:rsidR="000003CB">
        <w:rPr>
          <w:rFonts w:ascii="Arial Narrow" w:hAnsi="Arial Narrow" w:cs="Calibri"/>
          <w:b/>
          <w:bCs/>
          <w:sz w:val="24"/>
          <w:szCs w:val="24"/>
          <w:lang w:val="pl-PL"/>
        </w:rPr>
        <w:t>, które Wykonawca składa wraz z ofertą.</w:t>
      </w:r>
    </w:p>
    <w:p w14:paraId="40DC64F8" w14:textId="77777777" w:rsidR="001E459C" w:rsidRPr="001E459C" w:rsidRDefault="001E459C" w:rsidP="00E42AC0">
      <w:pPr>
        <w:numPr>
          <w:ilvl w:val="0"/>
          <w:numId w:val="46"/>
        </w:numPr>
        <w:autoSpaceDE w:val="0"/>
        <w:autoSpaceDN w:val="0"/>
        <w:adjustRightInd w:val="0"/>
        <w:spacing w:after="0" w:line="276" w:lineRule="auto"/>
        <w:contextualSpacing/>
        <w:jc w:val="both"/>
        <w:rPr>
          <w:rFonts w:ascii="Arial Narrow" w:eastAsia="Calibri" w:hAnsi="Arial Narrow" w:cs="Calibri"/>
          <w:color w:val="000000"/>
          <w:sz w:val="24"/>
          <w:szCs w:val="24"/>
        </w:rPr>
      </w:pPr>
      <w:r w:rsidRPr="001E459C">
        <w:rPr>
          <w:rFonts w:ascii="Arial Narrow" w:eastAsia="Calibri" w:hAnsi="Arial Narrow" w:cs="Calibri"/>
          <w:sz w:val="24"/>
          <w:szCs w:val="24"/>
        </w:rPr>
        <w:t xml:space="preserve">Oświadczenie w zakresie braku podstaw </w:t>
      </w:r>
      <w:r w:rsidRPr="001E459C">
        <w:rPr>
          <w:rFonts w:ascii="Arial Narrow" w:eastAsia="Calibri" w:hAnsi="Arial Narrow" w:cs="Calibri"/>
          <w:color w:val="000000"/>
          <w:sz w:val="24"/>
          <w:szCs w:val="24"/>
          <w:lang w:val="x-none"/>
        </w:rPr>
        <w:t xml:space="preserve">wykluczenia i spełnienia warunków udziału w Postępowaniu. Informacje zawarte w oświadczeniu stanowią wstępne potwierdzenie, że Wykonawca nie podlega wykluczeniu oraz spełnia warunki udziału w Postępowaniu. Oświadczenie, o którym mowa powyżej, Wykonawca składa w formie jednolitego europejskiego dokumentu zamówienia (zwanego dalej „JEDZ”). Zamawiający informuje, że przy wypełnianiu JEDZ Wykonawca może wykorzystać narzędzie dostępne na stronie https://espd.uzp.gov.pl/. Zasady wypełniania JEDZ zostały zamieszczone na stronie: </w:t>
      </w:r>
    </w:p>
    <w:p w14:paraId="621A4C18" w14:textId="77777777" w:rsidR="001E459C" w:rsidRPr="001E459C" w:rsidRDefault="00831AFC" w:rsidP="00E42AC0">
      <w:pPr>
        <w:autoSpaceDE w:val="0"/>
        <w:autoSpaceDN w:val="0"/>
        <w:adjustRightInd w:val="0"/>
        <w:spacing w:after="0" w:line="276" w:lineRule="auto"/>
        <w:ind w:left="720"/>
        <w:contextualSpacing/>
        <w:jc w:val="both"/>
        <w:rPr>
          <w:rFonts w:ascii="Arial Narrow" w:eastAsia="Calibri" w:hAnsi="Arial Narrow" w:cs="Calibri"/>
          <w:sz w:val="24"/>
          <w:szCs w:val="24"/>
          <w:lang w:val="x-none"/>
        </w:rPr>
      </w:pPr>
      <w:hyperlink r:id="rId8" w:history="1">
        <w:r w:rsidR="001E459C" w:rsidRPr="001E459C">
          <w:rPr>
            <w:rFonts w:ascii="Arial Narrow" w:eastAsia="Calibri" w:hAnsi="Arial Narrow" w:cs="Calibri"/>
            <w:color w:val="0000FF"/>
            <w:sz w:val="24"/>
            <w:szCs w:val="24"/>
            <w:u w:val="single"/>
            <w:lang w:val="x-none"/>
          </w:rPr>
          <w:t>https://www.gov.pl/web/uzp/jedz</w:t>
        </w:r>
      </w:hyperlink>
    </w:p>
    <w:p w14:paraId="25E611EE" w14:textId="77777777" w:rsidR="001E459C" w:rsidRPr="001E459C" w:rsidRDefault="001E459C" w:rsidP="00E42AC0">
      <w:pPr>
        <w:autoSpaceDE w:val="0"/>
        <w:autoSpaceDN w:val="0"/>
        <w:adjustRightInd w:val="0"/>
        <w:spacing w:after="0" w:line="276" w:lineRule="auto"/>
        <w:ind w:left="720"/>
        <w:contextualSpacing/>
        <w:jc w:val="both"/>
        <w:rPr>
          <w:rFonts w:ascii="Arial Narrow" w:eastAsia="Calibri" w:hAnsi="Arial Narrow" w:cs="Calibri"/>
          <w:sz w:val="24"/>
          <w:szCs w:val="24"/>
          <w:lang w:val="x-none"/>
        </w:rPr>
      </w:pPr>
    </w:p>
    <w:p w14:paraId="064AAFCE" w14:textId="77777777" w:rsidR="001E459C" w:rsidRPr="001E459C" w:rsidRDefault="001E459C" w:rsidP="00E42AC0">
      <w:pPr>
        <w:numPr>
          <w:ilvl w:val="0"/>
          <w:numId w:val="46"/>
        </w:numPr>
        <w:autoSpaceDE w:val="0"/>
        <w:autoSpaceDN w:val="0"/>
        <w:adjustRightInd w:val="0"/>
        <w:spacing w:after="0" w:line="276" w:lineRule="auto"/>
        <w:ind w:left="709" w:hanging="283"/>
        <w:contextualSpacing/>
        <w:jc w:val="both"/>
        <w:rPr>
          <w:rFonts w:ascii="Arial Narrow" w:eastAsia="Calibri" w:hAnsi="Arial Narrow" w:cs="Century Gothic"/>
          <w:b/>
          <w:bCs/>
          <w:sz w:val="24"/>
          <w:szCs w:val="24"/>
        </w:rPr>
      </w:pPr>
      <w:r w:rsidRPr="001E459C">
        <w:rPr>
          <w:rFonts w:ascii="Arial Narrow" w:eastAsia="Calibri" w:hAnsi="Arial Narrow" w:cs="Calibri"/>
          <w:sz w:val="24"/>
          <w:szCs w:val="24"/>
          <w:lang w:val="x-none"/>
        </w:rPr>
        <w:t xml:space="preserve">oświadczenie w zakresie braku podstaw </w:t>
      </w:r>
      <w:r w:rsidRPr="001E459C">
        <w:rPr>
          <w:rFonts w:ascii="Arial Narrow" w:eastAsia="Calibri" w:hAnsi="Arial Narrow" w:cs="Calibri"/>
          <w:color w:val="000000"/>
          <w:sz w:val="24"/>
          <w:szCs w:val="24"/>
          <w:lang w:val="x-none"/>
        </w:rPr>
        <w:t>wykluczenia</w:t>
      </w:r>
      <w:r w:rsidRPr="001E459C">
        <w:rPr>
          <w:rFonts w:ascii="Arial Narrow" w:eastAsia="Calibri" w:hAnsi="Arial Narrow" w:cs="Calibri"/>
          <w:color w:val="000000"/>
          <w:sz w:val="24"/>
          <w:szCs w:val="24"/>
        </w:rPr>
        <w:t xml:space="preserve"> na podstawie </w:t>
      </w:r>
      <w:r w:rsidRPr="001E459C">
        <w:rPr>
          <w:rFonts w:ascii="Arial Narrow" w:eastAsia="Calibri" w:hAnsi="Arial Narrow" w:cstheme="majorHAnsi"/>
          <w:sz w:val="24"/>
          <w:szCs w:val="24"/>
        </w:rPr>
        <w:t xml:space="preserve">art. 5k </w:t>
      </w:r>
      <w:r w:rsidRPr="001E459C">
        <w:rPr>
          <w:rFonts w:ascii="Arial Narrow" w:eastAsia="Calibri" w:hAnsi="Arial Narrow" w:cstheme="majorHAnsi"/>
          <w:sz w:val="24"/>
          <w:szCs w:val="24"/>
          <w:lang w:val="x-none"/>
        </w:rPr>
        <w:t xml:space="preserve">rozporządzenia Rady (UE) nr 833/2014 z dnia 31 lipca 2014 r. dotyczącego środków ograniczających w związku z działaniami Rosji destabilizującymi sytuację na Ukrainie (Dz. Urz. UE nr L 229 z 31.7.2014, str. 1), dalej: rozporządzenie 833/2014, </w:t>
      </w:r>
      <w:r w:rsidRPr="001E459C">
        <w:rPr>
          <w:rFonts w:ascii="Arial Narrow" w:eastAsia="Calibri" w:hAnsi="Arial Narrow" w:cs="Arial"/>
          <w:sz w:val="24"/>
          <w:szCs w:val="24"/>
          <w:lang w:val="x-none"/>
        </w:rPr>
        <w:t xml:space="preserve">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r w:rsidRPr="001E459C">
        <w:rPr>
          <w:rFonts w:ascii="Arial Narrow" w:eastAsia="Calibri" w:hAnsi="Arial Narrow" w:cstheme="majorHAnsi"/>
          <w:sz w:val="24"/>
          <w:szCs w:val="24"/>
        </w:rPr>
        <w:t xml:space="preserve">oraz </w:t>
      </w:r>
      <w:r w:rsidRPr="001E459C">
        <w:rPr>
          <w:rFonts w:ascii="Arial Narrow" w:eastAsia="Calibri" w:hAnsi="Arial Narrow" w:cs="Century Gothic"/>
          <w:sz w:val="24"/>
          <w:szCs w:val="24"/>
          <w:lang w:val="x-none"/>
        </w:rPr>
        <w:t>art. 7 ustawy z dnia 13 kwietnia 2022</w:t>
      </w:r>
      <w:r w:rsidRPr="001E459C">
        <w:rPr>
          <w:rFonts w:ascii="Arial Narrow" w:eastAsia="Calibri" w:hAnsi="Arial Narrow" w:cs="Century Gothic"/>
          <w:sz w:val="24"/>
          <w:szCs w:val="24"/>
        </w:rPr>
        <w:t xml:space="preserve"> </w:t>
      </w:r>
      <w:r w:rsidRPr="001E459C">
        <w:rPr>
          <w:rFonts w:ascii="Arial Narrow" w:eastAsia="Calibri" w:hAnsi="Arial Narrow" w:cs="Century Gothic"/>
          <w:sz w:val="24"/>
          <w:szCs w:val="24"/>
          <w:lang w:val="x-none"/>
        </w:rPr>
        <w:t>r. o szczególnych rozwiązaniach w zakresie przeciwdziałania wspieraniu agresji na Ukrainę oraz służących ochronie bezpieczeństwa narodowego</w:t>
      </w:r>
      <w:r w:rsidRPr="001E459C">
        <w:rPr>
          <w:rFonts w:ascii="Arial Narrow" w:eastAsia="Calibri" w:hAnsi="Arial Narrow" w:cs="Century Gothic"/>
          <w:sz w:val="24"/>
          <w:szCs w:val="24"/>
        </w:rPr>
        <w:t xml:space="preserve"> </w:t>
      </w:r>
    </w:p>
    <w:p w14:paraId="7A472B3A" w14:textId="77777777" w:rsidR="001E459C" w:rsidRPr="001E459C" w:rsidRDefault="001E459C" w:rsidP="00E42AC0">
      <w:pPr>
        <w:autoSpaceDE w:val="0"/>
        <w:autoSpaceDN w:val="0"/>
        <w:adjustRightInd w:val="0"/>
        <w:spacing w:after="0" w:line="276" w:lineRule="auto"/>
        <w:ind w:firstLine="708"/>
        <w:jc w:val="both"/>
        <w:rPr>
          <w:rFonts w:ascii="Arial Narrow" w:eastAsia="SimSun" w:hAnsi="Arial Narrow" w:cs="Calibri"/>
          <w:color w:val="000000"/>
          <w:sz w:val="24"/>
          <w:szCs w:val="24"/>
        </w:rPr>
      </w:pPr>
    </w:p>
    <w:p w14:paraId="17525585" w14:textId="77777777" w:rsidR="001E459C" w:rsidRPr="001E459C" w:rsidRDefault="001E459C" w:rsidP="00E42AC0">
      <w:pPr>
        <w:autoSpaceDE w:val="0"/>
        <w:autoSpaceDN w:val="0"/>
        <w:adjustRightInd w:val="0"/>
        <w:spacing w:after="0" w:line="276" w:lineRule="auto"/>
        <w:ind w:firstLine="708"/>
        <w:jc w:val="both"/>
        <w:rPr>
          <w:rFonts w:ascii="Arial Narrow" w:eastAsia="SimSun" w:hAnsi="Arial Narrow" w:cs="Century Gothic"/>
          <w:color w:val="000000"/>
          <w:sz w:val="24"/>
          <w:szCs w:val="24"/>
        </w:rPr>
      </w:pPr>
      <w:r w:rsidRPr="001E459C">
        <w:rPr>
          <w:rFonts w:ascii="Arial Narrow" w:eastAsia="SimSun" w:hAnsi="Arial Narrow" w:cs="Calibri"/>
          <w:color w:val="000000"/>
          <w:sz w:val="24"/>
          <w:szCs w:val="24"/>
        </w:rPr>
        <w:t xml:space="preserve">Oświadczenie, o którym mowa w pkt 1) i 2) składają odrębnie: </w:t>
      </w:r>
    </w:p>
    <w:p w14:paraId="4CA79620" w14:textId="2364B469" w:rsidR="001E459C" w:rsidRPr="001E459C" w:rsidRDefault="001E459C" w:rsidP="00E42AC0">
      <w:pPr>
        <w:numPr>
          <w:ilvl w:val="0"/>
          <w:numId w:val="37"/>
        </w:numPr>
        <w:autoSpaceDE w:val="0"/>
        <w:autoSpaceDN w:val="0"/>
        <w:adjustRightInd w:val="0"/>
        <w:spacing w:after="0" w:line="276" w:lineRule="auto"/>
        <w:ind w:left="1701"/>
        <w:contextualSpacing/>
        <w:jc w:val="both"/>
        <w:rPr>
          <w:rFonts w:ascii="Arial Narrow" w:eastAsia="Calibri" w:hAnsi="Arial Narrow" w:cs="Calibri"/>
          <w:color w:val="000000"/>
          <w:sz w:val="24"/>
          <w:szCs w:val="24"/>
          <w:lang w:val="x-none"/>
        </w:rPr>
      </w:pPr>
      <w:r w:rsidRPr="001E459C">
        <w:rPr>
          <w:rFonts w:ascii="Arial Narrow" w:eastAsia="Calibri" w:hAnsi="Arial Narrow" w:cs="Calibri"/>
          <w:color w:val="000000"/>
          <w:sz w:val="24"/>
          <w:szCs w:val="24"/>
          <w:lang w:val="x-none"/>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w:t>
      </w:r>
      <w:r w:rsidR="00FF624D">
        <w:rPr>
          <w:rFonts w:ascii="Arial Narrow" w:eastAsia="Calibri" w:hAnsi="Arial Narrow" w:cs="Calibri"/>
          <w:color w:val="000000"/>
          <w:sz w:val="24"/>
          <w:szCs w:val="24"/>
          <w:lang w:val="x-none"/>
        </w:rPr>
        <w:t xml:space="preserve">tępowaniu (JEDZ </w:t>
      </w:r>
      <w:r w:rsidR="00FF624D" w:rsidRPr="00FF624D">
        <w:rPr>
          <w:rFonts w:ascii="Arial Narrow" w:eastAsia="Calibri" w:hAnsi="Arial Narrow" w:cs="Calibri"/>
          <w:b/>
          <w:color w:val="000000"/>
          <w:sz w:val="24"/>
          <w:szCs w:val="24"/>
          <w:lang w:val="x-none"/>
        </w:rPr>
        <w:t xml:space="preserve">+ załącznik nr </w:t>
      </w:r>
      <w:r w:rsidR="00FF624D" w:rsidRPr="00FF624D">
        <w:rPr>
          <w:rFonts w:ascii="Arial Narrow" w:eastAsia="Calibri" w:hAnsi="Arial Narrow" w:cs="Calibri"/>
          <w:b/>
          <w:color w:val="000000"/>
          <w:sz w:val="24"/>
          <w:szCs w:val="24"/>
        </w:rPr>
        <w:t>8</w:t>
      </w:r>
      <w:r w:rsidRPr="00FF624D">
        <w:rPr>
          <w:rFonts w:ascii="Arial Narrow" w:eastAsia="Calibri" w:hAnsi="Arial Narrow" w:cs="Calibri"/>
          <w:b/>
          <w:color w:val="000000"/>
          <w:sz w:val="24"/>
          <w:szCs w:val="24"/>
          <w:lang w:val="x-none"/>
        </w:rPr>
        <w:t>);</w:t>
      </w:r>
      <w:r w:rsidRPr="001E459C">
        <w:rPr>
          <w:rFonts w:ascii="Arial Narrow" w:eastAsia="Calibri" w:hAnsi="Arial Narrow" w:cs="Calibri"/>
          <w:color w:val="000000"/>
          <w:sz w:val="24"/>
          <w:szCs w:val="24"/>
          <w:lang w:val="x-none"/>
        </w:rPr>
        <w:t xml:space="preserve"> </w:t>
      </w:r>
    </w:p>
    <w:p w14:paraId="5437160D" w14:textId="5D1D26D3" w:rsidR="001E459C" w:rsidRPr="001E459C" w:rsidRDefault="001E459C" w:rsidP="00E42AC0">
      <w:pPr>
        <w:numPr>
          <w:ilvl w:val="0"/>
          <w:numId w:val="37"/>
        </w:numPr>
        <w:autoSpaceDE w:val="0"/>
        <w:autoSpaceDN w:val="0"/>
        <w:adjustRightInd w:val="0"/>
        <w:spacing w:after="0" w:line="276" w:lineRule="auto"/>
        <w:ind w:left="1701"/>
        <w:contextualSpacing/>
        <w:jc w:val="both"/>
        <w:rPr>
          <w:rFonts w:ascii="Arial Narrow" w:eastAsia="Calibri" w:hAnsi="Arial Narrow" w:cs="Calibri"/>
          <w:color w:val="000000"/>
          <w:sz w:val="24"/>
          <w:szCs w:val="24"/>
          <w:lang w:val="x-none"/>
        </w:rPr>
      </w:pPr>
      <w:r w:rsidRPr="001E459C">
        <w:rPr>
          <w:rFonts w:ascii="Arial Narrow" w:eastAsia="Calibri" w:hAnsi="Arial Narrow" w:cs="Calibri"/>
          <w:color w:val="000000"/>
          <w:sz w:val="24"/>
          <w:szCs w:val="24"/>
          <w:lang w:val="x-none"/>
        </w:rPr>
        <w:t xml:space="preserve">podmiot udostępniający zasoby, na którego potencjał powołuje się Wykonawca celem </w:t>
      </w:r>
      <w:r w:rsidRPr="001E459C">
        <w:rPr>
          <w:rFonts w:ascii="Arial Narrow" w:eastAsia="Calibri" w:hAnsi="Arial Narrow" w:cs="Calibri"/>
          <w:sz w:val="24"/>
          <w:szCs w:val="24"/>
          <w:lang w:val="x-none"/>
        </w:rPr>
        <w:t>potwierdzenia spełnienia warunków udziału w postępowaniu. W takim przypadku oświadczenie potwierdza brak podstaw wykluczenia podmiotu oraz spełnianie warunków udziału w postępowaniu w zakresie, w jakim podmiot udostępnia swoje zaso</w:t>
      </w:r>
      <w:r w:rsidR="00FF624D">
        <w:rPr>
          <w:rFonts w:ascii="Arial Narrow" w:eastAsia="Calibri" w:hAnsi="Arial Narrow" w:cs="Calibri"/>
          <w:sz w:val="24"/>
          <w:szCs w:val="24"/>
          <w:lang w:val="x-none"/>
        </w:rPr>
        <w:t xml:space="preserve">by Wykonawcy (JEDZ + </w:t>
      </w:r>
      <w:r w:rsidR="00FF624D" w:rsidRPr="00FF624D">
        <w:rPr>
          <w:rFonts w:ascii="Arial Narrow" w:eastAsia="Calibri" w:hAnsi="Arial Narrow" w:cs="Calibri"/>
          <w:b/>
          <w:sz w:val="24"/>
          <w:szCs w:val="24"/>
          <w:lang w:val="x-none"/>
        </w:rPr>
        <w:t xml:space="preserve">załącznik </w:t>
      </w:r>
      <w:r w:rsidR="00FF624D" w:rsidRPr="00FF624D">
        <w:rPr>
          <w:rFonts w:ascii="Arial Narrow" w:eastAsia="Calibri" w:hAnsi="Arial Narrow" w:cs="Calibri"/>
          <w:b/>
          <w:sz w:val="24"/>
          <w:szCs w:val="24"/>
        </w:rPr>
        <w:t>8</w:t>
      </w:r>
      <w:r w:rsidRPr="00FF624D">
        <w:rPr>
          <w:rFonts w:ascii="Arial Narrow" w:eastAsia="Calibri" w:hAnsi="Arial Narrow" w:cs="Calibri"/>
          <w:b/>
          <w:sz w:val="24"/>
          <w:szCs w:val="24"/>
          <w:lang w:val="x-none"/>
        </w:rPr>
        <w:t>a).</w:t>
      </w:r>
    </w:p>
    <w:p w14:paraId="6055D50D" w14:textId="77777777" w:rsidR="001E459C" w:rsidRPr="001E459C" w:rsidRDefault="001E459C" w:rsidP="00E42AC0">
      <w:pPr>
        <w:autoSpaceDE w:val="0"/>
        <w:autoSpaceDN w:val="0"/>
        <w:adjustRightInd w:val="0"/>
        <w:spacing w:after="0" w:line="276" w:lineRule="auto"/>
        <w:ind w:left="1134"/>
        <w:contextualSpacing/>
        <w:jc w:val="both"/>
        <w:rPr>
          <w:rFonts w:ascii="Arial Narrow" w:eastAsia="Calibri" w:hAnsi="Arial Narrow" w:cs="Calibri"/>
          <w:b/>
          <w:bCs/>
          <w:sz w:val="24"/>
          <w:szCs w:val="24"/>
          <w:lang w:val="x-none"/>
        </w:rPr>
      </w:pPr>
    </w:p>
    <w:p w14:paraId="57DB35E1" w14:textId="77777777" w:rsidR="001E459C" w:rsidRPr="001E459C" w:rsidRDefault="001E459C" w:rsidP="00E42AC0">
      <w:pPr>
        <w:numPr>
          <w:ilvl w:val="0"/>
          <w:numId w:val="46"/>
        </w:numPr>
        <w:autoSpaceDE w:val="0"/>
        <w:autoSpaceDN w:val="0"/>
        <w:adjustRightInd w:val="0"/>
        <w:spacing w:after="0" w:line="276" w:lineRule="auto"/>
        <w:ind w:left="709"/>
        <w:contextualSpacing/>
        <w:jc w:val="both"/>
        <w:rPr>
          <w:rFonts w:ascii="Arial Narrow" w:eastAsia="Calibri" w:hAnsi="Arial Narrow" w:cs="Calibri"/>
          <w:sz w:val="24"/>
          <w:szCs w:val="24"/>
          <w:lang w:val="x-none"/>
        </w:rPr>
      </w:pPr>
      <w:r w:rsidRPr="001E459C">
        <w:rPr>
          <w:rFonts w:ascii="Arial Narrow" w:eastAsia="Calibri" w:hAnsi="Arial Narrow" w:cs="Calibri"/>
          <w:sz w:val="24"/>
          <w:szCs w:val="24"/>
          <w:lang w:val="x-none"/>
        </w:rPr>
        <w:t>pełnomocnictwo lub inny dokument potwierdzający umocowanie do reprezentowania Wykonawcy, gdy umocowanie osoby składającej ofertę nie wynika z dokumentów</w:t>
      </w:r>
      <w:r w:rsidRPr="001E459C">
        <w:rPr>
          <w:rFonts w:ascii="Arial Narrow" w:eastAsia="Calibri" w:hAnsi="Arial Narrow" w:cs="Calibri"/>
          <w:sz w:val="24"/>
          <w:szCs w:val="24"/>
        </w:rPr>
        <w:t xml:space="preserve"> rejestrowych (KRS, CEiDG lub innego właściwego rejestru)</w:t>
      </w:r>
      <w:r w:rsidRPr="001E459C">
        <w:rPr>
          <w:rFonts w:ascii="Arial Narrow" w:eastAsia="Calibri" w:hAnsi="Arial Narrow" w:cs="Calibri"/>
          <w:sz w:val="24"/>
          <w:szCs w:val="24"/>
          <w:lang w:val="x-none"/>
        </w:rPr>
        <w:t xml:space="preserve">, </w:t>
      </w:r>
    </w:p>
    <w:p w14:paraId="0FAED0A2" w14:textId="10D40CC2" w:rsidR="001E459C" w:rsidRPr="001E459C" w:rsidRDefault="001E459C" w:rsidP="00E42AC0">
      <w:pPr>
        <w:numPr>
          <w:ilvl w:val="0"/>
          <w:numId w:val="46"/>
        </w:numPr>
        <w:autoSpaceDE w:val="0"/>
        <w:autoSpaceDN w:val="0"/>
        <w:adjustRightInd w:val="0"/>
        <w:spacing w:after="0" w:line="276" w:lineRule="auto"/>
        <w:ind w:left="709"/>
        <w:contextualSpacing/>
        <w:jc w:val="both"/>
        <w:rPr>
          <w:rFonts w:ascii="Arial Narrow" w:eastAsia="Calibri" w:hAnsi="Arial Narrow" w:cs="Calibri"/>
          <w:b/>
          <w:bCs/>
          <w:sz w:val="24"/>
          <w:szCs w:val="24"/>
          <w:lang w:val="x-none"/>
        </w:rPr>
      </w:pPr>
      <w:r w:rsidRPr="001E459C">
        <w:rPr>
          <w:rFonts w:ascii="Arial Narrow" w:eastAsia="Calibri" w:hAnsi="Arial Narrow" w:cs="Calibri"/>
          <w:sz w:val="24"/>
          <w:szCs w:val="24"/>
          <w:lang w:val="x-none"/>
        </w:rPr>
        <w:t>zobowiązanie</w:t>
      </w:r>
      <w:r w:rsidRPr="001E459C">
        <w:rPr>
          <w:rFonts w:ascii="Arial Narrow" w:eastAsia="Calibri" w:hAnsi="Arial Narrow" w:cs="Calibri"/>
          <w:sz w:val="24"/>
          <w:szCs w:val="24"/>
        </w:rPr>
        <w:t xml:space="preserve"> podmiotu udostępniającego zasoby, </w:t>
      </w:r>
      <w:r w:rsidRPr="001E459C">
        <w:rPr>
          <w:rFonts w:ascii="Arial Narrow" w:eastAsia="Calibri" w:hAnsi="Arial Narrow" w:cs="Calibri"/>
          <w:sz w:val="24"/>
          <w:szCs w:val="24"/>
          <w:lang w:val="x-none"/>
        </w:rPr>
        <w:t>w przypadku polegania na zasobach podmiotu udostepniającego zasób Wykonawcy</w:t>
      </w:r>
      <w:r w:rsidRPr="001E459C">
        <w:rPr>
          <w:rFonts w:ascii="Arial Narrow" w:eastAsia="Calibri" w:hAnsi="Arial Narrow" w:cs="Calibri"/>
          <w:sz w:val="24"/>
          <w:szCs w:val="24"/>
        </w:rPr>
        <w:t xml:space="preserve"> – zgodnie ze wzorem określonym w </w:t>
      </w:r>
      <w:r w:rsidRPr="001E459C">
        <w:rPr>
          <w:rFonts w:ascii="Arial Narrow" w:eastAsia="Calibri" w:hAnsi="Arial Narrow" w:cs="Calibri"/>
          <w:b/>
          <w:bCs/>
          <w:sz w:val="24"/>
          <w:szCs w:val="24"/>
        </w:rPr>
        <w:t xml:space="preserve">załączniku nr </w:t>
      </w:r>
      <w:r w:rsidR="00FF624D">
        <w:rPr>
          <w:rFonts w:ascii="Arial Narrow" w:eastAsia="Calibri" w:hAnsi="Arial Narrow" w:cs="Calibri"/>
          <w:b/>
          <w:bCs/>
          <w:sz w:val="24"/>
          <w:szCs w:val="24"/>
        </w:rPr>
        <w:t>3</w:t>
      </w:r>
      <w:r w:rsidRPr="001E459C">
        <w:rPr>
          <w:rFonts w:ascii="Arial Narrow" w:eastAsia="Calibri" w:hAnsi="Arial Narrow" w:cs="Calibri"/>
          <w:b/>
          <w:bCs/>
          <w:sz w:val="24"/>
          <w:szCs w:val="24"/>
        </w:rPr>
        <w:t>,</w:t>
      </w:r>
    </w:p>
    <w:p w14:paraId="40868CCD" w14:textId="77777777" w:rsidR="001E459C" w:rsidRPr="001E459C" w:rsidRDefault="001E459C" w:rsidP="00E42AC0">
      <w:pPr>
        <w:numPr>
          <w:ilvl w:val="0"/>
          <w:numId w:val="46"/>
        </w:numPr>
        <w:autoSpaceDE w:val="0"/>
        <w:autoSpaceDN w:val="0"/>
        <w:adjustRightInd w:val="0"/>
        <w:spacing w:after="0" w:line="276" w:lineRule="auto"/>
        <w:ind w:left="709"/>
        <w:contextualSpacing/>
        <w:jc w:val="both"/>
        <w:rPr>
          <w:rFonts w:ascii="Arial Narrow" w:eastAsia="Calibri" w:hAnsi="Arial Narrow" w:cs="Calibri"/>
          <w:sz w:val="24"/>
          <w:szCs w:val="24"/>
          <w:lang w:val="x-none"/>
        </w:rPr>
      </w:pPr>
      <w:r w:rsidRPr="001E459C">
        <w:rPr>
          <w:rFonts w:ascii="Arial Narrow" w:eastAsia="Calibri" w:hAnsi="Arial Narrow" w:cs="Calibri"/>
          <w:sz w:val="24"/>
          <w:szCs w:val="24"/>
          <w:lang w:val="x-none"/>
        </w:rPr>
        <w:t xml:space="preserve">w przypadku wykonawców wspólnie ubiegających się o udzielenie zamówienia: </w:t>
      </w:r>
    </w:p>
    <w:p w14:paraId="04D465EC" w14:textId="77777777" w:rsidR="001E459C" w:rsidRPr="001E459C" w:rsidRDefault="001E459C" w:rsidP="00E42AC0">
      <w:pPr>
        <w:autoSpaceDE w:val="0"/>
        <w:autoSpaceDN w:val="0"/>
        <w:adjustRightInd w:val="0"/>
        <w:spacing w:after="0" w:line="276" w:lineRule="auto"/>
        <w:ind w:left="709"/>
        <w:jc w:val="both"/>
        <w:rPr>
          <w:rFonts w:ascii="Arial Narrow" w:eastAsia="SimSun" w:hAnsi="Arial Narrow" w:cs="Calibri"/>
          <w:sz w:val="24"/>
          <w:szCs w:val="24"/>
        </w:rPr>
      </w:pPr>
      <w:r w:rsidRPr="001E459C">
        <w:rPr>
          <w:rFonts w:ascii="Arial Narrow" w:eastAsia="SimSun" w:hAnsi="Arial Narrow" w:cs="Calibri"/>
          <w:sz w:val="24"/>
          <w:szCs w:val="24"/>
        </w:rPr>
        <w:t xml:space="preserve">a) pełnomocnictwo, w przypadku wykonawców wspólnie ubiegających się o udzielenie zamówienia, z treści którego będzie wynikało umocowanie do reprezentowania ich w postępowaniu o udzielenie zamówienia albo do reprezentowania w postępowaniu i zawarcia umowy w sprawie zamówienia publicznego. Pełnomocnictwo powinno zawierać w szczególności wskazanie: </w:t>
      </w:r>
    </w:p>
    <w:p w14:paraId="6356D338" w14:textId="77777777" w:rsidR="001E459C" w:rsidRPr="001E459C" w:rsidRDefault="001E459C" w:rsidP="00E42AC0">
      <w:pPr>
        <w:autoSpaceDE w:val="0"/>
        <w:autoSpaceDN w:val="0"/>
        <w:adjustRightInd w:val="0"/>
        <w:spacing w:after="0" w:line="276" w:lineRule="auto"/>
        <w:ind w:left="709"/>
        <w:jc w:val="both"/>
        <w:rPr>
          <w:rFonts w:ascii="Arial Narrow" w:eastAsia="SimSun" w:hAnsi="Arial Narrow" w:cs="Arial"/>
          <w:sz w:val="24"/>
          <w:szCs w:val="24"/>
        </w:rPr>
      </w:pPr>
      <w:r w:rsidRPr="001E459C">
        <w:rPr>
          <w:rFonts w:ascii="Arial Narrow" w:eastAsia="SimSun" w:hAnsi="Arial Narrow" w:cs="Arial"/>
          <w:sz w:val="24"/>
          <w:szCs w:val="24"/>
        </w:rPr>
        <w:t xml:space="preserve">- postępowania o zamówienie publicznego, którego dotyczy, </w:t>
      </w:r>
    </w:p>
    <w:p w14:paraId="14F1E5EF" w14:textId="77777777" w:rsidR="001E459C" w:rsidRPr="001E459C" w:rsidRDefault="001E459C" w:rsidP="00E42AC0">
      <w:pPr>
        <w:autoSpaceDE w:val="0"/>
        <w:autoSpaceDN w:val="0"/>
        <w:adjustRightInd w:val="0"/>
        <w:spacing w:after="0" w:line="276" w:lineRule="auto"/>
        <w:ind w:left="709"/>
        <w:jc w:val="both"/>
        <w:rPr>
          <w:rFonts w:ascii="Arial Narrow" w:eastAsia="SimSun" w:hAnsi="Arial Narrow" w:cs="Calibri"/>
          <w:sz w:val="24"/>
          <w:szCs w:val="24"/>
        </w:rPr>
      </w:pPr>
      <w:r w:rsidRPr="001E459C">
        <w:rPr>
          <w:rFonts w:ascii="Arial Narrow" w:eastAsia="SimSun" w:hAnsi="Arial Narrow" w:cs="Arial"/>
          <w:sz w:val="24"/>
          <w:szCs w:val="24"/>
        </w:rPr>
        <w:lastRenderedPageBreak/>
        <w:t xml:space="preserve">- </w:t>
      </w:r>
      <w:r w:rsidRPr="001E459C">
        <w:rPr>
          <w:rFonts w:ascii="Arial Narrow" w:eastAsia="SimSun" w:hAnsi="Arial Narrow" w:cs="Calibri"/>
          <w:sz w:val="24"/>
          <w:szCs w:val="24"/>
        </w:rPr>
        <w:t xml:space="preserve">wszystkich wykonawców ubiegających się wspólnie o udzielenie zamówienia wymienionych z nazwy z określeniem adresu siedziby, </w:t>
      </w:r>
    </w:p>
    <w:p w14:paraId="1F0ECC75" w14:textId="77777777" w:rsidR="001E459C" w:rsidRPr="001E459C" w:rsidRDefault="001E459C" w:rsidP="00E42AC0">
      <w:pPr>
        <w:autoSpaceDE w:val="0"/>
        <w:autoSpaceDN w:val="0"/>
        <w:adjustRightInd w:val="0"/>
        <w:spacing w:after="0" w:line="276" w:lineRule="auto"/>
        <w:ind w:left="709"/>
        <w:jc w:val="both"/>
        <w:rPr>
          <w:rFonts w:ascii="Arial Narrow" w:eastAsia="SimSun" w:hAnsi="Arial Narrow" w:cs="Arial"/>
          <w:sz w:val="24"/>
          <w:szCs w:val="24"/>
        </w:rPr>
      </w:pPr>
      <w:r w:rsidRPr="001E459C">
        <w:rPr>
          <w:rFonts w:ascii="Arial Narrow" w:eastAsia="SimSun" w:hAnsi="Arial Narrow" w:cs="Arial"/>
          <w:sz w:val="24"/>
          <w:szCs w:val="24"/>
        </w:rPr>
        <w:t xml:space="preserve">- ustanowionego pełnomocnika oraz zakresu jego pełnomocnictwa, </w:t>
      </w:r>
    </w:p>
    <w:p w14:paraId="15C654B0" w14:textId="13C4C8A0" w:rsidR="001E459C" w:rsidRDefault="001E459C" w:rsidP="00E42AC0">
      <w:pPr>
        <w:autoSpaceDE w:val="0"/>
        <w:autoSpaceDN w:val="0"/>
        <w:adjustRightInd w:val="0"/>
        <w:spacing w:after="27" w:line="276" w:lineRule="auto"/>
        <w:ind w:left="709"/>
        <w:contextualSpacing/>
        <w:jc w:val="both"/>
        <w:rPr>
          <w:rFonts w:ascii="Arial Narrow" w:eastAsia="Calibri" w:hAnsi="Arial Narrow" w:cs="Calibri"/>
          <w:sz w:val="24"/>
          <w:szCs w:val="24"/>
          <w:lang w:val="x-none"/>
        </w:rPr>
      </w:pPr>
      <w:r w:rsidRPr="001E459C">
        <w:rPr>
          <w:rFonts w:ascii="Arial Narrow" w:eastAsia="Calibri" w:hAnsi="Arial Narrow" w:cs="Calibri"/>
          <w:sz w:val="24"/>
          <w:szCs w:val="24"/>
          <w:lang w:val="x-none"/>
        </w:rPr>
        <w:t>b) oświadczenie</w:t>
      </w:r>
      <w:r w:rsidRPr="001E459C">
        <w:rPr>
          <w:rFonts w:ascii="Arial Narrow" w:eastAsia="Calibri" w:hAnsi="Arial Narrow" w:cs="Calibri"/>
          <w:color w:val="000000"/>
          <w:sz w:val="24"/>
          <w:szCs w:val="24"/>
          <w:lang w:val="x-none"/>
        </w:rPr>
        <w:t xml:space="preserve">, z którego wynika, które </w:t>
      </w:r>
      <w:r w:rsidR="00FF624D">
        <w:rPr>
          <w:rFonts w:ascii="Arial Narrow" w:eastAsia="Calibri" w:hAnsi="Arial Narrow" w:cs="Calibri"/>
          <w:color w:val="000000"/>
          <w:sz w:val="24"/>
          <w:szCs w:val="24"/>
        </w:rPr>
        <w:t>usługi</w:t>
      </w:r>
      <w:r w:rsidRPr="001E459C">
        <w:rPr>
          <w:rFonts w:ascii="Arial Narrow" w:eastAsia="Calibri" w:hAnsi="Arial Narrow" w:cs="Calibri"/>
          <w:color w:val="000000"/>
          <w:sz w:val="24"/>
          <w:szCs w:val="24"/>
        </w:rPr>
        <w:t xml:space="preserve"> </w:t>
      </w:r>
      <w:r w:rsidRPr="001E459C">
        <w:rPr>
          <w:rFonts w:ascii="Arial Narrow" w:eastAsia="Calibri" w:hAnsi="Arial Narrow" w:cs="Calibri"/>
          <w:color w:val="000000"/>
          <w:sz w:val="24"/>
          <w:szCs w:val="24"/>
          <w:lang w:val="x-none"/>
        </w:rPr>
        <w:t>wykonają poszczególni wykonawcy</w:t>
      </w:r>
      <w:r w:rsidRPr="001E459C">
        <w:rPr>
          <w:rFonts w:ascii="Arial Narrow" w:eastAsia="Calibri" w:hAnsi="Arial Narrow" w:cs="Calibri"/>
          <w:color w:val="000000"/>
          <w:sz w:val="24"/>
          <w:szCs w:val="24"/>
        </w:rPr>
        <w:t xml:space="preserve"> – </w:t>
      </w:r>
      <w:r w:rsidRPr="001E459C">
        <w:rPr>
          <w:rFonts w:ascii="Arial Narrow" w:eastAsia="Calibri" w:hAnsi="Arial Narrow" w:cs="Calibri"/>
          <w:b/>
          <w:bCs/>
          <w:color w:val="000000"/>
          <w:sz w:val="24"/>
          <w:szCs w:val="24"/>
        </w:rPr>
        <w:t>załącznik nr 7 do SWZ</w:t>
      </w:r>
      <w:r w:rsidRPr="001E459C">
        <w:rPr>
          <w:rFonts w:ascii="Arial Narrow" w:eastAsia="Calibri" w:hAnsi="Arial Narrow" w:cs="Calibri"/>
          <w:sz w:val="24"/>
          <w:szCs w:val="24"/>
          <w:lang w:val="x-none"/>
        </w:rPr>
        <w:t xml:space="preserve">; </w:t>
      </w:r>
    </w:p>
    <w:p w14:paraId="4FC2695C" w14:textId="5624A7ED" w:rsidR="007D00BB" w:rsidRPr="007D00BB" w:rsidRDefault="007D00BB" w:rsidP="007D00BB">
      <w:pPr>
        <w:autoSpaceDE w:val="0"/>
        <w:autoSpaceDN w:val="0"/>
        <w:adjustRightInd w:val="0"/>
        <w:spacing w:after="27" w:line="276" w:lineRule="auto"/>
        <w:ind w:left="426"/>
        <w:contextualSpacing/>
        <w:jc w:val="both"/>
        <w:rPr>
          <w:rFonts w:ascii="Arial Narrow" w:eastAsia="Calibri" w:hAnsi="Arial Narrow" w:cs="Calibri"/>
          <w:sz w:val="24"/>
          <w:szCs w:val="24"/>
        </w:rPr>
      </w:pPr>
      <w:r>
        <w:rPr>
          <w:rFonts w:ascii="Arial Narrow" w:eastAsia="Calibri" w:hAnsi="Arial Narrow" w:cs="Calibri"/>
          <w:sz w:val="24"/>
          <w:szCs w:val="24"/>
        </w:rPr>
        <w:t>6) dokument potwierdzający wniesienie wadium w przypadku wyboru formy niepieniężnej.</w:t>
      </w:r>
    </w:p>
    <w:p w14:paraId="0C64022A" w14:textId="77777777" w:rsidR="00B84DA2" w:rsidRPr="001E459C" w:rsidRDefault="00B84DA2" w:rsidP="00E42AC0">
      <w:pPr>
        <w:autoSpaceDE w:val="0"/>
        <w:autoSpaceDN w:val="0"/>
        <w:adjustRightInd w:val="0"/>
        <w:spacing w:after="27" w:line="276" w:lineRule="auto"/>
        <w:ind w:left="709"/>
        <w:contextualSpacing/>
        <w:jc w:val="both"/>
        <w:rPr>
          <w:rFonts w:ascii="Arial Narrow" w:eastAsia="Calibri" w:hAnsi="Arial Narrow" w:cs="Calibri"/>
          <w:sz w:val="24"/>
          <w:szCs w:val="24"/>
          <w:lang w:val="x-none"/>
        </w:rPr>
      </w:pPr>
    </w:p>
    <w:p w14:paraId="36050EFF" w14:textId="6CFEC1F3" w:rsidR="005E568C" w:rsidRPr="00EC3F6E" w:rsidRDefault="005E568C" w:rsidP="00E42AC0">
      <w:pPr>
        <w:tabs>
          <w:tab w:val="left" w:pos="1978"/>
          <w:tab w:val="left" w:pos="3828"/>
          <w:tab w:val="center" w:pos="4677"/>
        </w:tabs>
        <w:spacing w:line="276" w:lineRule="auto"/>
        <w:jc w:val="center"/>
        <w:rPr>
          <w:rFonts w:ascii="Arial Narrow" w:hAnsi="Arial Narrow" w:cs="Open Sans"/>
          <w:b/>
          <w:i/>
          <w:color w:val="FF0000"/>
          <w:sz w:val="24"/>
          <w:szCs w:val="24"/>
        </w:rPr>
      </w:pPr>
      <w:r w:rsidRPr="00EC3F6E">
        <w:rPr>
          <w:rFonts w:ascii="Arial Narrow" w:hAnsi="Arial Narrow" w:cs="Open Sans"/>
          <w:b/>
          <w:i/>
          <w:color w:val="FF0000"/>
          <w:sz w:val="24"/>
          <w:szCs w:val="24"/>
        </w:rPr>
        <w:t>Dokument należy wypełnić i podpisać kwalifikowanym podpisem elektronicznym</w:t>
      </w:r>
    </w:p>
    <w:p w14:paraId="7B1D14F0" w14:textId="04636817" w:rsidR="005E568C" w:rsidRPr="00A72C32" w:rsidRDefault="005E568C" w:rsidP="00E42AC0">
      <w:pPr>
        <w:tabs>
          <w:tab w:val="left" w:pos="1978"/>
          <w:tab w:val="left" w:pos="3828"/>
          <w:tab w:val="center" w:pos="4677"/>
        </w:tabs>
        <w:spacing w:line="276" w:lineRule="auto"/>
        <w:jc w:val="center"/>
        <w:rPr>
          <w:rFonts w:ascii="Arial Narrow" w:eastAsia="Times New Roman" w:hAnsi="Arial Narrow" w:cs="Calibri"/>
          <w:b/>
          <w:color w:val="FF0000"/>
          <w:sz w:val="24"/>
          <w:szCs w:val="24"/>
          <w:lang w:eastAsia="pl-PL"/>
        </w:rPr>
      </w:pPr>
      <w:r w:rsidRPr="00EC3F6E">
        <w:rPr>
          <w:rFonts w:ascii="Arial Narrow" w:hAnsi="Arial Narrow" w:cs="Open Sans"/>
          <w:b/>
          <w:i/>
          <w:color w:val="FF0000"/>
          <w:sz w:val="24"/>
          <w:szCs w:val="24"/>
        </w:rPr>
        <w:t>Zamawiający zaleca zapisanie dokumentu w formacie PDF.</w:t>
      </w:r>
    </w:p>
    <w:p w14:paraId="6D674BC4" w14:textId="25B94642" w:rsidR="00043801" w:rsidRDefault="00043801" w:rsidP="00E42AC0">
      <w:pPr>
        <w:spacing w:line="276" w:lineRule="auto"/>
        <w:ind w:right="-1"/>
        <w:rPr>
          <w:rFonts w:ascii="Arial Narrow" w:hAnsi="Arial Narrow" w:cs="Arial"/>
          <w:sz w:val="24"/>
          <w:szCs w:val="24"/>
        </w:rPr>
      </w:pPr>
      <w:r>
        <w:rPr>
          <w:rFonts w:ascii="Arial Narrow" w:hAnsi="Arial Narrow" w:cs="Arial"/>
          <w:iCs/>
          <w:sz w:val="24"/>
          <w:szCs w:val="24"/>
        </w:rPr>
        <w:t xml:space="preserve">                         </w:t>
      </w:r>
      <w:r>
        <w:rPr>
          <w:rFonts w:ascii="Arial Narrow" w:hAnsi="Arial Narrow" w:cs="Arial"/>
          <w:iCs/>
          <w:sz w:val="24"/>
          <w:szCs w:val="24"/>
        </w:rPr>
        <w:tab/>
      </w:r>
      <w:r>
        <w:rPr>
          <w:rFonts w:ascii="Arial Narrow" w:hAnsi="Arial Narrow" w:cs="Arial"/>
          <w:iCs/>
          <w:sz w:val="24"/>
          <w:szCs w:val="24"/>
        </w:rPr>
        <w:tab/>
      </w:r>
      <w:r>
        <w:rPr>
          <w:rFonts w:ascii="Arial Narrow" w:hAnsi="Arial Narrow" w:cs="Arial"/>
          <w:iCs/>
          <w:sz w:val="24"/>
          <w:szCs w:val="24"/>
        </w:rPr>
        <w:tab/>
      </w:r>
      <w:r>
        <w:rPr>
          <w:rFonts w:ascii="Arial Narrow" w:hAnsi="Arial Narrow" w:cs="Arial"/>
          <w:iCs/>
          <w:sz w:val="24"/>
          <w:szCs w:val="24"/>
        </w:rPr>
        <w:tab/>
      </w:r>
      <w:r>
        <w:rPr>
          <w:rFonts w:ascii="Arial Narrow" w:hAnsi="Arial Narrow" w:cs="Arial"/>
          <w:iCs/>
          <w:sz w:val="24"/>
          <w:szCs w:val="24"/>
        </w:rPr>
        <w:tab/>
      </w:r>
      <w:r>
        <w:rPr>
          <w:rFonts w:ascii="Arial Narrow" w:hAnsi="Arial Narrow" w:cs="Arial"/>
          <w:iCs/>
          <w:sz w:val="24"/>
          <w:szCs w:val="24"/>
        </w:rPr>
        <w:tab/>
      </w:r>
    </w:p>
    <w:p w14:paraId="2ED29C75" w14:textId="77777777" w:rsidR="00043801" w:rsidRDefault="00043801" w:rsidP="00E42AC0">
      <w:pPr>
        <w:spacing w:line="276" w:lineRule="auto"/>
        <w:rPr>
          <w:rFonts w:ascii="Arial Narrow" w:hAnsi="Arial Narrow"/>
          <w:b/>
          <w:sz w:val="24"/>
          <w:szCs w:val="24"/>
        </w:rPr>
      </w:pPr>
      <w:r>
        <w:rPr>
          <w:rFonts w:ascii="Arial Narrow" w:hAnsi="Arial Narrow"/>
          <w:b/>
          <w:sz w:val="24"/>
          <w:szCs w:val="24"/>
        </w:rPr>
        <w:t xml:space="preserve">* - jeżeli nie dotyczy należy </w:t>
      </w:r>
      <w:r>
        <w:rPr>
          <w:rFonts w:ascii="Arial Narrow" w:hAnsi="Arial Narrow"/>
          <w:b/>
          <w:sz w:val="24"/>
          <w:szCs w:val="24"/>
          <w:u w:val="single"/>
        </w:rPr>
        <w:t>obowiązkowo</w:t>
      </w:r>
      <w:r>
        <w:rPr>
          <w:rFonts w:ascii="Arial Narrow" w:hAnsi="Arial Narrow"/>
          <w:b/>
          <w:sz w:val="24"/>
          <w:szCs w:val="24"/>
        </w:rPr>
        <w:t xml:space="preserve"> skreślić</w:t>
      </w:r>
    </w:p>
    <w:p w14:paraId="60C910E4" w14:textId="77777777" w:rsidR="00043801" w:rsidRDefault="00043801" w:rsidP="00E42AC0">
      <w:pPr>
        <w:pStyle w:val="Tekstpodstawowy"/>
        <w:spacing w:line="276" w:lineRule="auto"/>
        <w:rPr>
          <w:rFonts w:ascii="Trebuchet MS" w:hAnsi="Trebuchet MS"/>
          <w:i/>
          <w:sz w:val="18"/>
          <w:szCs w:val="18"/>
        </w:rPr>
      </w:pPr>
      <w:r>
        <w:rPr>
          <w:rFonts w:ascii="Trebuchet MS" w:hAnsi="Trebuchet MS"/>
          <w:b/>
          <w:i/>
          <w:sz w:val="18"/>
          <w:szCs w:val="18"/>
          <w:vertAlign w:val="superscript"/>
        </w:rPr>
        <w:t>(1)</w:t>
      </w:r>
      <w:r>
        <w:rPr>
          <w:rFonts w:ascii="Trebuchet MS" w:hAnsi="Trebuchet MS"/>
          <w:b/>
          <w:i/>
          <w:sz w:val="18"/>
          <w:szCs w:val="18"/>
        </w:rPr>
        <w:t xml:space="preserve"> W</w:t>
      </w:r>
      <w:r>
        <w:rPr>
          <w:rFonts w:ascii="Trebuchet MS" w:hAnsi="Trebuchet MS"/>
          <w:i/>
          <w:sz w:val="18"/>
          <w:szCs w:val="18"/>
        </w:rPr>
        <w:t xml:space="preserve"> przypadku Wykonawców składających ofertę wspólną należy wypełnić dla każdego podmiotu osobno.</w:t>
      </w:r>
    </w:p>
    <w:p w14:paraId="1C99D33F" w14:textId="77777777" w:rsidR="00043801" w:rsidRDefault="00043801" w:rsidP="00E42AC0">
      <w:pPr>
        <w:pStyle w:val="Tekstprzypisudolnego"/>
        <w:spacing w:line="276" w:lineRule="auto"/>
        <w:ind w:hanging="12"/>
        <w:jc w:val="both"/>
        <w:rPr>
          <w:rStyle w:val="DeltaViewInsertion"/>
          <w:b w:val="0"/>
        </w:rPr>
      </w:pPr>
      <w:r>
        <w:rPr>
          <w:rStyle w:val="DeltaViewInsertion"/>
          <w:rFonts w:ascii="Trebuchet MS" w:hAnsi="Trebuchet MS" w:cs="Arial"/>
          <w:sz w:val="18"/>
          <w:szCs w:val="18"/>
        </w:rPr>
        <w:t>Mikroprzedsiębiorstwo: przedsiębiorstwo, które zatrudnia mniej niż 10 osób i którego roczny obrót lub roczna suma bilansowa nie przekracza 2 milionów EUR.</w:t>
      </w:r>
    </w:p>
    <w:p w14:paraId="5449D840" w14:textId="77777777" w:rsidR="00043801" w:rsidRDefault="00043801" w:rsidP="00E42AC0">
      <w:pPr>
        <w:pStyle w:val="Tekstprzypisudolnego"/>
        <w:spacing w:line="276" w:lineRule="auto"/>
        <w:ind w:hanging="12"/>
        <w:jc w:val="both"/>
        <w:rPr>
          <w:rStyle w:val="DeltaViewInsertion"/>
          <w:rFonts w:ascii="Trebuchet MS" w:hAnsi="Trebuchet MS" w:cs="Arial"/>
          <w:b w:val="0"/>
          <w:sz w:val="18"/>
          <w:szCs w:val="18"/>
        </w:rPr>
      </w:pPr>
      <w:r>
        <w:rPr>
          <w:rStyle w:val="DeltaViewInsertion"/>
          <w:rFonts w:ascii="Trebuchet MS" w:hAnsi="Trebuchet MS" w:cs="Arial"/>
          <w:sz w:val="18"/>
          <w:szCs w:val="18"/>
        </w:rPr>
        <w:t>Małe przedsiębiorstwo: przedsiębiorstwo, które zatrudnia mniej niż 50 osób i którego roczny obrót lub roczna suma bilansowa nie przekracza 10 milionów EUR.</w:t>
      </w:r>
    </w:p>
    <w:p w14:paraId="6E9AFC88" w14:textId="77777777" w:rsidR="005E568C" w:rsidRDefault="00043801" w:rsidP="00E42AC0">
      <w:pPr>
        <w:pStyle w:val="Tekstpodstawowy"/>
        <w:spacing w:line="276" w:lineRule="auto"/>
        <w:rPr>
          <w:rFonts w:ascii="Trebuchet MS" w:hAnsi="Trebuchet MS"/>
          <w:i/>
          <w:sz w:val="18"/>
          <w:szCs w:val="18"/>
        </w:rPr>
      </w:pPr>
      <w:r>
        <w:rPr>
          <w:rStyle w:val="DeltaViewInsertion"/>
          <w:rFonts w:ascii="Trebuchet MS" w:hAnsi="Trebuchet MS"/>
          <w:sz w:val="18"/>
          <w:szCs w:val="18"/>
        </w:rPr>
        <w:t>Średnie przedsiębiorstwa: przedsiębiorstwa, które nie są mikroprzedsiębiorstwami ani małymi przedsiębiorstwami</w:t>
      </w:r>
      <w:r>
        <w:rPr>
          <w:rFonts w:ascii="Trebuchet MS" w:hAnsi="Trebuchet MS"/>
          <w:i/>
          <w:sz w:val="18"/>
          <w:szCs w:val="18"/>
        </w:rPr>
        <w:t xml:space="preserve"> i które zatrudniają mniej niż 250 osób i których roczny obrót nie przekracza 50 milionów EUR lub roczna suma bilansowa nie przekracza 43 milionów EUR.</w:t>
      </w:r>
    </w:p>
    <w:p w14:paraId="330D03EB" w14:textId="77777777" w:rsidR="005E568C" w:rsidRDefault="005E568C" w:rsidP="00E42AC0">
      <w:pPr>
        <w:spacing w:line="276" w:lineRule="auto"/>
        <w:rPr>
          <w:rFonts w:ascii="Trebuchet MS" w:eastAsia="Arial" w:hAnsi="Trebuchet MS" w:cs="Arial"/>
          <w:i/>
          <w:color w:val="000000"/>
          <w:kern w:val="1"/>
          <w:sz w:val="18"/>
          <w:szCs w:val="18"/>
          <w:lang w:eastAsia="zh-CN" w:bidi="hi-IN"/>
        </w:rPr>
      </w:pPr>
      <w:r>
        <w:rPr>
          <w:rFonts w:ascii="Trebuchet MS" w:hAnsi="Trebuchet MS"/>
          <w:i/>
          <w:sz w:val="18"/>
          <w:szCs w:val="18"/>
        </w:rPr>
        <w:br w:type="page"/>
      </w:r>
    </w:p>
    <w:p w14:paraId="432188CD" w14:textId="1A35DD89" w:rsidR="00E968A6" w:rsidRPr="005D37CB" w:rsidRDefault="00A72C32" w:rsidP="005D37CB">
      <w:pPr>
        <w:ind w:firstLine="7797"/>
        <w:jc w:val="center"/>
        <w:rPr>
          <w:rFonts w:ascii="Arial Narrow" w:hAnsi="Arial Narrow"/>
          <w:b/>
          <w:bCs/>
          <w:sz w:val="24"/>
          <w:szCs w:val="24"/>
        </w:rPr>
      </w:pPr>
      <w:bookmarkStart w:id="3" w:name="_Toc179368083"/>
      <w:bookmarkStart w:id="4" w:name="_Toc187671459"/>
      <w:r w:rsidRPr="00307B7A">
        <w:rPr>
          <w:rStyle w:val="Nagwek2Znak"/>
        </w:rPr>
        <w:lastRenderedPageBreak/>
        <w:t xml:space="preserve">Załącznik </w:t>
      </w:r>
      <w:r w:rsidR="00686F9A">
        <w:rPr>
          <w:rStyle w:val="Nagwek2Znak"/>
        </w:rPr>
        <w:t>N</w:t>
      </w:r>
      <w:r w:rsidRPr="00307B7A">
        <w:rPr>
          <w:rStyle w:val="Nagwek2Znak"/>
        </w:rPr>
        <w:t xml:space="preserve">r </w:t>
      </w:r>
      <w:r w:rsidR="008B4AB2" w:rsidRPr="00307B7A">
        <w:rPr>
          <w:rStyle w:val="Nagwek2Znak"/>
        </w:rPr>
        <w:t>2</w:t>
      </w:r>
      <w:bookmarkEnd w:id="3"/>
      <w:r w:rsidR="005D37CB" w:rsidRPr="00307B7A">
        <w:rPr>
          <w:rStyle w:val="Nagwek2Znak"/>
        </w:rPr>
        <w:t>:</w:t>
      </w:r>
      <w:r w:rsidR="005D37CB" w:rsidRPr="00307B7A">
        <w:rPr>
          <w:rStyle w:val="Nagwek2Znak"/>
        </w:rPr>
        <w:br/>
      </w:r>
      <w:r w:rsidR="00167576" w:rsidRPr="00307B7A">
        <w:rPr>
          <w:rStyle w:val="Nagwek2Znak"/>
        </w:rPr>
        <w:t>O</w:t>
      </w:r>
      <w:r w:rsidR="00DB0836" w:rsidRPr="00307B7A">
        <w:rPr>
          <w:rStyle w:val="Nagwek2Znak"/>
        </w:rPr>
        <w:t>świadczenie</w:t>
      </w:r>
      <w:bookmarkEnd w:id="4"/>
      <w:r w:rsidR="009303DC" w:rsidRPr="005D37CB">
        <w:rPr>
          <w:rFonts w:ascii="Arial Narrow" w:hAnsi="Arial Narrow"/>
          <w:b/>
          <w:bCs/>
          <w:sz w:val="24"/>
          <w:szCs w:val="24"/>
        </w:rPr>
        <w:br/>
      </w:r>
      <w:r w:rsidR="00E968A6" w:rsidRPr="005D37CB">
        <w:rPr>
          <w:rFonts w:ascii="Arial Narrow" w:hAnsi="Arial Narrow"/>
          <w:b/>
          <w:bCs/>
          <w:sz w:val="24"/>
          <w:szCs w:val="24"/>
        </w:rPr>
        <w:t>dotyczące aktualności danych zawartych w oświadczeniu, o którym mowa w art. 125 ust. 1 ustawy Pzp</w:t>
      </w:r>
      <w:r w:rsidR="000003CB" w:rsidRPr="005D37CB">
        <w:rPr>
          <w:rFonts w:ascii="Arial Narrow" w:hAnsi="Arial Narrow"/>
          <w:b/>
          <w:bCs/>
          <w:sz w:val="24"/>
          <w:szCs w:val="24"/>
        </w:rPr>
        <w:t>.</w:t>
      </w:r>
    </w:p>
    <w:p w14:paraId="37734832" w14:textId="77777777" w:rsidR="00B84DA2" w:rsidRPr="00B84DA2" w:rsidRDefault="00B84DA2" w:rsidP="00E42AC0">
      <w:pPr>
        <w:spacing w:line="276" w:lineRule="auto"/>
        <w:rPr>
          <w:lang w:eastAsia="ar-SA"/>
        </w:rPr>
      </w:pPr>
    </w:p>
    <w:p w14:paraId="7CFE8E82" w14:textId="3AA3C2C1" w:rsidR="00B84DA2" w:rsidRPr="00A2701F" w:rsidRDefault="00B84DA2"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 xml:space="preserve"> P</w:t>
      </w:r>
      <w:r w:rsidRPr="00A2701F">
        <w:rPr>
          <w:rFonts w:ascii="Arial Narrow" w:hAnsi="Arial Narrow" w:cstheme="minorBidi"/>
          <w:b/>
          <w:color w:val="385623" w:themeColor="accent6" w:themeShade="80"/>
        </w:rPr>
        <w:t xml:space="preserve">ełnienie funkcji Inżyniera Kontraktu nad realizacją zadania pn.: </w:t>
      </w:r>
    </w:p>
    <w:p w14:paraId="4CAE025E" w14:textId="77777777" w:rsidR="00B84DA2" w:rsidRPr="00A2701F" w:rsidRDefault="00B84DA2" w:rsidP="00E42AC0">
      <w:pPr>
        <w:pStyle w:val="Default"/>
        <w:spacing w:line="276" w:lineRule="auto"/>
        <w:jc w:val="center"/>
        <w:rPr>
          <w:rFonts w:ascii="Arial Narrow" w:hAnsi="Arial Narrow" w:cstheme="minorBidi"/>
          <w:b/>
          <w:color w:val="385623" w:themeColor="accent6" w:themeShade="80"/>
        </w:rPr>
      </w:pPr>
      <w:r w:rsidRPr="00A2701F">
        <w:rPr>
          <w:rFonts w:ascii="Arial Narrow" w:hAnsi="Arial Narrow" w:cstheme="minorBidi"/>
          <w:b/>
          <w:color w:val="385623" w:themeColor="accent6" w:themeShade="80"/>
        </w:rPr>
        <w:t>"Przebudowa amfiteatru w Nakle nad Notecią."</w:t>
      </w:r>
    </w:p>
    <w:p w14:paraId="7889FEBB" w14:textId="77777777" w:rsidR="00E968A6" w:rsidRPr="00E968A6" w:rsidRDefault="00E968A6" w:rsidP="00E42AC0">
      <w:pPr>
        <w:spacing w:line="276" w:lineRule="auto"/>
        <w:ind w:left="3560"/>
        <w:rPr>
          <w:rFonts w:ascii="Arial Narrow" w:eastAsia="Times New Roman" w:hAnsi="Arial Narrow"/>
          <w:b/>
        </w:rPr>
      </w:pPr>
    </w:p>
    <w:p w14:paraId="60FE391A" w14:textId="77777777" w:rsidR="00E968A6" w:rsidRPr="00E968A6" w:rsidRDefault="00E968A6" w:rsidP="00E42AC0">
      <w:pPr>
        <w:spacing w:after="0" w:line="276" w:lineRule="auto"/>
        <w:rPr>
          <w:rFonts w:ascii="Arial Narrow" w:eastAsia="Times New Roman" w:hAnsi="Arial Narrow" w:cs="Open Sans"/>
          <w:b/>
        </w:rPr>
      </w:pPr>
      <w:r w:rsidRPr="00E968A6">
        <w:rPr>
          <w:rFonts w:ascii="Arial Narrow" w:eastAsia="Times New Roman" w:hAnsi="Arial Narrow" w:cs="Open Sans"/>
          <w:b/>
        </w:rPr>
        <w:t>Ja/my, niżej podpisany/i</w:t>
      </w:r>
    </w:p>
    <w:p w14:paraId="13E18D50" w14:textId="77777777" w:rsidR="00E968A6" w:rsidRPr="00E968A6" w:rsidRDefault="00E968A6" w:rsidP="00E42AC0">
      <w:pPr>
        <w:spacing w:after="0" w:line="276" w:lineRule="auto"/>
        <w:rPr>
          <w:rFonts w:ascii="Arial Narrow" w:eastAsia="Times New Roman" w:hAnsi="Arial Narrow" w:cs="Open Sans"/>
        </w:rPr>
      </w:pPr>
    </w:p>
    <w:p w14:paraId="4EF6FAFF" w14:textId="77777777" w:rsidR="00E968A6" w:rsidRPr="00E968A6" w:rsidRDefault="00E968A6" w:rsidP="00E42AC0">
      <w:pPr>
        <w:spacing w:after="0" w:line="276" w:lineRule="auto"/>
        <w:rPr>
          <w:rFonts w:ascii="Arial Narrow" w:eastAsia="Times New Roman" w:hAnsi="Arial Narrow" w:cs="Open Sans"/>
        </w:rPr>
      </w:pPr>
      <w:r w:rsidRPr="00E968A6">
        <w:rPr>
          <w:rFonts w:ascii="Arial Narrow" w:eastAsia="Times New Roman" w:hAnsi="Arial Narrow" w:cs="Open Sans"/>
        </w:rPr>
        <w:t>................................................................................................................................................</w:t>
      </w:r>
    </w:p>
    <w:p w14:paraId="7407E6AB" w14:textId="77777777" w:rsidR="00E968A6" w:rsidRPr="00E968A6" w:rsidRDefault="00E968A6" w:rsidP="00E42AC0">
      <w:pPr>
        <w:spacing w:after="0" w:line="276" w:lineRule="auto"/>
        <w:rPr>
          <w:rFonts w:ascii="Arial Narrow" w:eastAsia="Times New Roman" w:hAnsi="Arial Narrow" w:cs="Open Sans"/>
          <w:i/>
        </w:rPr>
      </w:pPr>
      <w:r w:rsidRPr="00E968A6">
        <w:rPr>
          <w:rFonts w:ascii="Arial Narrow" w:eastAsia="Times New Roman" w:hAnsi="Arial Narrow" w:cs="Open Sans"/>
          <w:i/>
        </w:rPr>
        <w:t>(imię i nazwisko osoby składającej oświadczenie oraz stanowisko/podstawa do reprezentacji)</w:t>
      </w:r>
    </w:p>
    <w:p w14:paraId="6E292CBF" w14:textId="77777777" w:rsidR="00E968A6" w:rsidRPr="00E968A6" w:rsidRDefault="00E968A6" w:rsidP="00E42AC0">
      <w:pPr>
        <w:spacing w:after="0" w:line="276" w:lineRule="auto"/>
        <w:rPr>
          <w:rFonts w:ascii="Arial Narrow" w:eastAsia="Times New Roman" w:hAnsi="Arial Narrow" w:cs="Open Sans"/>
        </w:rPr>
      </w:pPr>
    </w:p>
    <w:p w14:paraId="3CA69AB1" w14:textId="77777777" w:rsidR="00E968A6" w:rsidRPr="00E968A6" w:rsidRDefault="00E968A6" w:rsidP="00E42AC0">
      <w:pPr>
        <w:spacing w:after="0" w:line="276" w:lineRule="auto"/>
        <w:rPr>
          <w:rFonts w:ascii="Arial Narrow" w:eastAsia="Times New Roman" w:hAnsi="Arial Narrow" w:cs="Open Sans"/>
          <w:b/>
        </w:rPr>
      </w:pPr>
      <w:r w:rsidRPr="00E968A6">
        <w:rPr>
          <w:rFonts w:ascii="Arial Narrow" w:eastAsia="Times New Roman" w:hAnsi="Arial Narrow" w:cs="Open Sans"/>
          <w:b/>
        </w:rPr>
        <w:t>działając w imieniu i na rzecz:</w:t>
      </w:r>
    </w:p>
    <w:p w14:paraId="5E894327" w14:textId="77777777" w:rsidR="00E968A6" w:rsidRPr="00E968A6" w:rsidRDefault="00E968A6" w:rsidP="00E42AC0">
      <w:pPr>
        <w:spacing w:after="0" w:line="276" w:lineRule="auto"/>
        <w:rPr>
          <w:rFonts w:ascii="Arial Narrow" w:eastAsia="Times New Roman" w:hAnsi="Arial Narrow" w:cs="Open Sans"/>
        </w:rPr>
      </w:pPr>
    </w:p>
    <w:p w14:paraId="52E21A9D" w14:textId="77777777" w:rsidR="00E968A6" w:rsidRPr="00E968A6" w:rsidRDefault="00E968A6" w:rsidP="00E42AC0">
      <w:pPr>
        <w:spacing w:after="0" w:line="276" w:lineRule="auto"/>
        <w:rPr>
          <w:rFonts w:ascii="Arial Narrow" w:eastAsia="Times New Roman" w:hAnsi="Arial Narrow" w:cs="Open Sans"/>
        </w:rPr>
      </w:pPr>
      <w:r w:rsidRPr="00E968A6">
        <w:rPr>
          <w:rFonts w:ascii="Arial Narrow" w:eastAsia="Times New Roman" w:hAnsi="Arial Narrow" w:cs="Open Sans"/>
        </w:rPr>
        <w:t>.......................................................................................................................................................</w:t>
      </w:r>
    </w:p>
    <w:p w14:paraId="4723E502" w14:textId="77777777" w:rsidR="00E968A6" w:rsidRPr="00E968A6" w:rsidRDefault="00E968A6" w:rsidP="00E42AC0">
      <w:pPr>
        <w:spacing w:after="0" w:line="276" w:lineRule="auto"/>
        <w:rPr>
          <w:rFonts w:ascii="Arial Narrow" w:eastAsia="Times New Roman" w:hAnsi="Arial Narrow" w:cs="Open Sans"/>
        </w:rPr>
      </w:pPr>
    </w:p>
    <w:p w14:paraId="47154DC0" w14:textId="77777777" w:rsidR="00E968A6" w:rsidRPr="00E968A6" w:rsidRDefault="00E968A6" w:rsidP="00E42AC0">
      <w:pPr>
        <w:spacing w:after="0" w:line="276" w:lineRule="auto"/>
        <w:rPr>
          <w:rFonts w:ascii="Arial Narrow" w:eastAsia="Times New Roman" w:hAnsi="Arial Narrow" w:cs="Open Sans"/>
        </w:rPr>
      </w:pPr>
      <w:r w:rsidRPr="00E968A6">
        <w:rPr>
          <w:rFonts w:ascii="Arial Narrow" w:eastAsia="Times New Roman" w:hAnsi="Arial Narrow" w:cs="Open Sans"/>
        </w:rPr>
        <w:t>.......................................................................................................................................................</w:t>
      </w:r>
    </w:p>
    <w:p w14:paraId="1754984B" w14:textId="77777777" w:rsidR="00E968A6" w:rsidRPr="00E968A6" w:rsidRDefault="00E968A6" w:rsidP="00E42AC0">
      <w:pPr>
        <w:spacing w:after="0" w:line="276" w:lineRule="auto"/>
        <w:rPr>
          <w:rFonts w:ascii="Arial Narrow" w:eastAsia="Times New Roman" w:hAnsi="Arial Narrow" w:cs="Open Sans"/>
        </w:rPr>
      </w:pPr>
    </w:p>
    <w:p w14:paraId="23632B0C" w14:textId="77777777" w:rsidR="00E968A6" w:rsidRPr="00E968A6" w:rsidRDefault="00E968A6" w:rsidP="00E42AC0">
      <w:pPr>
        <w:spacing w:after="0" w:line="276" w:lineRule="auto"/>
        <w:rPr>
          <w:rFonts w:ascii="Arial Narrow" w:eastAsia="Times New Roman" w:hAnsi="Arial Narrow" w:cs="Open Sans"/>
          <w:i/>
        </w:rPr>
      </w:pPr>
      <w:r w:rsidRPr="00E968A6">
        <w:rPr>
          <w:rFonts w:ascii="Arial Narrow" w:eastAsia="Times New Roman" w:hAnsi="Arial Narrow" w:cs="Open Sans"/>
          <w:i/>
        </w:rPr>
        <w:t xml:space="preserve"> (imię i nazwisko/firma Wykonawcy, adres siedziby, w zależności od podmiotu: NIP/PESEL, KRS)</w:t>
      </w:r>
    </w:p>
    <w:p w14:paraId="2E772EDF" w14:textId="77777777" w:rsidR="00E968A6" w:rsidRPr="00E968A6" w:rsidRDefault="00E968A6" w:rsidP="00E42AC0">
      <w:pPr>
        <w:spacing w:after="0" w:line="276" w:lineRule="auto"/>
        <w:rPr>
          <w:rFonts w:ascii="Arial Narrow" w:eastAsia="Times New Roman" w:hAnsi="Arial Narrow" w:cs="Open Sans"/>
          <w:i/>
        </w:rPr>
      </w:pPr>
    </w:p>
    <w:p w14:paraId="2D38971B" w14:textId="77777777" w:rsidR="00E968A6" w:rsidRPr="00E968A6" w:rsidRDefault="00E968A6" w:rsidP="00E42AC0">
      <w:pPr>
        <w:spacing w:line="276" w:lineRule="auto"/>
        <w:rPr>
          <w:rFonts w:ascii="Arial Narrow" w:eastAsia="Times New Roman" w:hAnsi="Arial Narrow" w:cs="Open Sans"/>
        </w:rPr>
      </w:pPr>
    </w:p>
    <w:p w14:paraId="6F09A333" w14:textId="77777777" w:rsidR="00E968A6" w:rsidRPr="00E968A6" w:rsidRDefault="00E968A6" w:rsidP="00E42AC0">
      <w:pPr>
        <w:spacing w:line="276" w:lineRule="auto"/>
        <w:jc w:val="both"/>
        <w:rPr>
          <w:rFonts w:ascii="Arial Narrow" w:eastAsia="Times New Roman" w:hAnsi="Arial Narrow" w:cs="Open Sans"/>
          <w:b/>
          <w:bCs/>
          <w:color w:val="000000"/>
        </w:rPr>
      </w:pPr>
      <w:r w:rsidRPr="00E968A6">
        <w:rPr>
          <w:rFonts w:ascii="Arial Narrow" w:eastAsia="Times New Roman" w:hAnsi="Arial Narrow" w:cs="Open Sans"/>
          <w:b/>
          <w:bCs/>
        </w:rPr>
        <w:t xml:space="preserve">Oświadczam/y, że </w:t>
      </w:r>
      <w:r w:rsidRPr="00E968A6">
        <w:rPr>
          <w:rFonts w:ascii="Arial Narrow" w:eastAsia="Times New Roman" w:hAnsi="Arial Narrow" w:cs="Open Sans"/>
          <w:b/>
          <w:bCs/>
          <w:color w:val="000000"/>
        </w:rPr>
        <w:t>informacje zawarte w oświadczeniu, o którym mowa w art. 125 ust. 1 ustawy Pzp w zakresie odnoszącym się do podstaw wykluczenia, wskazanych w:</w:t>
      </w:r>
    </w:p>
    <w:p w14:paraId="5FC6C4CD" w14:textId="77777777" w:rsidR="00E968A6" w:rsidRPr="00E968A6" w:rsidRDefault="00E968A6" w:rsidP="00E42AC0">
      <w:pPr>
        <w:numPr>
          <w:ilvl w:val="0"/>
          <w:numId w:val="30"/>
        </w:numPr>
        <w:spacing w:before="120" w:after="0" w:line="276" w:lineRule="auto"/>
        <w:ind w:left="760" w:hanging="357"/>
        <w:rPr>
          <w:rFonts w:ascii="Arial Narrow" w:hAnsi="Arial Narrow" w:cs="Open Sans"/>
        </w:rPr>
      </w:pPr>
      <w:r w:rsidRPr="00E968A6">
        <w:rPr>
          <w:rFonts w:ascii="Arial Narrow" w:hAnsi="Arial Narrow" w:cs="Open Sans"/>
        </w:rPr>
        <w:t>art. 108 ust. 1 pkt 3 ustawy Pzp,</w:t>
      </w:r>
    </w:p>
    <w:p w14:paraId="6778CE41" w14:textId="77777777" w:rsidR="00E968A6" w:rsidRPr="00E968A6" w:rsidRDefault="00E968A6" w:rsidP="00E42AC0">
      <w:pPr>
        <w:numPr>
          <w:ilvl w:val="0"/>
          <w:numId w:val="30"/>
        </w:numPr>
        <w:spacing w:before="120" w:after="0" w:line="276" w:lineRule="auto"/>
        <w:ind w:left="760" w:hanging="357"/>
        <w:jc w:val="both"/>
        <w:rPr>
          <w:rFonts w:ascii="Arial Narrow" w:hAnsi="Arial Narrow" w:cs="Open Sans"/>
        </w:rPr>
      </w:pPr>
      <w:r w:rsidRPr="00E968A6">
        <w:rPr>
          <w:rFonts w:ascii="Arial Narrow" w:hAnsi="Arial Narrow" w:cs="Open Sans"/>
        </w:rPr>
        <w:t>art. 108 ust. 1 pkt 4 ustawy Pzp, dotyczących orzeczenia zakazu ubiegania się o zamówienie publiczne tytułem środka zapobiegawczego,</w:t>
      </w:r>
    </w:p>
    <w:p w14:paraId="208D6F07" w14:textId="77777777" w:rsidR="00E968A6" w:rsidRPr="00E968A6" w:rsidRDefault="00E968A6" w:rsidP="00E42AC0">
      <w:pPr>
        <w:numPr>
          <w:ilvl w:val="0"/>
          <w:numId w:val="30"/>
        </w:numPr>
        <w:spacing w:before="120" w:after="0" w:line="276" w:lineRule="auto"/>
        <w:ind w:left="760" w:hanging="357"/>
        <w:jc w:val="both"/>
        <w:rPr>
          <w:rFonts w:ascii="Arial Narrow" w:hAnsi="Arial Narrow" w:cs="Open Sans"/>
        </w:rPr>
      </w:pPr>
      <w:r w:rsidRPr="00E968A6">
        <w:rPr>
          <w:rFonts w:ascii="Arial Narrow" w:hAnsi="Arial Narrow" w:cs="Open Sans"/>
        </w:rPr>
        <w:t>art. 108 ust. 1 pkt 5 ustawy Pzp, dotyczących zawarcia z innymi wykonawcami porozumienia mającego na celu zakłócenie konkurencji,</w:t>
      </w:r>
    </w:p>
    <w:p w14:paraId="6CE92A18" w14:textId="1C3DB3D9" w:rsidR="00E968A6" w:rsidRDefault="00E968A6" w:rsidP="00E42AC0">
      <w:pPr>
        <w:numPr>
          <w:ilvl w:val="0"/>
          <w:numId w:val="30"/>
        </w:numPr>
        <w:spacing w:before="120" w:after="0" w:line="276" w:lineRule="auto"/>
        <w:ind w:left="760" w:hanging="357"/>
        <w:jc w:val="both"/>
        <w:rPr>
          <w:rFonts w:ascii="Arial Narrow" w:hAnsi="Arial Narrow" w:cs="Open Sans"/>
        </w:rPr>
      </w:pPr>
      <w:r w:rsidRPr="00E968A6">
        <w:rPr>
          <w:rFonts w:ascii="Arial Narrow" w:hAnsi="Arial Narrow" w:cs="Open Sans"/>
        </w:rPr>
        <w:t>art. 108 ust. 1 pkt 6 ustawy Pzp</w:t>
      </w:r>
      <w:r w:rsidR="00042119">
        <w:rPr>
          <w:rFonts w:ascii="Arial Narrow" w:hAnsi="Arial Narrow" w:cs="Open Sans"/>
        </w:rPr>
        <w:t>.</w:t>
      </w:r>
    </w:p>
    <w:p w14:paraId="771C2195" w14:textId="478DB159" w:rsidR="000F720B" w:rsidRPr="000F720B" w:rsidRDefault="000F720B" w:rsidP="00E42AC0">
      <w:pPr>
        <w:numPr>
          <w:ilvl w:val="0"/>
          <w:numId w:val="30"/>
        </w:numPr>
        <w:spacing w:before="120" w:after="0" w:line="276" w:lineRule="auto"/>
        <w:ind w:left="760" w:hanging="357"/>
        <w:jc w:val="both"/>
        <w:rPr>
          <w:rFonts w:ascii="Arial Narrow" w:hAnsi="Arial Narrow" w:cs="Open Sans"/>
        </w:rPr>
      </w:pPr>
      <w:r>
        <w:rPr>
          <w:rFonts w:ascii="Arial Narrow" w:hAnsi="Arial Narrow" w:cs="Open Sans"/>
        </w:rPr>
        <w:t>art. 109 ust. 1 pkt 5,7 i 10</w:t>
      </w:r>
      <w:r w:rsidRPr="00E968A6">
        <w:rPr>
          <w:rFonts w:ascii="Arial Narrow" w:hAnsi="Arial Narrow" w:cs="Open Sans"/>
        </w:rPr>
        <w:t xml:space="preserve"> ustawy Pzp</w:t>
      </w:r>
      <w:r>
        <w:rPr>
          <w:rFonts w:ascii="Arial Narrow" w:hAnsi="Arial Narrow" w:cs="Open Sans"/>
        </w:rPr>
        <w:t>.</w:t>
      </w:r>
    </w:p>
    <w:p w14:paraId="535C5AD6" w14:textId="77777777" w:rsidR="00E968A6" w:rsidRPr="00E968A6" w:rsidRDefault="00E968A6" w:rsidP="00E42AC0">
      <w:pPr>
        <w:tabs>
          <w:tab w:val="left" w:pos="447"/>
        </w:tabs>
        <w:spacing w:line="276" w:lineRule="auto"/>
        <w:ind w:right="80"/>
        <w:jc w:val="both"/>
        <w:rPr>
          <w:rFonts w:ascii="Arial Narrow" w:eastAsia="Times New Roman" w:hAnsi="Arial Narrow" w:cs="Open Sans"/>
        </w:rPr>
      </w:pPr>
    </w:p>
    <w:p w14:paraId="599B7188" w14:textId="77777777" w:rsidR="00E97748" w:rsidRPr="00E97748" w:rsidRDefault="00E97748" w:rsidP="00E42AC0">
      <w:pPr>
        <w:pStyle w:val="Tekstkomentarza"/>
        <w:spacing w:line="276" w:lineRule="auto"/>
        <w:jc w:val="center"/>
        <w:rPr>
          <w:b/>
        </w:rPr>
      </w:pPr>
      <w:r w:rsidRPr="00E97748">
        <w:rPr>
          <w:rFonts w:ascii="Arial Narrow" w:hAnsi="Arial Narrow"/>
          <w:b/>
          <w:bCs/>
          <w:color w:val="FF0000"/>
          <w:sz w:val="24"/>
          <w:szCs w:val="24"/>
        </w:rPr>
        <w:t xml:space="preserve">Dokument należy przekazać w postaci elektronicznej opatrzonej </w:t>
      </w:r>
      <w:r w:rsidRPr="00E97748">
        <w:rPr>
          <w:rFonts w:ascii="Arial Narrow" w:eastAsia="Arial" w:hAnsi="Arial Narrow"/>
          <w:b/>
          <w:bCs/>
          <w:color w:val="FF0000"/>
          <w:kern w:val="1"/>
          <w:sz w:val="24"/>
          <w:szCs w:val="24"/>
          <w:lang w:eastAsia="zh-CN" w:bidi="hi-IN"/>
        </w:rPr>
        <w:t xml:space="preserve">kwalifikowanym podpisem elektronicznym, </w:t>
      </w:r>
      <w:r w:rsidRPr="00E97748">
        <w:rPr>
          <w:rFonts w:ascii="Arial Narrow" w:hAnsi="Arial Narrow"/>
          <w:b/>
          <w:bCs/>
          <w:color w:val="FF0000"/>
          <w:sz w:val="24"/>
          <w:szCs w:val="24"/>
        </w:rPr>
        <w:t xml:space="preserve">osoby (osób) uprawnionej do reprezentowania </w:t>
      </w:r>
      <w:r w:rsidRPr="00E97748">
        <w:rPr>
          <w:rFonts w:ascii="Arial Narrow" w:hAnsi="Arial Narrow"/>
          <w:b/>
          <w:color w:val="FF0000"/>
          <w:sz w:val="24"/>
          <w:szCs w:val="24"/>
        </w:rPr>
        <w:t xml:space="preserve">Wykonawcy, a w przypadku gdy zostało sporządzone jako dokument papierowy i opatrzony własnoręcznym podpisem - należy przekazać cyfrowe odwzorowanie (np. skan) opatrzone </w:t>
      </w:r>
      <w:r w:rsidRPr="00E97748">
        <w:rPr>
          <w:rFonts w:ascii="Arial Narrow" w:eastAsia="Arial" w:hAnsi="Arial Narrow"/>
          <w:b/>
          <w:bCs/>
          <w:color w:val="FF0000"/>
          <w:kern w:val="1"/>
          <w:sz w:val="24"/>
          <w:szCs w:val="24"/>
          <w:lang w:eastAsia="zh-CN" w:bidi="hi-IN"/>
        </w:rPr>
        <w:t>kwalifikowanym podpisem elektronicznym, poświadczonym zgodność cyfrowego odwzorowania z dokumentem w postaci papierowej</w:t>
      </w:r>
    </w:p>
    <w:p w14:paraId="24CF8733" w14:textId="28477D37" w:rsidR="00E97748" w:rsidRDefault="00E968A6" w:rsidP="00E42AC0">
      <w:pPr>
        <w:tabs>
          <w:tab w:val="left" w:pos="1978"/>
          <w:tab w:val="left" w:pos="3828"/>
          <w:tab w:val="center" w:pos="4677"/>
        </w:tabs>
        <w:spacing w:line="276" w:lineRule="auto"/>
        <w:jc w:val="center"/>
        <w:rPr>
          <w:rFonts w:ascii="Arial Narrow" w:hAnsi="Arial Narrow" w:cs="Times New Roman"/>
          <w:b/>
          <w:sz w:val="24"/>
          <w:szCs w:val="24"/>
          <w:u w:val="single"/>
        </w:rPr>
      </w:pPr>
      <w:r>
        <w:rPr>
          <w:rFonts w:ascii="Arial Narrow" w:hAnsi="Arial Narrow" w:cs="Times New Roman"/>
          <w:b/>
          <w:sz w:val="24"/>
          <w:szCs w:val="24"/>
          <w:u w:val="single"/>
        </w:rPr>
        <w:br w:type="page"/>
      </w:r>
      <w:bookmarkStart w:id="5" w:name="_Toc179368084"/>
    </w:p>
    <w:p w14:paraId="4C56FD76" w14:textId="0AE3C29F" w:rsidR="00E97748" w:rsidRPr="008842B7" w:rsidRDefault="00E97748" w:rsidP="008842B7">
      <w:pPr>
        <w:pStyle w:val="Nagwek2"/>
      </w:pPr>
      <w:bookmarkStart w:id="6" w:name="_Toc187671460"/>
      <w:r w:rsidRPr="00066ACB">
        <w:lastRenderedPageBreak/>
        <w:t xml:space="preserve">Załącznik </w:t>
      </w:r>
      <w:r w:rsidR="00686F9A">
        <w:t>N</w:t>
      </w:r>
      <w:r w:rsidRPr="00066ACB">
        <w:t xml:space="preserve">r </w:t>
      </w:r>
      <w:r w:rsidR="00E33394">
        <w:t>2a</w:t>
      </w:r>
      <w:r w:rsidR="00167576" w:rsidRPr="00066ACB">
        <w:t>:</w:t>
      </w:r>
      <w:r w:rsidR="008842B7">
        <w:br/>
      </w:r>
      <w:r w:rsidR="003D16DD" w:rsidRPr="00E968A6">
        <w:rPr>
          <w:rFonts w:eastAsia="Times New Roman"/>
        </w:rPr>
        <w:t>Oświadczenie</w:t>
      </w:r>
      <w:r w:rsidR="003D16DD">
        <w:rPr>
          <w:rFonts w:eastAsia="Times New Roman"/>
        </w:rPr>
        <w:t xml:space="preserve"> Własne</w:t>
      </w:r>
      <w:bookmarkEnd w:id="6"/>
    </w:p>
    <w:p w14:paraId="404665DE" w14:textId="77777777" w:rsidR="00E97748" w:rsidRPr="00E968A6" w:rsidRDefault="00E97748" w:rsidP="00E42AC0">
      <w:pPr>
        <w:tabs>
          <w:tab w:val="left" w:pos="8271"/>
        </w:tabs>
        <w:spacing w:line="276" w:lineRule="auto"/>
        <w:rPr>
          <w:rFonts w:ascii="Arial Narrow" w:eastAsia="Times New Roman" w:hAnsi="Arial Narrow" w:cs="Open Sans"/>
          <w:b/>
          <w:bCs/>
          <w:iCs/>
          <w:color w:val="000000"/>
          <w:lang w:eastAsia="ar-SA"/>
        </w:rPr>
      </w:pPr>
      <w:r>
        <w:rPr>
          <w:rFonts w:ascii="Arial Narrow" w:eastAsia="Times New Roman" w:hAnsi="Arial Narrow" w:cs="Open Sans"/>
          <w:b/>
          <w:bCs/>
          <w:iCs/>
          <w:color w:val="000000"/>
          <w:lang w:eastAsia="ar-SA"/>
        </w:rPr>
        <w:t>(Wykonawcy/Wykonawcy wspólnie ubiegającego się o zamówienia/podmiotu udostępniającego zasoby)</w:t>
      </w:r>
    </w:p>
    <w:p w14:paraId="67BED2DB" w14:textId="77777777" w:rsidR="00E97748" w:rsidRPr="00E968A6" w:rsidRDefault="00E97748" w:rsidP="00E42AC0">
      <w:pPr>
        <w:tabs>
          <w:tab w:val="left" w:pos="8271"/>
        </w:tabs>
        <w:spacing w:line="276" w:lineRule="auto"/>
        <w:jc w:val="center"/>
        <w:rPr>
          <w:rFonts w:ascii="Arial Narrow" w:eastAsia="Times New Roman" w:hAnsi="Arial Narrow" w:cs="Open Sans"/>
          <w:b/>
          <w:bCs/>
          <w:iCs/>
          <w:color w:val="000000"/>
          <w:lang w:eastAsia="ar-SA"/>
        </w:rPr>
      </w:pPr>
      <w:r w:rsidRPr="00E968A6">
        <w:rPr>
          <w:rFonts w:ascii="Arial Narrow" w:eastAsia="Times New Roman" w:hAnsi="Arial Narrow" w:cs="Open Sans"/>
          <w:b/>
          <w:bCs/>
          <w:iCs/>
          <w:color w:val="000000"/>
          <w:lang w:eastAsia="ar-SA"/>
        </w:rPr>
        <w:t xml:space="preserve">dotyczące aktualności danych </w:t>
      </w:r>
    </w:p>
    <w:p w14:paraId="5DCE199A" w14:textId="77777777" w:rsidR="00B84DA2" w:rsidRDefault="00B84DA2"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P</w:t>
      </w:r>
      <w:r w:rsidRPr="00A2701F">
        <w:rPr>
          <w:rFonts w:ascii="Arial Narrow" w:hAnsi="Arial Narrow" w:cstheme="minorBidi"/>
          <w:b/>
          <w:color w:val="385623" w:themeColor="accent6" w:themeShade="80"/>
        </w:rPr>
        <w:t>ełnienie funkcji Inżyniera Kontrak</w:t>
      </w:r>
      <w:r>
        <w:rPr>
          <w:rFonts w:ascii="Arial Narrow" w:hAnsi="Arial Narrow" w:cstheme="minorBidi"/>
          <w:b/>
          <w:color w:val="385623" w:themeColor="accent6" w:themeShade="80"/>
        </w:rPr>
        <w:t xml:space="preserve">tu </w:t>
      </w:r>
    </w:p>
    <w:p w14:paraId="46B91810" w14:textId="77777777" w:rsidR="00B84DA2" w:rsidRDefault="00B84DA2"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 xml:space="preserve">nad realizacją zadania pn.: </w:t>
      </w:r>
      <w:r w:rsidRPr="00A2701F">
        <w:rPr>
          <w:rFonts w:ascii="Arial Narrow" w:hAnsi="Arial Narrow" w:cstheme="minorBidi"/>
          <w:b/>
          <w:color w:val="385623" w:themeColor="accent6" w:themeShade="80"/>
        </w:rPr>
        <w:t>"Przebudowa amfiteatru w Nakle nad Notecią."</w:t>
      </w:r>
    </w:p>
    <w:p w14:paraId="45DD05F6" w14:textId="77777777" w:rsidR="00B84DA2" w:rsidRPr="00A2701F" w:rsidRDefault="00B84DA2" w:rsidP="00E42AC0">
      <w:pPr>
        <w:pStyle w:val="Default"/>
        <w:spacing w:line="276" w:lineRule="auto"/>
        <w:jc w:val="center"/>
        <w:rPr>
          <w:rFonts w:ascii="Arial Narrow" w:hAnsi="Arial Narrow" w:cstheme="minorBidi"/>
          <w:b/>
          <w:color w:val="385623" w:themeColor="accent6" w:themeShade="80"/>
        </w:rPr>
      </w:pPr>
    </w:p>
    <w:p w14:paraId="28FCDA5B" w14:textId="77777777" w:rsidR="00E97748" w:rsidRPr="00E968A6" w:rsidRDefault="00E97748" w:rsidP="00E42AC0">
      <w:pPr>
        <w:spacing w:after="0" w:line="276" w:lineRule="auto"/>
        <w:rPr>
          <w:rFonts w:ascii="Arial Narrow" w:eastAsia="Times New Roman" w:hAnsi="Arial Narrow" w:cs="Open Sans"/>
          <w:b/>
        </w:rPr>
      </w:pPr>
      <w:r w:rsidRPr="00E968A6">
        <w:rPr>
          <w:rFonts w:ascii="Arial Narrow" w:eastAsia="Times New Roman" w:hAnsi="Arial Narrow" w:cs="Open Sans"/>
          <w:b/>
        </w:rPr>
        <w:t>Ja/my, niżej podpisany/i</w:t>
      </w:r>
    </w:p>
    <w:p w14:paraId="07519A85" w14:textId="77777777" w:rsidR="00E97748" w:rsidRPr="00E968A6" w:rsidRDefault="00E97748" w:rsidP="00E42AC0">
      <w:pPr>
        <w:spacing w:after="0" w:line="276" w:lineRule="auto"/>
        <w:rPr>
          <w:rFonts w:ascii="Arial Narrow" w:eastAsia="Times New Roman" w:hAnsi="Arial Narrow" w:cs="Open Sans"/>
        </w:rPr>
      </w:pPr>
    </w:p>
    <w:p w14:paraId="60A1A267" w14:textId="77777777" w:rsidR="00E97748" w:rsidRPr="00E968A6" w:rsidRDefault="00E97748" w:rsidP="00E42AC0">
      <w:pPr>
        <w:spacing w:after="0" w:line="276" w:lineRule="auto"/>
        <w:rPr>
          <w:rFonts w:ascii="Arial Narrow" w:eastAsia="Times New Roman" w:hAnsi="Arial Narrow" w:cs="Open Sans"/>
        </w:rPr>
      </w:pPr>
      <w:r w:rsidRPr="00E968A6">
        <w:rPr>
          <w:rFonts w:ascii="Arial Narrow" w:eastAsia="Times New Roman" w:hAnsi="Arial Narrow" w:cs="Open Sans"/>
        </w:rPr>
        <w:t>................................................................................................................................................</w:t>
      </w:r>
    </w:p>
    <w:p w14:paraId="33E02B33" w14:textId="77777777" w:rsidR="00E97748" w:rsidRPr="00E968A6" w:rsidRDefault="00E97748" w:rsidP="00E42AC0">
      <w:pPr>
        <w:spacing w:after="0" w:line="276" w:lineRule="auto"/>
        <w:rPr>
          <w:rFonts w:ascii="Arial Narrow" w:eastAsia="Times New Roman" w:hAnsi="Arial Narrow" w:cs="Open Sans"/>
          <w:i/>
        </w:rPr>
      </w:pPr>
      <w:r w:rsidRPr="00E968A6">
        <w:rPr>
          <w:rFonts w:ascii="Arial Narrow" w:eastAsia="Times New Roman" w:hAnsi="Arial Narrow" w:cs="Open Sans"/>
          <w:i/>
        </w:rPr>
        <w:t>(imię i nazwisko osoby składającej oświadczenie oraz stanowisko/podstawa do reprezentacji)</w:t>
      </w:r>
    </w:p>
    <w:p w14:paraId="39E61EF1" w14:textId="77777777" w:rsidR="00E97748" w:rsidRPr="00E968A6" w:rsidRDefault="00E97748" w:rsidP="00E42AC0">
      <w:pPr>
        <w:spacing w:after="0" w:line="276" w:lineRule="auto"/>
        <w:rPr>
          <w:rFonts w:ascii="Arial Narrow" w:eastAsia="Times New Roman" w:hAnsi="Arial Narrow" w:cs="Open Sans"/>
        </w:rPr>
      </w:pPr>
    </w:p>
    <w:p w14:paraId="4C3DCE1B" w14:textId="77777777" w:rsidR="00E97748" w:rsidRPr="00E968A6" w:rsidRDefault="00E97748" w:rsidP="00E42AC0">
      <w:pPr>
        <w:spacing w:after="0" w:line="276" w:lineRule="auto"/>
        <w:rPr>
          <w:rFonts w:ascii="Arial Narrow" w:eastAsia="Times New Roman" w:hAnsi="Arial Narrow" w:cs="Open Sans"/>
          <w:b/>
        </w:rPr>
      </w:pPr>
      <w:r w:rsidRPr="00E968A6">
        <w:rPr>
          <w:rFonts w:ascii="Arial Narrow" w:eastAsia="Times New Roman" w:hAnsi="Arial Narrow" w:cs="Open Sans"/>
          <w:b/>
        </w:rPr>
        <w:t>działając w imieniu i na rzecz:</w:t>
      </w:r>
    </w:p>
    <w:p w14:paraId="7A18B161" w14:textId="77777777" w:rsidR="00E97748" w:rsidRPr="00E968A6" w:rsidRDefault="00E97748" w:rsidP="00E42AC0">
      <w:pPr>
        <w:spacing w:after="0" w:line="276" w:lineRule="auto"/>
        <w:rPr>
          <w:rFonts w:ascii="Arial Narrow" w:eastAsia="Times New Roman" w:hAnsi="Arial Narrow" w:cs="Open Sans"/>
        </w:rPr>
      </w:pPr>
    </w:p>
    <w:p w14:paraId="2059D2B2" w14:textId="77777777" w:rsidR="00E97748" w:rsidRPr="00E968A6" w:rsidRDefault="00E97748" w:rsidP="00E42AC0">
      <w:pPr>
        <w:spacing w:after="0" w:line="276" w:lineRule="auto"/>
        <w:rPr>
          <w:rFonts w:ascii="Arial Narrow" w:eastAsia="Times New Roman" w:hAnsi="Arial Narrow" w:cs="Open Sans"/>
        </w:rPr>
      </w:pPr>
      <w:r w:rsidRPr="00E968A6">
        <w:rPr>
          <w:rFonts w:ascii="Arial Narrow" w:eastAsia="Times New Roman" w:hAnsi="Arial Narrow" w:cs="Open Sans"/>
        </w:rPr>
        <w:t>.......................................................................................................................................................</w:t>
      </w:r>
    </w:p>
    <w:p w14:paraId="30F4C544" w14:textId="77777777" w:rsidR="00E97748" w:rsidRPr="00E968A6" w:rsidRDefault="00E97748" w:rsidP="00E42AC0">
      <w:pPr>
        <w:spacing w:after="0" w:line="276" w:lineRule="auto"/>
        <w:rPr>
          <w:rFonts w:ascii="Arial Narrow" w:eastAsia="Times New Roman" w:hAnsi="Arial Narrow" w:cs="Open Sans"/>
        </w:rPr>
      </w:pPr>
    </w:p>
    <w:p w14:paraId="394089EF" w14:textId="77777777" w:rsidR="00E97748" w:rsidRPr="00E968A6" w:rsidRDefault="00E97748" w:rsidP="00E42AC0">
      <w:pPr>
        <w:spacing w:after="0" w:line="276" w:lineRule="auto"/>
        <w:rPr>
          <w:rFonts w:ascii="Arial Narrow" w:eastAsia="Times New Roman" w:hAnsi="Arial Narrow" w:cs="Open Sans"/>
        </w:rPr>
      </w:pPr>
      <w:r w:rsidRPr="00E968A6">
        <w:rPr>
          <w:rFonts w:ascii="Arial Narrow" w:eastAsia="Times New Roman" w:hAnsi="Arial Narrow" w:cs="Open Sans"/>
        </w:rPr>
        <w:t>.......................................................................................................................................................</w:t>
      </w:r>
    </w:p>
    <w:p w14:paraId="7BF8738E" w14:textId="77777777" w:rsidR="00E97748" w:rsidRPr="00E968A6" w:rsidRDefault="00E97748" w:rsidP="00E42AC0">
      <w:pPr>
        <w:spacing w:after="0" w:line="276" w:lineRule="auto"/>
        <w:rPr>
          <w:rFonts w:ascii="Arial Narrow" w:eastAsia="Times New Roman" w:hAnsi="Arial Narrow" w:cs="Open Sans"/>
        </w:rPr>
      </w:pPr>
    </w:p>
    <w:p w14:paraId="057617B5" w14:textId="77777777" w:rsidR="00E97748" w:rsidRPr="00E968A6" w:rsidRDefault="00E97748" w:rsidP="00E42AC0">
      <w:pPr>
        <w:spacing w:after="0" w:line="276" w:lineRule="auto"/>
        <w:rPr>
          <w:rFonts w:ascii="Arial Narrow" w:eastAsia="Times New Roman" w:hAnsi="Arial Narrow" w:cs="Open Sans"/>
          <w:i/>
        </w:rPr>
      </w:pPr>
      <w:r w:rsidRPr="00E968A6">
        <w:rPr>
          <w:rFonts w:ascii="Arial Narrow" w:eastAsia="Times New Roman" w:hAnsi="Arial Narrow" w:cs="Open Sans"/>
          <w:i/>
        </w:rPr>
        <w:t xml:space="preserve"> (imię i nazwisko/firma Wykonawcy, adres siedziby, w zależności od podmiotu: NIP/PESEL, KRS)</w:t>
      </w:r>
    </w:p>
    <w:p w14:paraId="1E783DD1" w14:textId="77777777" w:rsidR="00E97748" w:rsidRPr="00E968A6" w:rsidRDefault="00E97748" w:rsidP="00E42AC0">
      <w:pPr>
        <w:spacing w:after="0" w:line="276" w:lineRule="auto"/>
        <w:rPr>
          <w:rFonts w:ascii="Arial Narrow" w:eastAsia="Times New Roman" w:hAnsi="Arial Narrow" w:cs="Open Sans"/>
          <w:i/>
        </w:rPr>
      </w:pPr>
    </w:p>
    <w:p w14:paraId="05E84436" w14:textId="77777777" w:rsidR="00E97748" w:rsidRPr="00E968A6" w:rsidRDefault="00E97748" w:rsidP="00E42AC0">
      <w:pPr>
        <w:spacing w:line="276" w:lineRule="auto"/>
        <w:rPr>
          <w:rFonts w:ascii="Arial Narrow" w:eastAsia="Times New Roman" w:hAnsi="Arial Narrow" w:cs="Open Sans"/>
        </w:rPr>
      </w:pPr>
    </w:p>
    <w:p w14:paraId="3A8D7175" w14:textId="40A29197" w:rsidR="00E97748" w:rsidRPr="00073982" w:rsidRDefault="00E97748" w:rsidP="00E42AC0">
      <w:pPr>
        <w:tabs>
          <w:tab w:val="left" w:pos="8271"/>
        </w:tabs>
        <w:spacing w:line="276" w:lineRule="auto"/>
        <w:jc w:val="both"/>
        <w:rPr>
          <w:rFonts w:ascii="Arial Narrow" w:hAnsi="Arial Narrow" w:cs="Arial"/>
          <w:b/>
          <w:sz w:val="24"/>
          <w:szCs w:val="24"/>
        </w:rPr>
      </w:pPr>
      <w:r w:rsidRPr="00073982">
        <w:rPr>
          <w:rFonts w:ascii="Arial Narrow" w:eastAsia="Times New Roman" w:hAnsi="Arial Narrow" w:cs="Open Sans"/>
          <w:b/>
          <w:bCs/>
          <w:sz w:val="24"/>
          <w:szCs w:val="24"/>
        </w:rPr>
        <w:t xml:space="preserve">Oświadczam/y, że </w:t>
      </w:r>
      <w:r w:rsidRPr="00073982">
        <w:rPr>
          <w:rFonts w:ascii="Arial Narrow" w:eastAsia="Times New Roman" w:hAnsi="Arial Narrow" w:cs="Open Sans"/>
          <w:b/>
          <w:bCs/>
          <w:color w:val="000000"/>
          <w:sz w:val="24"/>
          <w:szCs w:val="24"/>
        </w:rPr>
        <w:t xml:space="preserve">informacje zawarte w oświadczeniu, </w:t>
      </w:r>
      <w:r w:rsidRPr="00073982">
        <w:rPr>
          <w:rFonts w:ascii="Arial Narrow" w:hAnsi="Arial Narrow" w:cs="Arial"/>
          <w:b/>
          <w:sz w:val="24"/>
          <w:szCs w:val="24"/>
        </w:rPr>
        <w:t>składanym na podstawie</w:t>
      </w:r>
      <w:r>
        <w:rPr>
          <w:rFonts w:ascii="Arial Narrow" w:hAnsi="Arial Narrow" w:cs="Arial"/>
          <w:b/>
          <w:sz w:val="24"/>
          <w:szCs w:val="24"/>
        </w:rPr>
        <w:t xml:space="preserve"> </w:t>
      </w:r>
      <w:r w:rsidRPr="00073982">
        <w:rPr>
          <w:rFonts w:ascii="Arial Narrow" w:hAnsi="Arial Narrow" w:cs="Arial"/>
          <w:b/>
          <w:sz w:val="24"/>
          <w:szCs w:val="24"/>
        </w:rPr>
        <w:t xml:space="preserve">art. 125 ust. 1 ustawy Pzp </w:t>
      </w:r>
      <w:r w:rsidRPr="00073982">
        <w:rPr>
          <w:rFonts w:ascii="Arial Narrow" w:eastAsia="Times New Roman" w:hAnsi="Arial Narrow" w:cs="Open Sans"/>
          <w:b/>
          <w:bCs/>
          <w:iCs/>
          <w:color w:val="000000"/>
          <w:sz w:val="24"/>
          <w:szCs w:val="24"/>
          <w:lang w:eastAsia="ar-SA"/>
        </w:rPr>
        <w:t>w przypadku Wykonawcy/Wykonawcy wspólnie ubiegającego się o zamówienia lub</w:t>
      </w:r>
      <w:r>
        <w:rPr>
          <w:rFonts w:ascii="Arial Narrow" w:hAnsi="Arial Narrow" w:cs="Arial"/>
          <w:b/>
          <w:sz w:val="24"/>
          <w:szCs w:val="24"/>
        </w:rPr>
        <w:t xml:space="preserve"> </w:t>
      </w:r>
      <w:r w:rsidRPr="00073982">
        <w:rPr>
          <w:rFonts w:ascii="Arial Narrow" w:eastAsia="Times New Roman" w:hAnsi="Arial Narrow" w:cs="Open Sans"/>
          <w:b/>
          <w:bCs/>
          <w:iCs/>
          <w:color w:val="000000"/>
          <w:sz w:val="24"/>
          <w:szCs w:val="24"/>
          <w:lang w:eastAsia="ar-SA"/>
        </w:rPr>
        <w:t xml:space="preserve">na podstawie art. 125 ust. 5 </w:t>
      </w:r>
      <w:r>
        <w:rPr>
          <w:rFonts w:ascii="Arial Narrow" w:eastAsia="Times New Roman" w:hAnsi="Arial Narrow" w:cs="Open Sans"/>
          <w:b/>
          <w:bCs/>
          <w:iCs/>
          <w:color w:val="000000"/>
          <w:sz w:val="24"/>
          <w:szCs w:val="24"/>
          <w:lang w:eastAsia="ar-SA"/>
        </w:rPr>
        <w:t xml:space="preserve">Pzp </w:t>
      </w:r>
      <w:r w:rsidRPr="00073982">
        <w:rPr>
          <w:rFonts w:ascii="Arial Narrow" w:eastAsia="Times New Roman" w:hAnsi="Arial Narrow" w:cs="Open Sans"/>
          <w:b/>
          <w:bCs/>
          <w:iCs/>
          <w:color w:val="000000"/>
          <w:sz w:val="24"/>
          <w:szCs w:val="24"/>
          <w:lang w:eastAsia="ar-SA"/>
        </w:rPr>
        <w:t>w przypadku podmiotu udostępniającego zasoby</w:t>
      </w:r>
      <w:r w:rsidRPr="00073982">
        <w:rPr>
          <w:rFonts w:ascii="Arial Narrow" w:hAnsi="Arial Narrow" w:cs="Arial"/>
          <w:b/>
          <w:sz w:val="24"/>
          <w:szCs w:val="24"/>
        </w:rPr>
        <w:t xml:space="preserve">, </w:t>
      </w:r>
      <w:r w:rsidRPr="00073982">
        <w:rPr>
          <w:rFonts w:ascii="Arial Narrow" w:eastAsia="Times New Roman" w:hAnsi="Arial Narrow" w:cs="Open Sans"/>
          <w:b/>
          <w:bCs/>
          <w:color w:val="000000"/>
          <w:sz w:val="24"/>
          <w:szCs w:val="24"/>
        </w:rPr>
        <w:t>stanowiącym</w:t>
      </w:r>
      <w:r w:rsidRPr="00A06BF3">
        <w:rPr>
          <w:rFonts w:ascii="Arial Narrow" w:eastAsia="Times New Roman" w:hAnsi="Arial Narrow" w:cs="Open Sans"/>
          <w:b/>
          <w:bCs/>
          <w:color w:val="000000"/>
          <w:sz w:val="24"/>
          <w:szCs w:val="24"/>
        </w:rPr>
        <w:t xml:space="preserve"> </w:t>
      </w:r>
      <w:r>
        <w:rPr>
          <w:rFonts w:ascii="Arial Narrow" w:eastAsia="Times New Roman" w:hAnsi="Arial Narrow" w:cs="Open Sans"/>
          <w:b/>
          <w:bCs/>
          <w:color w:val="000000"/>
          <w:sz w:val="24"/>
          <w:szCs w:val="24"/>
        </w:rPr>
        <w:t xml:space="preserve">odpowiednio </w:t>
      </w:r>
      <w:r w:rsidRPr="00A06BF3">
        <w:rPr>
          <w:rFonts w:ascii="Arial Narrow" w:eastAsia="Times New Roman" w:hAnsi="Arial Narrow" w:cs="Open Sans"/>
          <w:b/>
          <w:bCs/>
          <w:color w:val="000000"/>
          <w:sz w:val="24"/>
          <w:szCs w:val="24"/>
        </w:rPr>
        <w:t xml:space="preserve">załącznik nr </w:t>
      </w:r>
      <w:r w:rsidR="00690030">
        <w:rPr>
          <w:rFonts w:ascii="Arial Narrow" w:eastAsia="Times New Roman" w:hAnsi="Arial Narrow" w:cs="Open Sans"/>
          <w:b/>
          <w:bCs/>
          <w:color w:val="000000"/>
          <w:sz w:val="24"/>
          <w:szCs w:val="24"/>
        </w:rPr>
        <w:t>8 lub 8</w:t>
      </w:r>
      <w:r>
        <w:rPr>
          <w:rFonts w:ascii="Arial Narrow" w:eastAsia="Times New Roman" w:hAnsi="Arial Narrow" w:cs="Open Sans"/>
          <w:b/>
          <w:bCs/>
          <w:color w:val="000000"/>
          <w:sz w:val="24"/>
          <w:szCs w:val="24"/>
        </w:rPr>
        <w:t>a</w:t>
      </w:r>
      <w:r w:rsidRPr="00A06BF3">
        <w:rPr>
          <w:rFonts w:ascii="Arial Narrow" w:eastAsia="Times New Roman" w:hAnsi="Arial Narrow" w:cs="Open Sans"/>
          <w:b/>
          <w:bCs/>
          <w:color w:val="000000"/>
          <w:sz w:val="24"/>
          <w:szCs w:val="24"/>
        </w:rPr>
        <w:t xml:space="preserve"> do SWZ, w zakresie odnoszącym się do podstaw wykluczenia wskazanych w:</w:t>
      </w:r>
    </w:p>
    <w:p w14:paraId="5F4664ED" w14:textId="77777777" w:rsidR="00E97748" w:rsidRPr="009644A6" w:rsidRDefault="00E97748" w:rsidP="00E42AC0">
      <w:pPr>
        <w:numPr>
          <w:ilvl w:val="0"/>
          <w:numId w:val="30"/>
        </w:numPr>
        <w:spacing w:before="120" w:after="0" w:line="276" w:lineRule="auto"/>
        <w:ind w:left="760" w:hanging="357"/>
        <w:jc w:val="both"/>
        <w:rPr>
          <w:rFonts w:ascii="Arial Narrow" w:hAnsi="Arial Narrow" w:cs="Open Sans"/>
        </w:rPr>
      </w:pPr>
      <w:r w:rsidRPr="009644A6">
        <w:rPr>
          <w:rFonts w:ascii="Arial Narrow" w:hAnsi="Arial Narrow"/>
        </w:rPr>
        <w:t xml:space="preserve">art. 5 k Rozporządzenia 833/2014 Rady (UE) z dnia 31 lipca 2014 r. dot. środków ograniczających w związku z działaniami Rosji destabilizującymi sytuację na Ukrainie oraz </w:t>
      </w:r>
    </w:p>
    <w:p w14:paraId="2A9AC69E" w14:textId="77777777" w:rsidR="00E97748" w:rsidRPr="009644A6" w:rsidRDefault="00E97748" w:rsidP="00E42AC0">
      <w:pPr>
        <w:numPr>
          <w:ilvl w:val="0"/>
          <w:numId w:val="30"/>
        </w:numPr>
        <w:spacing w:before="120" w:after="0" w:line="276" w:lineRule="auto"/>
        <w:ind w:left="760" w:hanging="357"/>
        <w:jc w:val="both"/>
        <w:rPr>
          <w:rFonts w:ascii="Arial Narrow" w:hAnsi="Arial Narrow" w:cs="Open Sans"/>
        </w:rPr>
      </w:pPr>
      <w:r w:rsidRPr="009644A6">
        <w:rPr>
          <w:rFonts w:ascii="Arial Narrow" w:hAnsi="Arial Narrow"/>
        </w:rPr>
        <w:t>art. 7 ust. 1 ustawy o szczególnych rozwiązaniach w zakresie przeciwdziałania wspieraniu agresji na Ukrainę oraz służących ochronie bezpieczeństwa narodowego</w:t>
      </w:r>
    </w:p>
    <w:p w14:paraId="0EC2722B" w14:textId="77777777" w:rsidR="00E97748" w:rsidRDefault="00E97748" w:rsidP="00E42AC0">
      <w:pPr>
        <w:spacing w:before="120" w:line="276" w:lineRule="auto"/>
        <w:rPr>
          <w:rFonts w:ascii="Arial Narrow" w:eastAsia="Times New Roman" w:hAnsi="Arial Narrow" w:cs="Open Sans"/>
          <w:bCs/>
          <w:color w:val="000000"/>
        </w:rPr>
      </w:pPr>
    </w:p>
    <w:p w14:paraId="54A29C22" w14:textId="77777777" w:rsidR="00E97748" w:rsidRPr="00E968A6" w:rsidRDefault="00E97748" w:rsidP="00E42AC0">
      <w:pPr>
        <w:spacing w:before="120" w:line="276" w:lineRule="auto"/>
        <w:rPr>
          <w:rFonts w:ascii="Arial Narrow" w:eastAsia="Times New Roman" w:hAnsi="Arial Narrow" w:cs="Open Sans"/>
          <w:bCs/>
          <w:color w:val="000000"/>
          <w:sz w:val="36"/>
          <w:szCs w:val="36"/>
        </w:rPr>
      </w:pPr>
      <w:r w:rsidRPr="00E968A6">
        <w:rPr>
          <w:rFonts w:ascii="Arial Narrow" w:eastAsia="Times New Roman" w:hAnsi="Arial Narrow" w:cs="Open Sans"/>
          <w:bCs/>
          <w:color w:val="000000"/>
          <w:sz w:val="36"/>
          <w:szCs w:val="36"/>
        </w:rPr>
        <w:t xml:space="preserve">- </w:t>
      </w:r>
      <w:r w:rsidRPr="00E968A6">
        <w:rPr>
          <w:rFonts w:ascii="Arial Narrow" w:eastAsia="Times New Roman" w:hAnsi="Arial Narrow" w:cs="Open Sans"/>
          <w:b/>
          <w:color w:val="000000"/>
          <w:sz w:val="36"/>
          <w:szCs w:val="36"/>
        </w:rPr>
        <w:t>są aktualne.</w:t>
      </w:r>
    </w:p>
    <w:p w14:paraId="7D4CAD3F" w14:textId="77777777" w:rsidR="00E97748" w:rsidRPr="00E968A6" w:rsidRDefault="00E97748" w:rsidP="00E42AC0">
      <w:pPr>
        <w:tabs>
          <w:tab w:val="left" w:pos="447"/>
        </w:tabs>
        <w:spacing w:after="0" w:line="276" w:lineRule="auto"/>
        <w:ind w:right="80"/>
        <w:jc w:val="both"/>
        <w:rPr>
          <w:rFonts w:ascii="Arial Narrow" w:eastAsia="Times New Roman" w:hAnsi="Arial Narrow" w:cs="Open Sans"/>
        </w:rPr>
      </w:pPr>
    </w:p>
    <w:p w14:paraId="019F557B" w14:textId="77777777" w:rsidR="00E97748" w:rsidRPr="00E97748" w:rsidRDefault="00E97748" w:rsidP="00E42AC0">
      <w:pPr>
        <w:pStyle w:val="Tekstkomentarza"/>
        <w:spacing w:line="276" w:lineRule="auto"/>
        <w:jc w:val="center"/>
        <w:rPr>
          <w:b/>
        </w:rPr>
      </w:pPr>
      <w:r w:rsidRPr="00E97748">
        <w:rPr>
          <w:rFonts w:ascii="Arial Narrow" w:hAnsi="Arial Narrow"/>
          <w:b/>
          <w:bCs/>
          <w:color w:val="FF0000"/>
          <w:sz w:val="24"/>
          <w:szCs w:val="24"/>
        </w:rPr>
        <w:t xml:space="preserve">Dokument należy przekazać w postaci elektronicznej opatrzonej </w:t>
      </w:r>
      <w:r w:rsidRPr="00E97748">
        <w:rPr>
          <w:rFonts w:ascii="Arial Narrow" w:eastAsia="Arial" w:hAnsi="Arial Narrow"/>
          <w:b/>
          <w:bCs/>
          <w:color w:val="FF0000"/>
          <w:kern w:val="1"/>
          <w:sz w:val="24"/>
          <w:szCs w:val="24"/>
          <w:lang w:eastAsia="zh-CN" w:bidi="hi-IN"/>
        </w:rPr>
        <w:t xml:space="preserve">kwalifikowanym podpisem elektronicznym, </w:t>
      </w:r>
      <w:r w:rsidRPr="00E97748">
        <w:rPr>
          <w:rFonts w:ascii="Arial Narrow" w:hAnsi="Arial Narrow"/>
          <w:b/>
          <w:bCs/>
          <w:color w:val="FF0000"/>
          <w:sz w:val="24"/>
          <w:szCs w:val="24"/>
        </w:rPr>
        <w:t xml:space="preserve">osoby (osób) uprawnionej do reprezentowania </w:t>
      </w:r>
      <w:r w:rsidRPr="00E97748">
        <w:rPr>
          <w:rFonts w:ascii="Arial Narrow" w:hAnsi="Arial Narrow"/>
          <w:b/>
          <w:color w:val="FF0000"/>
          <w:sz w:val="24"/>
          <w:szCs w:val="24"/>
        </w:rPr>
        <w:t xml:space="preserve">Wykonawcy, a w przypadku gdy zostało sporządzone jako dokument papierowy i opatrzony własnoręcznym podpisem - należy przekazać cyfrowe odwzorowanie (np. skan) opatrzone </w:t>
      </w:r>
      <w:r w:rsidRPr="00E97748">
        <w:rPr>
          <w:rFonts w:ascii="Arial Narrow" w:eastAsia="Arial" w:hAnsi="Arial Narrow"/>
          <w:b/>
          <w:bCs/>
          <w:color w:val="FF0000"/>
          <w:kern w:val="1"/>
          <w:sz w:val="24"/>
          <w:szCs w:val="24"/>
          <w:lang w:eastAsia="zh-CN" w:bidi="hi-IN"/>
        </w:rPr>
        <w:t>kwalifikowanym podpisem elektronicznym, poświadczonym zgodność cyfrowego odwzorowania z dokumentem w postaci papierowej</w:t>
      </w:r>
    </w:p>
    <w:p w14:paraId="4B3A9AA3" w14:textId="77777777" w:rsidR="00B84DA2" w:rsidRDefault="00B84DA2" w:rsidP="003C29BD">
      <w:pPr>
        <w:pStyle w:val="Nagwek2"/>
        <w:spacing w:line="276" w:lineRule="auto"/>
        <w:ind w:firstLine="0"/>
        <w:jc w:val="left"/>
      </w:pPr>
    </w:p>
    <w:p w14:paraId="224B4B1D" w14:textId="77777777" w:rsidR="00B84DA2" w:rsidRDefault="00B84DA2" w:rsidP="00E42AC0">
      <w:pPr>
        <w:pStyle w:val="Nagwek2"/>
        <w:spacing w:line="276" w:lineRule="auto"/>
        <w:ind w:left="-142" w:firstLine="6379"/>
      </w:pPr>
    </w:p>
    <w:p w14:paraId="58002F1A" w14:textId="3C3EF782" w:rsidR="00A72C32" w:rsidRPr="008B4AB2" w:rsidRDefault="00E968A6" w:rsidP="00E42AC0">
      <w:pPr>
        <w:pStyle w:val="Nagwek2"/>
        <w:spacing w:line="276" w:lineRule="auto"/>
        <w:ind w:left="-142" w:firstLine="6379"/>
      </w:pPr>
      <w:bookmarkStart w:id="7" w:name="_Toc187671461"/>
      <w:r>
        <w:lastRenderedPageBreak/>
        <w:t xml:space="preserve">Załącznik </w:t>
      </w:r>
      <w:r w:rsidR="008B4AB2">
        <w:t>N</w:t>
      </w:r>
      <w:r>
        <w:t xml:space="preserve">r </w:t>
      </w:r>
      <w:r w:rsidR="008B4AB2">
        <w:t>3:</w:t>
      </w:r>
      <w:r w:rsidR="004E5E35">
        <w:br/>
      </w:r>
      <w:r w:rsidR="00A72C32" w:rsidRPr="00A72C32">
        <w:t>Zobowiązanie  podmiotu o oddaniu Wykonawcy swoich zasobów</w:t>
      </w:r>
      <w:bookmarkEnd w:id="5"/>
      <w:bookmarkEnd w:id="7"/>
    </w:p>
    <w:p w14:paraId="1A1BD25D" w14:textId="77777777" w:rsidR="00A72C32" w:rsidRPr="00A72C32" w:rsidRDefault="00A72C32" w:rsidP="00E42AC0">
      <w:pPr>
        <w:spacing w:line="276" w:lineRule="auto"/>
        <w:jc w:val="center"/>
        <w:rPr>
          <w:rFonts w:ascii="Arial Narrow" w:hAnsi="Arial Narrow"/>
          <w:sz w:val="24"/>
          <w:szCs w:val="24"/>
        </w:rPr>
      </w:pPr>
      <w:r w:rsidRPr="00A72C32">
        <w:rPr>
          <w:rFonts w:ascii="Arial Narrow" w:eastAsia="SimSun" w:hAnsi="Arial Narrow" w:cs="Times New Roman"/>
          <w:b/>
          <w:sz w:val="24"/>
          <w:szCs w:val="24"/>
          <w:u w:val="single"/>
        </w:rPr>
        <w:t>w zakresie zdolności technicznych/zawodowych</w:t>
      </w:r>
    </w:p>
    <w:p w14:paraId="0F99C9BE" w14:textId="77777777" w:rsidR="00B84DA2" w:rsidRDefault="00B84DA2"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P</w:t>
      </w:r>
      <w:r w:rsidRPr="00A2701F">
        <w:rPr>
          <w:rFonts w:ascii="Arial Narrow" w:hAnsi="Arial Narrow" w:cstheme="minorBidi"/>
          <w:b/>
          <w:color w:val="385623" w:themeColor="accent6" w:themeShade="80"/>
        </w:rPr>
        <w:t>ełnienie funkcji Inżyniera Kontrak</w:t>
      </w:r>
      <w:r>
        <w:rPr>
          <w:rFonts w:ascii="Arial Narrow" w:hAnsi="Arial Narrow" w:cstheme="minorBidi"/>
          <w:b/>
          <w:color w:val="385623" w:themeColor="accent6" w:themeShade="80"/>
        </w:rPr>
        <w:t xml:space="preserve">tu </w:t>
      </w:r>
    </w:p>
    <w:p w14:paraId="19DD4522" w14:textId="77777777" w:rsidR="00B84DA2" w:rsidRPr="00A2701F" w:rsidRDefault="00B84DA2"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 xml:space="preserve">nad realizacją zadania pn.: </w:t>
      </w:r>
      <w:r w:rsidRPr="00A2701F">
        <w:rPr>
          <w:rFonts w:ascii="Arial Narrow" w:hAnsi="Arial Narrow" w:cstheme="minorBidi"/>
          <w:b/>
          <w:color w:val="385623" w:themeColor="accent6" w:themeShade="80"/>
        </w:rPr>
        <w:t>"Przebudowa amfiteatru w Nakle nad Notecią."</w:t>
      </w:r>
    </w:p>
    <w:p w14:paraId="5678AF3A" w14:textId="77777777" w:rsidR="00A72C32" w:rsidRPr="00A72C32" w:rsidRDefault="00A72C32" w:rsidP="00E42AC0">
      <w:pPr>
        <w:spacing w:line="276" w:lineRule="auto"/>
        <w:jc w:val="right"/>
        <w:rPr>
          <w:rFonts w:ascii="Arial Narrow" w:hAnsi="Arial Narrow" w:cs="Times New Roman"/>
          <w:b/>
          <w:bCs/>
          <w:iCs/>
          <w:sz w:val="24"/>
          <w:szCs w:val="24"/>
          <w:u w:val="single"/>
        </w:rPr>
      </w:pPr>
    </w:p>
    <w:p w14:paraId="6EE732A9" w14:textId="77777777" w:rsidR="00A72C32" w:rsidRPr="00A72C32" w:rsidRDefault="00A72C32" w:rsidP="00E42AC0">
      <w:pPr>
        <w:tabs>
          <w:tab w:val="left" w:pos="5415"/>
        </w:tabs>
        <w:spacing w:line="276" w:lineRule="auto"/>
        <w:ind w:left="426" w:right="254" w:hanging="426"/>
        <w:rPr>
          <w:rFonts w:ascii="Arial Narrow" w:hAnsi="Arial Narrow" w:cs="Times New Roman"/>
          <w:bCs/>
          <w:iCs/>
          <w:sz w:val="24"/>
          <w:szCs w:val="24"/>
        </w:rPr>
      </w:pPr>
      <w:r w:rsidRPr="00A72C32">
        <w:rPr>
          <w:rFonts w:ascii="Arial Narrow" w:hAnsi="Arial Narrow" w:cs="Times New Roman"/>
          <w:bCs/>
          <w:iCs/>
          <w:sz w:val="24"/>
          <w:szCs w:val="24"/>
        </w:rPr>
        <w:t>Ja/My</w:t>
      </w:r>
    </w:p>
    <w:p w14:paraId="368F817E" w14:textId="56DF5F68" w:rsidR="00A72C32" w:rsidRPr="00A72C32" w:rsidRDefault="00A72C32" w:rsidP="00E42AC0">
      <w:pPr>
        <w:tabs>
          <w:tab w:val="left" w:pos="5415"/>
        </w:tabs>
        <w:spacing w:line="276" w:lineRule="auto"/>
        <w:ind w:left="426" w:right="254" w:hanging="426"/>
        <w:rPr>
          <w:rFonts w:ascii="Arial Narrow" w:hAnsi="Arial Narrow" w:cs="Times New Roman"/>
          <w:bCs/>
          <w:iCs/>
          <w:sz w:val="24"/>
          <w:szCs w:val="24"/>
          <w:vertAlign w:val="superscript"/>
        </w:rPr>
      </w:pPr>
      <w:r w:rsidRPr="00A72C32">
        <w:rPr>
          <w:rFonts w:ascii="Arial Narrow" w:hAnsi="Arial Narrow" w:cs="Times New Roman"/>
          <w:bCs/>
          <w:iCs/>
          <w:sz w:val="24"/>
          <w:szCs w:val="24"/>
        </w:rPr>
        <w:t>.......................................................................................................................................................</w:t>
      </w:r>
      <w:r w:rsidRPr="00A72C32">
        <w:rPr>
          <w:rFonts w:ascii="Arial Narrow" w:hAnsi="Arial Narrow" w:cs="Times New Roman"/>
          <w:bCs/>
          <w:iCs/>
          <w:sz w:val="24"/>
          <w:szCs w:val="24"/>
          <w:vertAlign w:val="superscript"/>
        </w:rPr>
        <w:t>1</w:t>
      </w:r>
    </w:p>
    <w:p w14:paraId="3A67A19B" w14:textId="77777777" w:rsidR="00A72C32" w:rsidRPr="00A72C32" w:rsidRDefault="00A72C32" w:rsidP="00E42AC0">
      <w:pPr>
        <w:tabs>
          <w:tab w:val="left" w:pos="5415"/>
        </w:tabs>
        <w:spacing w:line="276" w:lineRule="auto"/>
        <w:ind w:left="426" w:right="254" w:hanging="426"/>
        <w:jc w:val="center"/>
        <w:rPr>
          <w:rFonts w:ascii="Arial Narrow" w:hAnsi="Arial Narrow" w:cs="Times New Roman"/>
          <w:bCs/>
          <w:i/>
          <w:iCs/>
          <w:sz w:val="24"/>
          <w:szCs w:val="24"/>
          <w:vertAlign w:val="superscript"/>
        </w:rPr>
      </w:pPr>
      <w:r w:rsidRPr="00A72C32">
        <w:rPr>
          <w:rFonts w:ascii="Arial Narrow" w:hAnsi="Arial Narrow" w:cs="Times New Roman"/>
          <w:bCs/>
          <w:i/>
          <w:iCs/>
          <w:sz w:val="24"/>
          <w:szCs w:val="24"/>
          <w:vertAlign w:val="superscript"/>
        </w:rPr>
        <w:t>(nazwa Podmiotu udostępniającego zasoby)</w:t>
      </w:r>
    </w:p>
    <w:p w14:paraId="34AF8130" w14:textId="77777777" w:rsidR="00A72C32" w:rsidRPr="00A72C32" w:rsidRDefault="00A72C32" w:rsidP="00E42AC0">
      <w:pPr>
        <w:tabs>
          <w:tab w:val="left" w:pos="5415"/>
        </w:tabs>
        <w:spacing w:line="276" w:lineRule="auto"/>
        <w:ind w:left="426" w:right="254" w:hanging="426"/>
        <w:rPr>
          <w:rFonts w:ascii="Arial Narrow" w:hAnsi="Arial Narrow" w:cs="Times New Roman"/>
          <w:bCs/>
          <w:i/>
          <w:iCs/>
          <w:sz w:val="24"/>
          <w:szCs w:val="24"/>
          <w:vertAlign w:val="superscript"/>
        </w:rPr>
      </w:pPr>
    </w:p>
    <w:p w14:paraId="4BFBEC06" w14:textId="77777777" w:rsidR="00A72C32" w:rsidRPr="00A72C32" w:rsidRDefault="00A72C32" w:rsidP="00E42AC0">
      <w:pPr>
        <w:tabs>
          <w:tab w:val="left" w:pos="5415"/>
        </w:tabs>
        <w:spacing w:line="276" w:lineRule="auto"/>
        <w:ind w:left="426" w:right="254" w:hanging="426"/>
        <w:rPr>
          <w:rFonts w:ascii="Arial Narrow" w:hAnsi="Arial Narrow" w:cs="Times New Roman"/>
          <w:bCs/>
          <w:iCs/>
          <w:sz w:val="24"/>
          <w:szCs w:val="24"/>
        </w:rPr>
      </w:pPr>
      <w:r w:rsidRPr="00A72C32">
        <w:rPr>
          <w:rFonts w:ascii="Arial Narrow" w:hAnsi="Arial Narrow" w:cs="Times New Roman"/>
          <w:bCs/>
          <w:iCs/>
          <w:sz w:val="24"/>
          <w:szCs w:val="24"/>
        </w:rPr>
        <w:t>zobowiązujemy się do oddania do dyspozycji Wykonawcy:</w:t>
      </w:r>
    </w:p>
    <w:p w14:paraId="1A9A7700" w14:textId="77777777" w:rsidR="00A72C32" w:rsidRPr="00A72C32" w:rsidRDefault="00A72C32" w:rsidP="00E42AC0">
      <w:pPr>
        <w:tabs>
          <w:tab w:val="left" w:pos="5415"/>
        </w:tabs>
        <w:spacing w:line="276" w:lineRule="auto"/>
        <w:ind w:left="426" w:right="254" w:hanging="426"/>
        <w:rPr>
          <w:rFonts w:ascii="Arial Narrow" w:hAnsi="Arial Narrow" w:cs="Times New Roman"/>
          <w:bCs/>
          <w:iCs/>
          <w:sz w:val="24"/>
          <w:szCs w:val="24"/>
          <w:vertAlign w:val="superscript"/>
        </w:rPr>
      </w:pPr>
      <w:r w:rsidRPr="00A72C32">
        <w:rPr>
          <w:rFonts w:ascii="Arial Narrow" w:hAnsi="Arial Narrow" w:cs="Times New Roman"/>
          <w:bCs/>
          <w:iCs/>
          <w:sz w:val="24"/>
          <w:szCs w:val="24"/>
        </w:rPr>
        <w:t>......................................................................................................................................................</w:t>
      </w:r>
      <w:r w:rsidRPr="00A72C32">
        <w:rPr>
          <w:rFonts w:ascii="Arial Narrow" w:hAnsi="Arial Narrow" w:cs="Times New Roman"/>
          <w:bCs/>
          <w:iCs/>
          <w:sz w:val="24"/>
          <w:szCs w:val="24"/>
          <w:vertAlign w:val="superscript"/>
        </w:rPr>
        <w:t>1</w:t>
      </w:r>
    </w:p>
    <w:p w14:paraId="32D40627" w14:textId="77777777" w:rsidR="00A72C32" w:rsidRPr="00A72C32" w:rsidRDefault="00A72C32" w:rsidP="00E42AC0">
      <w:pPr>
        <w:tabs>
          <w:tab w:val="left" w:pos="5415"/>
        </w:tabs>
        <w:spacing w:line="276" w:lineRule="auto"/>
        <w:ind w:left="426" w:right="254" w:hanging="426"/>
        <w:jc w:val="center"/>
        <w:rPr>
          <w:rFonts w:ascii="Arial Narrow" w:hAnsi="Arial Narrow" w:cs="Times New Roman"/>
          <w:bCs/>
          <w:i/>
          <w:iCs/>
          <w:sz w:val="24"/>
          <w:szCs w:val="24"/>
          <w:vertAlign w:val="superscript"/>
        </w:rPr>
      </w:pPr>
      <w:r w:rsidRPr="00A72C32">
        <w:rPr>
          <w:rFonts w:ascii="Arial Narrow" w:hAnsi="Arial Narrow" w:cs="Times New Roman"/>
          <w:bCs/>
          <w:i/>
          <w:iCs/>
          <w:sz w:val="24"/>
          <w:szCs w:val="24"/>
          <w:vertAlign w:val="superscript"/>
        </w:rPr>
        <w:t>(nazwa Wykonawcy ubiegającego się o udzielenie zamówienia)</w:t>
      </w:r>
    </w:p>
    <w:p w14:paraId="0AFCE721" w14:textId="579E4467" w:rsidR="00A72C32" w:rsidRPr="00A72C32" w:rsidRDefault="00A72C32" w:rsidP="00B14FC3">
      <w:pPr>
        <w:pStyle w:val="Stopka"/>
        <w:spacing w:line="276" w:lineRule="auto"/>
        <w:jc w:val="both"/>
        <w:rPr>
          <w:rFonts w:ascii="Arial Narrow" w:hAnsi="Arial Narrow"/>
          <w:b/>
          <w:bCs/>
          <w:color w:val="auto"/>
          <w:sz w:val="24"/>
        </w:rPr>
      </w:pPr>
      <w:r w:rsidRPr="00A72C32">
        <w:rPr>
          <w:rFonts w:ascii="Arial Narrow" w:hAnsi="Arial Narrow"/>
          <w:bCs/>
          <w:iCs/>
          <w:color w:val="auto"/>
          <w:sz w:val="24"/>
        </w:rPr>
        <w:t xml:space="preserve">niezbędnych zasobów na potrzeby wykonania zamówienia </w:t>
      </w:r>
      <w:r w:rsidRPr="00A72C32">
        <w:rPr>
          <w:rFonts w:ascii="Arial Narrow" w:hAnsi="Arial Narrow" w:cs="Times New Roman"/>
          <w:bCs/>
          <w:iCs/>
          <w:color w:val="auto"/>
          <w:sz w:val="24"/>
        </w:rPr>
        <w:t xml:space="preserve">w związku  z powołaniem się na te zasoby w celu spełniania warunku udziału w postępowaniu przez </w:t>
      </w:r>
      <w:r w:rsidR="00B14FC3">
        <w:rPr>
          <w:rFonts w:ascii="Arial Narrow" w:hAnsi="Arial Narrow" w:cs="Times New Roman"/>
          <w:bCs/>
          <w:iCs/>
          <w:color w:val="auto"/>
          <w:sz w:val="24"/>
        </w:rPr>
        <w:t xml:space="preserve">Wykonawcę  w zakresie zdolności </w:t>
      </w:r>
      <w:r w:rsidRPr="00A72C32">
        <w:rPr>
          <w:rFonts w:ascii="Arial Narrow" w:hAnsi="Arial Narrow" w:cs="Times New Roman"/>
          <w:bCs/>
          <w:iCs/>
          <w:color w:val="auto"/>
          <w:sz w:val="24"/>
        </w:rPr>
        <w:t>technicznych/zawodowych</w:t>
      </w:r>
      <w:r w:rsidR="008A0046">
        <w:rPr>
          <w:rFonts w:ascii="Arial Narrow" w:hAnsi="Arial Narrow" w:cs="Times New Roman"/>
          <w:bCs/>
          <w:iCs/>
          <w:color w:val="auto"/>
          <w:sz w:val="24"/>
        </w:rPr>
        <w:t>/finansowych lub ekonomicznych</w:t>
      </w:r>
      <w:r w:rsidRPr="00A72C32">
        <w:rPr>
          <w:rFonts w:ascii="Arial Narrow" w:hAnsi="Arial Narrow" w:cs="Times New Roman"/>
          <w:bCs/>
          <w:iCs/>
          <w:color w:val="auto"/>
          <w:sz w:val="24"/>
        </w:rPr>
        <w:t xml:space="preserve"> poprzez udział w realizacji zamówienia w charakterze </w:t>
      </w:r>
      <w:r w:rsidRPr="00A72C32">
        <w:rPr>
          <w:rFonts w:ascii="Arial Narrow" w:hAnsi="Arial Narrow" w:cs="Times New Roman"/>
          <w:b/>
          <w:bCs/>
          <w:iCs/>
          <w:color w:val="auto"/>
          <w:sz w:val="24"/>
        </w:rPr>
        <w:t>Podwykonawcy/</w:t>
      </w:r>
      <w:r w:rsidR="00B56D86">
        <w:rPr>
          <w:rFonts w:ascii="Arial Narrow" w:hAnsi="Arial Narrow" w:cs="Times New Roman"/>
          <w:b/>
          <w:bCs/>
          <w:iCs/>
          <w:color w:val="auto"/>
          <w:sz w:val="24"/>
        </w:rPr>
        <w:t>ó</w:t>
      </w:r>
      <w:r w:rsidRPr="00A72C32">
        <w:rPr>
          <w:rFonts w:ascii="Arial Narrow" w:hAnsi="Arial Narrow" w:cs="Times New Roman"/>
          <w:b/>
          <w:bCs/>
          <w:iCs/>
          <w:color w:val="auto"/>
          <w:sz w:val="24"/>
        </w:rPr>
        <w:t>w</w:t>
      </w:r>
      <w:r w:rsidR="002B5113">
        <w:rPr>
          <w:rFonts w:ascii="Arial Narrow" w:hAnsi="Arial Narrow" w:cs="Times New Roman"/>
          <w:b/>
          <w:bCs/>
          <w:iCs/>
          <w:color w:val="auto"/>
          <w:sz w:val="24"/>
        </w:rPr>
        <w:t xml:space="preserve"> lub w</w:t>
      </w:r>
      <w:r w:rsidRPr="00A72C32">
        <w:rPr>
          <w:rFonts w:ascii="Arial Narrow" w:hAnsi="Arial Narrow" w:cs="Times New Roman"/>
          <w:b/>
          <w:bCs/>
          <w:iCs/>
          <w:color w:val="auto"/>
          <w:sz w:val="24"/>
        </w:rPr>
        <w:t xml:space="preserve"> inny</w:t>
      </w:r>
      <w:r w:rsidR="00100069">
        <w:rPr>
          <w:rFonts w:ascii="Arial Narrow" w:hAnsi="Arial Narrow" w:cs="Times New Roman"/>
          <w:b/>
          <w:bCs/>
          <w:iCs/>
          <w:color w:val="auto"/>
          <w:sz w:val="24"/>
        </w:rPr>
        <w:t>m</w:t>
      </w:r>
      <w:r w:rsidRPr="00A72C32">
        <w:rPr>
          <w:rFonts w:ascii="Arial Narrow" w:hAnsi="Arial Narrow" w:cs="Times New Roman"/>
          <w:b/>
          <w:bCs/>
          <w:iCs/>
          <w:color w:val="auto"/>
          <w:sz w:val="24"/>
        </w:rPr>
        <w:t xml:space="preserve"> charakterze</w:t>
      </w:r>
      <w:r w:rsidRPr="00A72C32">
        <w:rPr>
          <w:rFonts w:ascii="Arial Narrow" w:hAnsi="Arial Narrow" w:cs="Times New Roman"/>
          <w:b/>
          <w:bCs/>
          <w:iCs/>
          <w:color w:val="auto"/>
          <w:sz w:val="24"/>
          <w:vertAlign w:val="superscript"/>
        </w:rPr>
        <w:t>2</w:t>
      </w:r>
      <w:r w:rsidRPr="00A72C32">
        <w:rPr>
          <w:rFonts w:ascii="Arial Narrow" w:hAnsi="Arial Narrow" w:cs="Times New Roman"/>
          <w:bCs/>
          <w:iCs/>
          <w:color w:val="auto"/>
          <w:sz w:val="24"/>
        </w:rPr>
        <w:t xml:space="preserve"> w zakresie  ………………………………………………….</w:t>
      </w:r>
      <w:r w:rsidRPr="00A72C32">
        <w:rPr>
          <w:rFonts w:ascii="Arial Narrow" w:hAnsi="Arial Narrow" w:cs="Times New Roman"/>
          <w:bCs/>
          <w:iCs/>
          <w:color w:val="auto"/>
          <w:sz w:val="24"/>
          <w:vertAlign w:val="superscript"/>
        </w:rPr>
        <w:t>1</w:t>
      </w:r>
      <w:r w:rsidRPr="00A72C32">
        <w:rPr>
          <w:rFonts w:ascii="Arial Narrow" w:hAnsi="Arial Narrow" w:cs="Times New Roman"/>
          <w:bCs/>
          <w:iCs/>
          <w:color w:val="auto"/>
          <w:sz w:val="24"/>
        </w:rPr>
        <w:t xml:space="preserve"> </w:t>
      </w:r>
      <w:r w:rsidRPr="00A72C32">
        <w:rPr>
          <w:rFonts w:ascii="Arial Narrow" w:hAnsi="Arial Narrow" w:cs="Times New Roman"/>
          <w:bCs/>
          <w:i/>
          <w:iCs/>
          <w:color w:val="auto"/>
          <w:sz w:val="24"/>
        </w:rPr>
        <w:t>(należy wypełnić  w takim zakresie  w jakim podmiot zobowiązuje się oddać Wykonawcy swoje zasoby w zakresie zdolności technicznych/zawodowych)</w:t>
      </w:r>
      <w:r w:rsidRPr="00A72C32">
        <w:rPr>
          <w:rFonts w:ascii="Arial Narrow" w:hAnsi="Arial Narrow" w:cs="Times New Roman"/>
          <w:bCs/>
          <w:iCs/>
          <w:color w:val="auto"/>
          <w:sz w:val="24"/>
        </w:rPr>
        <w:t xml:space="preserve"> </w:t>
      </w:r>
    </w:p>
    <w:p w14:paraId="233B921D" w14:textId="77777777" w:rsidR="00A72C32" w:rsidRPr="00A72C32" w:rsidRDefault="00A72C32" w:rsidP="00B14FC3">
      <w:pPr>
        <w:tabs>
          <w:tab w:val="left" w:pos="5415"/>
        </w:tabs>
        <w:spacing w:line="276" w:lineRule="auto"/>
        <w:ind w:right="-1"/>
        <w:jc w:val="both"/>
        <w:rPr>
          <w:rFonts w:ascii="Arial Narrow" w:hAnsi="Arial Narrow" w:cs="Times New Roman"/>
          <w:bCs/>
          <w:iCs/>
          <w:sz w:val="24"/>
          <w:szCs w:val="24"/>
        </w:rPr>
      </w:pPr>
      <w:r w:rsidRPr="00A72C32">
        <w:rPr>
          <w:rFonts w:ascii="Arial Narrow" w:hAnsi="Arial Narrow" w:cs="Times New Roman"/>
          <w:bCs/>
          <w:iCs/>
          <w:sz w:val="24"/>
          <w:szCs w:val="24"/>
        </w:rPr>
        <w:t>na okres ………………………………………………………………………………………………………..</w:t>
      </w:r>
      <w:r w:rsidRPr="00A72C32">
        <w:rPr>
          <w:rFonts w:ascii="Arial Narrow" w:hAnsi="Arial Narrow" w:cs="Times New Roman"/>
          <w:bCs/>
          <w:iCs/>
          <w:sz w:val="24"/>
          <w:szCs w:val="24"/>
          <w:vertAlign w:val="superscript"/>
        </w:rPr>
        <w:t>1</w:t>
      </w:r>
      <w:r w:rsidRPr="00A72C32">
        <w:rPr>
          <w:rFonts w:ascii="Arial Narrow" w:hAnsi="Arial Narrow" w:cs="Times New Roman"/>
          <w:bCs/>
          <w:iCs/>
          <w:sz w:val="24"/>
          <w:szCs w:val="24"/>
        </w:rPr>
        <w:t xml:space="preserve"> </w:t>
      </w:r>
    </w:p>
    <w:p w14:paraId="3F61340F" w14:textId="77777777" w:rsidR="00A72C32" w:rsidRPr="00A72C32" w:rsidRDefault="00A72C32" w:rsidP="00E42AC0">
      <w:pPr>
        <w:tabs>
          <w:tab w:val="left" w:pos="5415"/>
        </w:tabs>
        <w:spacing w:line="276" w:lineRule="auto"/>
        <w:ind w:left="426" w:hanging="426"/>
        <w:jc w:val="center"/>
        <w:rPr>
          <w:rFonts w:ascii="Arial Narrow" w:hAnsi="Arial Narrow" w:cs="Times New Roman"/>
          <w:b/>
          <w:bCs/>
          <w:i/>
          <w:iCs/>
          <w:sz w:val="24"/>
          <w:szCs w:val="24"/>
          <w:u w:val="single"/>
        </w:rPr>
      </w:pPr>
    </w:p>
    <w:p w14:paraId="5F47A2F7" w14:textId="77777777" w:rsidR="00A72C32" w:rsidRPr="00A72C32" w:rsidRDefault="00A72C32" w:rsidP="00E42AC0">
      <w:pPr>
        <w:spacing w:line="276" w:lineRule="auto"/>
        <w:jc w:val="both"/>
        <w:rPr>
          <w:rFonts w:ascii="Arial Narrow" w:hAnsi="Arial Narrow" w:cs="Times New Roman"/>
          <w:b/>
          <w:sz w:val="24"/>
          <w:szCs w:val="24"/>
        </w:rPr>
      </w:pPr>
      <w:r w:rsidRPr="00A72C32">
        <w:rPr>
          <w:rFonts w:ascii="Arial Narrow" w:hAnsi="Arial Narrow" w:cs="Times New Roman"/>
          <w:b/>
          <w:sz w:val="24"/>
          <w:szCs w:val="24"/>
          <w:vertAlign w:val="superscript"/>
        </w:rPr>
        <w:t>1</w:t>
      </w:r>
      <w:r w:rsidRPr="00A72C32">
        <w:rPr>
          <w:rFonts w:ascii="Arial Narrow" w:hAnsi="Arial Narrow" w:cs="Times New Roman"/>
          <w:b/>
          <w:sz w:val="24"/>
          <w:szCs w:val="24"/>
        </w:rPr>
        <w:t xml:space="preserve"> – należy wypełnić</w:t>
      </w:r>
    </w:p>
    <w:p w14:paraId="5A43D730" w14:textId="77777777" w:rsidR="00A72C32" w:rsidRPr="00A72C32" w:rsidRDefault="00A72C32" w:rsidP="00E42AC0">
      <w:pPr>
        <w:spacing w:line="276" w:lineRule="auto"/>
        <w:jc w:val="both"/>
        <w:rPr>
          <w:rFonts w:ascii="Arial Narrow" w:hAnsi="Arial Narrow" w:cs="Times New Roman"/>
          <w:b/>
          <w:sz w:val="24"/>
          <w:szCs w:val="24"/>
        </w:rPr>
      </w:pPr>
      <w:r w:rsidRPr="00A72C32">
        <w:rPr>
          <w:rFonts w:ascii="Arial Narrow" w:hAnsi="Arial Narrow" w:cs="Times New Roman"/>
          <w:b/>
          <w:sz w:val="24"/>
          <w:szCs w:val="24"/>
          <w:vertAlign w:val="superscript"/>
        </w:rPr>
        <w:t>2</w:t>
      </w:r>
      <w:r w:rsidRPr="00A72C32">
        <w:rPr>
          <w:rFonts w:ascii="Arial Narrow" w:hAnsi="Arial Narrow" w:cs="Times New Roman"/>
          <w:b/>
          <w:sz w:val="24"/>
          <w:szCs w:val="24"/>
        </w:rPr>
        <w:t xml:space="preserve"> – niepotrzebne skreślić</w:t>
      </w:r>
    </w:p>
    <w:p w14:paraId="77A33722" w14:textId="77777777" w:rsidR="00A72C32" w:rsidRPr="00A72C32" w:rsidRDefault="00A72C32" w:rsidP="00E42AC0">
      <w:pPr>
        <w:spacing w:line="276" w:lineRule="auto"/>
        <w:jc w:val="both"/>
        <w:rPr>
          <w:rFonts w:ascii="Arial Narrow" w:hAnsi="Arial Narrow" w:cs="Times New Roman"/>
          <w:b/>
          <w:sz w:val="24"/>
          <w:szCs w:val="24"/>
        </w:rPr>
      </w:pPr>
    </w:p>
    <w:p w14:paraId="160C1719" w14:textId="77777777" w:rsidR="00A72C32" w:rsidRPr="00A72C32" w:rsidRDefault="00A72C32" w:rsidP="00E42AC0">
      <w:pPr>
        <w:spacing w:line="276" w:lineRule="auto"/>
        <w:jc w:val="center"/>
        <w:rPr>
          <w:rFonts w:ascii="Arial Narrow" w:hAnsi="Arial Narrow" w:cs="Times New Roman"/>
          <w:sz w:val="24"/>
          <w:szCs w:val="24"/>
        </w:rPr>
      </w:pPr>
    </w:p>
    <w:p w14:paraId="0013554F" w14:textId="5A762960" w:rsidR="00A84517" w:rsidRDefault="00A72C32" w:rsidP="00E42AC0">
      <w:pPr>
        <w:tabs>
          <w:tab w:val="left" w:pos="1978"/>
          <w:tab w:val="left" w:pos="3828"/>
          <w:tab w:val="center" w:pos="4677"/>
        </w:tabs>
        <w:spacing w:line="276" w:lineRule="auto"/>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w:t>
      </w:r>
    </w:p>
    <w:p w14:paraId="46F0D394" w14:textId="021E38B9" w:rsidR="00A72C32" w:rsidRPr="00A72C32" w:rsidRDefault="00A72C32" w:rsidP="00E42AC0">
      <w:pPr>
        <w:tabs>
          <w:tab w:val="left" w:pos="1978"/>
          <w:tab w:val="left" w:pos="3828"/>
          <w:tab w:val="center" w:pos="4677"/>
        </w:tabs>
        <w:spacing w:line="276" w:lineRule="auto"/>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p>
    <w:p w14:paraId="748B6D63" w14:textId="51FA66C3" w:rsidR="00A72C32" w:rsidRPr="00A72C32" w:rsidRDefault="00E968A6" w:rsidP="00E42AC0">
      <w:pPr>
        <w:spacing w:line="276" w:lineRule="auto"/>
        <w:jc w:val="center"/>
        <w:rPr>
          <w:rFonts w:ascii="Arial Narrow" w:hAnsi="Arial Narrow" w:cs="Times New Roman"/>
          <w:sz w:val="24"/>
          <w:szCs w:val="24"/>
        </w:rPr>
      </w:pPr>
      <w:r>
        <w:rPr>
          <w:rFonts w:ascii="Arial Narrow" w:hAnsi="Arial Narrow" w:cs="Times New Roman"/>
          <w:sz w:val="24"/>
          <w:szCs w:val="24"/>
        </w:rPr>
        <w:br w:type="page"/>
      </w:r>
    </w:p>
    <w:p w14:paraId="0748C476" w14:textId="716B8D92" w:rsidR="00DB142E" w:rsidRPr="00DB142E" w:rsidRDefault="00A72C32" w:rsidP="004B7FFD">
      <w:pPr>
        <w:pStyle w:val="Nagwek2"/>
        <w:spacing w:line="276" w:lineRule="auto"/>
      </w:pPr>
      <w:bookmarkStart w:id="8" w:name="_Toc179368085"/>
      <w:bookmarkStart w:id="9" w:name="_Toc187671462"/>
      <w:r w:rsidRPr="00A72C32">
        <w:lastRenderedPageBreak/>
        <w:t xml:space="preserve">Załącznik </w:t>
      </w:r>
      <w:r w:rsidR="008B4AB2">
        <w:t>N</w:t>
      </w:r>
      <w:r w:rsidRPr="00A72C32">
        <w:t xml:space="preserve">r </w:t>
      </w:r>
      <w:r w:rsidR="00CB1037">
        <w:t>4</w:t>
      </w:r>
      <w:r w:rsidR="00167576">
        <w:t>:</w:t>
      </w:r>
      <w:r w:rsidR="008B4AB2">
        <w:rPr>
          <w:i/>
        </w:rPr>
        <w:br/>
      </w:r>
      <w:bookmarkEnd w:id="8"/>
      <w:r w:rsidR="008A03FA" w:rsidRPr="00DB142E">
        <w:rPr>
          <w:bCs/>
          <w:u w:val="single"/>
        </w:rPr>
        <w:t>Wykaz Osób</w:t>
      </w:r>
      <w:bookmarkEnd w:id="9"/>
    </w:p>
    <w:p w14:paraId="0DA59945" w14:textId="206E3FF6" w:rsidR="00DB142E" w:rsidRPr="008A03FA" w:rsidRDefault="008A03FA" w:rsidP="008A03FA">
      <w:pPr>
        <w:jc w:val="center"/>
        <w:rPr>
          <w:rFonts w:ascii="Arial Narrow" w:hAnsi="Arial Narrow"/>
          <w:b/>
          <w:bCs/>
          <w:sz w:val="24"/>
          <w:szCs w:val="24"/>
          <w:u w:val="single"/>
        </w:rPr>
      </w:pPr>
      <w:r w:rsidRPr="008A03FA">
        <w:rPr>
          <w:rFonts w:ascii="Arial Narrow" w:hAnsi="Arial Narrow"/>
          <w:b/>
          <w:bCs/>
          <w:sz w:val="24"/>
          <w:szCs w:val="24"/>
          <w:u w:val="single"/>
        </w:rPr>
        <w:t>które będą uczestniczyć w wykonywaniu zamówienia</w:t>
      </w:r>
    </w:p>
    <w:p w14:paraId="7570A2DF" w14:textId="77777777" w:rsidR="00B84DA2" w:rsidRPr="00B84DA2" w:rsidRDefault="00B84DA2" w:rsidP="00E42AC0">
      <w:pPr>
        <w:spacing w:line="276" w:lineRule="auto"/>
      </w:pPr>
    </w:p>
    <w:p w14:paraId="58B1EB4A" w14:textId="77777777" w:rsidR="00B84DA2" w:rsidRDefault="00B84DA2"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P</w:t>
      </w:r>
      <w:r w:rsidRPr="00A2701F">
        <w:rPr>
          <w:rFonts w:ascii="Arial Narrow" w:hAnsi="Arial Narrow" w:cstheme="minorBidi"/>
          <w:b/>
          <w:color w:val="385623" w:themeColor="accent6" w:themeShade="80"/>
        </w:rPr>
        <w:t>ełnienie funkcji Inżyniera Kontrak</w:t>
      </w:r>
      <w:r>
        <w:rPr>
          <w:rFonts w:ascii="Arial Narrow" w:hAnsi="Arial Narrow" w:cstheme="minorBidi"/>
          <w:b/>
          <w:color w:val="385623" w:themeColor="accent6" w:themeShade="80"/>
        </w:rPr>
        <w:t xml:space="preserve">tu </w:t>
      </w:r>
    </w:p>
    <w:p w14:paraId="4367437D" w14:textId="1D824402" w:rsidR="007F1971" w:rsidRPr="00DB142E" w:rsidRDefault="00B84DA2" w:rsidP="00DB142E">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 xml:space="preserve">nad realizacją zadania pn.: </w:t>
      </w:r>
      <w:r w:rsidRPr="00A2701F">
        <w:rPr>
          <w:rFonts w:ascii="Arial Narrow" w:hAnsi="Arial Narrow" w:cstheme="minorBidi"/>
          <w:b/>
          <w:color w:val="385623" w:themeColor="accent6" w:themeShade="80"/>
        </w:rPr>
        <w:t>"Przebudowa a</w:t>
      </w:r>
      <w:r w:rsidR="00DB142E">
        <w:rPr>
          <w:rFonts w:ascii="Arial Narrow" w:hAnsi="Arial Narrow" w:cstheme="minorBidi"/>
          <w:b/>
          <w:color w:val="385623" w:themeColor="accent6" w:themeShade="80"/>
        </w:rPr>
        <w:t>mfiteatru w Nakle nad Notecią."</w:t>
      </w:r>
    </w:p>
    <w:p w14:paraId="6B94ED39" w14:textId="77777777" w:rsidR="007F1971" w:rsidRPr="007F1971" w:rsidRDefault="007F1971" w:rsidP="007F1971">
      <w:pPr>
        <w:tabs>
          <w:tab w:val="center" w:pos="4536"/>
          <w:tab w:val="right" w:pos="9072"/>
        </w:tabs>
        <w:suppressAutoHyphens/>
        <w:spacing w:after="0" w:line="240" w:lineRule="auto"/>
        <w:jc w:val="right"/>
        <w:textAlignment w:val="baseline"/>
        <w:rPr>
          <w:rFonts w:ascii="Arial Narrow" w:eastAsia="Arial" w:hAnsi="Arial Narrow" w:cs="Century Gothic"/>
          <w:b/>
          <w:color w:val="000000"/>
          <w:kern w:val="1"/>
          <w:sz w:val="24"/>
          <w:szCs w:val="24"/>
          <w:lang w:eastAsia="zh-CN" w:bidi="hi-IN"/>
        </w:rPr>
      </w:pP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1869"/>
        <w:gridCol w:w="3093"/>
        <w:gridCol w:w="1842"/>
        <w:gridCol w:w="1560"/>
        <w:gridCol w:w="1559"/>
      </w:tblGrid>
      <w:tr w:rsidR="007F1971" w:rsidRPr="007F1971" w14:paraId="1A415991" w14:textId="77777777" w:rsidTr="00A66619">
        <w:trPr>
          <w:trHeight w:val="1655"/>
        </w:trPr>
        <w:tc>
          <w:tcPr>
            <w:tcW w:w="567" w:type="dxa"/>
            <w:shd w:val="clear" w:color="auto" w:fill="auto"/>
            <w:vAlign w:val="center"/>
          </w:tcPr>
          <w:p w14:paraId="4B5D833E" w14:textId="25822A8D" w:rsidR="007F1971" w:rsidRPr="00EF17A5" w:rsidRDefault="007F1971" w:rsidP="007F1971">
            <w:pPr>
              <w:widowControl w:val="0"/>
              <w:suppressLineNumbers/>
              <w:suppressAutoHyphens/>
              <w:spacing w:after="0" w:line="240" w:lineRule="auto"/>
              <w:jc w:val="center"/>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Century Gothic"/>
                <w:b/>
                <w:bCs/>
                <w:color w:val="00000A"/>
                <w:kern w:val="1"/>
                <w:sz w:val="20"/>
                <w:szCs w:val="20"/>
                <w:lang w:eastAsia="zh-CN" w:bidi="hi-IN"/>
              </w:rPr>
              <w:t>L.p</w:t>
            </w:r>
            <w:r w:rsidR="006364D2">
              <w:rPr>
                <w:rFonts w:ascii="Arial Narrow" w:eastAsia="Andale Sans UI" w:hAnsi="Arial Narrow" w:cs="Century Gothic"/>
                <w:b/>
                <w:bCs/>
                <w:color w:val="00000A"/>
                <w:kern w:val="1"/>
                <w:sz w:val="20"/>
                <w:szCs w:val="20"/>
                <w:lang w:eastAsia="zh-CN" w:bidi="hi-IN"/>
              </w:rPr>
              <w:t>.</w:t>
            </w:r>
          </w:p>
        </w:tc>
        <w:tc>
          <w:tcPr>
            <w:tcW w:w="1869" w:type="dxa"/>
            <w:shd w:val="clear" w:color="auto" w:fill="auto"/>
            <w:vAlign w:val="center"/>
          </w:tcPr>
          <w:p w14:paraId="5D80ABC7" w14:textId="77777777" w:rsidR="007F1971" w:rsidRPr="00EF17A5" w:rsidRDefault="007F1971" w:rsidP="007F1971">
            <w:pPr>
              <w:widowControl w:val="0"/>
              <w:suppressLineNumbers/>
              <w:suppressAutoHyphens/>
              <w:spacing w:after="0" w:line="240" w:lineRule="auto"/>
              <w:jc w:val="center"/>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Century Gothic"/>
                <w:b/>
                <w:bCs/>
                <w:color w:val="00000A"/>
                <w:kern w:val="1"/>
                <w:sz w:val="20"/>
                <w:szCs w:val="20"/>
                <w:lang w:eastAsia="zh-CN" w:bidi="hi-IN"/>
              </w:rPr>
              <w:t>Imię i Nazwisko</w:t>
            </w:r>
          </w:p>
        </w:tc>
        <w:tc>
          <w:tcPr>
            <w:tcW w:w="3093" w:type="dxa"/>
            <w:shd w:val="clear" w:color="auto" w:fill="auto"/>
            <w:vAlign w:val="center"/>
          </w:tcPr>
          <w:p w14:paraId="2C4ACB5C" w14:textId="77777777" w:rsidR="007F1971" w:rsidRPr="00EF17A5" w:rsidRDefault="007F1971" w:rsidP="007F1971">
            <w:pPr>
              <w:jc w:val="center"/>
              <w:rPr>
                <w:rFonts w:ascii="Arial Narrow" w:eastAsia="SimSun" w:hAnsi="Arial Narrow"/>
                <w:sz w:val="20"/>
                <w:szCs w:val="20"/>
              </w:rPr>
            </w:pPr>
            <w:r w:rsidRPr="00EF17A5">
              <w:rPr>
                <w:rFonts w:ascii="Arial Narrow" w:eastAsia="SimSun" w:hAnsi="Arial Narrow" w:cs="Century Gothic"/>
                <w:b/>
                <w:bCs/>
                <w:sz w:val="20"/>
                <w:szCs w:val="20"/>
              </w:rPr>
              <w:t>Kwalifikacje zawodowe i doświadczenie</w:t>
            </w:r>
          </w:p>
        </w:tc>
        <w:tc>
          <w:tcPr>
            <w:tcW w:w="1842" w:type="dxa"/>
            <w:shd w:val="clear" w:color="auto" w:fill="auto"/>
            <w:vAlign w:val="center"/>
          </w:tcPr>
          <w:p w14:paraId="4C6848A3" w14:textId="77777777" w:rsidR="007F1971" w:rsidRPr="00EF17A5" w:rsidRDefault="007F1971" w:rsidP="007F1971">
            <w:pPr>
              <w:jc w:val="center"/>
              <w:rPr>
                <w:rFonts w:ascii="Arial Narrow" w:eastAsia="SimSun" w:hAnsi="Arial Narrow"/>
                <w:sz w:val="20"/>
                <w:szCs w:val="20"/>
              </w:rPr>
            </w:pPr>
            <w:r w:rsidRPr="00EF17A5">
              <w:rPr>
                <w:rFonts w:ascii="Arial Narrow" w:eastAsia="SimSun" w:hAnsi="Arial Narrow" w:cs="Century Gothic"/>
                <w:b/>
                <w:bCs/>
                <w:sz w:val="20"/>
                <w:szCs w:val="20"/>
              </w:rPr>
              <w:t>Wykształcenie</w:t>
            </w:r>
          </w:p>
        </w:tc>
        <w:tc>
          <w:tcPr>
            <w:tcW w:w="1560" w:type="dxa"/>
            <w:shd w:val="clear" w:color="auto" w:fill="auto"/>
            <w:vAlign w:val="center"/>
          </w:tcPr>
          <w:p w14:paraId="57B7623D" w14:textId="77777777" w:rsidR="007F1971" w:rsidRPr="00EF17A5" w:rsidRDefault="007F1971" w:rsidP="007F1971">
            <w:pPr>
              <w:jc w:val="center"/>
              <w:rPr>
                <w:rFonts w:ascii="Arial Narrow" w:eastAsia="SimSun" w:hAnsi="Arial Narrow"/>
                <w:sz w:val="20"/>
                <w:szCs w:val="20"/>
              </w:rPr>
            </w:pPr>
            <w:r w:rsidRPr="00EF17A5">
              <w:rPr>
                <w:rFonts w:ascii="Arial Narrow" w:eastAsia="SimSun" w:hAnsi="Arial Narrow" w:cs="Century Gothic"/>
                <w:b/>
                <w:bCs/>
                <w:sz w:val="20"/>
                <w:szCs w:val="20"/>
              </w:rPr>
              <w:t>Zakres powierzonych czynności</w:t>
            </w:r>
          </w:p>
        </w:tc>
        <w:tc>
          <w:tcPr>
            <w:tcW w:w="1559" w:type="dxa"/>
            <w:shd w:val="clear" w:color="auto" w:fill="auto"/>
            <w:vAlign w:val="center"/>
          </w:tcPr>
          <w:p w14:paraId="3140B3E0" w14:textId="77777777" w:rsidR="007F1971" w:rsidRPr="00EF17A5" w:rsidRDefault="007F1971" w:rsidP="007F1971">
            <w:pPr>
              <w:jc w:val="center"/>
              <w:rPr>
                <w:rFonts w:ascii="Arial Narrow" w:eastAsia="SimSun" w:hAnsi="Arial Narrow"/>
                <w:sz w:val="20"/>
                <w:szCs w:val="20"/>
              </w:rPr>
            </w:pPr>
            <w:r w:rsidRPr="00EF17A5">
              <w:rPr>
                <w:rFonts w:ascii="Arial Narrow" w:eastAsia="SimSun" w:hAnsi="Arial Narrow" w:cs="Century Gothic"/>
                <w:b/>
                <w:bCs/>
                <w:sz w:val="20"/>
                <w:szCs w:val="20"/>
              </w:rPr>
              <w:t xml:space="preserve">Podstawa dysponowania osobami </w:t>
            </w:r>
            <w:r w:rsidRPr="00EF17A5">
              <w:rPr>
                <w:rFonts w:ascii="Arial Narrow" w:eastAsia="SimSun" w:hAnsi="Arial Narrow" w:cs="Times New Roman"/>
                <w:i/>
                <w:iCs/>
                <w:sz w:val="20"/>
                <w:szCs w:val="20"/>
              </w:rPr>
              <w:t>(umowa o pracę na czas nieokreślony/ określony do dnia …. , umowa zlecenie)*</w:t>
            </w:r>
          </w:p>
        </w:tc>
      </w:tr>
      <w:tr w:rsidR="007F1971" w:rsidRPr="007F1971" w14:paraId="03751D00" w14:textId="77777777" w:rsidTr="00A66619">
        <w:trPr>
          <w:trHeight w:val="472"/>
        </w:trPr>
        <w:tc>
          <w:tcPr>
            <w:tcW w:w="567" w:type="dxa"/>
            <w:shd w:val="clear" w:color="auto" w:fill="auto"/>
          </w:tcPr>
          <w:p w14:paraId="5815C433" w14:textId="77777777" w:rsidR="007F1971" w:rsidRPr="00EF17A5" w:rsidRDefault="007F1971" w:rsidP="007F1971">
            <w:pPr>
              <w:widowControl w:val="0"/>
              <w:suppressLineNumbers/>
              <w:suppressAutoHyphens/>
              <w:spacing w:after="0" w:line="240" w:lineRule="auto"/>
              <w:jc w:val="center"/>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Century Gothic"/>
                <w:b/>
                <w:bCs/>
                <w:color w:val="00000A"/>
                <w:kern w:val="1"/>
                <w:sz w:val="20"/>
                <w:szCs w:val="20"/>
                <w:lang w:eastAsia="zh-CN" w:bidi="hi-IN"/>
              </w:rPr>
              <w:t>1</w:t>
            </w:r>
          </w:p>
        </w:tc>
        <w:tc>
          <w:tcPr>
            <w:tcW w:w="1869" w:type="dxa"/>
            <w:shd w:val="clear" w:color="auto" w:fill="auto"/>
          </w:tcPr>
          <w:p w14:paraId="5614BF07" w14:textId="77777777" w:rsidR="007F1971" w:rsidRPr="00EF17A5" w:rsidRDefault="007F1971" w:rsidP="007F1971">
            <w:pPr>
              <w:jc w:val="center"/>
              <w:rPr>
                <w:rFonts w:ascii="Arial Narrow" w:eastAsia="SimSun" w:hAnsi="Arial Narrow"/>
                <w:sz w:val="20"/>
                <w:szCs w:val="20"/>
              </w:rPr>
            </w:pPr>
            <w:r w:rsidRPr="00EF17A5">
              <w:rPr>
                <w:rFonts w:ascii="Arial Narrow" w:eastAsia="SimSun" w:hAnsi="Arial Narrow" w:cs="Century Gothic"/>
                <w:b/>
                <w:bCs/>
                <w:sz w:val="20"/>
                <w:szCs w:val="20"/>
              </w:rPr>
              <w:t>2</w:t>
            </w:r>
          </w:p>
        </w:tc>
        <w:tc>
          <w:tcPr>
            <w:tcW w:w="3093" w:type="dxa"/>
            <w:shd w:val="clear" w:color="auto" w:fill="auto"/>
          </w:tcPr>
          <w:p w14:paraId="74F15BF6" w14:textId="77777777" w:rsidR="007F1971" w:rsidRPr="00EF17A5" w:rsidRDefault="007F1971" w:rsidP="007F1971">
            <w:pPr>
              <w:jc w:val="center"/>
              <w:rPr>
                <w:rFonts w:ascii="Arial Narrow" w:eastAsia="SimSun" w:hAnsi="Arial Narrow"/>
                <w:sz w:val="20"/>
                <w:szCs w:val="20"/>
              </w:rPr>
            </w:pPr>
            <w:r w:rsidRPr="00EF17A5">
              <w:rPr>
                <w:rFonts w:ascii="Arial Narrow" w:eastAsia="SimSun" w:hAnsi="Arial Narrow" w:cs="Century Gothic"/>
                <w:b/>
                <w:bCs/>
                <w:sz w:val="20"/>
                <w:szCs w:val="20"/>
              </w:rPr>
              <w:t>3</w:t>
            </w:r>
          </w:p>
        </w:tc>
        <w:tc>
          <w:tcPr>
            <w:tcW w:w="1842" w:type="dxa"/>
            <w:shd w:val="clear" w:color="auto" w:fill="auto"/>
          </w:tcPr>
          <w:p w14:paraId="6A61E633" w14:textId="77777777" w:rsidR="007F1971" w:rsidRPr="00EF17A5" w:rsidRDefault="007F1971" w:rsidP="007F1971">
            <w:pPr>
              <w:snapToGrid w:val="0"/>
              <w:jc w:val="center"/>
              <w:rPr>
                <w:rFonts w:ascii="Arial Narrow" w:eastAsia="SimSun" w:hAnsi="Arial Narrow"/>
                <w:sz w:val="20"/>
                <w:szCs w:val="20"/>
              </w:rPr>
            </w:pPr>
            <w:r w:rsidRPr="00EF17A5">
              <w:rPr>
                <w:rFonts w:ascii="Arial Narrow" w:eastAsia="SimSun" w:hAnsi="Arial Narrow" w:cs="Century Gothic"/>
                <w:b/>
                <w:bCs/>
                <w:sz w:val="20"/>
                <w:szCs w:val="20"/>
              </w:rPr>
              <w:t>4</w:t>
            </w:r>
          </w:p>
        </w:tc>
        <w:tc>
          <w:tcPr>
            <w:tcW w:w="1560" w:type="dxa"/>
            <w:shd w:val="clear" w:color="auto" w:fill="auto"/>
          </w:tcPr>
          <w:p w14:paraId="48C919DA" w14:textId="77777777" w:rsidR="007F1971" w:rsidRPr="00EF17A5" w:rsidRDefault="007F1971" w:rsidP="007F1971">
            <w:pPr>
              <w:jc w:val="center"/>
              <w:rPr>
                <w:rFonts w:ascii="Arial Narrow" w:eastAsia="SimSun" w:hAnsi="Arial Narrow"/>
                <w:sz w:val="20"/>
                <w:szCs w:val="20"/>
              </w:rPr>
            </w:pPr>
            <w:r w:rsidRPr="00EF17A5">
              <w:rPr>
                <w:rFonts w:ascii="Arial Narrow" w:eastAsia="SimSun" w:hAnsi="Arial Narrow" w:cs="Century Gothic"/>
                <w:b/>
                <w:bCs/>
                <w:sz w:val="20"/>
                <w:szCs w:val="20"/>
              </w:rPr>
              <w:t>5</w:t>
            </w:r>
          </w:p>
        </w:tc>
        <w:tc>
          <w:tcPr>
            <w:tcW w:w="1559" w:type="dxa"/>
            <w:shd w:val="clear" w:color="auto" w:fill="auto"/>
          </w:tcPr>
          <w:p w14:paraId="65F1AC8A" w14:textId="77777777" w:rsidR="007F1971" w:rsidRPr="00EF17A5" w:rsidRDefault="007F1971" w:rsidP="007F1971">
            <w:pPr>
              <w:jc w:val="center"/>
              <w:rPr>
                <w:rFonts w:ascii="Arial Narrow" w:eastAsia="SimSun" w:hAnsi="Arial Narrow"/>
                <w:sz w:val="20"/>
                <w:szCs w:val="20"/>
              </w:rPr>
            </w:pPr>
            <w:r w:rsidRPr="00EF17A5">
              <w:rPr>
                <w:rFonts w:ascii="Arial Narrow" w:eastAsia="SimSun" w:hAnsi="Arial Narrow" w:cs="Century Gothic"/>
                <w:b/>
                <w:bCs/>
                <w:sz w:val="20"/>
                <w:szCs w:val="20"/>
              </w:rPr>
              <w:t>6</w:t>
            </w:r>
          </w:p>
        </w:tc>
      </w:tr>
      <w:tr w:rsidR="007F1971" w:rsidRPr="007F1971" w14:paraId="7FB02302" w14:textId="77777777" w:rsidTr="00A66619">
        <w:trPr>
          <w:trHeight w:val="472"/>
        </w:trPr>
        <w:tc>
          <w:tcPr>
            <w:tcW w:w="567" w:type="dxa"/>
            <w:shd w:val="clear" w:color="auto" w:fill="auto"/>
          </w:tcPr>
          <w:p w14:paraId="4D8EE660" w14:textId="6388245D" w:rsidR="007F1971" w:rsidRPr="00EF17A5" w:rsidRDefault="006364D2" w:rsidP="007F1971">
            <w:pPr>
              <w:widowControl w:val="0"/>
              <w:suppressLineNumbers/>
              <w:suppressAutoHyphens/>
              <w:spacing w:after="0" w:line="240" w:lineRule="auto"/>
              <w:jc w:val="center"/>
              <w:rPr>
                <w:rFonts w:ascii="Arial Narrow" w:eastAsia="Andale Sans UI" w:hAnsi="Arial Narrow" w:cs="Century Gothic"/>
                <w:b/>
                <w:bCs/>
                <w:color w:val="00000A"/>
                <w:kern w:val="1"/>
                <w:sz w:val="20"/>
                <w:szCs w:val="20"/>
                <w:lang w:eastAsia="zh-CN" w:bidi="hi-IN"/>
              </w:rPr>
            </w:pPr>
            <w:r>
              <w:rPr>
                <w:rFonts w:ascii="Arial Narrow" w:eastAsia="Andale Sans UI" w:hAnsi="Arial Narrow" w:cs="Century Gothic"/>
                <w:b/>
                <w:bCs/>
                <w:color w:val="00000A"/>
                <w:kern w:val="1"/>
                <w:sz w:val="20"/>
                <w:szCs w:val="20"/>
                <w:lang w:eastAsia="zh-CN" w:bidi="hi-IN"/>
              </w:rPr>
              <w:t>1.</w:t>
            </w:r>
          </w:p>
        </w:tc>
        <w:tc>
          <w:tcPr>
            <w:tcW w:w="1869" w:type="dxa"/>
            <w:shd w:val="clear" w:color="auto" w:fill="auto"/>
          </w:tcPr>
          <w:p w14:paraId="7E28C577" w14:textId="77777777" w:rsidR="007F1971" w:rsidRPr="00EF17A5" w:rsidRDefault="007F1971" w:rsidP="007F1971">
            <w:pPr>
              <w:jc w:val="center"/>
              <w:rPr>
                <w:rFonts w:ascii="Arial Narrow" w:eastAsia="SimSun" w:hAnsi="Arial Narrow" w:cs="Century Gothic"/>
                <w:b/>
                <w:bCs/>
                <w:sz w:val="20"/>
                <w:szCs w:val="20"/>
              </w:rPr>
            </w:pPr>
          </w:p>
        </w:tc>
        <w:tc>
          <w:tcPr>
            <w:tcW w:w="3093" w:type="dxa"/>
            <w:shd w:val="clear" w:color="auto" w:fill="auto"/>
          </w:tcPr>
          <w:p w14:paraId="154C516E" w14:textId="77777777" w:rsidR="007F1971" w:rsidRPr="00EF17A5" w:rsidRDefault="007F1971" w:rsidP="00EF17A5">
            <w:pPr>
              <w:jc w:val="center"/>
              <w:rPr>
                <w:rFonts w:ascii="Arial Narrow" w:eastAsia="Calibri" w:hAnsi="Arial Narrow" w:cs="Calibri"/>
                <w:b/>
                <w:color w:val="C00000"/>
                <w:sz w:val="20"/>
                <w:szCs w:val="20"/>
                <w:u w:val="single"/>
              </w:rPr>
            </w:pPr>
            <w:r w:rsidRPr="00EF17A5">
              <w:rPr>
                <w:rFonts w:ascii="Arial Narrow" w:eastAsia="Calibri" w:hAnsi="Arial Narrow" w:cs="Calibri"/>
                <w:b/>
                <w:color w:val="C00000"/>
                <w:sz w:val="20"/>
                <w:szCs w:val="20"/>
                <w:u w:val="single"/>
              </w:rPr>
              <w:t>Koordynator Zespołu</w:t>
            </w:r>
          </w:p>
          <w:p w14:paraId="4F947779" w14:textId="101EBE63" w:rsidR="00EF17A5" w:rsidRPr="00EF17A5" w:rsidRDefault="00EF17A5" w:rsidP="007F1971">
            <w:pPr>
              <w:rPr>
                <w:rFonts w:ascii="Arial Narrow" w:eastAsia="Calibri" w:hAnsi="Arial Narrow" w:cs="Calibri"/>
                <w:b/>
                <w:color w:val="000000" w:themeColor="text1"/>
                <w:sz w:val="20"/>
                <w:szCs w:val="20"/>
                <w:u w:val="single"/>
              </w:rPr>
            </w:pPr>
            <w:r w:rsidRPr="00EF17A5">
              <w:rPr>
                <w:rFonts w:ascii="Arial Narrow" w:eastAsia="Calibri" w:hAnsi="Arial Narrow" w:cs="Calibri"/>
                <w:b/>
                <w:color w:val="000000" w:themeColor="text1"/>
                <w:sz w:val="20"/>
                <w:szCs w:val="20"/>
                <w:u w:val="single"/>
              </w:rPr>
              <w:t>Kwalifikacje zawodowe:</w:t>
            </w:r>
          </w:p>
          <w:p w14:paraId="78A030EA" w14:textId="173DEAA6" w:rsidR="007F1971" w:rsidRPr="00190DE7" w:rsidRDefault="00EF17A5" w:rsidP="007F1971">
            <w:pPr>
              <w:rPr>
                <w:rFonts w:ascii="Arial Narrow" w:eastAsia="Calibri" w:hAnsi="Arial Narrow" w:cs="Calibri"/>
                <w:color w:val="000000" w:themeColor="text1"/>
                <w:sz w:val="20"/>
                <w:szCs w:val="20"/>
              </w:rPr>
            </w:pPr>
            <w:r w:rsidRPr="00EF17A5">
              <w:rPr>
                <w:rFonts w:ascii="Arial Narrow" w:eastAsia="SimSun" w:hAnsi="Arial Narrow"/>
                <w:sz w:val="20"/>
                <w:szCs w:val="20"/>
              </w:rPr>
              <w:t xml:space="preserve">osoba </w:t>
            </w:r>
            <w:r w:rsidR="007F1971" w:rsidRPr="00EF17A5">
              <w:rPr>
                <w:rFonts w:ascii="Arial Narrow" w:eastAsia="SimSun" w:hAnsi="Arial Narrow"/>
                <w:sz w:val="20"/>
                <w:szCs w:val="20"/>
              </w:rPr>
              <w:t>posiadając</w:t>
            </w:r>
            <w:r w:rsidRPr="00EF17A5">
              <w:rPr>
                <w:rFonts w:ascii="Arial Narrow" w:eastAsia="SimSun" w:hAnsi="Arial Narrow"/>
                <w:sz w:val="20"/>
                <w:szCs w:val="20"/>
              </w:rPr>
              <w:t>a</w:t>
            </w:r>
            <w:r w:rsidR="007F1971" w:rsidRPr="00EF17A5">
              <w:rPr>
                <w:rFonts w:ascii="Arial Narrow" w:eastAsia="SimSun" w:hAnsi="Arial Narrow"/>
                <w:sz w:val="20"/>
                <w:szCs w:val="20"/>
              </w:rPr>
              <w:t xml:space="preserve"> </w:t>
            </w:r>
            <w:r w:rsidR="007F1971" w:rsidRPr="00EF17A5">
              <w:rPr>
                <w:rFonts w:ascii="Arial Narrow" w:eastAsia="Calibri" w:hAnsi="Arial Narrow" w:cs="Calibri"/>
                <w:color w:val="000000" w:themeColor="text1"/>
                <w:sz w:val="20"/>
                <w:szCs w:val="20"/>
                <w:lang w:val="x-none"/>
              </w:rPr>
              <w:t xml:space="preserve">tytuł magistra inżyniera </w:t>
            </w:r>
            <w:r w:rsidR="007F1971" w:rsidRPr="007B34A6">
              <w:rPr>
                <w:rFonts w:ascii="Arial Narrow" w:eastAsia="Calibri" w:hAnsi="Arial Narrow" w:cs="Calibri"/>
                <w:b/>
                <w:color w:val="000000" w:themeColor="text1"/>
                <w:sz w:val="20"/>
                <w:szCs w:val="20"/>
                <w:lang w:val="x-none"/>
              </w:rPr>
              <w:t>o kierunku</w:t>
            </w:r>
            <w:r w:rsidR="007F1971" w:rsidRPr="00190DE7">
              <w:rPr>
                <w:rFonts w:ascii="Arial Narrow" w:eastAsia="Calibri" w:hAnsi="Arial Narrow" w:cs="Calibri"/>
                <w:b/>
                <w:color w:val="FF0000"/>
                <w:sz w:val="20"/>
                <w:szCs w:val="20"/>
                <w:lang w:val="x-none"/>
              </w:rPr>
              <w:t xml:space="preserve"> </w:t>
            </w:r>
            <w:r w:rsidR="00190DE7" w:rsidRPr="00190DE7">
              <w:rPr>
                <w:rFonts w:ascii="Arial Narrow" w:eastAsia="Calibri" w:hAnsi="Arial Narrow" w:cs="Calibri"/>
                <w:b/>
                <w:color w:val="FF0000"/>
                <w:sz w:val="20"/>
                <w:szCs w:val="20"/>
              </w:rPr>
              <w:t>budownictwo</w:t>
            </w:r>
          </w:p>
          <w:p w14:paraId="42D95764" w14:textId="1F13374F" w:rsidR="00605380" w:rsidRPr="00605380" w:rsidRDefault="00605380" w:rsidP="007F1971">
            <w:pPr>
              <w:rPr>
                <w:rFonts w:ascii="Arial Narrow" w:eastAsia="SimSun" w:hAnsi="Arial Narrow"/>
                <w:b/>
                <w:sz w:val="20"/>
                <w:szCs w:val="20"/>
                <w:u w:val="single"/>
              </w:rPr>
            </w:pPr>
            <w:r w:rsidRPr="00605380">
              <w:rPr>
                <w:rFonts w:ascii="Arial Narrow" w:eastAsia="Calibri" w:hAnsi="Arial Narrow" w:cs="Calibri"/>
                <w:b/>
                <w:color w:val="000000" w:themeColor="text1"/>
                <w:sz w:val="20"/>
                <w:szCs w:val="20"/>
                <w:u w:val="single"/>
                <w:lang w:val="x-none"/>
              </w:rPr>
              <w:t>inż</w:t>
            </w:r>
            <w:r w:rsidRPr="00605380">
              <w:rPr>
                <w:rFonts w:ascii="Arial Narrow" w:eastAsia="Calibri" w:hAnsi="Arial Narrow" w:cs="Calibri"/>
                <w:b/>
                <w:color w:val="000000" w:themeColor="text1"/>
                <w:sz w:val="20"/>
                <w:szCs w:val="20"/>
                <w:u w:val="single"/>
              </w:rPr>
              <w:t>.</w:t>
            </w:r>
          </w:p>
          <w:p w14:paraId="41A6680E" w14:textId="26C5F66E" w:rsidR="007F1971" w:rsidRPr="00EF17A5" w:rsidRDefault="007F1971" w:rsidP="00901235">
            <w:pPr>
              <w:spacing w:after="0"/>
              <w:rPr>
                <w:rFonts w:ascii="Arial Narrow" w:eastAsia="SimSun" w:hAnsi="Arial Narrow"/>
                <w:sz w:val="20"/>
                <w:szCs w:val="20"/>
              </w:rPr>
            </w:pPr>
            <w:r w:rsidRPr="00EF17A5">
              <w:rPr>
                <w:rFonts w:ascii="Arial Narrow" w:eastAsia="SimSun" w:hAnsi="Arial Narrow"/>
                <w:sz w:val="20"/>
                <w:szCs w:val="20"/>
              </w:rPr>
              <w:t>…………………………</w:t>
            </w:r>
          </w:p>
          <w:p w14:paraId="34817BBE" w14:textId="27F2C903" w:rsidR="007F1971" w:rsidRDefault="007F1971" w:rsidP="00901235">
            <w:pPr>
              <w:spacing w:after="0"/>
              <w:rPr>
                <w:rFonts w:ascii="Arial Narrow" w:eastAsia="SimSun" w:hAnsi="Arial Narrow"/>
                <w:sz w:val="20"/>
                <w:szCs w:val="20"/>
              </w:rPr>
            </w:pPr>
            <w:r w:rsidRPr="00EF17A5">
              <w:rPr>
                <w:rFonts w:ascii="Arial Narrow" w:eastAsia="SimSun" w:hAnsi="Arial Narrow"/>
                <w:sz w:val="20"/>
                <w:szCs w:val="20"/>
              </w:rPr>
              <w:t>nazwa uczelni</w:t>
            </w:r>
          </w:p>
          <w:p w14:paraId="069FD555" w14:textId="77777777" w:rsidR="00901235" w:rsidRPr="00EF17A5" w:rsidRDefault="00901235" w:rsidP="00901235">
            <w:pPr>
              <w:spacing w:after="0"/>
              <w:rPr>
                <w:rFonts w:ascii="Arial Narrow" w:eastAsia="SimSun" w:hAnsi="Arial Narrow"/>
                <w:sz w:val="20"/>
                <w:szCs w:val="20"/>
              </w:rPr>
            </w:pPr>
          </w:p>
          <w:p w14:paraId="4E2D1DC7" w14:textId="138BA378" w:rsidR="007F1971" w:rsidRPr="00EF17A5" w:rsidRDefault="007F1971" w:rsidP="00901235">
            <w:pPr>
              <w:spacing w:after="0"/>
              <w:rPr>
                <w:rFonts w:ascii="Arial Narrow" w:eastAsia="SimSun" w:hAnsi="Arial Narrow"/>
                <w:sz w:val="20"/>
                <w:szCs w:val="20"/>
              </w:rPr>
            </w:pPr>
            <w:r w:rsidRPr="00EF17A5">
              <w:rPr>
                <w:rFonts w:ascii="Arial Narrow" w:eastAsia="SimSun" w:hAnsi="Arial Narrow"/>
                <w:sz w:val="20"/>
                <w:szCs w:val="20"/>
              </w:rPr>
              <w:t>………………………….</w:t>
            </w:r>
          </w:p>
          <w:p w14:paraId="6674EFE1" w14:textId="33DC4672" w:rsidR="007F1971" w:rsidRDefault="007F1971" w:rsidP="00901235">
            <w:pPr>
              <w:spacing w:after="0"/>
              <w:rPr>
                <w:rFonts w:ascii="Arial Narrow" w:eastAsia="SimSun" w:hAnsi="Arial Narrow"/>
                <w:sz w:val="20"/>
                <w:szCs w:val="20"/>
              </w:rPr>
            </w:pPr>
            <w:r w:rsidRPr="00EF17A5">
              <w:rPr>
                <w:rFonts w:ascii="Arial Narrow" w:eastAsia="SimSun" w:hAnsi="Arial Narrow"/>
                <w:sz w:val="20"/>
                <w:szCs w:val="20"/>
              </w:rPr>
              <w:t>nr dyplomu</w:t>
            </w:r>
          </w:p>
          <w:p w14:paraId="3CC7C657" w14:textId="77777777" w:rsidR="00901235" w:rsidRPr="00EF17A5" w:rsidRDefault="00901235" w:rsidP="00901235">
            <w:pPr>
              <w:spacing w:after="0"/>
              <w:rPr>
                <w:rFonts w:ascii="Arial Narrow" w:eastAsia="SimSun" w:hAnsi="Arial Narrow"/>
                <w:sz w:val="20"/>
                <w:szCs w:val="20"/>
              </w:rPr>
            </w:pPr>
          </w:p>
          <w:p w14:paraId="7AF30D66" w14:textId="7F8830D2" w:rsidR="007F1971" w:rsidRPr="00EF17A5" w:rsidRDefault="007F1971" w:rsidP="00901235">
            <w:pPr>
              <w:spacing w:after="0"/>
              <w:rPr>
                <w:rFonts w:ascii="Arial Narrow" w:eastAsia="SimSun" w:hAnsi="Arial Narrow"/>
                <w:sz w:val="20"/>
                <w:szCs w:val="20"/>
              </w:rPr>
            </w:pPr>
            <w:r w:rsidRPr="00EF17A5">
              <w:rPr>
                <w:rFonts w:ascii="Arial Narrow" w:eastAsia="SimSun" w:hAnsi="Arial Narrow"/>
                <w:sz w:val="20"/>
                <w:szCs w:val="20"/>
              </w:rPr>
              <w:t>…………………………</w:t>
            </w:r>
          </w:p>
          <w:p w14:paraId="78B2D7F4" w14:textId="77777777" w:rsidR="007F1971" w:rsidRDefault="007F1971" w:rsidP="00901235">
            <w:pPr>
              <w:spacing w:after="0"/>
              <w:rPr>
                <w:rFonts w:ascii="Arial Narrow" w:eastAsia="SimSun" w:hAnsi="Arial Narrow"/>
                <w:sz w:val="20"/>
                <w:szCs w:val="20"/>
              </w:rPr>
            </w:pPr>
            <w:r w:rsidRPr="00EF17A5">
              <w:rPr>
                <w:rFonts w:ascii="Arial Narrow" w:eastAsia="SimSun" w:hAnsi="Arial Narrow"/>
                <w:sz w:val="20"/>
                <w:szCs w:val="20"/>
              </w:rPr>
              <w:t>nazwa kierunku studiów</w:t>
            </w:r>
          </w:p>
          <w:p w14:paraId="605BFD98" w14:textId="77777777" w:rsidR="006364D2" w:rsidRDefault="006364D2" w:rsidP="00901235">
            <w:pPr>
              <w:spacing w:after="0"/>
              <w:rPr>
                <w:rFonts w:ascii="Arial Narrow" w:eastAsia="SimSun" w:hAnsi="Arial Narrow"/>
                <w:sz w:val="20"/>
                <w:szCs w:val="20"/>
              </w:rPr>
            </w:pPr>
          </w:p>
          <w:p w14:paraId="02D6C288" w14:textId="3F3D9D01" w:rsidR="00605380" w:rsidRPr="00605380" w:rsidRDefault="00605380" w:rsidP="00901235">
            <w:pPr>
              <w:spacing w:after="0"/>
              <w:rPr>
                <w:rFonts w:ascii="Arial Narrow" w:eastAsia="SimSun" w:hAnsi="Arial Narrow"/>
                <w:b/>
                <w:sz w:val="20"/>
                <w:szCs w:val="20"/>
                <w:u w:val="single"/>
              </w:rPr>
            </w:pPr>
            <w:r w:rsidRPr="00605380">
              <w:rPr>
                <w:rFonts w:ascii="Arial Narrow" w:eastAsia="SimSun" w:hAnsi="Arial Narrow"/>
                <w:b/>
                <w:sz w:val="20"/>
                <w:szCs w:val="20"/>
                <w:u w:val="single"/>
              </w:rPr>
              <w:t>mgr</w:t>
            </w:r>
          </w:p>
          <w:p w14:paraId="1A4760D1" w14:textId="77777777" w:rsidR="006364D2" w:rsidRPr="00EF17A5" w:rsidRDefault="006364D2" w:rsidP="006364D2">
            <w:pPr>
              <w:spacing w:after="0"/>
              <w:rPr>
                <w:rFonts w:ascii="Arial Narrow" w:eastAsia="SimSun" w:hAnsi="Arial Narrow"/>
                <w:sz w:val="20"/>
                <w:szCs w:val="20"/>
              </w:rPr>
            </w:pPr>
            <w:r w:rsidRPr="00EF17A5">
              <w:rPr>
                <w:rFonts w:ascii="Arial Narrow" w:eastAsia="SimSun" w:hAnsi="Arial Narrow"/>
                <w:sz w:val="20"/>
                <w:szCs w:val="20"/>
              </w:rPr>
              <w:t>…………………………</w:t>
            </w:r>
          </w:p>
          <w:p w14:paraId="3F59ED1F" w14:textId="77777777" w:rsidR="006364D2" w:rsidRDefault="006364D2" w:rsidP="006364D2">
            <w:pPr>
              <w:spacing w:after="0"/>
              <w:rPr>
                <w:rFonts w:ascii="Arial Narrow" w:eastAsia="SimSun" w:hAnsi="Arial Narrow"/>
                <w:sz w:val="20"/>
                <w:szCs w:val="20"/>
              </w:rPr>
            </w:pPr>
            <w:r w:rsidRPr="00EF17A5">
              <w:rPr>
                <w:rFonts w:ascii="Arial Narrow" w:eastAsia="SimSun" w:hAnsi="Arial Narrow"/>
                <w:sz w:val="20"/>
                <w:szCs w:val="20"/>
              </w:rPr>
              <w:t>nazwa uczelni</w:t>
            </w:r>
          </w:p>
          <w:p w14:paraId="77EA84C4" w14:textId="77777777" w:rsidR="006364D2" w:rsidRPr="00EF17A5" w:rsidRDefault="006364D2" w:rsidP="006364D2">
            <w:pPr>
              <w:spacing w:after="0"/>
              <w:rPr>
                <w:rFonts w:ascii="Arial Narrow" w:eastAsia="SimSun" w:hAnsi="Arial Narrow"/>
                <w:sz w:val="20"/>
                <w:szCs w:val="20"/>
              </w:rPr>
            </w:pPr>
          </w:p>
          <w:p w14:paraId="7AF4507B" w14:textId="77777777" w:rsidR="006364D2" w:rsidRPr="00EF17A5" w:rsidRDefault="006364D2" w:rsidP="006364D2">
            <w:pPr>
              <w:spacing w:after="0"/>
              <w:rPr>
                <w:rFonts w:ascii="Arial Narrow" w:eastAsia="SimSun" w:hAnsi="Arial Narrow"/>
                <w:sz w:val="20"/>
                <w:szCs w:val="20"/>
              </w:rPr>
            </w:pPr>
            <w:r w:rsidRPr="00EF17A5">
              <w:rPr>
                <w:rFonts w:ascii="Arial Narrow" w:eastAsia="SimSun" w:hAnsi="Arial Narrow"/>
                <w:sz w:val="20"/>
                <w:szCs w:val="20"/>
              </w:rPr>
              <w:t>………………………….</w:t>
            </w:r>
          </w:p>
          <w:p w14:paraId="09C07380" w14:textId="77777777" w:rsidR="006364D2" w:rsidRDefault="006364D2" w:rsidP="006364D2">
            <w:pPr>
              <w:spacing w:after="0"/>
              <w:rPr>
                <w:rFonts w:ascii="Arial Narrow" w:eastAsia="SimSun" w:hAnsi="Arial Narrow"/>
                <w:sz w:val="20"/>
                <w:szCs w:val="20"/>
              </w:rPr>
            </w:pPr>
            <w:r w:rsidRPr="00EF17A5">
              <w:rPr>
                <w:rFonts w:ascii="Arial Narrow" w:eastAsia="SimSun" w:hAnsi="Arial Narrow"/>
                <w:sz w:val="20"/>
                <w:szCs w:val="20"/>
              </w:rPr>
              <w:t>nr dyplomu</w:t>
            </w:r>
          </w:p>
          <w:p w14:paraId="371BAFDF" w14:textId="77777777" w:rsidR="006364D2" w:rsidRPr="00EF17A5" w:rsidRDefault="006364D2" w:rsidP="006364D2">
            <w:pPr>
              <w:spacing w:after="0"/>
              <w:rPr>
                <w:rFonts w:ascii="Arial Narrow" w:eastAsia="SimSun" w:hAnsi="Arial Narrow"/>
                <w:sz w:val="20"/>
                <w:szCs w:val="20"/>
              </w:rPr>
            </w:pPr>
          </w:p>
          <w:p w14:paraId="3C36C498" w14:textId="77777777" w:rsidR="006364D2" w:rsidRPr="00EF17A5" w:rsidRDefault="006364D2" w:rsidP="006364D2">
            <w:pPr>
              <w:spacing w:after="0"/>
              <w:rPr>
                <w:rFonts w:ascii="Arial Narrow" w:eastAsia="SimSun" w:hAnsi="Arial Narrow"/>
                <w:sz w:val="20"/>
                <w:szCs w:val="20"/>
              </w:rPr>
            </w:pPr>
            <w:r w:rsidRPr="00EF17A5">
              <w:rPr>
                <w:rFonts w:ascii="Arial Narrow" w:eastAsia="SimSun" w:hAnsi="Arial Narrow"/>
                <w:sz w:val="20"/>
                <w:szCs w:val="20"/>
              </w:rPr>
              <w:t>…………………………</w:t>
            </w:r>
          </w:p>
          <w:p w14:paraId="1C20D91B" w14:textId="77777777" w:rsidR="006364D2" w:rsidRDefault="006364D2" w:rsidP="006364D2">
            <w:pPr>
              <w:spacing w:after="0"/>
              <w:rPr>
                <w:rFonts w:ascii="Arial Narrow" w:eastAsia="SimSun" w:hAnsi="Arial Narrow"/>
                <w:sz w:val="20"/>
                <w:szCs w:val="20"/>
              </w:rPr>
            </w:pPr>
            <w:r w:rsidRPr="00EF17A5">
              <w:rPr>
                <w:rFonts w:ascii="Arial Narrow" w:eastAsia="SimSun" w:hAnsi="Arial Narrow"/>
                <w:sz w:val="20"/>
                <w:szCs w:val="20"/>
              </w:rPr>
              <w:t>nazwa kierunku studiów</w:t>
            </w:r>
          </w:p>
          <w:p w14:paraId="2E68D428" w14:textId="77777777" w:rsidR="00901235" w:rsidRPr="00EF17A5" w:rsidRDefault="00901235" w:rsidP="00901235">
            <w:pPr>
              <w:spacing w:after="0"/>
              <w:rPr>
                <w:rFonts w:ascii="Arial Narrow" w:eastAsia="SimSun" w:hAnsi="Arial Narrow"/>
                <w:sz w:val="20"/>
                <w:szCs w:val="20"/>
              </w:rPr>
            </w:pPr>
          </w:p>
          <w:p w14:paraId="30CE7512" w14:textId="77777777" w:rsidR="00190DE7" w:rsidRDefault="00EF17A5" w:rsidP="00B93702">
            <w:pPr>
              <w:rPr>
                <w:rFonts w:ascii="Arial Narrow" w:eastAsia="SimSun" w:hAnsi="Arial Narrow"/>
                <w:b/>
                <w:color w:val="000000" w:themeColor="text1"/>
                <w:sz w:val="20"/>
                <w:szCs w:val="20"/>
                <w:u w:val="single"/>
              </w:rPr>
            </w:pPr>
            <w:r w:rsidRPr="00EF17A5">
              <w:rPr>
                <w:rFonts w:ascii="Arial Narrow" w:eastAsia="SimSun" w:hAnsi="Arial Narrow"/>
                <w:b/>
                <w:color w:val="000000" w:themeColor="text1"/>
                <w:sz w:val="20"/>
                <w:szCs w:val="20"/>
                <w:u w:val="single"/>
              </w:rPr>
              <w:t>Doświadczenie zawodowe</w:t>
            </w:r>
            <w:r w:rsidR="00B93702">
              <w:rPr>
                <w:rFonts w:ascii="Arial Narrow" w:eastAsia="SimSun" w:hAnsi="Arial Narrow"/>
                <w:b/>
                <w:color w:val="000000" w:themeColor="text1"/>
                <w:sz w:val="20"/>
                <w:szCs w:val="20"/>
                <w:u w:val="single"/>
              </w:rPr>
              <w:t xml:space="preserve"> </w:t>
            </w:r>
          </w:p>
          <w:p w14:paraId="0847C4C8" w14:textId="7B6DEDE8" w:rsidR="00B93702" w:rsidRDefault="00190DE7" w:rsidP="00B93702">
            <w:pPr>
              <w:rPr>
                <w:rFonts w:ascii="Arial Narrow" w:eastAsia="SimSun" w:hAnsi="Arial Narrow"/>
                <w:b/>
                <w:color w:val="000000" w:themeColor="text1"/>
                <w:sz w:val="20"/>
                <w:szCs w:val="20"/>
                <w:u w:val="single"/>
              </w:rPr>
            </w:pPr>
            <w:r w:rsidRPr="00190DE7">
              <w:rPr>
                <w:rFonts w:ascii="Arial Narrow" w:eastAsia="SimSun" w:hAnsi="Arial Narrow"/>
                <w:b/>
                <w:color w:val="FF0000"/>
                <w:sz w:val="20"/>
                <w:szCs w:val="20"/>
                <w:u w:val="single"/>
              </w:rPr>
              <w:t xml:space="preserve">w zarządzaniu </w:t>
            </w:r>
            <w:r w:rsidRPr="00190DE7">
              <w:rPr>
                <w:rFonts w:ascii="Arial Narrow" w:eastAsia="SimSun" w:hAnsi="Arial Narrow"/>
                <w:b/>
                <w:color w:val="FF0000"/>
                <w:sz w:val="20"/>
                <w:szCs w:val="20"/>
                <w:u w:val="single"/>
                <w:lang w:val="x-none"/>
              </w:rPr>
              <w:t>inwestycj</w:t>
            </w:r>
            <w:r w:rsidRPr="00190DE7">
              <w:rPr>
                <w:rFonts w:ascii="Arial Narrow" w:eastAsia="SimSun" w:hAnsi="Arial Narrow"/>
                <w:b/>
                <w:color w:val="FF0000"/>
                <w:sz w:val="20"/>
                <w:szCs w:val="20"/>
                <w:u w:val="single"/>
              </w:rPr>
              <w:t>ą, polegającą na budowie budynku</w:t>
            </w:r>
            <w:r w:rsidR="00B93702" w:rsidRPr="00190DE7">
              <w:rPr>
                <w:rFonts w:ascii="Arial Narrow" w:eastAsia="SimSun" w:hAnsi="Arial Narrow"/>
                <w:b/>
                <w:color w:val="FF0000"/>
                <w:sz w:val="20"/>
                <w:szCs w:val="20"/>
                <w:u w:val="single"/>
              </w:rPr>
              <w:t xml:space="preserve">: </w:t>
            </w:r>
          </w:p>
          <w:p w14:paraId="1110FBC9" w14:textId="3767D390" w:rsidR="00B93702" w:rsidRPr="00B93702" w:rsidRDefault="00831AFC" w:rsidP="00B93702">
            <w:pPr>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884525623"/>
                <w14:checkbox>
                  <w14:checked w14:val="0"/>
                  <w14:checkedState w14:val="2612" w14:font="MS Gothic"/>
                  <w14:uncheckedState w14:val="2610" w14:font="MS Gothic"/>
                </w14:checkbox>
              </w:sdtPr>
              <w:sdtEndPr/>
              <w:sdtContent>
                <w:r w:rsidR="00B93702">
                  <w:rPr>
                    <w:rFonts w:ascii="MS Gothic" w:eastAsia="MS Gothic" w:hAnsi="MS Gothic" w:hint="eastAsia"/>
                    <w:color w:val="000000" w:themeColor="text1"/>
                    <w:sz w:val="20"/>
                    <w:szCs w:val="20"/>
                  </w:rPr>
                  <w:t>☐</w:t>
                </w:r>
              </w:sdtContent>
            </w:sdt>
            <w:r w:rsidR="00190DE7">
              <w:rPr>
                <w:rFonts w:ascii="Arial Narrow" w:eastAsia="SimSun" w:hAnsi="Arial Narrow"/>
                <w:color w:val="000000" w:themeColor="text1"/>
                <w:sz w:val="20"/>
                <w:szCs w:val="20"/>
              </w:rPr>
              <w:t>TAK</w:t>
            </w:r>
            <w:r w:rsidR="00B93702">
              <w:rPr>
                <w:rFonts w:ascii="Arial Narrow" w:eastAsia="SimSun" w:hAnsi="Arial Narrow"/>
                <w:color w:val="000000" w:themeColor="text1"/>
                <w:sz w:val="20"/>
                <w:szCs w:val="20"/>
              </w:rPr>
              <w:t>*</w:t>
            </w:r>
          </w:p>
          <w:p w14:paraId="493FCA91" w14:textId="05AB616C" w:rsidR="00B93702" w:rsidRPr="00605380" w:rsidRDefault="00831AFC" w:rsidP="00605380">
            <w:pPr>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1500029816"/>
                <w14:checkbox>
                  <w14:checked w14:val="0"/>
                  <w14:checkedState w14:val="2612" w14:font="MS Gothic"/>
                  <w14:uncheckedState w14:val="2610" w14:font="MS Gothic"/>
                </w14:checkbox>
              </w:sdtPr>
              <w:sdtEndPr/>
              <w:sdtContent>
                <w:r w:rsidR="00B93702">
                  <w:rPr>
                    <w:rFonts w:ascii="MS Gothic" w:eastAsia="MS Gothic" w:hAnsi="MS Gothic" w:hint="eastAsia"/>
                    <w:color w:val="000000" w:themeColor="text1"/>
                    <w:sz w:val="20"/>
                    <w:szCs w:val="20"/>
                  </w:rPr>
                  <w:t>☐</w:t>
                </w:r>
              </w:sdtContent>
            </w:sdt>
            <w:r w:rsidR="00190DE7">
              <w:rPr>
                <w:rFonts w:ascii="Arial Narrow" w:eastAsia="SimSun" w:hAnsi="Arial Narrow"/>
                <w:color w:val="000000" w:themeColor="text1"/>
                <w:sz w:val="20"/>
                <w:szCs w:val="20"/>
              </w:rPr>
              <w:t>NIE</w:t>
            </w:r>
            <w:r w:rsidR="00B93702">
              <w:rPr>
                <w:rFonts w:ascii="Arial Narrow" w:eastAsia="SimSun" w:hAnsi="Arial Narrow"/>
                <w:color w:val="000000" w:themeColor="text1"/>
                <w:sz w:val="20"/>
                <w:szCs w:val="20"/>
              </w:rPr>
              <w:t>*</w:t>
            </w:r>
          </w:p>
          <w:p w14:paraId="0D8727C8" w14:textId="4E58C491" w:rsidR="00B50ABF" w:rsidRPr="00B93702" w:rsidRDefault="00B93702" w:rsidP="00B93702">
            <w:pPr>
              <w:rPr>
                <w:rFonts w:ascii="Arial Narrow" w:eastAsia="SimSun" w:hAnsi="Arial Narrow"/>
                <w:b/>
                <w:color w:val="000000" w:themeColor="text1"/>
                <w:sz w:val="20"/>
                <w:szCs w:val="20"/>
                <w:u w:val="single"/>
                <w:lang w:val="x-none"/>
              </w:rPr>
            </w:pPr>
            <w:r>
              <w:rPr>
                <w:rFonts w:ascii="Arial Narrow" w:eastAsia="SimSun" w:hAnsi="Arial Narrow"/>
                <w:b/>
                <w:color w:val="000000" w:themeColor="text1"/>
                <w:sz w:val="20"/>
                <w:szCs w:val="20"/>
                <w:u w:val="single"/>
              </w:rPr>
              <w:lastRenderedPageBreak/>
              <w:t xml:space="preserve">funkcja pełniona </w:t>
            </w:r>
            <w:r w:rsidRPr="00B93702">
              <w:rPr>
                <w:rFonts w:ascii="Arial Narrow" w:eastAsia="SimSun" w:hAnsi="Arial Narrow"/>
                <w:b/>
                <w:color w:val="000000" w:themeColor="text1"/>
                <w:sz w:val="20"/>
                <w:szCs w:val="20"/>
                <w:u w:val="single"/>
                <w:lang w:val="x-none"/>
              </w:rPr>
              <w:t>przez okres ciągły co najmniej 12 miesięcy</w:t>
            </w:r>
            <w:r w:rsidR="00EF17A5" w:rsidRPr="00EF17A5">
              <w:rPr>
                <w:rFonts w:ascii="Arial Narrow" w:eastAsia="SimSun" w:hAnsi="Arial Narrow"/>
                <w:b/>
                <w:color w:val="000000" w:themeColor="text1"/>
                <w:sz w:val="20"/>
                <w:szCs w:val="20"/>
                <w:u w:val="single"/>
              </w:rPr>
              <w:t>:</w:t>
            </w:r>
          </w:p>
          <w:p w14:paraId="3977E034" w14:textId="611AA9D1" w:rsidR="00B50ABF" w:rsidRPr="00EF17A5" w:rsidRDefault="00B50ABF" w:rsidP="00B50ABF">
            <w:pPr>
              <w:spacing w:line="276" w:lineRule="auto"/>
              <w:rPr>
                <w:rFonts w:ascii="Arial Narrow" w:hAnsi="Arial Narrow"/>
                <w:sz w:val="20"/>
                <w:szCs w:val="20"/>
                <w:lang w:eastAsia="pl-PL"/>
              </w:rPr>
            </w:pPr>
            <w:r w:rsidRPr="00EF17A5">
              <w:rPr>
                <w:rFonts w:ascii="Arial Narrow" w:hAnsi="Arial Narrow"/>
                <w:sz w:val="20"/>
                <w:szCs w:val="20"/>
                <w:lang w:eastAsia="pl-PL"/>
              </w:rPr>
              <w:t>Data rozpoczęcia</w:t>
            </w:r>
            <w:r w:rsidR="00B93702">
              <w:rPr>
                <w:rFonts w:ascii="Arial Narrow" w:hAnsi="Arial Narrow"/>
                <w:sz w:val="20"/>
                <w:szCs w:val="20"/>
                <w:lang w:eastAsia="pl-PL"/>
              </w:rPr>
              <w:t xml:space="preserve"> pełnienia funkcji</w:t>
            </w:r>
            <w:r w:rsidRPr="00EF17A5">
              <w:rPr>
                <w:rFonts w:ascii="Arial Narrow" w:hAnsi="Arial Narrow"/>
                <w:sz w:val="20"/>
                <w:szCs w:val="20"/>
                <w:lang w:eastAsia="pl-PL"/>
              </w:rPr>
              <w:t>:</w:t>
            </w:r>
          </w:p>
          <w:p w14:paraId="46E10208" w14:textId="2DCE7A9E" w:rsidR="00B50ABF" w:rsidRPr="00EF17A5" w:rsidRDefault="00B50ABF" w:rsidP="00B50ABF">
            <w:pPr>
              <w:spacing w:line="276" w:lineRule="auto"/>
              <w:rPr>
                <w:rFonts w:ascii="Arial Narrow" w:hAnsi="Arial Narrow"/>
                <w:sz w:val="20"/>
                <w:szCs w:val="20"/>
                <w:lang w:eastAsia="pl-PL"/>
              </w:rPr>
            </w:pPr>
            <w:r w:rsidRPr="00EF17A5">
              <w:rPr>
                <w:rFonts w:ascii="Arial Narrow" w:hAnsi="Arial Narrow"/>
                <w:sz w:val="20"/>
                <w:szCs w:val="20"/>
                <w:lang w:eastAsia="pl-PL"/>
              </w:rPr>
              <w:t>……………………………………….                                     Data zakończenia</w:t>
            </w:r>
            <w:r w:rsidR="00B93702">
              <w:rPr>
                <w:rFonts w:ascii="Arial Narrow" w:hAnsi="Arial Narrow"/>
                <w:sz w:val="20"/>
                <w:szCs w:val="20"/>
                <w:lang w:eastAsia="pl-PL"/>
              </w:rPr>
              <w:t xml:space="preserve"> pełnienia funkcji </w:t>
            </w:r>
            <w:r w:rsidRPr="00EF17A5">
              <w:rPr>
                <w:rFonts w:ascii="Arial Narrow" w:hAnsi="Arial Narrow"/>
                <w:sz w:val="20"/>
                <w:szCs w:val="20"/>
                <w:lang w:eastAsia="pl-PL"/>
              </w:rPr>
              <w:t>:</w:t>
            </w:r>
          </w:p>
          <w:p w14:paraId="4117D043" w14:textId="6BB0DD51" w:rsidR="00B50ABF" w:rsidRPr="00EF17A5" w:rsidRDefault="00B50ABF" w:rsidP="00B50ABF">
            <w:pPr>
              <w:spacing w:line="276" w:lineRule="auto"/>
              <w:rPr>
                <w:rFonts w:ascii="Arial Narrow" w:hAnsi="Arial Narrow"/>
                <w:sz w:val="20"/>
                <w:szCs w:val="20"/>
                <w:lang w:eastAsia="pl-PL"/>
              </w:rPr>
            </w:pPr>
            <w:r w:rsidRPr="00EF17A5">
              <w:rPr>
                <w:rFonts w:ascii="Arial Narrow" w:hAnsi="Arial Narrow"/>
                <w:sz w:val="20"/>
                <w:szCs w:val="20"/>
                <w:lang w:eastAsia="pl-PL"/>
              </w:rPr>
              <w:t>…………………………………</w:t>
            </w:r>
            <w:r w:rsidR="00B93702">
              <w:rPr>
                <w:rFonts w:ascii="Arial Narrow" w:hAnsi="Arial Narrow"/>
                <w:sz w:val="20"/>
                <w:szCs w:val="20"/>
                <w:lang w:eastAsia="pl-PL"/>
              </w:rPr>
              <w:t>..</w:t>
            </w:r>
            <w:r w:rsidRPr="00EF17A5">
              <w:rPr>
                <w:rFonts w:ascii="Arial Narrow" w:hAnsi="Arial Narrow"/>
                <w:sz w:val="20"/>
                <w:szCs w:val="20"/>
                <w:lang w:eastAsia="pl-PL"/>
              </w:rPr>
              <w:t>……</w:t>
            </w:r>
          </w:p>
          <w:p w14:paraId="499D6EA2" w14:textId="77777777" w:rsidR="00B50ABF" w:rsidRPr="00EF17A5" w:rsidRDefault="00B50ABF" w:rsidP="00B50ABF">
            <w:pPr>
              <w:spacing w:line="276" w:lineRule="auto"/>
              <w:rPr>
                <w:rFonts w:ascii="Arial Narrow" w:hAnsi="Arial Narrow"/>
                <w:sz w:val="20"/>
                <w:szCs w:val="20"/>
                <w:lang w:eastAsia="pl-PL"/>
              </w:rPr>
            </w:pPr>
            <w:r w:rsidRPr="00EF17A5">
              <w:rPr>
                <w:rFonts w:ascii="Arial Narrow" w:hAnsi="Arial Narrow"/>
                <w:sz w:val="20"/>
                <w:szCs w:val="20"/>
                <w:lang w:eastAsia="pl-PL"/>
              </w:rPr>
              <w:t>Nazwa Zamawiającego:</w:t>
            </w:r>
          </w:p>
          <w:p w14:paraId="37AA23F4" w14:textId="77777777" w:rsidR="00B50ABF" w:rsidRDefault="00B50ABF" w:rsidP="00B50ABF">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4941ACDB" w14:textId="632506EB" w:rsidR="00B93702" w:rsidRDefault="00B93702" w:rsidP="00B93702">
            <w:pPr>
              <w:spacing w:line="276" w:lineRule="auto"/>
              <w:rPr>
                <w:rFonts w:ascii="Arial Narrow" w:hAnsi="Arial Narrow"/>
                <w:sz w:val="20"/>
                <w:szCs w:val="20"/>
                <w:lang w:eastAsia="pl-PL"/>
              </w:rPr>
            </w:pPr>
            <w:r w:rsidRPr="00EF17A5">
              <w:rPr>
                <w:rFonts w:ascii="Arial Narrow" w:hAnsi="Arial Narrow"/>
                <w:sz w:val="20"/>
                <w:szCs w:val="20"/>
                <w:lang w:eastAsia="pl-PL"/>
              </w:rPr>
              <w:t xml:space="preserve">Nazwa </w:t>
            </w:r>
            <w:r>
              <w:rPr>
                <w:rFonts w:ascii="Arial Narrow" w:hAnsi="Arial Narrow"/>
                <w:sz w:val="20"/>
                <w:szCs w:val="20"/>
                <w:lang w:eastAsia="pl-PL"/>
              </w:rPr>
              <w:t xml:space="preserve">zadania / </w:t>
            </w:r>
            <w:r w:rsidRPr="009535EF">
              <w:rPr>
                <w:rFonts w:ascii="Arial Narrow" w:hAnsi="Arial Narrow"/>
                <w:strike/>
                <w:color w:val="FF0000"/>
                <w:sz w:val="20"/>
                <w:szCs w:val="20"/>
                <w:lang w:eastAsia="pl-PL"/>
              </w:rPr>
              <w:t xml:space="preserve">obiektu </w:t>
            </w:r>
            <w:r w:rsidR="00E068AD" w:rsidRPr="009535EF">
              <w:rPr>
                <w:rFonts w:ascii="Arial Narrow" w:hAnsi="Arial Narrow"/>
                <w:strike/>
                <w:color w:val="FF0000"/>
                <w:sz w:val="20"/>
                <w:szCs w:val="20"/>
                <w:lang w:eastAsia="pl-PL"/>
              </w:rPr>
              <w:t>kubaturowego</w:t>
            </w:r>
            <w:r w:rsidR="009535EF">
              <w:rPr>
                <w:rFonts w:ascii="Arial Narrow" w:hAnsi="Arial Narrow"/>
                <w:sz w:val="20"/>
                <w:szCs w:val="20"/>
                <w:lang w:eastAsia="pl-PL"/>
              </w:rPr>
              <w:t xml:space="preserve"> </w:t>
            </w:r>
            <w:r w:rsidR="009535EF" w:rsidRPr="009535EF">
              <w:rPr>
                <w:rFonts w:ascii="Arial Narrow" w:hAnsi="Arial Narrow"/>
                <w:color w:val="FF0000"/>
                <w:sz w:val="20"/>
                <w:szCs w:val="20"/>
                <w:lang w:eastAsia="pl-PL"/>
              </w:rPr>
              <w:t>budynku</w:t>
            </w:r>
            <w:r w:rsidRPr="009535EF">
              <w:rPr>
                <w:rFonts w:ascii="Arial Narrow" w:hAnsi="Arial Narrow"/>
                <w:color w:val="FF0000"/>
                <w:sz w:val="20"/>
                <w:szCs w:val="20"/>
                <w:lang w:eastAsia="pl-PL"/>
              </w:rPr>
              <w:t>:</w:t>
            </w:r>
          </w:p>
          <w:p w14:paraId="04012200" w14:textId="64ECD1B5" w:rsidR="00B93702" w:rsidRPr="00EF17A5" w:rsidRDefault="00B93702" w:rsidP="00B93702">
            <w:pPr>
              <w:spacing w:line="276" w:lineRule="auto"/>
              <w:rPr>
                <w:rFonts w:ascii="Arial Narrow" w:hAnsi="Arial Narrow"/>
                <w:sz w:val="20"/>
                <w:szCs w:val="20"/>
                <w:lang w:eastAsia="pl-PL"/>
              </w:rPr>
            </w:pPr>
            <w:r>
              <w:rPr>
                <w:rFonts w:ascii="Arial Narrow" w:hAnsi="Arial Narrow"/>
                <w:sz w:val="20"/>
                <w:szCs w:val="20"/>
                <w:lang w:eastAsia="pl-PL"/>
              </w:rPr>
              <w:t>………………………………………….</w:t>
            </w:r>
          </w:p>
          <w:p w14:paraId="3F892686" w14:textId="23E1AE39" w:rsidR="00B50ABF" w:rsidRPr="00EF17A5" w:rsidRDefault="00B50ABF" w:rsidP="00B50ABF">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Wartość robót </w:t>
            </w:r>
            <w:r w:rsidR="00B93702">
              <w:rPr>
                <w:rFonts w:ascii="Arial Narrow" w:eastAsia="Andale Sans UI" w:hAnsi="Arial Narrow" w:cs="Century Gothic"/>
                <w:kern w:val="2"/>
                <w:sz w:val="20"/>
                <w:szCs w:val="20"/>
                <w:lang w:eastAsia="zh-CN" w:bidi="hi-IN"/>
              </w:rPr>
              <w:t>budowlanych</w:t>
            </w:r>
          </w:p>
          <w:p w14:paraId="20C36E03" w14:textId="1B4E9DF6" w:rsidR="00605380" w:rsidRDefault="00605380" w:rsidP="00B50ABF">
            <w:pPr>
              <w:widowControl w:val="0"/>
              <w:suppressLineNumbers/>
              <w:suppressAutoHyphens/>
              <w:spacing w:line="276" w:lineRule="auto"/>
              <w:rPr>
                <w:rFonts w:ascii="Arial Narrow" w:eastAsia="Andale Sans UI" w:hAnsi="Arial Narrow" w:cs="Century Gothic"/>
                <w:kern w:val="2"/>
                <w:sz w:val="20"/>
                <w:szCs w:val="20"/>
                <w:lang w:eastAsia="zh-CN" w:bidi="hi-IN"/>
              </w:rPr>
            </w:pPr>
            <w:r>
              <w:rPr>
                <w:rFonts w:ascii="Arial Narrow" w:eastAsia="Andale Sans UI" w:hAnsi="Arial Narrow" w:cs="Century Gothic"/>
                <w:kern w:val="2"/>
                <w:sz w:val="20"/>
                <w:szCs w:val="20"/>
                <w:lang w:eastAsia="zh-CN" w:bidi="hi-IN"/>
              </w:rPr>
              <w:t>………………………………… zł brutto</w:t>
            </w:r>
          </w:p>
          <w:p w14:paraId="7D2C6934" w14:textId="04603F30" w:rsidR="00EF17A5" w:rsidRPr="00605380" w:rsidRDefault="00B50ABF" w:rsidP="00605380">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7F6A3E">
              <w:rPr>
                <w:rFonts w:ascii="Arial Narrow" w:hAnsi="Arial Narrow"/>
                <w:b/>
                <w:color w:val="C00000"/>
                <w:sz w:val="18"/>
                <w:szCs w:val="20"/>
                <w:lang w:eastAsia="pl-PL"/>
              </w:rPr>
              <w:t>*(właściwe zaznaczyć)</w:t>
            </w:r>
          </w:p>
        </w:tc>
        <w:tc>
          <w:tcPr>
            <w:tcW w:w="1842" w:type="dxa"/>
            <w:shd w:val="clear" w:color="auto" w:fill="auto"/>
          </w:tcPr>
          <w:p w14:paraId="6020C3A5" w14:textId="1B5B5CC4" w:rsidR="007F1971" w:rsidRDefault="00901235" w:rsidP="007F1971">
            <w:pPr>
              <w:snapToGrid w:val="0"/>
              <w:rPr>
                <w:rFonts w:ascii="Arial Narrow" w:eastAsia="SimSun" w:hAnsi="Arial Narrow" w:cs="Century Gothic"/>
                <w:bCs/>
                <w:sz w:val="20"/>
                <w:szCs w:val="20"/>
              </w:rPr>
            </w:pPr>
            <w:r>
              <w:rPr>
                <w:rFonts w:ascii="Arial Narrow" w:eastAsia="SimSun" w:hAnsi="Arial Narrow" w:cs="Century Gothic"/>
                <w:bCs/>
                <w:sz w:val="20"/>
                <w:szCs w:val="20"/>
              </w:rPr>
              <w:lastRenderedPageBreak/>
              <w:t xml:space="preserve">tytuł inżyniera </w:t>
            </w:r>
          </w:p>
          <w:p w14:paraId="13A218BC" w14:textId="50C90F4C" w:rsidR="00901235" w:rsidRDefault="00831AFC" w:rsidP="00901235">
            <w:pPr>
              <w:tabs>
                <w:tab w:val="center" w:pos="752"/>
              </w:tabs>
              <w:snapToGrid w:val="0"/>
              <w:spacing w:after="0"/>
              <w:rPr>
                <w:rFonts w:ascii="Arial Narrow" w:eastAsia="SimSun" w:hAnsi="Arial Narrow" w:cs="Century Gothic"/>
                <w:bCs/>
                <w:sz w:val="20"/>
                <w:szCs w:val="20"/>
              </w:rPr>
            </w:pPr>
            <w:sdt>
              <w:sdtPr>
                <w:rPr>
                  <w:rFonts w:ascii="Arial Narrow" w:eastAsia="SimSun" w:hAnsi="Arial Narrow" w:cs="Century Gothic"/>
                  <w:bCs/>
                  <w:sz w:val="20"/>
                  <w:szCs w:val="20"/>
                </w:rPr>
                <w:id w:val="1221092622"/>
                <w14:checkbox>
                  <w14:checked w14:val="0"/>
                  <w14:checkedState w14:val="2612" w14:font="MS Gothic"/>
                  <w14:uncheckedState w14:val="2610" w14:font="MS Gothic"/>
                </w14:checkbox>
              </w:sdtPr>
              <w:sdtEndPr/>
              <w:sdtContent>
                <w:r w:rsidR="00901235">
                  <w:rPr>
                    <w:rFonts w:ascii="MS Gothic" w:eastAsia="MS Gothic" w:hAnsi="MS Gothic" w:cs="Century Gothic" w:hint="eastAsia"/>
                    <w:bCs/>
                    <w:sz w:val="20"/>
                    <w:szCs w:val="20"/>
                  </w:rPr>
                  <w:t>☐</w:t>
                </w:r>
              </w:sdtContent>
            </w:sdt>
            <w:r w:rsidR="00901235">
              <w:rPr>
                <w:rFonts w:ascii="Arial Narrow" w:eastAsia="SimSun" w:hAnsi="Arial Narrow" w:cs="Century Gothic"/>
                <w:bCs/>
                <w:sz w:val="20"/>
                <w:szCs w:val="20"/>
              </w:rPr>
              <w:t xml:space="preserve"> TAK*</w:t>
            </w:r>
          </w:p>
          <w:p w14:paraId="0D2F2062" w14:textId="3CC44648" w:rsidR="00901235" w:rsidRDefault="00831AFC" w:rsidP="00901235">
            <w:pPr>
              <w:tabs>
                <w:tab w:val="center" w:pos="752"/>
              </w:tabs>
              <w:snapToGrid w:val="0"/>
              <w:spacing w:after="0"/>
              <w:rPr>
                <w:rFonts w:ascii="Arial Narrow" w:eastAsia="SimSun" w:hAnsi="Arial Narrow" w:cs="Century Gothic"/>
                <w:bCs/>
                <w:sz w:val="20"/>
                <w:szCs w:val="20"/>
              </w:rPr>
            </w:pPr>
            <w:sdt>
              <w:sdtPr>
                <w:rPr>
                  <w:rFonts w:ascii="Arial Narrow" w:eastAsia="SimSun" w:hAnsi="Arial Narrow" w:cs="Century Gothic"/>
                  <w:bCs/>
                  <w:sz w:val="20"/>
                  <w:szCs w:val="20"/>
                </w:rPr>
                <w:id w:val="-935437121"/>
                <w14:checkbox>
                  <w14:checked w14:val="0"/>
                  <w14:checkedState w14:val="2612" w14:font="MS Gothic"/>
                  <w14:uncheckedState w14:val="2610" w14:font="MS Gothic"/>
                </w14:checkbox>
              </w:sdtPr>
              <w:sdtEndPr/>
              <w:sdtContent>
                <w:r w:rsidR="00901235">
                  <w:rPr>
                    <w:rFonts w:ascii="MS Gothic" w:eastAsia="MS Gothic" w:hAnsi="MS Gothic" w:cs="Century Gothic" w:hint="eastAsia"/>
                    <w:bCs/>
                    <w:sz w:val="20"/>
                    <w:szCs w:val="20"/>
                  </w:rPr>
                  <w:t>☐</w:t>
                </w:r>
              </w:sdtContent>
            </w:sdt>
            <w:r w:rsidR="00901235">
              <w:rPr>
                <w:rFonts w:ascii="Arial Narrow" w:eastAsia="SimSun" w:hAnsi="Arial Narrow" w:cs="Century Gothic"/>
                <w:bCs/>
                <w:sz w:val="20"/>
                <w:szCs w:val="20"/>
              </w:rPr>
              <w:t xml:space="preserve"> NIE*</w:t>
            </w:r>
          </w:p>
          <w:p w14:paraId="3BEAF3CE" w14:textId="77777777" w:rsidR="00901235" w:rsidRDefault="00901235" w:rsidP="00901235">
            <w:pPr>
              <w:tabs>
                <w:tab w:val="center" w:pos="752"/>
              </w:tabs>
              <w:snapToGrid w:val="0"/>
              <w:spacing w:after="0"/>
              <w:rPr>
                <w:rFonts w:ascii="Arial Narrow" w:eastAsia="SimSun" w:hAnsi="Arial Narrow" w:cs="Century Gothic"/>
                <w:bCs/>
                <w:sz w:val="20"/>
                <w:szCs w:val="20"/>
              </w:rPr>
            </w:pPr>
          </w:p>
          <w:p w14:paraId="462D07C1" w14:textId="77777777" w:rsidR="00901235" w:rsidRPr="00901235" w:rsidRDefault="00901235" w:rsidP="00901235">
            <w:pPr>
              <w:tabs>
                <w:tab w:val="center" w:pos="752"/>
              </w:tabs>
              <w:snapToGrid w:val="0"/>
              <w:spacing w:after="0"/>
              <w:rPr>
                <w:rFonts w:ascii="Arial Narrow" w:eastAsia="SimSun" w:hAnsi="Arial Narrow" w:cs="Century Gothic"/>
                <w:bCs/>
                <w:sz w:val="18"/>
                <w:szCs w:val="20"/>
              </w:rPr>
            </w:pPr>
          </w:p>
          <w:p w14:paraId="63FE7E8F" w14:textId="03C73B00" w:rsidR="007F1971" w:rsidRDefault="00901235" w:rsidP="007F1971">
            <w:pPr>
              <w:snapToGrid w:val="0"/>
              <w:rPr>
                <w:rFonts w:ascii="Arial Narrow" w:eastAsia="SimSun" w:hAnsi="Arial Narrow" w:cs="Century Gothic"/>
                <w:bCs/>
                <w:sz w:val="20"/>
                <w:szCs w:val="20"/>
              </w:rPr>
            </w:pPr>
            <w:r>
              <w:rPr>
                <w:rFonts w:ascii="Arial Narrow" w:eastAsia="SimSun" w:hAnsi="Arial Narrow" w:cs="Century Gothic"/>
                <w:bCs/>
                <w:sz w:val="20"/>
                <w:szCs w:val="20"/>
              </w:rPr>
              <w:t>tytuł magistra</w:t>
            </w:r>
          </w:p>
          <w:p w14:paraId="4793AC32" w14:textId="77777777" w:rsidR="00901235" w:rsidRDefault="00831AFC" w:rsidP="00901235">
            <w:pPr>
              <w:tabs>
                <w:tab w:val="center" w:pos="752"/>
              </w:tabs>
              <w:snapToGrid w:val="0"/>
              <w:spacing w:after="0"/>
              <w:rPr>
                <w:rFonts w:ascii="Arial Narrow" w:eastAsia="SimSun" w:hAnsi="Arial Narrow" w:cs="Century Gothic"/>
                <w:bCs/>
                <w:sz w:val="20"/>
                <w:szCs w:val="20"/>
              </w:rPr>
            </w:pPr>
            <w:sdt>
              <w:sdtPr>
                <w:rPr>
                  <w:rFonts w:ascii="Arial Narrow" w:eastAsia="SimSun" w:hAnsi="Arial Narrow" w:cs="Century Gothic"/>
                  <w:bCs/>
                  <w:sz w:val="20"/>
                  <w:szCs w:val="20"/>
                </w:rPr>
                <w:id w:val="-1969429409"/>
                <w14:checkbox>
                  <w14:checked w14:val="0"/>
                  <w14:checkedState w14:val="2612" w14:font="MS Gothic"/>
                  <w14:uncheckedState w14:val="2610" w14:font="MS Gothic"/>
                </w14:checkbox>
              </w:sdtPr>
              <w:sdtEndPr/>
              <w:sdtContent>
                <w:r w:rsidR="00901235">
                  <w:rPr>
                    <w:rFonts w:ascii="MS Gothic" w:eastAsia="MS Gothic" w:hAnsi="MS Gothic" w:cs="Century Gothic" w:hint="eastAsia"/>
                    <w:bCs/>
                    <w:sz w:val="20"/>
                    <w:szCs w:val="20"/>
                  </w:rPr>
                  <w:t>☐</w:t>
                </w:r>
              </w:sdtContent>
            </w:sdt>
            <w:r w:rsidR="00901235">
              <w:rPr>
                <w:rFonts w:ascii="Arial Narrow" w:eastAsia="SimSun" w:hAnsi="Arial Narrow" w:cs="Century Gothic"/>
                <w:bCs/>
                <w:sz w:val="20"/>
                <w:szCs w:val="20"/>
              </w:rPr>
              <w:t xml:space="preserve"> TAK*</w:t>
            </w:r>
          </w:p>
          <w:p w14:paraId="78F07489" w14:textId="3BB3A2E8" w:rsidR="00901235" w:rsidRDefault="00831AFC" w:rsidP="00901235">
            <w:pPr>
              <w:tabs>
                <w:tab w:val="center" w:pos="752"/>
              </w:tabs>
              <w:snapToGrid w:val="0"/>
              <w:spacing w:after="0"/>
              <w:rPr>
                <w:rFonts w:ascii="Arial Narrow" w:eastAsia="SimSun" w:hAnsi="Arial Narrow" w:cs="Century Gothic"/>
                <w:bCs/>
                <w:sz w:val="20"/>
                <w:szCs w:val="20"/>
              </w:rPr>
            </w:pPr>
            <w:sdt>
              <w:sdtPr>
                <w:rPr>
                  <w:rFonts w:ascii="Arial Narrow" w:eastAsia="SimSun" w:hAnsi="Arial Narrow" w:cs="Century Gothic"/>
                  <w:bCs/>
                  <w:sz w:val="20"/>
                  <w:szCs w:val="20"/>
                </w:rPr>
                <w:id w:val="-2004730650"/>
                <w14:checkbox>
                  <w14:checked w14:val="0"/>
                  <w14:checkedState w14:val="2612" w14:font="MS Gothic"/>
                  <w14:uncheckedState w14:val="2610" w14:font="MS Gothic"/>
                </w14:checkbox>
              </w:sdtPr>
              <w:sdtEndPr/>
              <w:sdtContent>
                <w:r w:rsidR="00901235">
                  <w:rPr>
                    <w:rFonts w:ascii="MS Gothic" w:eastAsia="MS Gothic" w:hAnsi="MS Gothic" w:cs="Century Gothic" w:hint="eastAsia"/>
                    <w:bCs/>
                    <w:sz w:val="20"/>
                    <w:szCs w:val="20"/>
                  </w:rPr>
                  <w:t>☐</w:t>
                </w:r>
              </w:sdtContent>
            </w:sdt>
            <w:r w:rsidR="00901235">
              <w:rPr>
                <w:rFonts w:ascii="Arial Narrow" w:eastAsia="SimSun" w:hAnsi="Arial Narrow" w:cs="Century Gothic"/>
                <w:bCs/>
                <w:sz w:val="20"/>
                <w:szCs w:val="20"/>
              </w:rPr>
              <w:t xml:space="preserve"> NIE*</w:t>
            </w:r>
          </w:p>
          <w:p w14:paraId="757D70ED" w14:textId="77777777" w:rsidR="00901235" w:rsidRDefault="00901235" w:rsidP="00901235">
            <w:pPr>
              <w:tabs>
                <w:tab w:val="center" w:pos="752"/>
              </w:tabs>
              <w:snapToGrid w:val="0"/>
              <w:spacing w:after="0"/>
              <w:rPr>
                <w:rFonts w:ascii="Arial Narrow" w:eastAsia="SimSun" w:hAnsi="Arial Narrow" w:cs="Century Gothic"/>
                <w:bCs/>
                <w:sz w:val="20"/>
                <w:szCs w:val="20"/>
              </w:rPr>
            </w:pPr>
          </w:p>
          <w:p w14:paraId="31BB491C" w14:textId="7FB703C4" w:rsidR="00901235" w:rsidRPr="00605380" w:rsidRDefault="00B61905" w:rsidP="00901235">
            <w:pPr>
              <w:tabs>
                <w:tab w:val="center" w:pos="752"/>
              </w:tabs>
              <w:snapToGrid w:val="0"/>
              <w:spacing w:after="0"/>
              <w:rPr>
                <w:rFonts w:ascii="Arial Narrow" w:eastAsia="SimSun" w:hAnsi="Arial Narrow" w:cs="Century Gothic"/>
                <w:b/>
                <w:bCs/>
                <w:color w:val="C00000"/>
                <w:sz w:val="18"/>
                <w:szCs w:val="20"/>
              </w:rPr>
            </w:pPr>
            <w:r>
              <w:rPr>
                <w:rFonts w:ascii="Arial Narrow" w:eastAsia="SimSun" w:hAnsi="Arial Narrow" w:cs="Century Gothic"/>
                <w:b/>
                <w:bCs/>
                <w:color w:val="C00000"/>
                <w:sz w:val="18"/>
                <w:szCs w:val="20"/>
              </w:rPr>
              <w:t xml:space="preserve">właściwe </w:t>
            </w:r>
            <w:r w:rsidR="00901235" w:rsidRPr="00605380">
              <w:rPr>
                <w:rFonts w:ascii="Arial Narrow" w:eastAsia="SimSun" w:hAnsi="Arial Narrow" w:cs="Century Gothic"/>
                <w:b/>
                <w:bCs/>
                <w:color w:val="C00000"/>
                <w:sz w:val="18"/>
                <w:szCs w:val="20"/>
              </w:rPr>
              <w:t>zaznaczyć*</w:t>
            </w:r>
          </w:p>
          <w:p w14:paraId="3D0D3A99" w14:textId="77777777" w:rsidR="00901235" w:rsidRPr="00EF17A5" w:rsidRDefault="00901235" w:rsidP="007F1971">
            <w:pPr>
              <w:snapToGrid w:val="0"/>
              <w:rPr>
                <w:rFonts w:ascii="Arial Narrow" w:eastAsia="SimSun" w:hAnsi="Arial Narrow" w:cs="Century Gothic"/>
                <w:bCs/>
                <w:sz w:val="20"/>
                <w:szCs w:val="20"/>
              </w:rPr>
            </w:pPr>
          </w:p>
          <w:p w14:paraId="2BCCDD36" w14:textId="21DCD6AF" w:rsidR="007F1971" w:rsidRPr="00EF17A5" w:rsidRDefault="007F1971" w:rsidP="007F1971">
            <w:pPr>
              <w:snapToGrid w:val="0"/>
              <w:rPr>
                <w:rFonts w:ascii="Arial Narrow" w:eastAsia="SimSun" w:hAnsi="Arial Narrow" w:cs="Century Gothic"/>
                <w:b/>
                <w:bCs/>
                <w:sz w:val="20"/>
                <w:szCs w:val="20"/>
              </w:rPr>
            </w:pPr>
          </w:p>
        </w:tc>
        <w:tc>
          <w:tcPr>
            <w:tcW w:w="1560" w:type="dxa"/>
            <w:shd w:val="clear" w:color="auto" w:fill="auto"/>
          </w:tcPr>
          <w:p w14:paraId="6D4F3B0E" w14:textId="77777777" w:rsidR="007F1971" w:rsidRPr="00EF17A5" w:rsidRDefault="007F1971" w:rsidP="007F1971">
            <w:pPr>
              <w:jc w:val="center"/>
              <w:rPr>
                <w:rFonts w:ascii="Arial Narrow" w:eastAsia="SimSun" w:hAnsi="Arial Narrow" w:cs="Century Gothic"/>
                <w:b/>
                <w:bCs/>
                <w:sz w:val="20"/>
                <w:szCs w:val="20"/>
              </w:rPr>
            </w:pPr>
          </w:p>
        </w:tc>
        <w:tc>
          <w:tcPr>
            <w:tcW w:w="1559" w:type="dxa"/>
            <w:shd w:val="clear" w:color="auto" w:fill="auto"/>
          </w:tcPr>
          <w:p w14:paraId="13996B25" w14:textId="77777777" w:rsidR="007F1971" w:rsidRPr="00EF17A5" w:rsidRDefault="007F1971" w:rsidP="007F1971">
            <w:pPr>
              <w:jc w:val="center"/>
              <w:rPr>
                <w:rFonts w:ascii="Arial Narrow" w:eastAsia="SimSun" w:hAnsi="Arial Narrow" w:cs="Century Gothic"/>
                <w:b/>
                <w:bCs/>
                <w:sz w:val="20"/>
                <w:szCs w:val="20"/>
              </w:rPr>
            </w:pPr>
          </w:p>
        </w:tc>
      </w:tr>
      <w:tr w:rsidR="007F1971" w:rsidRPr="007F1971" w14:paraId="548BAD71" w14:textId="77777777" w:rsidTr="00A66619">
        <w:trPr>
          <w:trHeight w:val="15"/>
        </w:trPr>
        <w:tc>
          <w:tcPr>
            <w:tcW w:w="567" w:type="dxa"/>
            <w:shd w:val="clear" w:color="auto" w:fill="auto"/>
          </w:tcPr>
          <w:p w14:paraId="3EE64DEF" w14:textId="736486D4" w:rsidR="007F1971" w:rsidRPr="00EF17A5" w:rsidRDefault="006364D2" w:rsidP="007F1971">
            <w:pPr>
              <w:widowControl w:val="0"/>
              <w:suppressLineNumbers/>
              <w:suppressAutoHyphens/>
              <w:spacing w:after="0" w:line="240" w:lineRule="auto"/>
              <w:jc w:val="center"/>
              <w:rPr>
                <w:rFonts w:ascii="Arial Narrow" w:eastAsia="Andale Sans UI" w:hAnsi="Arial Narrow" w:cs="Times New Roman"/>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2</w:t>
            </w:r>
            <w:r w:rsidR="007F1971" w:rsidRPr="00EF17A5">
              <w:rPr>
                <w:rFonts w:ascii="Arial Narrow" w:eastAsia="Andale Sans UI" w:hAnsi="Arial Narrow" w:cs="Century Gothic"/>
                <w:color w:val="00000A"/>
                <w:kern w:val="1"/>
                <w:sz w:val="20"/>
                <w:szCs w:val="20"/>
                <w:lang w:eastAsia="zh-CN" w:bidi="hi-IN"/>
              </w:rPr>
              <w:t>.</w:t>
            </w:r>
          </w:p>
        </w:tc>
        <w:tc>
          <w:tcPr>
            <w:tcW w:w="1869" w:type="dxa"/>
            <w:shd w:val="clear" w:color="auto" w:fill="auto"/>
          </w:tcPr>
          <w:p w14:paraId="2448A7DC"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2D8E7786" w14:textId="74A85431" w:rsidR="007F1971" w:rsidRPr="00EF17A5" w:rsidRDefault="007F1971" w:rsidP="00EF17A5">
            <w:pPr>
              <w:widowControl w:val="0"/>
              <w:suppressLineNumbers/>
              <w:suppressAutoHyphens/>
              <w:spacing w:after="0" w:line="240" w:lineRule="auto"/>
              <w:jc w:val="center"/>
              <w:rPr>
                <w:rFonts w:ascii="Arial Narrow" w:eastAsia="Andale Sans UI" w:hAnsi="Arial Narrow" w:cs="Century Gothic"/>
                <w:color w:val="C00000"/>
                <w:kern w:val="1"/>
                <w:sz w:val="20"/>
                <w:szCs w:val="20"/>
                <w:u w:val="single"/>
                <w:lang w:eastAsia="zh-CN" w:bidi="hi-IN"/>
              </w:rPr>
            </w:pPr>
            <w:r w:rsidRPr="00EF17A5">
              <w:rPr>
                <w:rFonts w:ascii="Arial Narrow" w:hAnsi="Arial Narrow" w:cs="Calibri"/>
                <w:b/>
                <w:bCs/>
                <w:color w:val="C00000"/>
                <w:sz w:val="20"/>
                <w:szCs w:val="20"/>
                <w:u w:val="single"/>
              </w:rPr>
              <w:t>Inspektor robót konstrukcyjno - budowlanych</w:t>
            </w:r>
          </w:p>
          <w:p w14:paraId="556AC291" w14:textId="77777777" w:rsidR="00EF17A5" w:rsidRPr="00EF17A5" w:rsidRDefault="00EF17A5" w:rsidP="007F1971">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5D0B05ED" w14:textId="3B01F51D" w:rsidR="007F1971" w:rsidRPr="00EF17A5" w:rsidRDefault="00EF17A5" w:rsidP="007F1971">
            <w:pPr>
              <w:widowControl w:val="0"/>
              <w:suppressLineNumbers/>
              <w:suppressAutoHyphens/>
              <w:spacing w:after="0" w:line="240" w:lineRule="auto"/>
              <w:rPr>
                <w:rFonts w:ascii="Arial Narrow" w:eastAsia="Andale Sans UI" w:hAnsi="Arial Narrow" w:cs="Century Gothic"/>
                <w:b/>
                <w:color w:val="00000A"/>
                <w:kern w:val="1"/>
                <w:sz w:val="20"/>
                <w:szCs w:val="20"/>
                <w:u w:val="single"/>
                <w:lang w:eastAsia="zh-CN" w:bidi="hi-IN"/>
              </w:rPr>
            </w:pPr>
            <w:r w:rsidRPr="00EF17A5">
              <w:rPr>
                <w:rFonts w:ascii="Arial Narrow" w:eastAsia="Andale Sans UI" w:hAnsi="Arial Narrow" w:cs="Century Gothic"/>
                <w:b/>
                <w:color w:val="00000A"/>
                <w:kern w:val="1"/>
                <w:sz w:val="20"/>
                <w:szCs w:val="20"/>
                <w:u w:val="single"/>
                <w:lang w:eastAsia="zh-CN" w:bidi="hi-IN"/>
              </w:rPr>
              <w:t>Kwalifikacje zawodowe:</w:t>
            </w:r>
          </w:p>
          <w:p w14:paraId="68B3D121" w14:textId="77777777" w:rsidR="00EF17A5" w:rsidRPr="00EF17A5" w:rsidRDefault="00EF17A5" w:rsidP="007F1971">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6144C946" w14:textId="727A6895" w:rsidR="007F1971" w:rsidRPr="00EF17A5" w:rsidRDefault="007F1971" w:rsidP="007F1971">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sidRPr="00EF17A5">
              <w:rPr>
                <w:rFonts w:ascii="Arial Narrow" w:eastAsia="Andale Sans UI" w:hAnsi="Arial Narrow" w:cs="Century Gothic"/>
                <w:color w:val="00000A"/>
                <w:kern w:val="1"/>
                <w:sz w:val="20"/>
                <w:szCs w:val="20"/>
                <w:lang w:eastAsia="zh-CN" w:bidi="hi-IN"/>
              </w:rPr>
              <w:t xml:space="preserve">posiadający uprawnienia budowlane do kierowania budową lub innymi robotami budowlanymi </w:t>
            </w:r>
            <w:r w:rsidRPr="007B34A6">
              <w:rPr>
                <w:rFonts w:ascii="Arial Narrow" w:eastAsia="Andale Sans UI" w:hAnsi="Arial Narrow" w:cs="Century Gothic"/>
                <w:b/>
                <w:color w:val="00000A"/>
                <w:kern w:val="1"/>
                <w:sz w:val="20"/>
                <w:szCs w:val="20"/>
                <w:lang w:eastAsia="zh-CN" w:bidi="hi-IN"/>
              </w:rPr>
              <w:t>w specjalności konstrukcyjno – budowlanej</w:t>
            </w:r>
            <w:r w:rsidRPr="00EF17A5">
              <w:rPr>
                <w:rFonts w:ascii="Arial Narrow" w:eastAsia="Andale Sans UI" w:hAnsi="Arial Narrow" w:cs="Century Gothic"/>
                <w:color w:val="00000A"/>
                <w:kern w:val="1"/>
                <w:sz w:val="20"/>
                <w:szCs w:val="20"/>
                <w:lang w:eastAsia="zh-CN" w:bidi="hi-IN"/>
              </w:rPr>
              <w:t xml:space="preserve"> </w:t>
            </w:r>
            <w:r w:rsidRPr="00EF17A5">
              <w:rPr>
                <w:rFonts w:ascii="Arial Narrow" w:eastAsia="Andale Sans UI" w:hAnsi="Arial Narrow" w:cs="Century Gothic"/>
                <w:b/>
                <w:color w:val="00000A"/>
                <w:kern w:val="1"/>
                <w:sz w:val="20"/>
                <w:szCs w:val="20"/>
                <w:lang w:eastAsia="zh-CN" w:bidi="hi-IN"/>
              </w:rPr>
              <w:t>bez ograniczeń</w:t>
            </w:r>
            <w:r w:rsidRPr="00EF17A5">
              <w:rPr>
                <w:rFonts w:ascii="Arial Narrow" w:eastAsia="Andale Sans UI" w:hAnsi="Arial Narrow" w:cs="Century Gothic"/>
                <w:color w:val="00000A"/>
                <w:kern w:val="1"/>
                <w:sz w:val="20"/>
                <w:szCs w:val="20"/>
                <w:lang w:eastAsia="zh-CN" w:bidi="hi-IN"/>
              </w:rPr>
              <w:t xml:space="preserve">, bądź też odpowiadające im uprawnienia budowlane wydane na podstawie wcześniej obowiązujących przepisów umożliwiające wykonywanie funkcji kierownika budowy lub inspektora nadzoru w zakresie objętym przedmiotem zamówienia; </w:t>
            </w:r>
          </w:p>
          <w:p w14:paraId="29A1213E" w14:textId="77777777" w:rsidR="007F1971" w:rsidRPr="00EF17A5" w:rsidRDefault="007F1971" w:rsidP="007F1971">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26EA6F27" w14:textId="25850BEF" w:rsidR="007F1971" w:rsidRPr="00EF17A5" w:rsidRDefault="007F1971" w:rsidP="007F1971">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nr uprawnień budowlanych</w:t>
            </w:r>
          </w:p>
          <w:p w14:paraId="5D018CC2" w14:textId="77777777" w:rsidR="007F1971" w:rsidRPr="00EF17A5" w:rsidRDefault="007F1971" w:rsidP="007F1971">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0AB6FF9E" w14:textId="509E20B8" w:rsidR="007F1971" w:rsidRPr="00EF17A5" w:rsidRDefault="007F1971" w:rsidP="007F1971">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data wydania uprawnień</w:t>
            </w:r>
          </w:p>
          <w:p w14:paraId="08ADF508" w14:textId="77777777" w:rsidR="007F1971" w:rsidRPr="00EF17A5" w:rsidRDefault="007F1971" w:rsidP="007F1971">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78ABD52C" w14:textId="77777777" w:rsidR="007F1971" w:rsidRPr="00EF17A5" w:rsidRDefault="007F1971" w:rsidP="007F1971">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organ wydający uprawnienia</w:t>
            </w:r>
          </w:p>
          <w:p w14:paraId="60502CD9" w14:textId="77777777" w:rsidR="006364D2" w:rsidRPr="00EF17A5" w:rsidRDefault="006364D2" w:rsidP="006364D2">
            <w:pPr>
              <w:spacing w:after="0"/>
              <w:rPr>
                <w:rFonts w:ascii="Arial Narrow" w:eastAsia="SimSun" w:hAnsi="Arial Narrow"/>
                <w:sz w:val="20"/>
                <w:szCs w:val="20"/>
              </w:rPr>
            </w:pPr>
          </w:p>
          <w:p w14:paraId="7ED56DA0" w14:textId="77777777" w:rsidR="006364D2" w:rsidRDefault="006364D2" w:rsidP="006364D2">
            <w:pPr>
              <w:rPr>
                <w:rFonts w:ascii="Arial Narrow" w:eastAsia="SimSun" w:hAnsi="Arial Narrow"/>
                <w:b/>
                <w:color w:val="000000" w:themeColor="text1"/>
                <w:sz w:val="20"/>
                <w:szCs w:val="20"/>
                <w:u w:val="single"/>
              </w:rPr>
            </w:pPr>
            <w:r w:rsidRPr="00EF17A5">
              <w:rPr>
                <w:rFonts w:ascii="Arial Narrow" w:eastAsia="SimSun" w:hAnsi="Arial Narrow"/>
                <w:b/>
                <w:color w:val="000000" w:themeColor="text1"/>
                <w:sz w:val="20"/>
                <w:szCs w:val="20"/>
                <w:u w:val="single"/>
              </w:rPr>
              <w:t>Doświadczenie zawodowe</w:t>
            </w:r>
            <w:r>
              <w:rPr>
                <w:rFonts w:ascii="Arial Narrow" w:eastAsia="SimSun" w:hAnsi="Arial Narrow"/>
                <w:b/>
                <w:color w:val="000000" w:themeColor="text1"/>
                <w:sz w:val="20"/>
                <w:szCs w:val="20"/>
                <w:u w:val="single"/>
              </w:rPr>
              <w:t xml:space="preserve"> przy realizacji inwestycji jako: </w:t>
            </w:r>
          </w:p>
          <w:p w14:paraId="5CDB896F" w14:textId="447B701B" w:rsidR="006364D2" w:rsidRPr="00B93702" w:rsidRDefault="00831AFC" w:rsidP="006364D2">
            <w:pPr>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1379846910"/>
                <w14:checkbox>
                  <w14:checked w14:val="0"/>
                  <w14:checkedState w14:val="2612" w14:font="MS Gothic"/>
                  <w14:uncheckedState w14:val="2610" w14:font="MS Gothic"/>
                </w14:checkbox>
              </w:sdtPr>
              <w:sdtEndPr/>
              <w:sdtContent>
                <w:r w:rsidR="006364D2">
                  <w:rPr>
                    <w:rFonts w:ascii="MS Gothic" w:eastAsia="MS Gothic" w:hAnsi="MS Gothic" w:hint="eastAsia"/>
                    <w:color w:val="000000" w:themeColor="text1"/>
                    <w:sz w:val="20"/>
                    <w:szCs w:val="20"/>
                  </w:rPr>
                  <w:t>☐</w:t>
                </w:r>
              </w:sdtContent>
            </w:sdt>
            <w:r w:rsidR="00B61905">
              <w:rPr>
                <w:rFonts w:ascii="Arial Narrow" w:eastAsia="SimSun" w:hAnsi="Arial Narrow"/>
                <w:color w:val="000000" w:themeColor="text1"/>
                <w:sz w:val="20"/>
                <w:szCs w:val="20"/>
              </w:rPr>
              <w:t>Inspektor n</w:t>
            </w:r>
            <w:r w:rsidR="006364D2">
              <w:rPr>
                <w:rFonts w:ascii="Arial Narrow" w:eastAsia="SimSun" w:hAnsi="Arial Narrow"/>
                <w:color w:val="000000" w:themeColor="text1"/>
                <w:sz w:val="20"/>
                <w:szCs w:val="20"/>
              </w:rPr>
              <w:t>adzoru*</w:t>
            </w:r>
          </w:p>
          <w:p w14:paraId="6D346055" w14:textId="668ECDBF" w:rsidR="006364D2" w:rsidRDefault="00831AFC" w:rsidP="006364D2">
            <w:pPr>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345868209"/>
                <w14:checkbox>
                  <w14:checked w14:val="0"/>
                  <w14:checkedState w14:val="2612" w14:font="MS Gothic"/>
                  <w14:uncheckedState w14:val="2610" w14:font="MS Gothic"/>
                </w14:checkbox>
              </w:sdtPr>
              <w:sdtEndPr/>
              <w:sdtContent>
                <w:r w:rsidR="006364D2">
                  <w:rPr>
                    <w:rFonts w:ascii="MS Gothic" w:eastAsia="MS Gothic" w:hAnsi="MS Gothic" w:hint="eastAsia"/>
                    <w:color w:val="000000" w:themeColor="text1"/>
                    <w:sz w:val="20"/>
                    <w:szCs w:val="20"/>
                  </w:rPr>
                  <w:t>☐</w:t>
                </w:r>
              </w:sdtContent>
            </w:sdt>
            <w:r w:rsidR="006364D2" w:rsidRPr="00B93702">
              <w:rPr>
                <w:rFonts w:ascii="Arial Narrow" w:eastAsia="SimSun" w:hAnsi="Arial Narrow"/>
                <w:color w:val="000000" w:themeColor="text1"/>
                <w:sz w:val="20"/>
                <w:szCs w:val="20"/>
              </w:rPr>
              <w:t xml:space="preserve">Kierownik </w:t>
            </w:r>
            <w:r w:rsidR="00B61905">
              <w:rPr>
                <w:rFonts w:ascii="Arial Narrow" w:eastAsia="SimSun" w:hAnsi="Arial Narrow"/>
                <w:color w:val="000000" w:themeColor="text1"/>
                <w:sz w:val="20"/>
                <w:szCs w:val="20"/>
              </w:rPr>
              <w:t>b</w:t>
            </w:r>
            <w:r w:rsidR="006364D2">
              <w:rPr>
                <w:rFonts w:ascii="Arial Narrow" w:eastAsia="SimSun" w:hAnsi="Arial Narrow"/>
                <w:color w:val="000000" w:themeColor="text1"/>
                <w:sz w:val="20"/>
                <w:szCs w:val="20"/>
              </w:rPr>
              <w:t>udowy*</w:t>
            </w:r>
          </w:p>
          <w:p w14:paraId="1E875D09" w14:textId="590C9416" w:rsidR="009535EF" w:rsidRDefault="00831AFC" w:rsidP="009535EF">
            <w:pPr>
              <w:tabs>
                <w:tab w:val="left" w:pos="2295"/>
              </w:tabs>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1263292936"/>
                <w14:checkbox>
                  <w14:checked w14:val="0"/>
                  <w14:checkedState w14:val="2612" w14:font="MS Gothic"/>
                  <w14:uncheckedState w14:val="2610" w14:font="MS Gothic"/>
                </w14:checkbox>
              </w:sdtPr>
              <w:sdtEndPr/>
              <w:sdtContent>
                <w:r w:rsidR="009535EF">
                  <w:rPr>
                    <w:rFonts w:ascii="MS Gothic" w:eastAsia="MS Gothic" w:hAnsi="MS Gothic" w:hint="eastAsia"/>
                    <w:color w:val="000000" w:themeColor="text1"/>
                    <w:sz w:val="20"/>
                    <w:szCs w:val="20"/>
                  </w:rPr>
                  <w:t>☐</w:t>
                </w:r>
              </w:sdtContent>
            </w:sdt>
            <w:r w:rsidR="009535EF" w:rsidRPr="009535EF">
              <w:rPr>
                <w:rFonts w:ascii="Arial Narrow" w:eastAsia="SimSun" w:hAnsi="Arial Narrow"/>
                <w:color w:val="FF0000"/>
                <w:sz w:val="20"/>
                <w:szCs w:val="20"/>
              </w:rPr>
              <w:t>Kierownik robót danej branży*</w:t>
            </w:r>
          </w:p>
          <w:p w14:paraId="62743569" w14:textId="727D06F9" w:rsidR="006364D2" w:rsidRPr="007F6A3E" w:rsidRDefault="006364D2" w:rsidP="006364D2">
            <w:pPr>
              <w:tabs>
                <w:tab w:val="center" w:pos="752"/>
              </w:tabs>
              <w:snapToGrid w:val="0"/>
              <w:spacing w:after="0"/>
              <w:rPr>
                <w:rFonts w:ascii="Arial Narrow" w:eastAsia="SimSun" w:hAnsi="Arial Narrow" w:cs="Century Gothic"/>
                <w:bCs/>
                <w:sz w:val="18"/>
                <w:szCs w:val="20"/>
              </w:rPr>
            </w:pPr>
          </w:p>
          <w:p w14:paraId="1F31ED2B" w14:textId="77777777" w:rsidR="006364D2" w:rsidRPr="00B93702" w:rsidRDefault="006364D2" w:rsidP="006364D2">
            <w:pPr>
              <w:rPr>
                <w:rFonts w:ascii="Arial Narrow" w:eastAsia="SimSun" w:hAnsi="Arial Narrow"/>
                <w:b/>
                <w:color w:val="000000" w:themeColor="text1"/>
                <w:sz w:val="20"/>
                <w:szCs w:val="20"/>
                <w:u w:val="single"/>
                <w:lang w:val="x-none"/>
              </w:rPr>
            </w:pPr>
            <w:r>
              <w:rPr>
                <w:rFonts w:ascii="Arial Narrow" w:eastAsia="SimSun" w:hAnsi="Arial Narrow"/>
                <w:b/>
                <w:color w:val="000000" w:themeColor="text1"/>
                <w:sz w:val="20"/>
                <w:szCs w:val="20"/>
                <w:u w:val="single"/>
              </w:rPr>
              <w:t xml:space="preserve">funkcja pełniona </w:t>
            </w:r>
            <w:r w:rsidRPr="00B93702">
              <w:rPr>
                <w:rFonts w:ascii="Arial Narrow" w:eastAsia="SimSun" w:hAnsi="Arial Narrow"/>
                <w:b/>
                <w:color w:val="000000" w:themeColor="text1"/>
                <w:sz w:val="20"/>
                <w:szCs w:val="20"/>
                <w:u w:val="single"/>
                <w:lang w:val="x-none"/>
              </w:rPr>
              <w:t>przez okres ciągły co najmniej 12 miesięcy</w:t>
            </w:r>
            <w:r w:rsidRPr="00EF17A5">
              <w:rPr>
                <w:rFonts w:ascii="Arial Narrow" w:eastAsia="SimSun" w:hAnsi="Arial Narrow"/>
                <w:b/>
                <w:color w:val="000000" w:themeColor="text1"/>
                <w:sz w:val="20"/>
                <w:szCs w:val="20"/>
                <w:u w:val="single"/>
              </w:rPr>
              <w:t>:</w:t>
            </w:r>
          </w:p>
          <w:p w14:paraId="596443F1" w14:textId="77777777" w:rsidR="006364D2" w:rsidRPr="00EF17A5" w:rsidRDefault="006364D2" w:rsidP="006364D2">
            <w:pPr>
              <w:spacing w:line="276" w:lineRule="auto"/>
              <w:rPr>
                <w:rFonts w:ascii="Arial Narrow" w:hAnsi="Arial Narrow"/>
                <w:sz w:val="20"/>
                <w:szCs w:val="20"/>
                <w:lang w:eastAsia="pl-PL"/>
              </w:rPr>
            </w:pPr>
            <w:r w:rsidRPr="00EF17A5">
              <w:rPr>
                <w:rFonts w:ascii="Arial Narrow" w:hAnsi="Arial Narrow"/>
                <w:sz w:val="20"/>
                <w:szCs w:val="20"/>
                <w:lang w:eastAsia="pl-PL"/>
              </w:rPr>
              <w:t>Data rozpoczęcia</w:t>
            </w:r>
            <w:r>
              <w:rPr>
                <w:rFonts w:ascii="Arial Narrow" w:hAnsi="Arial Narrow"/>
                <w:sz w:val="20"/>
                <w:szCs w:val="20"/>
                <w:lang w:eastAsia="pl-PL"/>
              </w:rPr>
              <w:t xml:space="preserve"> pełnienia funkcji</w:t>
            </w:r>
            <w:r w:rsidRPr="00EF17A5">
              <w:rPr>
                <w:rFonts w:ascii="Arial Narrow" w:hAnsi="Arial Narrow"/>
                <w:sz w:val="20"/>
                <w:szCs w:val="20"/>
                <w:lang w:eastAsia="pl-PL"/>
              </w:rPr>
              <w:t>:</w:t>
            </w:r>
          </w:p>
          <w:p w14:paraId="768F4CAA" w14:textId="77777777" w:rsidR="006364D2" w:rsidRPr="00EF17A5" w:rsidRDefault="006364D2" w:rsidP="006364D2">
            <w:pPr>
              <w:spacing w:line="276" w:lineRule="auto"/>
              <w:rPr>
                <w:rFonts w:ascii="Arial Narrow" w:hAnsi="Arial Narrow"/>
                <w:sz w:val="20"/>
                <w:szCs w:val="20"/>
                <w:lang w:eastAsia="pl-PL"/>
              </w:rPr>
            </w:pPr>
            <w:r w:rsidRPr="00EF17A5">
              <w:rPr>
                <w:rFonts w:ascii="Arial Narrow" w:hAnsi="Arial Narrow"/>
                <w:sz w:val="20"/>
                <w:szCs w:val="20"/>
                <w:lang w:eastAsia="pl-PL"/>
              </w:rPr>
              <w:lastRenderedPageBreak/>
              <w:t>……………………………………….                                     Data zakończenia</w:t>
            </w:r>
            <w:r>
              <w:rPr>
                <w:rFonts w:ascii="Arial Narrow" w:hAnsi="Arial Narrow"/>
                <w:sz w:val="20"/>
                <w:szCs w:val="20"/>
                <w:lang w:eastAsia="pl-PL"/>
              </w:rPr>
              <w:t xml:space="preserve"> pełnienia funkcji </w:t>
            </w:r>
            <w:r w:rsidRPr="00EF17A5">
              <w:rPr>
                <w:rFonts w:ascii="Arial Narrow" w:hAnsi="Arial Narrow"/>
                <w:sz w:val="20"/>
                <w:szCs w:val="20"/>
                <w:lang w:eastAsia="pl-PL"/>
              </w:rPr>
              <w:t>:</w:t>
            </w:r>
          </w:p>
          <w:p w14:paraId="6E3F2661" w14:textId="56EBBF18" w:rsidR="006364D2" w:rsidRPr="00605380" w:rsidRDefault="006364D2" w:rsidP="00EF17A5">
            <w:pPr>
              <w:widowControl w:val="0"/>
              <w:suppressLineNumbers/>
              <w:suppressAutoHyphens/>
              <w:spacing w:after="0" w:line="240" w:lineRule="auto"/>
              <w:rPr>
                <w:rFonts w:ascii="Arial Narrow" w:eastAsia="Andale Sans UI" w:hAnsi="Arial Narrow" w:cs="Times New Roman"/>
                <w:b/>
                <w:color w:val="00000A"/>
                <w:kern w:val="1"/>
                <w:sz w:val="20"/>
                <w:szCs w:val="20"/>
                <w:lang w:eastAsia="zh-CN" w:bidi="hi-IN"/>
              </w:rPr>
            </w:pPr>
            <w:r w:rsidRPr="00605380">
              <w:rPr>
                <w:rFonts w:ascii="Arial Narrow" w:eastAsia="Andale Sans UI" w:hAnsi="Arial Narrow" w:cs="Times New Roman"/>
                <w:b/>
                <w:color w:val="00000A"/>
                <w:kern w:val="1"/>
                <w:sz w:val="20"/>
                <w:szCs w:val="20"/>
                <w:lang w:eastAsia="zh-CN" w:bidi="hi-IN"/>
              </w:rPr>
              <w:t>……………………………………….</w:t>
            </w:r>
          </w:p>
          <w:p w14:paraId="5D75A5D5" w14:textId="77777777" w:rsidR="00EF17A5" w:rsidRPr="00EF17A5" w:rsidRDefault="00EF17A5" w:rsidP="00EF17A5">
            <w:pPr>
              <w:spacing w:line="276" w:lineRule="auto"/>
              <w:rPr>
                <w:rFonts w:ascii="Arial Narrow" w:hAnsi="Arial Narrow"/>
                <w:sz w:val="20"/>
                <w:szCs w:val="20"/>
                <w:lang w:eastAsia="pl-PL"/>
              </w:rPr>
            </w:pPr>
            <w:r w:rsidRPr="00EF17A5">
              <w:rPr>
                <w:rFonts w:ascii="Arial Narrow" w:hAnsi="Arial Narrow"/>
                <w:sz w:val="20"/>
                <w:szCs w:val="20"/>
                <w:lang w:eastAsia="pl-PL"/>
              </w:rPr>
              <w:t>Nazwa zadania:</w:t>
            </w:r>
          </w:p>
          <w:p w14:paraId="002A5BA3" w14:textId="2A205411" w:rsidR="00EF17A5" w:rsidRPr="00EF17A5" w:rsidRDefault="00EF17A5" w:rsidP="00EF17A5">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421DCC49" w14:textId="77777777" w:rsidR="00EF17A5" w:rsidRPr="00EF17A5" w:rsidRDefault="00EF17A5" w:rsidP="00EF17A5">
            <w:pPr>
              <w:spacing w:line="276" w:lineRule="auto"/>
              <w:rPr>
                <w:rFonts w:ascii="Arial Narrow" w:hAnsi="Arial Narrow"/>
                <w:sz w:val="20"/>
                <w:szCs w:val="20"/>
                <w:lang w:eastAsia="pl-PL"/>
              </w:rPr>
            </w:pPr>
            <w:r w:rsidRPr="00EF17A5">
              <w:rPr>
                <w:rFonts w:ascii="Arial Narrow" w:hAnsi="Arial Narrow"/>
                <w:sz w:val="20"/>
                <w:szCs w:val="20"/>
                <w:lang w:eastAsia="pl-PL"/>
              </w:rPr>
              <w:t>Nazwa Zamawiającego:</w:t>
            </w:r>
          </w:p>
          <w:p w14:paraId="1726AFD2" w14:textId="675D7658" w:rsidR="00EF17A5" w:rsidRPr="00EF17A5" w:rsidRDefault="00EF17A5" w:rsidP="00EF17A5">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4233D4CB" w14:textId="77777777" w:rsidR="00EF17A5" w:rsidRPr="00EF17A5" w:rsidRDefault="00EF17A5" w:rsidP="00EF17A5">
            <w:pPr>
              <w:spacing w:line="276" w:lineRule="auto"/>
              <w:rPr>
                <w:rFonts w:ascii="Arial Narrow" w:hAnsi="Arial Narrow"/>
                <w:sz w:val="20"/>
                <w:szCs w:val="20"/>
                <w:lang w:eastAsia="pl-PL"/>
              </w:rPr>
            </w:pPr>
            <w:r w:rsidRPr="00EF17A5">
              <w:rPr>
                <w:rFonts w:ascii="Arial Narrow" w:hAnsi="Arial Narrow"/>
                <w:sz w:val="20"/>
                <w:szCs w:val="20"/>
                <w:lang w:eastAsia="pl-PL"/>
              </w:rPr>
              <w:t>Roboty budowlane polegające na:</w:t>
            </w:r>
          </w:p>
          <w:p w14:paraId="597750DA" w14:textId="2FE76C3E" w:rsidR="00EF17A5" w:rsidRPr="00EF17A5" w:rsidRDefault="00831AFC" w:rsidP="00B50AB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1327896597"/>
                <w14:checkbox>
                  <w14:checked w14:val="0"/>
                  <w14:checkedState w14:val="2612" w14:font="MS Gothic"/>
                  <w14:uncheckedState w14:val="2610" w14:font="MS Gothic"/>
                </w14:checkbox>
              </w:sdtPr>
              <w:sdtEndPr/>
              <w:sdtContent>
                <w:r w:rsidR="00EF17A5" w:rsidRPr="00EF17A5">
                  <w:rPr>
                    <w:rFonts w:ascii="Segoe UI Symbol" w:eastAsia="Andale Sans UI" w:hAnsi="Segoe UI Symbol" w:cs="Segoe UI Symbol"/>
                    <w:b/>
                    <w:bCs/>
                    <w:kern w:val="2"/>
                    <w:sz w:val="20"/>
                    <w:szCs w:val="20"/>
                    <w:lang w:eastAsia="zh-CN" w:bidi="hi-IN"/>
                  </w:rPr>
                  <w:t>☐</w:t>
                </w:r>
              </w:sdtContent>
            </w:sdt>
            <w:r w:rsidR="00EF17A5" w:rsidRPr="00EF17A5">
              <w:rPr>
                <w:rFonts w:ascii="Arial Narrow" w:eastAsia="Andale Sans UI" w:hAnsi="Arial Narrow" w:cs="Century Gothic"/>
                <w:b/>
                <w:bCs/>
                <w:kern w:val="2"/>
                <w:sz w:val="20"/>
                <w:szCs w:val="20"/>
                <w:lang w:eastAsia="zh-CN" w:bidi="hi-IN"/>
              </w:rPr>
              <w:t xml:space="preserve"> budowie </w:t>
            </w:r>
            <w:r w:rsidR="00EF17A5" w:rsidRPr="009535EF">
              <w:rPr>
                <w:rFonts w:ascii="Arial Narrow" w:eastAsia="Andale Sans UI" w:hAnsi="Arial Narrow" w:cs="Century Gothic"/>
                <w:b/>
                <w:bCs/>
                <w:strike/>
                <w:color w:val="FF0000"/>
                <w:kern w:val="2"/>
                <w:sz w:val="20"/>
                <w:szCs w:val="20"/>
                <w:lang w:eastAsia="zh-CN" w:bidi="hi-IN"/>
              </w:rPr>
              <w:t>obiektu</w:t>
            </w:r>
            <w:r w:rsidR="009535EF">
              <w:rPr>
                <w:rFonts w:ascii="Arial Narrow" w:eastAsia="Andale Sans UI" w:hAnsi="Arial Narrow" w:cs="Century Gothic"/>
                <w:b/>
                <w:bCs/>
                <w:kern w:val="2"/>
                <w:sz w:val="20"/>
                <w:szCs w:val="20"/>
                <w:lang w:eastAsia="zh-CN" w:bidi="hi-IN"/>
              </w:rPr>
              <w:t xml:space="preserve"> </w:t>
            </w:r>
            <w:r w:rsidR="009535EF" w:rsidRPr="009535EF">
              <w:rPr>
                <w:rFonts w:ascii="Arial Narrow" w:eastAsia="Andale Sans UI" w:hAnsi="Arial Narrow" w:cs="Century Gothic"/>
                <w:b/>
                <w:bCs/>
                <w:color w:val="FF0000"/>
                <w:kern w:val="2"/>
                <w:sz w:val="20"/>
                <w:szCs w:val="20"/>
                <w:lang w:eastAsia="zh-CN" w:bidi="hi-IN"/>
              </w:rPr>
              <w:t>budynku</w:t>
            </w:r>
            <w:r w:rsidR="009535EF">
              <w:rPr>
                <w:rFonts w:ascii="Arial Narrow" w:eastAsia="Andale Sans UI" w:hAnsi="Arial Narrow" w:cs="Century Gothic"/>
                <w:b/>
                <w:bCs/>
                <w:kern w:val="2"/>
                <w:sz w:val="20"/>
                <w:szCs w:val="20"/>
                <w:lang w:eastAsia="zh-CN" w:bidi="hi-IN"/>
              </w:rPr>
              <w:t xml:space="preserve"> </w:t>
            </w:r>
            <w:r w:rsidR="00EF17A5" w:rsidRPr="00EF17A5">
              <w:rPr>
                <w:rFonts w:ascii="Arial Narrow" w:eastAsia="Andale Sans UI" w:hAnsi="Arial Narrow" w:cs="Century Gothic"/>
                <w:b/>
                <w:bCs/>
                <w:kern w:val="2"/>
                <w:sz w:val="20"/>
                <w:szCs w:val="20"/>
                <w:lang w:eastAsia="zh-CN" w:bidi="hi-IN"/>
              </w:rPr>
              <w:t>*</w:t>
            </w:r>
          </w:p>
          <w:p w14:paraId="5165A49E" w14:textId="6C8A0399" w:rsidR="00EF17A5" w:rsidRPr="00EF17A5" w:rsidRDefault="00831AFC" w:rsidP="00B50AB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2075496058"/>
                <w14:checkbox>
                  <w14:checked w14:val="0"/>
                  <w14:checkedState w14:val="2612" w14:font="MS Gothic"/>
                  <w14:uncheckedState w14:val="2610" w14:font="MS Gothic"/>
                </w14:checkbox>
              </w:sdtPr>
              <w:sdtEndPr/>
              <w:sdtContent>
                <w:r w:rsidR="00EF17A5" w:rsidRPr="00EF17A5">
                  <w:rPr>
                    <w:rFonts w:ascii="Segoe UI Symbol" w:eastAsia="Andale Sans UI" w:hAnsi="Segoe UI Symbol" w:cs="Segoe UI Symbol"/>
                    <w:b/>
                    <w:bCs/>
                    <w:kern w:val="2"/>
                    <w:sz w:val="20"/>
                    <w:szCs w:val="20"/>
                    <w:lang w:eastAsia="zh-CN" w:bidi="hi-IN"/>
                  </w:rPr>
                  <w:t>☐</w:t>
                </w:r>
              </w:sdtContent>
            </w:sdt>
            <w:r w:rsidR="00EF17A5" w:rsidRPr="00EF17A5">
              <w:rPr>
                <w:rFonts w:ascii="Arial Narrow" w:eastAsia="Andale Sans UI" w:hAnsi="Arial Narrow" w:cs="Century Gothic"/>
                <w:b/>
                <w:bCs/>
                <w:kern w:val="2"/>
                <w:sz w:val="20"/>
                <w:szCs w:val="20"/>
                <w:lang w:eastAsia="zh-CN" w:bidi="hi-IN"/>
              </w:rPr>
              <w:t xml:space="preserve"> rozbudowie </w:t>
            </w:r>
            <w:r w:rsidR="009535EF" w:rsidRPr="009535EF">
              <w:rPr>
                <w:rFonts w:ascii="Arial Narrow" w:eastAsia="Andale Sans UI" w:hAnsi="Arial Narrow" w:cs="Century Gothic"/>
                <w:b/>
                <w:bCs/>
                <w:strike/>
                <w:color w:val="FF0000"/>
                <w:kern w:val="2"/>
                <w:sz w:val="20"/>
                <w:szCs w:val="20"/>
                <w:lang w:eastAsia="zh-CN" w:bidi="hi-IN"/>
              </w:rPr>
              <w:t>obiektu</w:t>
            </w:r>
            <w:r w:rsidR="009535EF">
              <w:rPr>
                <w:rFonts w:ascii="Arial Narrow" w:eastAsia="Andale Sans UI" w:hAnsi="Arial Narrow" w:cs="Century Gothic"/>
                <w:b/>
                <w:bCs/>
                <w:kern w:val="2"/>
                <w:sz w:val="20"/>
                <w:szCs w:val="20"/>
                <w:lang w:eastAsia="zh-CN" w:bidi="hi-IN"/>
              </w:rPr>
              <w:t xml:space="preserve"> </w:t>
            </w:r>
            <w:r w:rsidR="009535EF" w:rsidRPr="009535EF">
              <w:rPr>
                <w:rFonts w:ascii="Arial Narrow" w:eastAsia="Andale Sans UI" w:hAnsi="Arial Narrow" w:cs="Century Gothic"/>
                <w:b/>
                <w:bCs/>
                <w:color w:val="FF0000"/>
                <w:kern w:val="2"/>
                <w:sz w:val="20"/>
                <w:szCs w:val="20"/>
                <w:lang w:eastAsia="zh-CN" w:bidi="hi-IN"/>
              </w:rPr>
              <w:t>budynku</w:t>
            </w:r>
            <w:r w:rsidR="009535EF">
              <w:rPr>
                <w:rFonts w:ascii="Arial Narrow" w:eastAsia="Andale Sans UI" w:hAnsi="Arial Narrow" w:cs="Century Gothic"/>
                <w:b/>
                <w:bCs/>
                <w:kern w:val="2"/>
                <w:sz w:val="20"/>
                <w:szCs w:val="20"/>
                <w:lang w:eastAsia="zh-CN" w:bidi="hi-IN"/>
              </w:rPr>
              <w:t xml:space="preserve"> </w:t>
            </w:r>
            <w:r w:rsidR="00EF17A5" w:rsidRPr="00EF17A5">
              <w:rPr>
                <w:rFonts w:ascii="Arial Narrow" w:eastAsia="Andale Sans UI" w:hAnsi="Arial Narrow" w:cs="Century Gothic"/>
                <w:b/>
                <w:bCs/>
                <w:kern w:val="2"/>
                <w:sz w:val="20"/>
                <w:szCs w:val="20"/>
                <w:lang w:eastAsia="zh-CN" w:bidi="hi-IN"/>
              </w:rPr>
              <w:t>*</w:t>
            </w:r>
          </w:p>
          <w:p w14:paraId="3AD9BC4E" w14:textId="2E76792E" w:rsidR="00B50ABF" w:rsidRDefault="00831AFC" w:rsidP="00B50AB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2144573292"/>
                <w14:checkbox>
                  <w14:checked w14:val="0"/>
                  <w14:checkedState w14:val="2612" w14:font="MS Gothic"/>
                  <w14:uncheckedState w14:val="2610" w14:font="MS Gothic"/>
                </w14:checkbox>
              </w:sdtPr>
              <w:sdtEndPr/>
              <w:sdtContent>
                <w:r w:rsidR="00EF17A5" w:rsidRPr="00EF17A5">
                  <w:rPr>
                    <w:rFonts w:ascii="Segoe UI Symbol" w:eastAsia="Andale Sans UI" w:hAnsi="Segoe UI Symbol" w:cs="Segoe UI Symbol"/>
                    <w:b/>
                    <w:bCs/>
                    <w:kern w:val="2"/>
                    <w:sz w:val="20"/>
                    <w:szCs w:val="20"/>
                    <w:lang w:eastAsia="zh-CN" w:bidi="hi-IN"/>
                  </w:rPr>
                  <w:t>☐</w:t>
                </w:r>
              </w:sdtContent>
            </w:sdt>
            <w:r w:rsidR="00EF17A5" w:rsidRPr="00EF17A5">
              <w:rPr>
                <w:rFonts w:ascii="Arial Narrow" w:eastAsia="Andale Sans UI" w:hAnsi="Arial Narrow" w:cs="Century Gothic"/>
                <w:b/>
                <w:bCs/>
                <w:kern w:val="2"/>
                <w:sz w:val="20"/>
                <w:szCs w:val="20"/>
                <w:lang w:eastAsia="zh-CN" w:bidi="hi-IN"/>
              </w:rPr>
              <w:t xml:space="preserve"> przebudowie </w:t>
            </w:r>
            <w:r w:rsidR="009535EF" w:rsidRPr="009535EF">
              <w:rPr>
                <w:rFonts w:ascii="Arial Narrow" w:eastAsia="Andale Sans UI" w:hAnsi="Arial Narrow" w:cs="Century Gothic"/>
                <w:b/>
                <w:bCs/>
                <w:strike/>
                <w:color w:val="FF0000"/>
                <w:kern w:val="2"/>
                <w:sz w:val="20"/>
                <w:szCs w:val="20"/>
                <w:lang w:eastAsia="zh-CN" w:bidi="hi-IN"/>
              </w:rPr>
              <w:t>obiektu</w:t>
            </w:r>
            <w:r w:rsidR="009535EF">
              <w:rPr>
                <w:rFonts w:ascii="Arial Narrow" w:eastAsia="Andale Sans UI" w:hAnsi="Arial Narrow" w:cs="Century Gothic"/>
                <w:b/>
                <w:bCs/>
                <w:kern w:val="2"/>
                <w:sz w:val="20"/>
                <w:szCs w:val="20"/>
                <w:lang w:eastAsia="zh-CN" w:bidi="hi-IN"/>
              </w:rPr>
              <w:t xml:space="preserve"> </w:t>
            </w:r>
            <w:r w:rsidR="009535EF" w:rsidRPr="009535EF">
              <w:rPr>
                <w:rFonts w:ascii="Arial Narrow" w:eastAsia="Andale Sans UI" w:hAnsi="Arial Narrow" w:cs="Century Gothic"/>
                <w:b/>
                <w:bCs/>
                <w:color w:val="FF0000"/>
                <w:kern w:val="2"/>
                <w:sz w:val="20"/>
                <w:szCs w:val="20"/>
                <w:lang w:eastAsia="zh-CN" w:bidi="hi-IN"/>
              </w:rPr>
              <w:t>budynku</w:t>
            </w:r>
            <w:r w:rsidR="009535EF">
              <w:rPr>
                <w:rFonts w:ascii="Arial Narrow" w:eastAsia="Andale Sans UI" w:hAnsi="Arial Narrow" w:cs="Century Gothic"/>
                <w:b/>
                <w:bCs/>
                <w:kern w:val="2"/>
                <w:sz w:val="20"/>
                <w:szCs w:val="20"/>
                <w:lang w:eastAsia="zh-CN" w:bidi="hi-IN"/>
              </w:rPr>
              <w:t xml:space="preserve"> </w:t>
            </w:r>
            <w:r w:rsidR="00605380">
              <w:rPr>
                <w:rFonts w:ascii="Arial Narrow" w:eastAsia="Andale Sans UI" w:hAnsi="Arial Narrow" w:cs="Century Gothic"/>
                <w:b/>
                <w:bCs/>
                <w:kern w:val="2"/>
                <w:sz w:val="20"/>
                <w:szCs w:val="20"/>
                <w:lang w:eastAsia="zh-CN" w:bidi="hi-IN"/>
              </w:rPr>
              <w:t>*</w:t>
            </w:r>
          </w:p>
          <w:p w14:paraId="1AAD31AA" w14:textId="77777777" w:rsidR="00605380" w:rsidRPr="00EF17A5" w:rsidRDefault="00605380" w:rsidP="00B50AB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p>
          <w:p w14:paraId="538896CC" w14:textId="37E44E4B" w:rsidR="00EF17A5" w:rsidRPr="00EF17A5" w:rsidRDefault="00EF17A5" w:rsidP="00EF17A5">
            <w:pPr>
              <w:widowControl w:val="0"/>
              <w:suppressLineNumbers/>
              <w:suppressAutoHyphens/>
              <w:spacing w:line="276" w:lineRule="auto"/>
              <w:rPr>
                <w:rFonts w:ascii="Arial Narrow" w:eastAsia="Andale Sans UI" w:hAnsi="Arial Narrow" w:cs="Century Gothic"/>
                <w:bCs/>
                <w:kern w:val="2"/>
                <w:sz w:val="20"/>
                <w:szCs w:val="20"/>
                <w:lang w:eastAsia="zh-CN" w:bidi="hi-IN"/>
              </w:rPr>
            </w:pPr>
            <w:r w:rsidRPr="00EF17A5">
              <w:rPr>
                <w:rFonts w:ascii="Arial Narrow" w:eastAsia="Andale Sans UI" w:hAnsi="Arial Narrow" w:cs="Century Gothic"/>
                <w:bCs/>
                <w:kern w:val="2"/>
                <w:sz w:val="20"/>
                <w:szCs w:val="20"/>
                <w:lang w:eastAsia="zh-CN" w:bidi="hi-IN"/>
              </w:rPr>
              <w:t xml:space="preserve">(nazwa </w:t>
            </w:r>
            <w:r w:rsidRPr="009535EF">
              <w:rPr>
                <w:rFonts w:ascii="Arial Narrow" w:eastAsia="Andale Sans UI" w:hAnsi="Arial Narrow" w:cs="Century Gothic"/>
                <w:bCs/>
                <w:strike/>
                <w:color w:val="FF0000"/>
                <w:kern w:val="2"/>
                <w:sz w:val="20"/>
                <w:szCs w:val="20"/>
                <w:lang w:eastAsia="zh-CN" w:bidi="hi-IN"/>
              </w:rPr>
              <w:t>obiektu</w:t>
            </w:r>
            <w:r w:rsidR="00376DDD" w:rsidRPr="009535EF">
              <w:rPr>
                <w:rFonts w:ascii="Arial Narrow" w:eastAsia="Andale Sans UI" w:hAnsi="Arial Narrow" w:cs="Century Gothic"/>
                <w:bCs/>
                <w:strike/>
                <w:color w:val="FF0000"/>
                <w:kern w:val="2"/>
                <w:sz w:val="20"/>
                <w:szCs w:val="20"/>
                <w:lang w:eastAsia="zh-CN" w:bidi="hi-IN"/>
              </w:rPr>
              <w:t xml:space="preserve"> kubaturowego</w:t>
            </w:r>
            <w:r w:rsidR="009535EF" w:rsidRPr="009535EF">
              <w:rPr>
                <w:rFonts w:ascii="Arial Narrow" w:eastAsia="Andale Sans UI" w:hAnsi="Arial Narrow" w:cs="Century Gothic"/>
                <w:bCs/>
                <w:color w:val="FF0000"/>
                <w:kern w:val="2"/>
                <w:sz w:val="20"/>
                <w:szCs w:val="20"/>
                <w:lang w:eastAsia="zh-CN" w:bidi="hi-IN"/>
              </w:rPr>
              <w:t xml:space="preserve"> budynku</w:t>
            </w:r>
            <w:r>
              <w:rPr>
                <w:rFonts w:ascii="Arial Narrow" w:eastAsia="Andale Sans UI" w:hAnsi="Arial Narrow" w:cs="Century Gothic"/>
                <w:bCs/>
                <w:kern w:val="2"/>
                <w:sz w:val="20"/>
                <w:szCs w:val="20"/>
                <w:lang w:eastAsia="zh-CN" w:bidi="hi-IN"/>
              </w:rPr>
              <w:t>)*</w:t>
            </w:r>
          </w:p>
          <w:p w14:paraId="425F0640" w14:textId="59532DA0" w:rsidR="00EF17A5" w:rsidRPr="00EF17A5" w:rsidRDefault="00EF17A5" w:rsidP="00EF17A5">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olor w:val="00000A"/>
                <w:kern w:val="2"/>
                <w:sz w:val="20"/>
                <w:szCs w:val="20"/>
                <w:lang w:eastAsia="zh-CN" w:bidi="hi-IN"/>
              </w:rPr>
              <w:t>…………………………………………</w:t>
            </w:r>
          </w:p>
          <w:p w14:paraId="527FAE26" w14:textId="0491A6AE" w:rsidR="00EF17A5" w:rsidRPr="00EF17A5" w:rsidRDefault="00EF17A5" w:rsidP="00EF17A5">
            <w:pPr>
              <w:widowControl w:val="0"/>
              <w:suppressLineNumbers/>
              <w:suppressAutoHyphens/>
              <w:spacing w:line="276" w:lineRule="auto"/>
              <w:rPr>
                <w:rFonts w:ascii="Arial Narrow" w:eastAsia="Andale Sans UI" w:hAnsi="Arial Narrow" w:cs="Century Gothic"/>
                <w:b/>
                <w:bCs/>
                <w:kern w:val="2"/>
                <w:sz w:val="20"/>
                <w:szCs w:val="20"/>
                <w:lang w:eastAsia="zh-CN" w:bidi="hi-IN"/>
              </w:rPr>
            </w:pPr>
            <w:r w:rsidRPr="00EF17A5">
              <w:rPr>
                <w:rFonts w:ascii="Arial Narrow" w:eastAsia="Andale Sans UI" w:hAnsi="Arial Narrow"/>
                <w:color w:val="00000A"/>
                <w:kern w:val="2"/>
                <w:sz w:val="20"/>
                <w:szCs w:val="20"/>
                <w:lang w:eastAsia="zh-CN" w:bidi="hi-IN"/>
              </w:rPr>
              <w:t xml:space="preserve">Dane lokalizacyjne </w:t>
            </w:r>
            <w:r w:rsidRPr="009535EF">
              <w:rPr>
                <w:rFonts w:ascii="Arial Narrow" w:eastAsia="Andale Sans UI" w:hAnsi="Arial Narrow"/>
                <w:strike/>
                <w:color w:val="FF0000"/>
                <w:kern w:val="2"/>
                <w:sz w:val="20"/>
                <w:szCs w:val="20"/>
                <w:lang w:eastAsia="zh-CN" w:bidi="hi-IN"/>
              </w:rPr>
              <w:t>obiektu</w:t>
            </w:r>
            <w:r w:rsidR="00D71085" w:rsidRPr="009535EF">
              <w:rPr>
                <w:rFonts w:ascii="Arial Narrow" w:eastAsia="Andale Sans UI" w:hAnsi="Arial Narrow"/>
                <w:strike/>
                <w:color w:val="FF0000"/>
                <w:kern w:val="2"/>
                <w:sz w:val="20"/>
                <w:szCs w:val="20"/>
                <w:lang w:eastAsia="zh-CN" w:bidi="hi-IN"/>
              </w:rPr>
              <w:t xml:space="preserve"> kubaturowego</w:t>
            </w:r>
            <w:r w:rsidRPr="009535EF">
              <w:rPr>
                <w:rFonts w:ascii="Arial Narrow" w:eastAsia="Andale Sans UI" w:hAnsi="Arial Narrow"/>
                <w:strike/>
                <w:color w:val="FF0000"/>
                <w:kern w:val="2"/>
                <w:sz w:val="20"/>
                <w:szCs w:val="20"/>
                <w:lang w:eastAsia="zh-CN" w:bidi="hi-IN"/>
              </w:rPr>
              <w:t xml:space="preserve"> </w:t>
            </w:r>
            <w:r w:rsidR="009535EF">
              <w:rPr>
                <w:rFonts w:ascii="Arial Narrow" w:eastAsia="Andale Sans UI" w:hAnsi="Arial Narrow"/>
                <w:color w:val="00000A"/>
                <w:kern w:val="2"/>
                <w:sz w:val="20"/>
                <w:szCs w:val="20"/>
                <w:lang w:eastAsia="zh-CN" w:bidi="hi-IN"/>
              </w:rPr>
              <w:t xml:space="preserve"> </w:t>
            </w:r>
            <w:r w:rsidR="009535EF" w:rsidRPr="009535EF">
              <w:rPr>
                <w:rFonts w:ascii="Arial Narrow" w:eastAsia="Andale Sans UI" w:hAnsi="Arial Narrow"/>
                <w:color w:val="FF0000"/>
                <w:kern w:val="2"/>
                <w:sz w:val="20"/>
                <w:szCs w:val="20"/>
                <w:lang w:eastAsia="zh-CN" w:bidi="hi-IN"/>
              </w:rPr>
              <w:t>budynku</w:t>
            </w:r>
            <w:r w:rsidR="009535EF">
              <w:rPr>
                <w:rFonts w:ascii="Arial Narrow" w:eastAsia="Andale Sans UI" w:hAnsi="Arial Narrow"/>
                <w:color w:val="00000A"/>
                <w:kern w:val="2"/>
                <w:sz w:val="20"/>
                <w:szCs w:val="20"/>
                <w:lang w:eastAsia="zh-CN" w:bidi="hi-IN"/>
              </w:rPr>
              <w:t xml:space="preserve"> </w:t>
            </w:r>
            <w:r w:rsidRPr="00EF17A5">
              <w:rPr>
                <w:rFonts w:ascii="Arial Narrow" w:eastAsia="Andale Sans UI" w:hAnsi="Arial Narrow"/>
                <w:color w:val="00000A"/>
                <w:kern w:val="2"/>
                <w:sz w:val="20"/>
                <w:szCs w:val="20"/>
                <w:lang w:eastAsia="zh-CN" w:bidi="hi-IN"/>
              </w:rPr>
              <w:t>(miejscowość, ulica):</w:t>
            </w:r>
          </w:p>
          <w:p w14:paraId="0EEE94F6" w14:textId="0B88BB9F" w:rsidR="00EF17A5" w:rsidRPr="00EF17A5" w:rsidRDefault="00EF17A5" w:rsidP="00EF17A5">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w:t>
            </w:r>
          </w:p>
          <w:p w14:paraId="1E308AA5" w14:textId="2C9C197A" w:rsidR="00EF17A5" w:rsidRPr="00EF17A5" w:rsidRDefault="00EF17A5" w:rsidP="00EF17A5">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Wartość robót branży konstrukcyjno – budowlanej </w:t>
            </w:r>
            <w:r w:rsidR="00B50ABF">
              <w:rPr>
                <w:rFonts w:ascii="Arial Narrow" w:eastAsia="Andale Sans UI" w:hAnsi="Arial Narrow" w:cs="Century Gothic"/>
                <w:kern w:val="2"/>
                <w:sz w:val="20"/>
                <w:szCs w:val="20"/>
                <w:lang w:eastAsia="zh-CN" w:bidi="hi-IN"/>
              </w:rPr>
              <w:t>*</w:t>
            </w:r>
          </w:p>
          <w:p w14:paraId="0157028E" w14:textId="77777777" w:rsidR="00605380" w:rsidRDefault="00EF17A5" w:rsidP="00B50ABF">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zł brutto </w:t>
            </w:r>
          </w:p>
          <w:p w14:paraId="2978F8B6" w14:textId="49293BD9" w:rsidR="007F1971" w:rsidRPr="00605380" w:rsidRDefault="00B50ABF" w:rsidP="00605380">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A66619">
              <w:rPr>
                <w:rFonts w:ascii="Arial Narrow" w:hAnsi="Arial Narrow"/>
                <w:b/>
                <w:color w:val="C00000"/>
                <w:sz w:val="18"/>
                <w:szCs w:val="20"/>
                <w:lang w:eastAsia="pl-PL"/>
              </w:rPr>
              <w:t>*(właściwe zaznaczyć)</w:t>
            </w:r>
          </w:p>
        </w:tc>
        <w:tc>
          <w:tcPr>
            <w:tcW w:w="1842" w:type="dxa"/>
            <w:shd w:val="clear" w:color="auto" w:fill="auto"/>
          </w:tcPr>
          <w:p w14:paraId="20EA2D52" w14:textId="1586B60B" w:rsidR="007F1971" w:rsidRPr="00EF17A5" w:rsidRDefault="00831AFC" w:rsidP="007F1971">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619877329"/>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605380">
              <w:rPr>
                <w:rFonts w:ascii="Arial Narrow" w:eastAsia="Andale Sans UI" w:hAnsi="Arial Narrow" w:cs="Century Gothic"/>
                <w:color w:val="00000A"/>
                <w:kern w:val="1"/>
                <w:sz w:val="20"/>
                <w:szCs w:val="20"/>
                <w:lang w:eastAsia="zh-CN" w:bidi="hi-IN"/>
              </w:rPr>
              <w:t>inż.*</w:t>
            </w:r>
          </w:p>
          <w:p w14:paraId="52D9560A" w14:textId="523D807E" w:rsidR="007F1971" w:rsidRPr="00EF17A5" w:rsidRDefault="00831AFC" w:rsidP="007F1971">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006206597"/>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605380">
              <w:rPr>
                <w:rFonts w:ascii="Arial Narrow" w:eastAsia="Andale Sans UI" w:hAnsi="Arial Narrow" w:cs="Century Gothic"/>
                <w:color w:val="00000A"/>
                <w:kern w:val="1"/>
                <w:sz w:val="20"/>
                <w:szCs w:val="20"/>
                <w:lang w:eastAsia="zh-CN" w:bidi="hi-IN"/>
              </w:rPr>
              <w:t>mgr **</w:t>
            </w:r>
          </w:p>
          <w:p w14:paraId="76C6A0C3" w14:textId="2F3324A1" w:rsidR="007F1971" w:rsidRPr="00EF17A5" w:rsidRDefault="00831AFC" w:rsidP="007F1971">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015575398"/>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F1971" w:rsidRPr="00EF17A5">
              <w:rPr>
                <w:rFonts w:ascii="Arial Narrow" w:eastAsia="Andale Sans UI" w:hAnsi="Arial Narrow" w:cs="Century Gothic"/>
                <w:color w:val="00000A"/>
                <w:kern w:val="1"/>
                <w:sz w:val="20"/>
                <w:szCs w:val="20"/>
                <w:lang w:eastAsia="zh-CN" w:bidi="hi-IN"/>
              </w:rPr>
              <w:t>dr**</w:t>
            </w:r>
          </w:p>
          <w:p w14:paraId="3D123E98" w14:textId="47235663" w:rsidR="007F1971" w:rsidRPr="00EF17A5" w:rsidRDefault="00831AFC" w:rsidP="007F1971">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343713257"/>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F1971" w:rsidRPr="00EF17A5">
              <w:rPr>
                <w:rFonts w:ascii="Arial Narrow" w:eastAsia="Andale Sans UI" w:hAnsi="Arial Narrow" w:cs="Century Gothic"/>
                <w:color w:val="00000A"/>
                <w:kern w:val="1"/>
                <w:sz w:val="20"/>
                <w:szCs w:val="20"/>
                <w:lang w:eastAsia="zh-CN" w:bidi="hi-IN"/>
              </w:rPr>
              <w:t>dr. hab.**</w:t>
            </w:r>
          </w:p>
          <w:p w14:paraId="67345393" w14:textId="77777777" w:rsidR="00B61905" w:rsidRPr="00605380" w:rsidRDefault="00B61905" w:rsidP="00B61905">
            <w:pPr>
              <w:tabs>
                <w:tab w:val="center" w:pos="752"/>
              </w:tabs>
              <w:snapToGrid w:val="0"/>
              <w:spacing w:after="0"/>
              <w:rPr>
                <w:rFonts w:ascii="Arial Narrow" w:eastAsia="SimSun" w:hAnsi="Arial Narrow" w:cs="Century Gothic"/>
                <w:b/>
                <w:bCs/>
                <w:color w:val="C00000"/>
                <w:sz w:val="18"/>
                <w:szCs w:val="20"/>
              </w:rPr>
            </w:pPr>
            <w:r>
              <w:rPr>
                <w:rFonts w:ascii="Arial Narrow" w:eastAsia="SimSun" w:hAnsi="Arial Narrow" w:cs="Century Gothic"/>
                <w:b/>
                <w:bCs/>
                <w:color w:val="C00000"/>
                <w:sz w:val="18"/>
                <w:szCs w:val="20"/>
              </w:rPr>
              <w:t xml:space="preserve">właściwe </w:t>
            </w:r>
            <w:r w:rsidRPr="00605380">
              <w:rPr>
                <w:rFonts w:ascii="Arial Narrow" w:eastAsia="SimSun" w:hAnsi="Arial Narrow" w:cs="Century Gothic"/>
                <w:b/>
                <w:bCs/>
                <w:color w:val="C00000"/>
                <w:sz w:val="18"/>
                <w:szCs w:val="20"/>
              </w:rPr>
              <w:t>zaznaczyć*</w:t>
            </w:r>
          </w:p>
          <w:p w14:paraId="7FF81A77" w14:textId="77777777" w:rsidR="007F1971" w:rsidRPr="00EF17A5" w:rsidRDefault="007F1971" w:rsidP="007F1971">
            <w:pPr>
              <w:rPr>
                <w:rFonts w:ascii="Arial Narrow" w:eastAsia="SimSun" w:hAnsi="Arial Narrow"/>
                <w:sz w:val="20"/>
                <w:szCs w:val="20"/>
              </w:rPr>
            </w:pPr>
          </w:p>
          <w:p w14:paraId="6C1C51D8" w14:textId="77777777" w:rsidR="007F1971" w:rsidRPr="00EF17A5" w:rsidRDefault="007F1971" w:rsidP="007F1971">
            <w:pPr>
              <w:rPr>
                <w:rFonts w:ascii="Arial Narrow" w:eastAsia="SimSun" w:hAnsi="Arial Narrow"/>
                <w:sz w:val="20"/>
                <w:szCs w:val="20"/>
              </w:rPr>
            </w:pPr>
          </w:p>
          <w:p w14:paraId="157CCD2C" w14:textId="77777777" w:rsidR="007F1971" w:rsidRPr="00EF17A5" w:rsidRDefault="007F1971" w:rsidP="007F1971">
            <w:pPr>
              <w:rPr>
                <w:rFonts w:ascii="Arial Narrow" w:eastAsia="SimSun" w:hAnsi="Arial Narrow"/>
                <w:sz w:val="20"/>
                <w:szCs w:val="20"/>
              </w:rPr>
            </w:pPr>
          </w:p>
          <w:p w14:paraId="6FD7D4A4" w14:textId="77777777" w:rsidR="007F1971" w:rsidRPr="00EF17A5" w:rsidRDefault="007F1971" w:rsidP="007F1971">
            <w:pPr>
              <w:jc w:val="center"/>
              <w:rPr>
                <w:rFonts w:ascii="Arial Narrow" w:eastAsia="SimSun" w:hAnsi="Arial Narrow"/>
                <w:sz w:val="20"/>
                <w:szCs w:val="20"/>
              </w:rPr>
            </w:pPr>
          </w:p>
        </w:tc>
        <w:tc>
          <w:tcPr>
            <w:tcW w:w="1560" w:type="dxa"/>
            <w:shd w:val="clear" w:color="auto" w:fill="auto"/>
          </w:tcPr>
          <w:p w14:paraId="4605989B"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5FBC440E"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7F1971" w:rsidRPr="007F1971" w14:paraId="282DD03C" w14:textId="77777777" w:rsidTr="00A66619">
        <w:trPr>
          <w:trHeight w:val="15"/>
        </w:trPr>
        <w:tc>
          <w:tcPr>
            <w:tcW w:w="567" w:type="dxa"/>
            <w:shd w:val="clear" w:color="auto" w:fill="auto"/>
          </w:tcPr>
          <w:p w14:paraId="0D89B886" w14:textId="56801094" w:rsidR="007F1971" w:rsidRPr="00EF17A5" w:rsidRDefault="00605380" w:rsidP="00475D39">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3</w:t>
            </w:r>
            <w:r w:rsidR="00475D39">
              <w:rPr>
                <w:rFonts w:ascii="Arial Narrow" w:eastAsia="Andale Sans UI" w:hAnsi="Arial Narrow" w:cs="Century Gothic"/>
                <w:color w:val="00000A"/>
                <w:kern w:val="1"/>
                <w:sz w:val="20"/>
                <w:szCs w:val="20"/>
                <w:lang w:eastAsia="zh-CN" w:bidi="hi-IN"/>
              </w:rPr>
              <w:t>.</w:t>
            </w:r>
          </w:p>
        </w:tc>
        <w:tc>
          <w:tcPr>
            <w:tcW w:w="1869" w:type="dxa"/>
            <w:shd w:val="clear" w:color="auto" w:fill="auto"/>
          </w:tcPr>
          <w:p w14:paraId="77789271"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234A225E" w14:textId="55BC294F" w:rsidR="00475D39" w:rsidRDefault="00475D39" w:rsidP="00475D39">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sidRPr="00475D39">
              <w:rPr>
                <w:rFonts w:ascii="Arial Narrow" w:eastAsia="Andale Sans UI" w:hAnsi="Arial Narrow" w:cs="Century Gothic"/>
                <w:b/>
                <w:bCs/>
                <w:color w:val="C00000"/>
                <w:kern w:val="1"/>
                <w:sz w:val="20"/>
                <w:szCs w:val="20"/>
                <w:u w:val="single"/>
                <w:lang w:eastAsia="zh-CN" w:bidi="hi-IN"/>
              </w:rPr>
              <w:t xml:space="preserve">Inspektor robót sanitarnych </w:t>
            </w:r>
          </w:p>
          <w:p w14:paraId="2E89A0C7" w14:textId="77777777" w:rsidR="00475D39" w:rsidRPr="00EF17A5" w:rsidRDefault="00475D39" w:rsidP="00475D39">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p>
          <w:p w14:paraId="4FF8AF84" w14:textId="77777777" w:rsidR="00475D39" w:rsidRPr="00EF17A5" w:rsidRDefault="00475D39" w:rsidP="00475D39">
            <w:pPr>
              <w:widowControl w:val="0"/>
              <w:suppressLineNumbers/>
              <w:suppressAutoHyphens/>
              <w:spacing w:after="0" w:line="240" w:lineRule="auto"/>
              <w:rPr>
                <w:rFonts w:ascii="Arial Narrow" w:eastAsia="Andale Sans UI" w:hAnsi="Arial Narrow" w:cs="Century Gothic"/>
                <w:b/>
                <w:color w:val="00000A"/>
                <w:kern w:val="1"/>
                <w:sz w:val="20"/>
                <w:szCs w:val="20"/>
                <w:u w:val="single"/>
                <w:lang w:eastAsia="zh-CN" w:bidi="hi-IN"/>
              </w:rPr>
            </w:pPr>
            <w:r w:rsidRPr="00EF17A5">
              <w:rPr>
                <w:rFonts w:ascii="Arial Narrow" w:eastAsia="Andale Sans UI" w:hAnsi="Arial Narrow" w:cs="Century Gothic"/>
                <w:b/>
                <w:color w:val="00000A"/>
                <w:kern w:val="1"/>
                <w:sz w:val="20"/>
                <w:szCs w:val="20"/>
                <w:u w:val="single"/>
                <w:lang w:eastAsia="zh-CN" w:bidi="hi-IN"/>
              </w:rPr>
              <w:t>Kwalifikacje zawodowe:</w:t>
            </w:r>
          </w:p>
          <w:p w14:paraId="127247E7" w14:textId="77777777" w:rsidR="00475D39" w:rsidRPr="00EF17A5" w:rsidRDefault="00475D39" w:rsidP="00475D39">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38F3BCA5" w14:textId="77777777" w:rsidR="007B34A6" w:rsidRDefault="007B34A6" w:rsidP="00475D39">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sidRPr="007B34A6">
              <w:rPr>
                <w:rFonts w:ascii="Arial Narrow" w:eastAsia="Andale Sans UI" w:hAnsi="Arial Narrow" w:cs="Century Gothic"/>
                <w:color w:val="00000A"/>
                <w:kern w:val="1"/>
                <w:sz w:val="20"/>
                <w:szCs w:val="20"/>
                <w:lang w:eastAsia="zh-CN" w:bidi="hi-IN"/>
              </w:rPr>
              <w:t>posiadając</w:t>
            </w:r>
            <w:r>
              <w:rPr>
                <w:rFonts w:ascii="Arial Narrow" w:eastAsia="Andale Sans UI" w:hAnsi="Arial Narrow" w:cs="Century Gothic"/>
                <w:color w:val="00000A"/>
                <w:kern w:val="1"/>
                <w:sz w:val="20"/>
                <w:szCs w:val="20"/>
                <w:lang w:eastAsia="zh-CN" w:bidi="hi-IN"/>
              </w:rPr>
              <w:t>y</w:t>
            </w:r>
            <w:r w:rsidRPr="007B34A6">
              <w:rPr>
                <w:rFonts w:ascii="Arial Narrow" w:eastAsia="Andale Sans UI" w:hAnsi="Arial Narrow" w:cs="Century Gothic"/>
                <w:color w:val="00000A"/>
                <w:kern w:val="1"/>
                <w:sz w:val="20"/>
                <w:szCs w:val="20"/>
                <w:lang w:eastAsia="zh-CN" w:bidi="hi-IN"/>
              </w:rPr>
              <w:t xml:space="preserve"> uprawnienia budowlane do kierowania robotami budowlanymi w specjalności instalacyjnej </w:t>
            </w:r>
            <w:r w:rsidRPr="007B34A6">
              <w:rPr>
                <w:rFonts w:ascii="Arial Narrow" w:eastAsia="Andale Sans UI" w:hAnsi="Arial Narrow" w:cs="Century Gothic"/>
                <w:b/>
                <w:color w:val="00000A"/>
                <w:kern w:val="1"/>
                <w:sz w:val="20"/>
                <w:szCs w:val="20"/>
                <w:lang w:eastAsia="zh-CN" w:bidi="hi-IN"/>
              </w:rPr>
              <w:t>w zakresie sieci, instalacji i urządzeń cieplnych, gazowych, wentylacyjnych, wodociągowych i kanalizacyjnych bez ograniczeń</w:t>
            </w:r>
            <w:r w:rsidRPr="007B34A6">
              <w:rPr>
                <w:rFonts w:ascii="Arial Narrow" w:eastAsia="Andale Sans UI" w:hAnsi="Arial Narrow" w:cs="Century Gothic"/>
                <w:color w:val="00000A"/>
                <w:kern w:val="1"/>
                <w:sz w:val="20"/>
                <w:szCs w:val="20"/>
                <w:lang w:eastAsia="zh-CN" w:bidi="hi-IN"/>
              </w:rPr>
              <w:t>, bądź też odpowiadające im uprawnienia budowlane wydane na podstawie wcześniej obowiązujących przepisów umożliwiające wykonywanie funkcji kierownika robót budowy lub inspektora nadzoru w zakresie objętym przedmiotem zamówienia;</w:t>
            </w:r>
          </w:p>
          <w:p w14:paraId="79046ADE" w14:textId="77777777" w:rsidR="007B34A6" w:rsidRDefault="007B34A6" w:rsidP="00475D39">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55125961" w14:textId="7998E133" w:rsidR="00475D39" w:rsidRPr="00EF17A5" w:rsidRDefault="00475D39" w:rsidP="00475D39">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3BFBBF45" w14:textId="77777777" w:rsidR="00475D39" w:rsidRPr="00EF17A5" w:rsidRDefault="00475D39" w:rsidP="00475D39">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nr uprawnień budowlanych</w:t>
            </w:r>
          </w:p>
          <w:p w14:paraId="43E59C86" w14:textId="77777777" w:rsidR="00475D39" w:rsidRPr="00EF17A5" w:rsidRDefault="00475D39" w:rsidP="00475D39">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5AB28E14" w14:textId="77777777" w:rsidR="00475D39" w:rsidRPr="00EF17A5" w:rsidRDefault="00475D39" w:rsidP="00475D39">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data wydania uprawnień</w:t>
            </w:r>
          </w:p>
          <w:p w14:paraId="0F018776" w14:textId="77777777" w:rsidR="00475D39" w:rsidRPr="00EF17A5" w:rsidRDefault="00475D39" w:rsidP="00475D39">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48B66673" w14:textId="77777777" w:rsidR="00475D39" w:rsidRPr="00EF17A5" w:rsidRDefault="00475D39" w:rsidP="00475D39">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organ wydający uprawnienia</w:t>
            </w:r>
          </w:p>
          <w:p w14:paraId="1885268B" w14:textId="77777777" w:rsidR="00475D39" w:rsidRPr="00EF17A5" w:rsidRDefault="00475D39" w:rsidP="00475D39">
            <w:pPr>
              <w:spacing w:after="0"/>
              <w:rPr>
                <w:rFonts w:ascii="Arial Narrow" w:eastAsia="SimSun" w:hAnsi="Arial Narrow"/>
                <w:sz w:val="20"/>
                <w:szCs w:val="20"/>
              </w:rPr>
            </w:pPr>
          </w:p>
          <w:p w14:paraId="47245107" w14:textId="77777777" w:rsidR="00475D39" w:rsidRDefault="00475D39" w:rsidP="00475D39">
            <w:pPr>
              <w:rPr>
                <w:rFonts w:ascii="Arial Narrow" w:eastAsia="SimSun" w:hAnsi="Arial Narrow"/>
                <w:b/>
                <w:color w:val="000000" w:themeColor="text1"/>
                <w:sz w:val="20"/>
                <w:szCs w:val="20"/>
                <w:u w:val="single"/>
              </w:rPr>
            </w:pPr>
            <w:r w:rsidRPr="00EF17A5">
              <w:rPr>
                <w:rFonts w:ascii="Arial Narrow" w:eastAsia="SimSun" w:hAnsi="Arial Narrow"/>
                <w:b/>
                <w:color w:val="000000" w:themeColor="text1"/>
                <w:sz w:val="20"/>
                <w:szCs w:val="20"/>
                <w:u w:val="single"/>
              </w:rPr>
              <w:lastRenderedPageBreak/>
              <w:t>Doświadczenie zawodowe</w:t>
            </w:r>
            <w:r>
              <w:rPr>
                <w:rFonts w:ascii="Arial Narrow" w:eastAsia="SimSun" w:hAnsi="Arial Narrow"/>
                <w:b/>
                <w:color w:val="000000" w:themeColor="text1"/>
                <w:sz w:val="20"/>
                <w:szCs w:val="20"/>
                <w:u w:val="single"/>
              </w:rPr>
              <w:t xml:space="preserve"> przy realizacji inwestycji jako: </w:t>
            </w:r>
          </w:p>
          <w:p w14:paraId="57454BAA" w14:textId="0CE75E80" w:rsidR="00475D39" w:rsidRPr="00B93702" w:rsidRDefault="00831AFC" w:rsidP="00475D39">
            <w:pPr>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1586411605"/>
                <w14:checkbox>
                  <w14:checked w14:val="0"/>
                  <w14:checkedState w14:val="2612" w14:font="MS Gothic"/>
                  <w14:uncheckedState w14:val="2610" w14:font="MS Gothic"/>
                </w14:checkbox>
              </w:sdtPr>
              <w:sdtEndPr/>
              <w:sdtContent>
                <w:r w:rsidR="00475D39">
                  <w:rPr>
                    <w:rFonts w:ascii="MS Gothic" w:eastAsia="MS Gothic" w:hAnsi="MS Gothic" w:hint="eastAsia"/>
                    <w:color w:val="000000" w:themeColor="text1"/>
                    <w:sz w:val="20"/>
                    <w:szCs w:val="20"/>
                  </w:rPr>
                  <w:t>☐</w:t>
                </w:r>
              </w:sdtContent>
            </w:sdt>
            <w:r w:rsidR="00B61905">
              <w:rPr>
                <w:rFonts w:ascii="Arial Narrow" w:eastAsia="SimSun" w:hAnsi="Arial Narrow"/>
                <w:color w:val="000000" w:themeColor="text1"/>
                <w:sz w:val="20"/>
                <w:szCs w:val="20"/>
              </w:rPr>
              <w:t>Inspektor n</w:t>
            </w:r>
            <w:r w:rsidR="00475D39">
              <w:rPr>
                <w:rFonts w:ascii="Arial Narrow" w:eastAsia="SimSun" w:hAnsi="Arial Narrow"/>
                <w:color w:val="000000" w:themeColor="text1"/>
                <w:sz w:val="20"/>
                <w:szCs w:val="20"/>
              </w:rPr>
              <w:t>adzoru*</w:t>
            </w:r>
          </w:p>
          <w:p w14:paraId="4B9BC415" w14:textId="49939EC6" w:rsidR="00475D39" w:rsidRDefault="00831AFC" w:rsidP="007B34A6">
            <w:pPr>
              <w:tabs>
                <w:tab w:val="left" w:pos="590"/>
              </w:tabs>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163830164"/>
                <w14:checkbox>
                  <w14:checked w14:val="0"/>
                  <w14:checkedState w14:val="2612" w14:font="MS Gothic"/>
                  <w14:uncheckedState w14:val="2610" w14:font="MS Gothic"/>
                </w14:checkbox>
              </w:sdtPr>
              <w:sdtEndPr/>
              <w:sdtContent>
                <w:r w:rsidR="007B34A6">
                  <w:rPr>
                    <w:rFonts w:ascii="MS Gothic" w:eastAsia="MS Gothic" w:hAnsi="MS Gothic" w:hint="eastAsia"/>
                    <w:color w:val="000000" w:themeColor="text1"/>
                    <w:sz w:val="20"/>
                    <w:szCs w:val="20"/>
                  </w:rPr>
                  <w:t>☐</w:t>
                </w:r>
              </w:sdtContent>
            </w:sdt>
            <w:r w:rsidR="007B34A6">
              <w:rPr>
                <w:rFonts w:ascii="Arial Narrow" w:eastAsia="SimSun" w:hAnsi="Arial Narrow"/>
                <w:color w:val="000000" w:themeColor="text1"/>
                <w:sz w:val="20"/>
                <w:szCs w:val="20"/>
              </w:rPr>
              <w:t>Kierownik robót</w:t>
            </w:r>
            <w:r w:rsidR="009535EF">
              <w:rPr>
                <w:rFonts w:ascii="Arial Narrow" w:eastAsia="SimSun" w:hAnsi="Arial Narrow"/>
                <w:color w:val="000000" w:themeColor="text1"/>
                <w:sz w:val="20"/>
                <w:szCs w:val="20"/>
              </w:rPr>
              <w:t xml:space="preserve"> </w:t>
            </w:r>
            <w:r w:rsidR="009535EF" w:rsidRPr="009535EF">
              <w:rPr>
                <w:rFonts w:ascii="Arial Narrow" w:eastAsia="SimSun" w:hAnsi="Arial Narrow"/>
                <w:color w:val="FF0000"/>
                <w:sz w:val="20"/>
                <w:szCs w:val="20"/>
              </w:rPr>
              <w:t>danej branży</w:t>
            </w:r>
            <w:r w:rsidR="007B34A6">
              <w:rPr>
                <w:rFonts w:ascii="Arial Narrow" w:eastAsia="SimSun" w:hAnsi="Arial Narrow"/>
                <w:color w:val="000000" w:themeColor="text1"/>
                <w:sz w:val="20"/>
                <w:szCs w:val="20"/>
              </w:rPr>
              <w:t>*</w:t>
            </w:r>
          </w:p>
          <w:p w14:paraId="1055B920" w14:textId="77777777" w:rsidR="009535EF" w:rsidRPr="009535EF" w:rsidRDefault="00831AFC" w:rsidP="009535EF">
            <w:pPr>
              <w:spacing w:after="0"/>
              <w:rPr>
                <w:rFonts w:ascii="Arial Narrow" w:eastAsia="SimSun" w:hAnsi="Arial Narrow"/>
                <w:color w:val="FF0000"/>
                <w:sz w:val="20"/>
                <w:szCs w:val="20"/>
              </w:rPr>
            </w:pPr>
            <w:sdt>
              <w:sdtPr>
                <w:rPr>
                  <w:rFonts w:ascii="Arial Narrow" w:eastAsia="SimSun" w:hAnsi="Arial Narrow"/>
                  <w:color w:val="FF0000"/>
                  <w:sz w:val="20"/>
                  <w:szCs w:val="20"/>
                </w:rPr>
                <w:id w:val="-1431197044"/>
                <w14:checkbox>
                  <w14:checked w14:val="0"/>
                  <w14:checkedState w14:val="2612" w14:font="MS Gothic"/>
                  <w14:uncheckedState w14:val="2610" w14:font="MS Gothic"/>
                </w14:checkbox>
              </w:sdtPr>
              <w:sdtEndPr/>
              <w:sdtContent>
                <w:r w:rsidR="009535EF" w:rsidRPr="009535EF">
                  <w:rPr>
                    <w:rFonts w:ascii="MS Gothic" w:eastAsia="MS Gothic" w:hAnsi="MS Gothic" w:hint="eastAsia"/>
                    <w:color w:val="FF0000"/>
                    <w:sz w:val="20"/>
                    <w:szCs w:val="20"/>
                  </w:rPr>
                  <w:t>☐</w:t>
                </w:r>
              </w:sdtContent>
            </w:sdt>
            <w:r w:rsidR="009535EF" w:rsidRPr="009535EF">
              <w:rPr>
                <w:rFonts w:ascii="Arial Narrow" w:eastAsia="SimSun" w:hAnsi="Arial Narrow"/>
                <w:color w:val="FF0000"/>
                <w:sz w:val="20"/>
                <w:szCs w:val="20"/>
              </w:rPr>
              <w:t>Kierownik budowy*</w:t>
            </w:r>
          </w:p>
          <w:p w14:paraId="670328B2" w14:textId="77777777" w:rsidR="00475D39" w:rsidRPr="007F6A3E" w:rsidRDefault="00475D39" w:rsidP="00475D39">
            <w:pPr>
              <w:tabs>
                <w:tab w:val="center" w:pos="752"/>
              </w:tabs>
              <w:snapToGrid w:val="0"/>
              <w:spacing w:after="0"/>
              <w:rPr>
                <w:rFonts w:ascii="Arial Narrow" w:eastAsia="SimSun" w:hAnsi="Arial Narrow" w:cs="Century Gothic"/>
                <w:bCs/>
                <w:sz w:val="18"/>
                <w:szCs w:val="20"/>
              </w:rPr>
            </w:pPr>
          </w:p>
          <w:p w14:paraId="7F3D335D" w14:textId="77777777" w:rsidR="00475D39" w:rsidRPr="00B93702" w:rsidRDefault="00475D39" w:rsidP="00475D39">
            <w:pPr>
              <w:rPr>
                <w:rFonts w:ascii="Arial Narrow" w:eastAsia="SimSun" w:hAnsi="Arial Narrow"/>
                <w:b/>
                <w:color w:val="000000" w:themeColor="text1"/>
                <w:sz w:val="20"/>
                <w:szCs w:val="20"/>
                <w:u w:val="single"/>
                <w:lang w:val="x-none"/>
              </w:rPr>
            </w:pPr>
            <w:r>
              <w:rPr>
                <w:rFonts w:ascii="Arial Narrow" w:eastAsia="SimSun" w:hAnsi="Arial Narrow"/>
                <w:b/>
                <w:color w:val="000000" w:themeColor="text1"/>
                <w:sz w:val="20"/>
                <w:szCs w:val="20"/>
                <w:u w:val="single"/>
              </w:rPr>
              <w:t xml:space="preserve">funkcja pełniona </w:t>
            </w:r>
            <w:r w:rsidRPr="00B93702">
              <w:rPr>
                <w:rFonts w:ascii="Arial Narrow" w:eastAsia="SimSun" w:hAnsi="Arial Narrow"/>
                <w:b/>
                <w:color w:val="000000" w:themeColor="text1"/>
                <w:sz w:val="20"/>
                <w:szCs w:val="20"/>
                <w:u w:val="single"/>
                <w:lang w:val="x-none"/>
              </w:rPr>
              <w:t>przez okres ciągły co najmniej 12 miesięcy</w:t>
            </w:r>
            <w:r w:rsidRPr="00EF17A5">
              <w:rPr>
                <w:rFonts w:ascii="Arial Narrow" w:eastAsia="SimSun" w:hAnsi="Arial Narrow"/>
                <w:b/>
                <w:color w:val="000000" w:themeColor="text1"/>
                <w:sz w:val="20"/>
                <w:szCs w:val="20"/>
                <w:u w:val="single"/>
              </w:rPr>
              <w:t>:</w:t>
            </w:r>
          </w:p>
          <w:p w14:paraId="69E87CE8" w14:textId="77777777" w:rsidR="00475D39" w:rsidRPr="00EF17A5" w:rsidRDefault="00475D39" w:rsidP="00475D39">
            <w:pPr>
              <w:spacing w:line="276" w:lineRule="auto"/>
              <w:rPr>
                <w:rFonts w:ascii="Arial Narrow" w:hAnsi="Arial Narrow"/>
                <w:sz w:val="20"/>
                <w:szCs w:val="20"/>
                <w:lang w:eastAsia="pl-PL"/>
              </w:rPr>
            </w:pPr>
            <w:r w:rsidRPr="00EF17A5">
              <w:rPr>
                <w:rFonts w:ascii="Arial Narrow" w:hAnsi="Arial Narrow"/>
                <w:sz w:val="20"/>
                <w:szCs w:val="20"/>
                <w:lang w:eastAsia="pl-PL"/>
              </w:rPr>
              <w:t>Data rozpoczęcia</w:t>
            </w:r>
            <w:r>
              <w:rPr>
                <w:rFonts w:ascii="Arial Narrow" w:hAnsi="Arial Narrow"/>
                <w:sz w:val="20"/>
                <w:szCs w:val="20"/>
                <w:lang w:eastAsia="pl-PL"/>
              </w:rPr>
              <w:t xml:space="preserve"> pełnienia funkcji</w:t>
            </w:r>
            <w:r w:rsidRPr="00EF17A5">
              <w:rPr>
                <w:rFonts w:ascii="Arial Narrow" w:hAnsi="Arial Narrow"/>
                <w:sz w:val="20"/>
                <w:szCs w:val="20"/>
                <w:lang w:eastAsia="pl-PL"/>
              </w:rPr>
              <w:t>:</w:t>
            </w:r>
          </w:p>
          <w:p w14:paraId="170CAF85" w14:textId="77777777" w:rsidR="00475D39" w:rsidRPr="00EF17A5" w:rsidRDefault="00475D39" w:rsidP="00475D39">
            <w:pPr>
              <w:spacing w:line="276" w:lineRule="auto"/>
              <w:rPr>
                <w:rFonts w:ascii="Arial Narrow" w:hAnsi="Arial Narrow"/>
                <w:sz w:val="20"/>
                <w:szCs w:val="20"/>
                <w:lang w:eastAsia="pl-PL"/>
              </w:rPr>
            </w:pPr>
            <w:r w:rsidRPr="00EF17A5">
              <w:rPr>
                <w:rFonts w:ascii="Arial Narrow" w:hAnsi="Arial Narrow"/>
                <w:sz w:val="20"/>
                <w:szCs w:val="20"/>
                <w:lang w:eastAsia="pl-PL"/>
              </w:rPr>
              <w:t>……………………………………….                                     Data zakończenia</w:t>
            </w:r>
            <w:r>
              <w:rPr>
                <w:rFonts w:ascii="Arial Narrow" w:hAnsi="Arial Narrow"/>
                <w:sz w:val="20"/>
                <w:szCs w:val="20"/>
                <w:lang w:eastAsia="pl-PL"/>
              </w:rPr>
              <w:t xml:space="preserve"> pełnienia funkcji </w:t>
            </w:r>
            <w:r w:rsidRPr="00EF17A5">
              <w:rPr>
                <w:rFonts w:ascii="Arial Narrow" w:hAnsi="Arial Narrow"/>
                <w:sz w:val="20"/>
                <w:szCs w:val="20"/>
                <w:lang w:eastAsia="pl-PL"/>
              </w:rPr>
              <w:t>:</w:t>
            </w:r>
          </w:p>
          <w:p w14:paraId="5CB62F9F" w14:textId="77777777" w:rsidR="00475D39" w:rsidRPr="00605380" w:rsidRDefault="00475D39" w:rsidP="00475D39">
            <w:pPr>
              <w:widowControl w:val="0"/>
              <w:suppressLineNumbers/>
              <w:suppressAutoHyphens/>
              <w:spacing w:after="0" w:line="240" w:lineRule="auto"/>
              <w:rPr>
                <w:rFonts w:ascii="Arial Narrow" w:eastAsia="Andale Sans UI" w:hAnsi="Arial Narrow" w:cs="Times New Roman"/>
                <w:b/>
                <w:color w:val="00000A"/>
                <w:kern w:val="1"/>
                <w:sz w:val="20"/>
                <w:szCs w:val="20"/>
                <w:lang w:eastAsia="zh-CN" w:bidi="hi-IN"/>
              </w:rPr>
            </w:pPr>
            <w:r w:rsidRPr="00605380">
              <w:rPr>
                <w:rFonts w:ascii="Arial Narrow" w:eastAsia="Andale Sans UI" w:hAnsi="Arial Narrow" w:cs="Times New Roman"/>
                <w:b/>
                <w:color w:val="00000A"/>
                <w:kern w:val="1"/>
                <w:sz w:val="20"/>
                <w:szCs w:val="20"/>
                <w:lang w:eastAsia="zh-CN" w:bidi="hi-IN"/>
              </w:rPr>
              <w:t>……………………………………….</w:t>
            </w:r>
          </w:p>
          <w:p w14:paraId="544DCA57" w14:textId="77777777" w:rsidR="00475D39" w:rsidRPr="00EF17A5" w:rsidRDefault="00475D39" w:rsidP="00475D39">
            <w:pPr>
              <w:spacing w:line="276" w:lineRule="auto"/>
              <w:rPr>
                <w:rFonts w:ascii="Arial Narrow" w:hAnsi="Arial Narrow"/>
                <w:sz w:val="20"/>
                <w:szCs w:val="20"/>
                <w:lang w:eastAsia="pl-PL"/>
              </w:rPr>
            </w:pPr>
            <w:r w:rsidRPr="00EF17A5">
              <w:rPr>
                <w:rFonts w:ascii="Arial Narrow" w:hAnsi="Arial Narrow"/>
                <w:sz w:val="20"/>
                <w:szCs w:val="20"/>
                <w:lang w:eastAsia="pl-PL"/>
              </w:rPr>
              <w:t>Nazwa zadania:</w:t>
            </w:r>
          </w:p>
          <w:p w14:paraId="475854CE" w14:textId="77777777" w:rsidR="00475D39" w:rsidRPr="00EF17A5" w:rsidRDefault="00475D39" w:rsidP="00475D39">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22BA3D94" w14:textId="77777777" w:rsidR="00475D39" w:rsidRPr="00EF17A5" w:rsidRDefault="00475D39" w:rsidP="00475D39">
            <w:pPr>
              <w:spacing w:line="276" w:lineRule="auto"/>
              <w:rPr>
                <w:rFonts w:ascii="Arial Narrow" w:hAnsi="Arial Narrow"/>
                <w:sz w:val="20"/>
                <w:szCs w:val="20"/>
                <w:lang w:eastAsia="pl-PL"/>
              </w:rPr>
            </w:pPr>
            <w:r w:rsidRPr="00EF17A5">
              <w:rPr>
                <w:rFonts w:ascii="Arial Narrow" w:hAnsi="Arial Narrow"/>
                <w:sz w:val="20"/>
                <w:szCs w:val="20"/>
                <w:lang w:eastAsia="pl-PL"/>
              </w:rPr>
              <w:t>Nazwa Zamawiającego:</w:t>
            </w:r>
          </w:p>
          <w:p w14:paraId="5DD908F7" w14:textId="77777777" w:rsidR="00475D39" w:rsidRPr="00EF17A5" w:rsidRDefault="00475D39" w:rsidP="00475D39">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15FC6A37" w14:textId="77777777" w:rsidR="009535EF" w:rsidRPr="00EF17A5" w:rsidRDefault="009535EF" w:rsidP="009535EF">
            <w:pPr>
              <w:spacing w:line="276" w:lineRule="auto"/>
              <w:rPr>
                <w:rFonts w:ascii="Arial Narrow" w:hAnsi="Arial Narrow"/>
                <w:sz w:val="20"/>
                <w:szCs w:val="20"/>
                <w:lang w:eastAsia="pl-PL"/>
              </w:rPr>
            </w:pPr>
            <w:r w:rsidRPr="00EF17A5">
              <w:rPr>
                <w:rFonts w:ascii="Arial Narrow" w:hAnsi="Arial Narrow"/>
                <w:sz w:val="20"/>
                <w:szCs w:val="20"/>
                <w:lang w:eastAsia="pl-PL"/>
              </w:rPr>
              <w:t>Roboty budowlane polegające na:</w:t>
            </w:r>
          </w:p>
          <w:p w14:paraId="0F83787B" w14:textId="77777777" w:rsidR="009535EF" w:rsidRPr="00EF17A5" w:rsidRDefault="00831AFC" w:rsidP="009535E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1976254238"/>
                <w14:checkbox>
                  <w14:checked w14:val="0"/>
                  <w14:checkedState w14:val="2612" w14:font="MS Gothic"/>
                  <w14:uncheckedState w14:val="2610" w14:font="MS Gothic"/>
                </w14:checkbox>
              </w:sdtPr>
              <w:sdtEndPr/>
              <w:sdtContent>
                <w:r w:rsidR="009535EF" w:rsidRPr="00EF17A5">
                  <w:rPr>
                    <w:rFonts w:ascii="Segoe UI Symbol" w:eastAsia="Andale Sans UI" w:hAnsi="Segoe UI Symbol" w:cs="Segoe UI Symbol"/>
                    <w:b/>
                    <w:bCs/>
                    <w:kern w:val="2"/>
                    <w:sz w:val="20"/>
                    <w:szCs w:val="20"/>
                    <w:lang w:eastAsia="zh-CN" w:bidi="hi-IN"/>
                  </w:rPr>
                  <w:t>☐</w:t>
                </w:r>
              </w:sdtContent>
            </w:sdt>
            <w:r w:rsidR="009535EF" w:rsidRPr="00EF17A5">
              <w:rPr>
                <w:rFonts w:ascii="Arial Narrow" w:eastAsia="Andale Sans UI" w:hAnsi="Arial Narrow" w:cs="Century Gothic"/>
                <w:b/>
                <w:bCs/>
                <w:kern w:val="2"/>
                <w:sz w:val="20"/>
                <w:szCs w:val="20"/>
                <w:lang w:eastAsia="zh-CN" w:bidi="hi-IN"/>
              </w:rPr>
              <w:t xml:space="preserve"> budowie </w:t>
            </w:r>
            <w:r w:rsidR="009535EF" w:rsidRPr="009535EF">
              <w:rPr>
                <w:rFonts w:ascii="Arial Narrow" w:eastAsia="Andale Sans UI" w:hAnsi="Arial Narrow" w:cs="Century Gothic"/>
                <w:b/>
                <w:bCs/>
                <w:strike/>
                <w:color w:val="FF0000"/>
                <w:kern w:val="2"/>
                <w:sz w:val="20"/>
                <w:szCs w:val="20"/>
                <w:lang w:eastAsia="zh-CN" w:bidi="hi-IN"/>
              </w:rPr>
              <w:t>obiektu</w:t>
            </w:r>
            <w:r w:rsidR="009535EF">
              <w:rPr>
                <w:rFonts w:ascii="Arial Narrow" w:eastAsia="Andale Sans UI" w:hAnsi="Arial Narrow" w:cs="Century Gothic"/>
                <w:b/>
                <w:bCs/>
                <w:kern w:val="2"/>
                <w:sz w:val="20"/>
                <w:szCs w:val="20"/>
                <w:lang w:eastAsia="zh-CN" w:bidi="hi-IN"/>
              </w:rPr>
              <w:t xml:space="preserve"> </w:t>
            </w:r>
            <w:r w:rsidR="009535EF" w:rsidRPr="009535EF">
              <w:rPr>
                <w:rFonts w:ascii="Arial Narrow" w:eastAsia="Andale Sans UI" w:hAnsi="Arial Narrow" w:cs="Century Gothic"/>
                <w:b/>
                <w:bCs/>
                <w:color w:val="FF0000"/>
                <w:kern w:val="2"/>
                <w:sz w:val="20"/>
                <w:szCs w:val="20"/>
                <w:lang w:eastAsia="zh-CN" w:bidi="hi-IN"/>
              </w:rPr>
              <w:t>budynku</w:t>
            </w:r>
            <w:r w:rsidR="009535EF">
              <w:rPr>
                <w:rFonts w:ascii="Arial Narrow" w:eastAsia="Andale Sans UI" w:hAnsi="Arial Narrow" w:cs="Century Gothic"/>
                <w:b/>
                <w:bCs/>
                <w:kern w:val="2"/>
                <w:sz w:val="20"/>
                <w:szCs w:val="20"/>
                <w:lang w:eastAsia="zh-CN" w:bidi="hi-IN"/>
              </w:rPr>
              <w:t xml:space="preserve"> </w:t>
            </w:r>
            <w:r w:rsidR="009535EF" w:rsidRPr="00EF17A5">
              <w:rPr>
                <w:rFonts w:ascii="Arial Narrow" w:eastAsia="Andale Sans UI" w:hAnsi="Arial Narrow" w:cs="Century Gothic"/>
                <w:b/>
                <w:bCs/>
                <w:kern w:val="2"/>
                <w:sz w:val="20"/>
                <w:szCs w:val="20"/>
                <w:lang w:eastAsia="zh-CN" w:bidi="hi-IN"/>
              </w:rPr>
              <w:t>*</w:t>
            </w:r>
          </w:p>
          <w:p w14:paraId="41B1B883" w14:textId="77777777" w:rsidR="009535EF" w:rsidRPr="00EF17A5" w:rsidRDefault="00831AFC" w:rsidP="009535E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1278010164"/>
                <w14:checkbox>
                  <w14:checked w14:val="0"/>
                  <w14:checkedState w14:val="2612" w14:font="MS Gothic"/>
                  <w14:uncheckedState w14:val="2610" w14:font="MS Gothic"/>
                </w14:checkbox>
              </w:sdtPr>
              <w:sdtEndPr/>
              <w:sdtContent>
                <w:r w:rsidR="009535EF" w:rsidRPr="00EF17A5">
                  <w:rPr>
                    <w:rFonts w:ascii="Segoe UI Symbol" w:eastAsia="Andale Sans UI" w:hAnsi="Segoe UI Symbol" w:cs="Segoe UI Symbol"/>
                    <w:b/>
                    <w:bCs/>
                    <w:kern w:val="2"/>
                    <w:sz w:val="20"/>
                    <w:szCs w:val="20"/>
                    <w:lang w:eastAsia="zh-CN" w:bidi="hi-IN"/>
                  </w:rPr>
                  <w:t>☐</w:t>
                </w:r>
              </w:sdtContent>
            </w:sdt>
            <w:r w:rsidR="009535EF" w:rsidRPr="00EF17A5">
              <w:rPr>
                <w:rFonts w:ascii="Arial Narrow" w:eastAsia="Andale Sans UI" w:hAnsi="Arial Narrow" w:cs="Century Gothic"/>
                <w:b/>
                <w:bCs/>
                <w:kern w:val="2"/>
                <w:sz w:val="20"/>
                <w:szCs w:val="20"/>
                <w:lang w:eastAsia="zh-CN" w:bidi="hi-IN"/>
              </w:rPr>
              <w:t xml:space="preserve"> rozbudowie </w:t>
            </w:r>
            <w:r w:rsidR="009535EF" w:rsidRPr="009535EF">
              <w:rPr>
                <w:rFonts w:ascii="Arial Narrow" w:eastAsia="Andale Sans UI" w:hAnsi="Arial Narrow" w:cs="Century Gothic"/>
                <w:b/>
                <w:bCs/>
                <w:strike/>
                <w:color w:val="FF0000"/>
                <w:kern w:val="2"/>
                <w:sz w:val="20"/>
                <w:szCs w:val="20"/>
                <w:lang w:eastAsia="zh-CN" w:bidi="hi-IN"/>
              </w:rPr>
              <w:t>obiektu</w:t>
            </w:r>
            <w:r w:rsidR="009535EF">
              <w:rPr>
                <w:rFonts w:ascii="Arial Narrow" w:eastAsia="Andale Sans UI" w:hAnsi="Arial Narrow" w:cs="Century Gothic"/>
                <w:b/>
                <w:bCs/>
                <w:kern w:val="2"/>
                <w:sz w:val="20"/>
                <w:szCs w:val="20"/>
                <w:lang w:eastAsia="zh-CN" w:bidi="hi-IN"/>
              </w:rPr>
              <w:t xml:space="preserve"> </w:t>
            </w:r>
            <w:r w:rsidR="009535EF" w:rsidRPr="009535EF">
              <w:rPr>
                <w:rFonts w:ascii="Arial Narrow" w:eastAsia="Andale Sans UI" w:hAnsi="Arial Narrow" w:cs="Century Gothic"/>
                <w:b/>
                <w:bCs/>
                <w:color w:val="FF0000"/>
                <w:kern w:val="2"/>
                <w:sz w:val="20"/>
                <w:szCs w:val="20"/>
                <w:lang w:eastAsia="zh-CN" w:bidi="hi-IN"/>
              </w:rPr>
              <w:t>budynku</w:t>
            </w:r>
            <w:r w:rsidR="009535EF">
              <w:rPr>
                <w:rFonts w:ascii="Arial Narrow" w:eastAsia="Andale Sans UI" w:hAnsi="Arial Narrow" w:cs="Century Gothic"/>
                <w:b/>
                <w:bCs/>
                <w:kern w:val="2"/>
                <w:sz w:val="20"/>
                <w:szCs w:val="20"/>
                <w:lang w:eastAsia="zh-CN" w:bidi="hi-IN"/>
              </w:rPr>
              <w:t xml:space="preserve"> </w:t>
            </w:r>
            <w:r w:rsidR="009535EF" w:rsidRPr="00EF17A5">
              <w:rPr>
                <w:rFonts w:ascii="Arial Narrow" w:eastAsia="Andale Sans UI" w:hAnsi="Arial Narrow" w:cs="Century Gothic"/>
                <w:b/>
                <w:bCs/>
                <w:kern w:val="2"/>
                <w:sz w:val="20"/>
                <w:szCs w:val="20"/>
                <w:lang w:eastAsia="zh-CN" w:bidi="hi-IN"/>
              </w:rPr>
              <w:t>*</w:t>
            </w:r>
          </w:p>
          <w:p w14:paraId="5A004B69" w14:textId="77777777" w:rsidR="009535EF" w:rsidRDefault="00831AFC" w:rsidP="009535E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468166774"/>
                <w14:checkbox>
                  <w14:checked w14:val="0"/>
                  <w14:checkedState w14:val="2612" w14:font="MS Gothic"/>
                  <w14:uncheckedState w14:val="2610" w14:font="MS Gothic"/>
                </w14:checkbox>
              </w:sdtPr>
              <w:sdtEndPr/>
              <w:sdtContent>
                <w:r w:rsidR="009535EF" w:rsidRPr="00EF17A5">
                  <w:rPr>
                    <w:rFonts w:ascii="Segoe UI Symbol" w:eastAsia="Andale Sans UI" w:hAnsi="Segoe UI Symbol" w:cs="Segoe UI Symbol"/>
                    <w:b/>
                    <w:bCs/>
                    <w:kern w:val="2"/>
                    <w:sz w:val="20"/>
                    <w:szCs w:val="20"/>
                    <w:lang w:eastAsia="zh-CN" w:bidi="hi-IN"/>
                  </w:rPr>
                  <w:t>☐</w:t>
                </w:r>
              </w:sdtContent>
            </w:sdt>
            <w:r w:rsidR="009535EF" w:rsidRPr="00EF17A5">
              <w:rPr>
                <w:rFonts w:ascii="Arial Narrow" w:eastAsia="Andale Sans UI" w:hAnsi="Arial Narrow" w:cs="Century Gothic"/>
                <w:b/>
                <w:bCs/>
                <w:kern w:val="2"/>
                <w:sz w:val="20"/>
                <w:szCs w:val="20"/>
                <w:lang w:eastAsia="zh-CN" w:bidi="hi-IN"/>
              </w:rPr>
              <w:t xml:space="preserve"> przebudowie </w:t>
            </w:r>
            <w:r w:rsidR="009535EF" w:rsidRPr="009535EF">
              <w:rPr>
                <w:rFonts w:ascii="Arial Narrow" w:eastAsia="Andale Sans UI" w:hAnsi="Arial Narrow" w:cs="Century Gothic"/>
                <w:b/>
                <w:bCs/>
                <w:strike/>
                <w:color w:val="FF0000"/>
                <w:kern w:val="2"/>
                <w:sz w:val="20"/>
                <w:szCs w:val="20"/>
                <w:lang w:eastAsia="zh-CN" w:bidi="hi-IN"/>
              </w:rPr>
              <w:t>obiektu</w:t>
            </w:r>
            <w:r w:rsidR="009535EF">
              <w:rPr>
                <w:rFonts w:ascii="Arial Narrow" w:eastAsia="Andale Sans UI" w:hAnsi="Arial Narrow" w:cs="Century Gothic"/>
                <w:b/>
                <w:bCs/>
                <w:kern w:val="2"/>
                <w:sz w:val="20"/>
                <w:szCs w:val="20"/>
                <w:lang w:eastAsia="zh-CN" w:bidi="hi-IN"/>
              </w:rPr>
              <w:t xml:space="preserve"> </w:t>
            </w:r>
            <w:r w:rsidR="009535EF" w:rsidRPr="009535EF">
              <w:rPr>
                <w:rFonts w:ascii="Arial Narrow" w:eastAsia="Andale Sans UI" w:hAnsi="Arial Narrow" w:cs="Century Gothic"/>
                <w:b/>
                <w:bCs/>
                <w:color w:val="FF0000"/>
                <w:kern w:val="2"/>
                <w:sz w:val="20"/>
                <w:szCs w:val="20"/>
                <w:lang w:eastAsia="zh-CN" w:bidi="hi-IN"/>
              </w:rPr>
              <w:t>budynku</w:t>
            </w:r>
            <w:r w:rsidR="009535EF">
              <w:rPr>
                <w:rFonts w:ascii="Arial Narrow" w:eastAsia="Andale Sans UI" w:hAnsi="Arial Narrow" w:cs="Century Gothic"/>
                <w:b/>
                <w:bCs/>
                <w:kern w:val="2"/>
                <w:sz w:val="20"/>
                <w:szCs w:val="20"/>
                <w:lang w:eastAsia="zh-CN" w:bidi="hi-IN"/>
              </w:rPr>
              <w:t xml:space="preserve"> *</w:t>
            </w:r>
          </w:p>
          <w:p w14:paraId="5859E278" w14:textId="77777777" w:rsidR="009535EF" w:rsidRPr="00EF17A5" w:rsidRDefault="009535EF" w:rsidP="009535E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p>
          <w:p w14:paraId="0B5201F2" w14:textId="77777777" w:rsidR="009535EF" w:rsidRPr="00EF17A5" w:rsidRDefault="009535EF" w:rsidP="009535EF">
            <w:pPr>
              <w:widowControl w:val="0"/>
              <w:suppressLineNumbers/>
              <w:suppressAutoHyphens/>
              <w:spacing w:line="276" w:lineRule="auto"/>
              <w:rPr>
                <w:rFonts w:ascii="Arial Narrow" w:eastAsia="Andale Sans UI" w:hAnsi="Arial Narrow" w:cs="Century Gothic"/>
                <w:bCs/>
                <w:kern w:val="2"/>
                <w:sz w:val="20"/>
                <w:szCs w:val="20"/>
                <w:lang w:eastAsia="zh-CN" w:bidi="hi-IN"/>
              </w:rPr>
            </w:pPr>
            <w:r w:rsidRPr="00EF17A5">
              <w:rPr>
                <w:rFonts w:ascii="Arial Narrow" w:eastAsia="Andale Sans UI" w:hAnsi="Arial Narrow" w:cs="Century Gothic"/>
                <w:bCs/>
                <w:kern w:val="2"/>
                <w:sz w:val="20"/>
                <w:szCs w:val="20"/>
                <w:lang w:eastAsia="zh-CN" w:bidi="hi-IN"/>
              </w:rPr>
              <w:t xml:space="preserve">(nazwa </w:t>
            </w:r>
            <w:r w:rsidRPr="009535EF">
              <w:rPr>
                <w:rFonts w:ascii="Arial Narrow" w:eastAsia="Andale Sans UI" w:hAnsi="Arial Narrow" w:cs="Century Gothic"/>
                <w:bCs/>
                <w:strike/>
                <w:color w:val="FF0000"/>
                <w:kern w:val="2"/>
                <w:sz w:val="20"/>
                <w:szCs w:val="20"/>
                <w:lang w:eastAsia="zh-CN" w:bidi="hi-IN"/>
              </w:rPr>
              <w:t>obiektu kubaturowego</w:t>
            </w:r>
            <w:r w:rsidRPr="009535EF">
              <w:rPr>
                <w:rFonts w:ascii="Arial Narrow" w:eastAsia="Andale Sans UI" w:hAnsi="Arial Narrow" w:cs="Century Gothic"/>
                <w:bCs/>
                <w:color w:val="FF0000"/>
                <w:kern w:val="2"/>
                <w:sz w:val="20"/>
                <w:szCs w:val="20"/>
                <w:lang w:eastAsia="zh-CN" w:bidi="hi-IN"/>
              </w:rPr>
              <w:t xml:space="preserve"> budynku</w:t>
            </w:r>
            <w:r>
              <w:rPr>
                <w:rFonts w:ascii="Arial Narrow" w:eastAsia="Andale Sans UI" w:hAnsi="Arial Narrow" w:cs="Century Gothic"/>
                <w:bCs/>
                <w:kern w:val="2"/>
                <w:sz w:val="20"/>
                <w:szCs w:val="20"/>
                <w:lang w:eastAsia="zh-CN" w:bidi="hi-IN"/>
              </w:rPr>
              <w:t>)*</w:t>
            </w:r>
          </w:p>
          <w:p w14:paraId="6421470D" w14:textId="77777777" w:rsidR="009535EF" w:rsidRPr="00EF17A5" w:rsidRDefault="009535EF" w:rsidP="009535EF">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olor w:val="00000A"/>
                <w:kern w:val="2"/>
                <w:sz w:val="20"/>
                <w:szCs w:val="20"/>
                <w:lang w:eastAsia="zh-CN" w:bidi="hi-IN"/>
              </w:rPr>
              <w:t>…………………………………………</w:t>
            </w:r>
          </w:p>
          <w:p w14:paraId="6BAFA905" w14:textId="77777777" w:rsidR="009535EF" w:rsidRPr="00EF17A5" w:rsidRDefault="009535EF" w:rsidP="009535EF">
            <w:pPr>
              <w:widowControl w:val="0"/>
              <w:suppressLineNumbers/>
              <w:suppressAutoHyphens/>
              <w:spacing w:line="276" w:lineRule="auto"/>
              <w:rPr>
                <w:rFonts w:ascii="Arial Narrow" w:eastAsia="Andale Sans UI" w:hAnsi="Arial Narrow" w:cs="Century Gothic"/>
                <w:b/>
                <w:bCs/>
                <w:kern w:val="2"/>
                <w:sz w:val="20"/>
                <w:szCs w:val="20"/>
                <w:lang w:eastAsia="zh-CN" w:bidi="hi-IN"/>
              </w:rPr>
            </w:pPr>
            <w:r w:rsidRPr="00EF17A5">
              <w:rPr>
                <w:rFonts w:ascii="Arial Narrow" w:eastAsia="Andale Sans UI" w:hAnsi="Arial Narrow"/>
                <w:color w:val="00000A"/>
                <w:kern w:val="2"/>
                <w:sz w:val="20"/>
                <w:szCs w:val="20"/>
                <w:lang w:eastAsia="zh-CN" w:bidi="hi-IN"/>
              </w:rPr>
              <w:t xml:space="preserve">Dane lokalizacyjne </w:t>
            </w:r>
            <w:r w:rsidRPr="009535EF">
              <w:rPr>
                <w:rFonts w:ascii="Arial Narrow" w:eastAsia="Andale Sans UI" w:hAnsi="Arial Narrow"/>
                <w:strike/>
                <w:color w:val="FF0000"/>
                <w:kern w:val="2"/>
                <w:sz w:val="20"/>
                <w:szCs w:val="20"/>
                <w:lang w:eastAsia="zh-CN" w:bidi="hi-IN"/>
              </w:rPr>
              <w:t xml:space="preserve">obiektu kubaturowego </w:t>
            </w:r>
            <w:r>
              <w:rPr>
                <w:rFonts w:ascii="Arial Narrow" w:eastAsia="Andale Sans UI" w:hAnsi="Arial Narrow"/>
                <w:color w:val="00000A"/>
                <w:kern w:val="2"/>
                <w:sz w:val="20"/>
                <w:szCs w:val="20"/>
                <w:lang w:eastAsia="zh-CN" w:bidi="hi-IN"/>
              </w:rPr>
              <w:t xml:space="preserve"> </w:t>
            </w:r>
            <w:r w:rsidRPr="009535EF">
              <w:rPr>
                <w:rFonts w:ascii="Arial Narrow" w:eastAsia="Andale Sans UI" w:hAnsi="Arial Narrow"/>
                <w:color w:val="FF0000"/>
                <w:kern w:val="2"/>
                <w:sz w:val="20"/>
                <w:szCs w:val="20"/>
                <w:lang w:eastAsia="zh-CN" w:bidi="hi-IN"/>
              </w:rPr>
              <w:t>budynku</w:t>
            </w:r>
            <w:r>
              <w:rPr>
                <w:rFonts w:ascii="Arial Narrow" w:eastAsia="Andale Sans UI" w:hAnsi="Arial Narrow"/>
                <w:color w:val="00000A"/>
                <w:kern w:val="2"/>
                <w:sz w:val="20"/>
                <w:szCs w:val="20"/>
                <w:lang w:eastAsia="zh-CN" w:bidi="hi-IN"/>
              </w:rPr>
              <w:t xml:space="preserve"> </w:t>
            </w:r>
            <w:r w:rsidRPr="00EF17A5">
              <w:rPr>
                <w:rFonts w:ascii="Arial Narrow" w:eastAsia="Andale Sans UI" w:hAnsi="Arial Narrow"/>
                <w:color w:val="00000A"/>
                <w:kern w:val="2"/>
                <w:sz w:val="20"/>
                <w:szCs w:val="20"/>
                <w:lang w:eastAsia="zh-CN" w:bidi="hi-IN"/>
              </w:rPr>
              <w:t>(miejscowość, ulica):</w:t>
            </w:r>
          </w:p>
          <w:p w14:paraId="6ABE90DD" w14:textId="77777777" w:rsidR="00475D39" w:rsidRPr="00EF17A5" w:rsidRDefault="00475D39" w:rsidP="00475D39">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w:t>
            </w:r>
          </w:p>
          <w:p w14:paraId="2BC86F2A" w14:textId="2EAF5AF2" w:rsidR="00475D39" w:rsidRPr="00EF17A5" w:rsidRDefault="00475D39" w:rsidP="00475D39">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Wartość robót branży </w:t>
            </w:r>
            <w:r w:rsidR="007B34A6">
              <w:rPr>
                <w:rFonts w:ascii="Arial Narrow" w:eastAsia="Andale Sans UI" w:hAnsi="Arial Narrow" w:cs="Century Gothic"/>
                <w:kern w:val="2"/>
                <w:sz w:val="20"/>
                <w:szCs w:val="20"/>
                <w:lang w:eastAsia="zh-CN" w:bidi="hi-IN"/>
              </w:rPr>
              <w:t>sanitarnej</w:t>
            </w:r>
            <w:r>
              <w:rPr>
                <w:rFonts w:ascii="Arial Narrow" w:eastAsia="Andale Sans UI" w:hAnsi="Arial Narrow" w:cs="Century Gothic"/>
                <w:kern w:val="2"/>
                <w:sz w:val="20"/>
                <w:szCs w:val="20"/>
                <w:lang w:eastAsia="zh-CN" w:bidi="hi-IN"/>
              </w:rPr>
              <w:t>*</w:t>
            </w:r>
          </w:p>
          <w:p w14:paraId="435D61EB" w14:textId="77777777" w:rsidR="00475D39" w:rsidRDefault="00475D39" w:rsidP="00475D39">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zł brutto </w:t>
            </w:r>
          </w:p>
          <w:p w14:paraId="6AB9B88E" w14:textId="70824F08" w:rsidR="007F1971" w:rsidRPr="00EF17A5" w:rsidRDefault="00475D39" w:rsidP="00475D39">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sidRPr="00A66619">
              <w:rPr>
                <w:rFonts w:ascii="Arial Narrow" w:hAnsi="Arial Narrow"/>
                <w:b/>
                <w:color w:val="C00000"/>
                <w:sz w:val="18"/>
                <w:szCs w:val="20"/>
                <w:lang w:eastAsia="pl-PL"/>
              </w:rPr>
              <w:t>*(właściwe zaznaczyć)</w:t>
            </w:r>
          </w:p>
        </w:tc>
        <w:tc>
          <w:tcPr>
            <w:tcW w:w="1842" w:type="dxa"/>
            <w:shd w:val="clear" w:color="auto" w:fill="auto"/>
          </w:tcPr>
          <w:p w14:paraId="3A68815F" w14:textId="1B947FEE" w:rsidR="007F1971" w:rsidRPr="00EF17A5" w:rsidRDefault="00831AFC" w:rsidP="007F1971">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83866235"/>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Pr>
                <w:rFonts w:ascii="Arial Narrow" w:eastAsia="Andale Sans UI" w:hAnsi="Arial Narrow" w:cs="Century Gothic"/>
                <w:color w:val="00000A"/>
                <w:kern w:val="1"/>
                <w:sz w:val="20"/>
                <w:szCs w:val="20"/>
                <w:lang w:eastAsia="zh-CN" w:bidi="hi-IN"/>
              </w:rPr>
              <w:t>inż.*</w:t>
            </w:r>
          </w:p>
          <w:p w14:paraId="5637E5DD" w14:textId="602A16BE" w:rsidR="007F1971" w:rsidRPr="00EF17A5" w:rsidRDefault="00831AFC" w:rsidP="007F1971">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469211319"/>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Pr>
                <w:rFonts w:ascii="Arial Narrow" w:eastAsia="Andale Sans UI" w:hAnsi="Arial Narrow" w:cs="Century Gothic"/>
                <w:color w:val="00000A"/>
                <w:kern w:val="1"/>
                <w:sz w:val="20"/>
                <w:szCs w:val="20"/>
                <w:lang w:eastAsia="zh-CN" w:bidi="hi-IN"/>
              </w:rPr>
              <w:t>mgr*</w:t>
            </w:r>
          </w:p>
          <w:p w14:paraId="397A2CA6" w14:textId="0A9E93F2" w:rsidR="007F1971" w:rsidRPr="00EF17A5" w:rsidRDefault="00831AFC" w:rsidP="007F1971">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596331324"/>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Pr>
                <w:rFonts w:ascii="Arial Narrow" w:eastAsia="Andale Sans UI" w:hAnsi="Arial Narrow" w:cs="Century Gothic"/>
                <w:color w:val="00000A"/>
                <w:kern w:val="1"/>
                <w:sz w:val="20"/>
                <w:szCs w:val="20"/>
                <w:lang w:eastAsia="zh-CN" w:bidi="hi-IN"/>
              </w:rPr>
              <w:t>dr*</w:t>
            </w:r>
          </w:p>
          <w:p w14:paraId="1F0F9C39" w14:textId="5827F59F" w:rsidR="007F1971" w:rsidRPr="00EF17A5" w:rsidRDefault="00831AFC" w:rsidP="007F1971">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810595901"/>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Pr>
                <w:rFonts w:ascii="Arial Narrow" w:eastAsia="Andale Sans UI" w:hAnsi="Arial Narrow" w:cs="Century Gothic"/>
                <w:color w:val="00000A"/>
                <w:kern w:val="1"/>
                <w:sz w:val="20"/>
                <w:szCs w:val="20"/>
                <w:lang w:eastAsia="zh-CN" w:bidi="hi-IN"/>
              </w:rPr>
              <w:t>dr. hab.*</w:t>
            </w:r>
          </w:p>
          <w:p w14:paraId="40FECE71" w14:textId="77777777" w:rsidR="00B61905" w:rsidRPr="00605380" w:rsidRDefault="00B61905" w:rsidP="00B61905">
            <w:pPr>
              <w:tabs>
                <w:tab w:val="center" w:pos="752"/>
              </w:tabs>
              <w:snapToGrid w:val="0"/>
              <w:spacing w:after="0"/>
              <w:rPr>
                <w:rFonts w:ascii="Arial Narrow" w:eastAsia="SimSun" w:hAnsi="Arial Narrow" w:cs="Century Gothic"/>
                <w:b/>
                <w:bCs/>
                <w:color w:val="C00000"/>
                <w:sz w:val="18"/>
                <w:szCs w:val="20"/>
              </w:rPr>
            </w:pPr>
            <w:r>
              <w:rPr>
                <w:rFonts w:ascii="Arial Narrow" w:eastAsia="SimSun" w:hAnsi="Arial Narrow" w:cs="Century Gothic"/>
                <w:b/>
                <w:bCs/>
                <w:color w:val="C00000"/>
                <w:sz w:val="18"/>
                <w:szCs w:val="20"/>
              </w:rPr>
              <w:t xml:space="preserve">właściwe </w:t>
            </w:r>
            <w:r w:rsidRPr="00605380">
              <w:rPr>
                <w:rFonts w:ascii="Arial Narrow" w:eastAsia="SimSun" w:hAnsi="Arial Narrow" w:cs="Century Gothic"/>
                <w:b/>
                <w:bCs/>
                <w:color w:val="C00000"/>
                <w:sz w:val="18"/>
                <w:szCs w:val="20"/>
              </w:rPr>
              <w:t>zaznaczyć*</w:t>
            </w:r>
          </w:p>
          <w:p w14:paraId="34E8E7DC" w14:textId="77777777" w:rsidR="007F1971" w:rsidRPr="00EF17A5" w:rsidRDefault="007F1971" w:rsidP="007F1971">
            <w:pPr>
              <w:widowControl w:val="0"/>
              <w:suppressLineNumbers/>
              <w:suppressAutoHyphens/>
              <w:spacing w:after="0" w:line="360" w:lineRule="auto"/>
              <w:jc w:val="both"/>
              <w:rPr>
                <w:rFonts w:ascii="Arial Narrow" w:eastAsia="Andale Sans UI" w:hAnsi="Arial Narrow" w:cs="Century Gothic"/>
                <w:color w:val="00000A"/>
                <w:kern w:val="1"/>
                <w:sz w:val="20"/>
                <w:szCs w:val="20"/>
                <w:lang w:eastAsia="zh-CN" w:bidi="hi-IN"/>
              </w:rPr>
            </w:pPr>
          </w:p>
        </w:tc>
        <w:tc>
          <w:tcPr>
            <w:tcW w:w="1560" w:type="dxa"/>
            <w:shd w:val="clear" w:color="auto" w:fill="auto"/>
          </w:tcPr>
          <w:p w14:paraId="6613C2C1"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1F234C2B"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475D39" w:rsidRPr="007F1971" w14:paraId="430FF6E9" w14:textId="77777777" w:rsidTr="00A66619">
        <w:trPr>
          <w:trHeight w:val="15"/>
        </w:trPr>
        <w:tc>
          <w:tcPr>
            <w:tcW w:w="567" w:type="dxa"/>
            <w:shd w:val="clear" w:color="auto" w:fill="auto"/>
          </w:tcPr>
          <w:p w14:paraId="7338424D" w14:textId="7A0278CD" w:rsidR="00475D39" w:rsidRPr="00EF17A5" w:rsidRDefault="007B34A6"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4.</w:t>
            </w:r>
          </w:p>
        </w:tc>
        <w:tc>
          <w:tcPr>
            <w:tcW w:w="1869" w:type="dxa"/>
            <w:shd w:val="clear" w:color="auto" w:fill="auto"/>
          </w:tcPr>
          <w:p w14:paraId="50546B73" w14:textId="77777777" w:rsidR="00475D39" w:rsidRPr="00EF17A5" w:rsidRDefault="00475D39"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18026C0E" w14:textId="3BB7786D" w:rsidR="007B34A6" w:rsidRDefault="007B34A6"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sidRPr="00475D39">
              <w:rPr>
                <w:rFonts w:ascii="Arial Narrow" w:eastAsia="Andale Sans UI" w:hAnsi="Arial Narrow" w:cs="Century Gothic"/>
                <w:b/>
                <w:bCs/>
                <w:color w:val="C00000"/>
                <w:kern w:val="1"/>
                <w:sz w:val="20"/>
                <w:szCs w:val="20"/>
                <w:u w:val="single"/>
                <w:lang w:eastAsia="zh-CN" w:bidi="hi-IN"/>
              </w:rPr>
              <w:t xml:space="preserve">Inspektor robót </w:t>
            </w:r>
            <w:r>
              <w:rPr>
                <w:rFonts w:ascii="Arial Narrow" w:eastAsia="Andale Sans UI" w:hAnsi="Arial Narrow" w:cs="Century Gothic"/>
                <w:b/>
                <w:bCs/>
                <w:color w:val="C00000"/>
                <w:kern w:val="1"/>
                <w:sz w:val="20"/>
                <w:szCs w:val="20"/>
                <w:u w:val="single"/>
                <w:lang w:eastAsia="zh-CN" w:bidi="hi-IN"/>
              </w:rPr>
              <w:t>elektrycznych</w:t>
            </w:r>
          </w:p>
          <w:p w14:paraId="2FF80ABC" w14:textId="77777777" w:rsidR="007B34A6" w:rsidRPr="00EF17A5" w:rsidRDefault="007B34A6"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p>
          <w:p w14:paraId="59C0AA3C" w14:textId="77777777" w:rsidR="007B34A6" w:rsidRPr="00EF17A5" w:rsidRDefault="007B34A6" w:rsidP="007B34A6">
            <w:pPr>
              <w:widowControl w:val="0"/>
              <w:suppressLineNumbers/>
              <w:suppressAutoHyphens/>
              <w:spacing w:after="0" w:line="240" w:lineRule="auto"/>
              <w:rPr>
                <w:rFonts w:ascii="Arial Narrow" w:eastAsia="Andale Sans UI" w:hAnsi="Arial Narrow" w:cs="Century Gothic"/>
                <w:b/>
                <w:color w:val="00000A"/>
                <w:kern w:val="1"/>
                <w:sz w:val="20"/>
                <w:szCs w:val="20"/>
                <w:u w:val="single"/>
                <w:lang w:eastAsia="zh-CN" w:bidi="hi-IN"/>
              </w:rPr>
            </w:pPr>
            <w:r w:rsidRPr="00EF17A5">
              <w:rPr>
                <w:rFonts w:ascii="Arial Narrow" w:eastAsia="Andale Sans UI" w:hAnsi="Arial Narrow" w:cs="Century Gothic"/>
                <w:b/>
                <w:color w:val="00000A"/>
                <w:kern w:val="1"/>
                <w:sz w:val="20"/>
                <w:szCs w:val="20"/>
                <w:u w:val="single"/>
                <w:lang w:eastAsia="zh-CN" w:bidi="hi-IN"/>
              </w:rPr>
              <w:t>Kwalifikacje zawodowe:</w:t>
            </w:r>
          </w:p>
          <w:p w14:paraId="4F4F94C4" w14:textId="77777777" w:rsidR="007B34A6" w:rsidRPr="00EF17A5" w:rsidRDefault="007B34A6" w:rsidP="007B34A6">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2F7DA1F6" w14:textId="465365CF" w:rsidR="007B34A6" w:rsidRDefault="007B34A6" w:rsidP="007B34A6">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posiadający</w:t>
            </w:r>
            <w:r w:rsidRPr="007B34A6">
              <w:rPr>
                <w:rFonts w:ascii="Arial Narrow" w:eastAsia="Andale Sans UI" w:hAnsi="Arial Narrow" w:cs="Century Gothic"/>
                <w:color w:val="00000A"/>
                <w:kern w:val="1"/>
                <w:sz w:val="20"/>
                <w:szCs w:val="20"/>
                <w:lang w:eastAsia="zh-CN" w:bidi="hi-IN"/>
              </w:rPr>
              <w:t xml:space="preserve"> uprawnienia budowlane do kierowania robotami budowlanymi </w:t>
            </w:r>
            <w:r w:rsidRPr="007B34A6">
              <w:rPr>
                <w:rFonts w:ascii="Arial Narrow" w:eastAsia="Andale Sans UI" w:hAnsi="Arial Narrow" w:cs="Century Gothic"/>
                <w:b/>
                <w:color w:val="00000A"/>
                <w:kern w:val="1"/>
                <w:sz w:val="20"/>
                <w:szCs w:val="20"/>
                <w:lang w:eastAsia="zh-CN" w:bidi="hi-IN"/>
              </w:rPr>
              <w:t>w specjalności instalacyjnej w zakresie sieci, instalacji i urządzeń elektrycznych i elektroenergetycznych bez ograniczeń</w:t>
            </w:r>
            <w:r w:rsidRPr="007B34A6">
              <w:rPr>
                <w:rFonts w:ascii="Arial Narrow" w:eastAsia="Andale Sans UI" w:hAnsi="Arial Narrow" w:cs="Century Gothic"/>
                <w:color w:val="00000A"/>
                <w:kern w:val="1"/>
                <w:sz w:val="20"/>
                <w:szCs w:val="20"/>
                <w:lang w:eastAsia="zh-CN" w:bidi="hi-IN"/>
              </w:rPr>
              <w:t xml:space="preserve">, bądź też odpowiadające im uprawnienia budowlane wydane na podstawie wcześniej obowiązujących przepisów umożliwiające wykonywanie funkcji kierownika robót budowy lub </w:t>
            </w:r>
            <w:r w:rsidRPr="007B34A6">
              <w:rPr>
                <w:rFonts w:ascii="Arial Narrow" w:eastAsia="Andale Sans UI" w:hAnsi="Arial Narrow" w:cs="Century Gothic"/>
                <w:color w:val="00000A"/>
                <w:kern w:val="1"/>
                <w:sz w:val="20"/>
                <w:szCs w:val="20"/>
                <w:lang w:eastAsia="zh-CN" w:bidi="hi-IN"/>
              </w:rPr>
              <w:lastRenderedPageBreak/>
              <w:t>inspektora nadzoru w zakresie objętym przedmiotem zamówienia;</w:t>
            </w:r>
          </w:p>
          <w:p w14:paraId="01BB369C"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062AA2CB"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nr uprawnień budowlanych</w:t>
            </w:r>
          </w:p>
          <w:p w14:paraId="2CB3E7FE"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0CD7C61F"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data wydania uprawnień</w:t>
            </w:r>
          </w:p>
          <w:p w14:paraId="4CD84919"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20791E43"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organ wydający uprawnienia</w:t>
            </w:r>
          </w:p>
          <w:p w14:paraId="618AA7C9" w14:textId="77777777" w:rsidR="007B34A6" w:rsidRPr="00EF17A5" w:rsidRDefault="007B34A6" w:rsidP="007B34A6">
            <w:pPr>
              <w:spacing w:after="0"/>
              <w:rPr>
                <w:rFonts w:ascii="Arial Narrow" w:eastAsia="SimSun" w:hAnsi="Arial Narrow"/>
                <w:sz w:val="20"/>
                <w:szCs w:val="20"/>
              </w:rPr>
            </w:pPr>
          </w:p>
          <w:p w14:paraId="1F53B3BF" w14:textId="77777777" w:rsidR="007B34A6" w:rsidRDefault="007B34A6" w:rsidP="007B34A6">
            <w:pPr>
              <w:rPr>
                <w:rFonts w:ascii="Arial Narrow" w:eastAsia="SimSun" w:hAnsi="Arial Narrow"/>
                <w:b/>
                <w:color w:val="000000" w:themeColor="text1"/>
                <w:sz w:val="20"/>
                <w:szCs w:val="20"/>
                <w:u w:val="single"/>
              </w:rPr>
            </w:pPr>
            <w:r w:rsidRPr="00EF17A5">
              <w:rPr>
                <w:rFonts w:ascii="Arial Narrow" w:eastAsia="SimSun" w:hAnsi="Arial Narrow"/>
                <w:b/>
                <w:color w:val="000000" w:themeColor="text1"/>
                <w:sz w:val="20"/>
                <w:szCs w:val="20"/>
                <w:u w:val="single"/>
              </w:rPr>
              <w:t>Doświadczenie zawodowe</w:t>
            </w:r>
            <w:r>
              <w:rPr>
                <w:rFonts w:ascii="Arial Narrow" w:eastAsia="SimSun" w:hAnsi="Arial Narrow"/>
                <w:b/>
                <w:color w:val="000000" w:themeColor="text1"/>
                <w:sz w:val="20"/>
                <w:szCs w:val="20"/>
                <w:u w:val="single"/>
              </w:rPr>
              <w:t xml:space="preserve"> przy realizacji inwestycji jako: </w:t>
            </w:r>
          </w:p>
          <w:p w14:paraId="6923652D" w14:textId="3A5E3D01" w:rsidR="007B34A6" w:rsidRPr="00B93702" w:rsidRDefault="00831AFC" w:rsidP="007B34A6">
            <w:pPr>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840078729"/>
                <w14:checkbox>
                  <w14:checked w14:val="0"/>
                  <w14:checkedState w14:val="2612" w14:font="MS Gothic"/>
                  <w14:uncheckedState w14:val="2610" w14:font="MS Gothic"/>
                </w14:checkbox>
              </w:sdtPr>
              <w:sdtEndPr/>
              <w:sdtContent>
                <w:r w:rsidR="007B34A6">
                  <w:rPr>
                    <w:rFonts w:ascii="MS Gothic" w:eastAsia="MS Gothic" w:hAnsi="MS Gothic" w:hint="eastAsia"/>
                    <w:color w:val="000000" w:themeColor="text1"/>
                    <w:sz w:val="20"/>
                    <w:szCs w:val="20"/>
                  </w:rPr>
                  <w:t>☐</w:t>
                </w:r>
              </w:sdtContent>
            </w:sdt>
            <w:r w:rsidR="00B61905">
              <w:rPr>
                <w:rFonts w:ascii="Arial Narrow" w:eastAsia="SimSun" w:hAnsi="Arial Narrow"/>
                <w:color w:val="000000" w:themeColor="text1"/>
                <w:sz w:val="20"/>
                <w:szCs w:val="20"/>
              </w:rPr>
              <w:t>Inspektor n</w:t>
            </w:r>
            <w:r w:rsidR="007B34A6">
              <w:rPr>
                <w:rFonts w:ascii="Arial Narrow" w:eastAsia="SimSun" w:hAnsi="Arial Narrow"/>
                <w:color w:val="000000" w:themeColor="text1"/>
                <w:sz w:val="20"/>
                <w:szCs w:val="20"/>
              </w:rPr>
              <w:t>adzoru*</w:t>
            </w:r>
          </w:p>
          <w:p w14:paraId="0DED516F" w14:textId="486A1F59" w:rsidR="007B34A6" w:rsidRDefault="00831AFC" w:rsidP="007B34A6">
            <w:pPr>
              <w:tabs>
                <w:tab w:val="left" w:pos="590"/>
              </w:tabs>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1092394567"/>
                <w14:checkbox>
                  <w14:checked w14:val="0"/>
                  <w14:checkedState w14:val="2612" w14:font="MS Gothic"/>
                  <w14:uncheckedState w14:val="2610" w14:font="MS Gothic"/>
                </w14:checkbox>
              </w:sdtPr>
              <w:sdtEndPr/>
              <w:sdtContent>
                <w:r w:rsidR="007B34A6">
                  <w:rPr>
                    <w:rFonts w:ascii="MS Gothic" w:eastAsia="MS Gothic" w:hAnsi="MS Gothic" w:hint="eastAsia"/>
                    <w:color w:val="000000" w:themeColor="text1"/>
                    <w:sz w:val="20"/>
                    <w:szCs w:val="20"/>
                  </w:rPr>
                  <w:t>☐</w:t>
                </w:r>
              </w:sdtContent>
            </w:sdt>
            <w:r w:rsidR="007B34A6">
              <w:rPr>
                <w:rFonts w:ascii="Arial Narrow" w:eastAsia="SimSun" w:hAnsi="Arial Narrow"/>
                <w:color w:val="000000" w:themeColor="text1"/>
                <w:sz w:val="20"/>
                <w:szCs w:val="20"/>
              </w:rPr>
              <w:t>Kierownik robót</w:t>
            </w:r>
            <w:r w:rsidR="009535EF">
              <w:rPr>
                <w:rFonts w:ascii="Arial Narrow" w:eastAsia="SimSun" w:hAnsi="Arial Narrow"/>
                <w:color w:val="000000" w:themeColor="text1"/>
                <w:sz w:val="20"/>
                <w:szCs w:val="20"/>
              </w:rPr>
              <w:t xml:space="preserve"> </w:t>
            </w:r>
            <w:r w:rsidR="009535EF" w:rsidRPr="009535EF">
              <w:rPr>
                <w:rFonts w:ascii="Arial Narrow" w:eastAsia="SimSun" w:hAnsi="Arial Narrow"/>
                <w:color w:val="FF0000"/>
                <w:sz w:val="20"/>
                <w:szCs w:val="20"/>
              </w:rPr>
              <w:t>danej branży</w:t>
            </w:r>
            <w:r w:rsidR="007B34A6">
              <w:rPr>
                <w:rFonts w:ascii="Arial Narrow" w:eastAsia="SimSun" w:hAnsi="Arial Narrow"/>
                <w:color w:val="000000" w:themeColor="text1"/>
                <w:sz w:val="20"/>
                <w:szCs w:val="20"/>
              </w:rPr>
              <w:t>*</w:t>
            </w:r>
          </w:p>
          <w:p w14:paraId="2A418348" w14:textId="4B572A76" w:rsidR="009535EF" w:rsidRPr="009535EF" w:rsidRDefault="00831AFC" w:rsidP="009535EF">
            <w:pPr>
              <w:spacing w:after="0"/>
              <w:rPr>
                <w:rFonts w:ascii="Arial Narrow" w:eastAsia="SimSun" w:hAnsi="Arial Narrow"/>
                <w:color w:val="FF0000"/>
                <w:sz w:val="20"/>
                <w:szCs w:val="20"/>
              </w:rPr>
            </w:pPr>
            <w:sdt>
              <w:sdtPr>
                <w:rPr>
                  <w:rFonts w:ascii="Arial Narrow" w:eastAsia="SimSun" w:hAnsi="Arial Narrow"/>
                  <w:color w:val="FF0000"/>
                  <w:sz w:val="20"/>
                  <w:szCs w:val="20"/>
                </w:rPr>
                <w:id w:val="-202561041"/>
                <w14:checkbox>
                  <w14:checked w14:val="0"/>
                  <w14:checkedState w14:val="2612" w14:font="MS Gothic"/>
                  <w14:uncheckedState w14:val="2610" w14:font="MS Gothic"/>
                </w14:checkbox>
              </w:sdtPr>
              <w:sdtEndPr/>
              <w:sdtContent>
                <w:r w:rsidR="009535EF" w:rsidRPr="009535EF">
                  <w:rPr>
                    <w:rFonts w:ascii="MS Gothic" w:eastAsia="MS Gothic" w:hAnsi="MS Gothic" w:hint="eastAsia"/>
                    <w:color w:val="FF0000"/>
                    <w:sz w:val="20"/>
                    <w:szCs w:val="20"/>
                  </w:rPr>
                  <w:t>☐</w:t>
                </w:r>
              </w:sdtContent>
            </w:sdt>
            <w:r w:rsidR="009535EF" w:rsidRPr="009535EF">
              <w:rPr>
                <w:rFonts w:ascii="Arial Narrow" w:eastAsia="SimSun" w:hAnsi="Arial Narrow"/>
                <w:color w:val="FF0000"/>
                <w:sz w:val="20"/>
                <w:szCs w:val="20"/>
              </w:rPr>
              <w:t>Kierownik budowy*</w:t>
            </w:r>
          </w:p>
          <w:p w14:paraId="6459B9E2" w14:textId="77777777" w:rsidR="007B34A6" w:rsidRPr="007F6A3E" w:rsidRDefault="007B34A6" w:rsidP="007B34A6">
            <w:pPr>
              <w:tabs>
                <w:tab w:val="center" w:pos="752"/>
              </w:tabs>
              <w:snapToGrid w:val="0"/>
              <w:spacing w:after="0"/>
              <w:rPr>
                <w:rFonts w:ascii="Arial Narrow" w:eastAsia="SimSun" w:hAnsi="Arial Narrow" w:cs="Century Gothic"/>
                <w:bCs/>
                <w:sz w:val="18"/>
                <w:szCs w:val="20"/>
              </w:rPr>
            </w:pPr>
          </w:p>
          <w:p w14:paraId="613CF388" w14:textId="77777777" w:rsidR="007B34A6" w:rsidRPr="00B93702" w:rsidRDefault="007B34A6" w:rsidP="007B34A6">
            <w:pPr>
              <w:rPr>
                <w:rFonts w:ascii="Arial Narrow" w:eastAsia="SimSun" w:hAnsi="Arial Narrow"/>
                <w:b/>
                <w:color w:val="000000" w:themeColor="text1"/>
                <w:sz w:val="20"/>
                <w:szCs w:val="20"/>
                <w:u w:val="single"/>
                <w:lang w:val="x-none"/>
              </w:rPr>
            </w:pPr>
            <w:r>
              <w:rPr>
                <w:rFonts w:ascii="Arial Narrow" w:eastAsia="SimSun" w:hAnsi="Arial Narrow"/>
                <w:b/>
                <w:color w:val="000000" w:themeColor="text1"/>
                <w:sz w:val="20"/>
                <w:szCs w:val="20"/>
                <w:u w:val="single"/>
              </w:rPr>
              <w:t xml:space="preserve">funkcja pełniona </w:t>
            </w:r>
            <w:r w:rsidRPr="00B93702">
              <w:rPr>
                <w:rFonts w:ascii="Arial Narrow" w:eastAsia="SimSun" w:hAnsi="Arial Narrow"/>
                <w:b/>
                <w:color w:val="000000" w:themeColor="text1"/>
                <w:sz w:val="20"/>
                <w:szCs w:val="20"/>
                <w:u w:val="single"/>
                <w:lang w:val="x-none"/>
              </w:rPr>
              <w:t>przez okres ciągły co najmniej 12 miesięcy</w:t>
            </w:r>
            <w:r w:rsidRPr="00EF17A5">
              <w:rPr>
                <w:rFonts w:ascii="Arial Narrow" w:eastAsia="SimSun" w:hAnsi="Arial Narrow"/>
                <w:b/>
                <w:color w:val="000000" w:themeColor="text1"/>
                <w:sz w:val="20"/>
                <w:szCs w:val="20"/>
                <w:u w:val="single"/>
              </w:rPr>
              <w:t>:</w:t>
            </w:r>
          </w:p>
          <w:p w14:paraId="7A579FD7"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Data rozpoczęcia</w:t>
            </w:r>
            <w:r>
              <w:rPr>
                <w:rFonts w:ascii="Arial Narrow" w:hAnsi="Arial Narrow"/>
                <w:sz w:val="20"/>
                <w:szCs w:val="20"/>
                <w:lang w:eastAsia="pl-PL"/>
              </w:rPr>
              <w:t xml:space="preserve"> pełnienia funkcji</w:t>
            </w:r>
            <w:r w:rsidRPr="00EF17A5">
              <w:rPr>
                <w:rFonts w:ascii="Arial Narrow" w:hAnsi="Arial Narrow"/>
                <w:sz w:val="20"/>
                <w:szCs w:val="20"/>
                <w:lang w:eastAsia="pl-PL"/>
              </w:rPr>
              <w:t>:</w:t>
            </w:r>
          </w:p>
          <w:p w14:paraId="0E9BE97A"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                                     Data zakończenia</w:t>
            </w:r>
            <w:r>
              <w:rPr>
                <w:rFonts w:ascii="Arial Narrow" w:hAnsi="Arial Narrow"/>
                <w:sz w:val="20"/>
                <w:szCs w:val="20"/>
                <w:lang w:eastAsia="pl-PL"/>
              </w:rPr>
              <w:t xml:space="preserve"> pełnienia funkcji </w:t>
            </w:r>
            <w:r w:rsidRPr="00EF17A5">
              <w:rPr>
                <w:rFonts w:ascii="Arial Narrow" w:hAnsi="Arial Narrow"/>
                <w:sz w:val="20"/>
                <w:szCs w:val="20"/>
                <w:lang w:eastAsia="pl-PL"/>
              </w:rPr>
              <w:t>:</w:t>
            </w:r>
          </w:p>
          <w:p w14:paraId="0E58B63B" w14:textId="77777777" w:rsidR="007B34A6" w:rsidRPr="00605380" w:rsidRDefault="007B34A6" w:rsidP="007B34A6">
            <w:pPr>
              <w:widowControl w:val="0"/>
              <w:suppressLineNumbers/>
              <w:suppressAutoHyphens/>
              <w:spacing w:after="0" w:line="240" w:lineRule="auto"/>
              <w:rPr>
                <w:rFonts w:ascii="Arial Narrow" w:eastAsia="Andale Sans UI" w:hAnsi="Arial Narrow" w:cs="Times New Roman"/>
                <w:b/>
                <w:color w:val="00000A"/>
                <w:kern w:val="1"/>
                <w:sz w:val="20"/>
                <w:szCs w:val="20"/>
                <w:lang w:eastAsia="zh-CN" w:bidi="hi-IN"/>
              </w:rPr>
            </w:pPr>
            <w:r w:rsidRPr="00605380">
              <w:rPr>
                <w:rFonts w:ascii="Arial Narrow" w:eastAsia="Andale Sans UI" w:hAnsi="Arial Narrow" w:cs="Times New Roman"/>
                <w:b/>
                <w:color w:val="00000A"/>
                <w:kern w:val="1"/>
                <w:sz w:val="20"/>
                <w:szCs w:val="20"/>
                <w:lang w:eastAsia="zh-CN" w:bidi="hi-IN"/>
              </w:rPr>
              <w:t>……………………………………….</w:t>
            </w:r>
          </w:p>
          <w:p w14:paraId="7C539ECA"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Nazwa zadania:</w:t>
            </w:r>
          </w:p>
          <w:p w14:paraId="2EFFB5C7"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22ED59A7"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Nazwa Zamawiającego:</w:t>
            </w:r>
          </w:p>
          <w:p w14:paraId="069524A7"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22ABCB00"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Roboty budowlane polegające na:</w:t>
            </w:r>
          </w:p>
          <w:p w14:paraId="264EFF2E" w14:textId="77777777" w:rsidR="009535EF" w:rsidRPr="00EF17A5" w:rsidRDefault="00831AFC" w:rsidP="009535E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1222635697"/>
                <w14:checkbox>
                  <w14:checked w14:val="0"/>
                  <w14:checkedState w14:val="2612" w14:font="MS Gothic"/>
                  <w14:uncheckedState w14:val="2610" w14:font="MS Gothic"/>
                </w14:checkbox>
              </w:sdtPr>
              <w:sdtEndPr/>
              <w:sdtContent>
                <w:r w:rsidR="009535EF" w:rsidRPr="00EF17A5">
                  <w:rPr>
                    <w:rFonts w:ascii="Segoe UI Symbol" w:eastAsia="Andale Sans UI" w:hAnsi="Segoe UI Symbol" w:cs="Segoe UI Symbol"/>
                    <w:b/>
                    <w:bCs/>
                    <w:kern w:val="2"/>
                    <w:sz w:val="20"/>
                    <w:szCs w:val="20"/>
                    <w:lang w:eastAsia="zh-CN" w:bidi="hi-IN"/>
                  </w:rPr>
                  <w:t>☐</w:t>
                </w:r>
              </w:sdtContent>
            </w:sdt>
            <w:r w:rsidR="009535EF" w:rsidRPr="00EF17A5">
              <w:rPr>
                <w:rFonts w:ascii="Arial Narrow" w:eastAsia="Andale Sans UI" w:hAnsi="Arial Narrow" w:cs="Century Gothic"/>
                <w:b/>
                <w:bCs/>
                <w:kern w:val="2"/>
                <w:sz w:val="20"/>
                <w:szCs w:val="20"/>
                <w:lang w:eastAsia="zh-CN" w:bidi="hi-IN"/>
              </w:rPr>
              <w:t xml:space="preserve"> budowie </w:t>
            </w:r>
            <w:r w:rsidR="009535EF" w:rsidRPr="009535EF">
              <w:rPr>
                <w:rFonts w:ascii="Arial Narrow" w:eastAsia="Andale Sans UI" w:hAnsi="Arial Narrow" w:cs="Century Gothic"/>
                <w:b/>
                <w:bCs/>
                <w:strike/>
                <w:color w:val="FF0000"/>
                <w:kern w:val="2"/>
                <w:sz w:val="20"/>
                <w:szCs w:val="20"/>
                <w:lang w:eastAsia="zh-CN" w:bidi="hi-IN"/>
              </w:rPr>
              <w:t>obiektu</w:t>
            </w:r>
            <w:r w:rsidR="009535EF">
              <w:rPr>
                <w:rFonts w:ascii="Arial Narrow" w:eastAsia="Andale Sans UI" w:hAnsi="Arial Narrow" w:cs="Century Gothic"/>
                <w:b/>
                <w:bCs/>
                <w:kern w:val="2"/>
                <w:sz w:val="20"/>
                <w:szCs w:val="20"/>
                <w:lang w:eastAsia="zh-CN" w:bidi="hi-IN"/>
              </w:rPr>
              <w:t xml:space="preserve"> </w:t>
            </w:r>
            <w:r w:rsidR="009535EF" w:rsidRPr="009535EF">
              <w:rPr>
                <w:rFonts w:ascii="Arial Narrow" w:eastAsia="Andale Sans UI" w:hAnsi="Arial Narrow" w:cs="Century Gothic"/>
                <w:b/>
                <w:bCs/>
                <w:color w:val="FF0000"/>
                <w:kern w:val="2"/>
                <w:sz w:val="20"/>
                <w:szCs w:val="20"/>
                <w:lang w:eastAsia="zh-CN" w:bidi="hi-IN"/>
              </w:rPr>
              <w:t>budynku</w:t>
            </w:r>
            <w:r w:rsidR="009535EF">
              <w:rPr>
                <w:rFonts w:ascii="Arial Narrow" w:eastAsia="Andale Sans UI" w:hAnsi="Arial Narrow" w:cs="Century Gothic"/>
                <w:b/>
                <w:bCs/>
                <w:kern w:val="2"/>
                <w:sz w:val="20"/>
                <w:szCs w:val="20"/>
                <w:lang w:eastAsia="zh-CN" w:bidi="hi-IN"/>
              </w:rPr>
              <w:t xml:space="preserve"> </w:t>
            </w:r>
            <w:r w:rsidR="009535EF" w:rsidRPr="00EF17A5">
              <w:rPr>
                <w:rFonts w:ascii="Arial Narrow" w:eastAsia="Andale Sans UI" w:hAnsi="Arial Narrow" w:cs="Century Gothic"/>
                <w:b/>
                <w:bCs/>
                <w:kern w:val="2"/>
                <w:sz w:val="20"/>
                <w:szCs w:val="20"/>
                <w:lang w:eastAsia="zh-CN" w:bidi="hi-IN"/>
              </w:rPr>
              <w:t>*</w:t>
            </w:r>
          </w:p>
          <w:p w14:paraId="3FA03D83" w14:textId="77777777" w:rsidR="009535EF" w:rsidRPr="00EF17A5" w:rsidRDefault="00831AFC" w:rsidP="009535E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561989335"/>
                <w14:checkbox>
                  <w14:checked w14:val="0"/>
                  <w14:checkedState w14:val="2612" w14:font="MS Gothic"/>
                  <w14:uncheckedState w14:val="2610" w14:font="MS Gothic"/>
                </w14:checkbox>
              </w:sdtPr>
              <w:sdtEndPr/>
              <w:sdtContent>
                <w:r w:rsidR="009535EF" w:rsidRPr="00EF17A5">
                  <w:rPr>
                    <w:rFonts w:ascii="Segoe UI Symbol" w:eastAsia="Andale Sans UI" w:hAnsi="Segoe UI Symbol" w:cs="Segoe UI Symbol"/>
                    <w:b/>
                    <w:bCs/>
                    <w:kern w:val="2"/>
                    <w:sz w:val="20"/>
                    <w:szCs w:val="20"/>
                    <w:lang w:eastAsia="zh-CN" w:bidi="hi-IN"/>
                  </w:rPr>
                  <w:t>☐</w:t>
                </w:r>
              </w:sdtContent>
            </w:sdt>
            <w:r w:rsidR="009535EF" w:rsidRPr="00EF17A5">
              <w:rPr>
                <w:rFonts w:ascii="Arial Narrow" w:eastAsia="Andale Sans UI" w:hAnsi="Arial Narrow" w:cs="Century Gothic"/>
                <w:b/>
                <w:bCs/>
                <w:kern w:val="2"/>
                <w:sz w:val="20"/>
                <w:szCs w:val="20"/>
                <w:lang w:eastAsia="zh-CN" w:bidi="hi-IN"/>
              </w:rPr>
              <w:t xml:space="preserve"> rozbudowie </w:t>
            </w:r>
            <w:r w:rsidR="009535EF" w:rsidRPr="009535EF">
              <w:rPr>
                <w:rFonts w:ascii="Arial Narrow" w:eastAsia="Andale Sans UI" w:hAnsi="Arial Narrow" w:cs="Century Gothic"/>
                <w:b/>
                <w:bCs/>
                <w:strike/>
                <w:color w:val="FF0000"/>
                <w:kern w:val="2"/>
                <w:sz w:val="20"/>
                <w:szCs w:val="20"/>
                <w:lang w:eastAsia="zh-CN" w:bidi="hi-IN"/>
              </w:rPr>
              <w:t>obiektu</w:t>
            </w:r>
            <w:r w:rsidR="009535EF">
              <w:rPr>
                <w:rFonts w:ascii="Arial Narrow" w:eastAsia="Andale Sans UI" w:hAnsi="Arial Narrow" w:cs="Century Gothic"/>
                <w:b/>
                <w:bCs/>
                <w:kern w:val="2"/>
                <w:sz w:val="20"/>
                <w:szCs w:val="20"/>
                <w:lang w:eastAsia="zh-CN" w:bidi="hi-IN"/>
              </w:rPr>
              <w:t xml:space="preserve"> </w:t>
            </w:r>
            <w:r w:rsidR="009535EF" w:rsidRPr="009535EF">
              <w:rPr>
                <w:rFonts w:ascii="Arial Narrow" w:eastAsia="Andale Sans UI" w:hAnsi="Arial Narrow" w:cs="Century Gothic"/>
                <w:b/>
                <w:bCs/>
                <w:color w:val="FF0000"/>
                <w:kern w:val="2"/>
                <w:sz w:val="20"/>
                <w:szCs w:val="20"/>
                <w:lang w:eastAsia="zh-CN" w:bidi="hi-IN"/>
              </w:rPr>
              <w:t>budynku</w:t>
            </w:r>
            <w:r w:rsidR="009535EF">
              <w:rPr>
                <w:rFonts w:ascii="Arial Narrow" w:eastAsia="Andale Sans UI" w:hAnsi="Arial Narrow" w:cs="Century Gothic"/>
                <w:b/>
                <w:bCs/>
                <w:kern w:val="2"/>
                <w:sz w:val="20"/>
                <w:szCs w:val="20"/>
                <w:lang w:eastAsia="zh-CN" w:bidi="hi-IN"/>
              </w:rPr>
              <w:t xml:space="preserve"> </w:t>
            </w:r>
            <w:r w:rsidR="009535EF" w:rsidRPr="00EF17A5">
              <w:rPr>
                <w:rFonts w:ascii="Arial Narrow" w:eastAsia="Andale Sans UI" w:hAnsi="Arial Narrow" w:cs="Century Gothic"/>
                <w:b/>
                <w:bCs/>
                <w:kern w:val="2"/>
                <w:sz w:val="20"/>
                <w:szCs w:val="20"/>
                <w:lang w:eastAsia="zh-CN" w:bidi="hi-IN"/>
              </w:rPr>
              <w:t>*</w:t>
            </w:r>
          </w:p>
          <w:p w14:paraId="01648E1B" w14:textId="77777777" w:rsidR="009535EF" w:rsidRDefault="00831AFC" w:rsidP="009535E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294216676"/>
                <w14:checkbox>
                  <w14:checked w14:val="0"/>
                  <w14:checkedState w14:val="2612" w14:font="MS Gothic"/>
                  <w14:uncheckedState w14:val="2610" w14:font="MS Gothic"/>
                </w14:checkbox>
              </w:sdtPr>
              <w:sdtEndPr/>
              <w:sdtContent>
                <w:r w:rsidR="009535EF" w:rsidRPr="00EF17A5">
                  <w:rPr>
                    <w:rFonts w:ascii="Segoe UI Symbol" w:eastAsia="Andale Sans UI" w:hAnsi="Segoe UI Symbol" w:cs="Segoe UI Symbol"/>
                    <w:b/>
                    <w:bCs/>
                    <w:kern w:val="2"/>
                    <w:sz w:val="20"/>
                    <w:szCs w:val="20"/>
                    <w:lang w:eastAsia="zh-CN" w:bidi="hi-IN"/>
                  </w:rPr>
                  <w:t>☐</w:t>
                </w:r>
              </w:sdtContent>
            </w:sdt>
            <w:r w:rsidR="009535EF" w:rsidRPr="00EF17A5">
              <w:rPr>
                <w:rFonts w:ascii="Arial Narrow" w:eastAsia="Andale Sans UI" w:hAnsi="Arial Narrow" w:cs="Century Gothic"/>
                <w:b/>
                <w:bCs/>
                <w:kern w:val="2"/>
                <w:sz w:val="20"/>
                <w:szCs w:val="20"/>
                <w:lang w:eastAsia="zh-CN" w:bidi="hi-IN"/>
              </w:rPr>
              <w:t xml:space="preserve"> przebudowie </w:t>
            </w:r>
            <w:r w:rsidR="009535EF" w:rsidRPr="009535EF">
              <w:rPr>
                <w:rFonts w:ascii="Arial Narrow" w:eastAsia="Andale Sans UI" w:hAnsi="Arial Narrow" w:cs="Century Gothic"/>
                <w:b/>
                <w:bCs/>
                <w:strike/>
                <w:color w:val="FF0000"/>
                <w:kern w:val="2"/>
                <w:sz w:val="20"/>
                <w:szCs w:val="20"/>
                <w:lang w:eastAsia="zh-CN" w:bidi="hi-IN"/>
              </w:rPr>
              <w:t>obiektu</w:t>
            </w:r>
            <w:r w:rsidR="009535EF">
              <w:rPr>
                <w:rFonts w:ascii="Arial Narrow" w:eastAsia="Andale Sans UI" w:hAnsi="Arial Narrow" w:cs="Century Gothic"/>
                <w:b/>
                <w:bCs/>
                <w:kern w:val="2"/>
                <w:sz w:val="20"/>
                <w:szCs w:val="20"/>
                <w:lang w:eastAsia="zh-CN" w:bidi="hi-IN"/>
              </w:rPr>
              <w:t xml:space="preserve"> </w:t>
            </w:r>
            <w:r w:rsidR="009535EF" w:rsidRPr="009535EF">
              <w:rPr>
                <w:rFonts w:ascii="Arial Narrow" w:eastAsia="Andale Sans UI" w:hAnsi="Arial Narrow" w:cs="Century Gothic"/>
                <w:b/>
                <w:bCs/>
                <w:color w:val="FF0000"/>
                <w:kern w:val="2"/>
                <w:sz w:val="20"/>
                <w:szCs w:val="20"/>
                <w:lang w:eastAsia="zh-CN" w:bidi="hi-IN"/>
              </w:rPr>
              <w:t>budynku</w:t>
            </w:r>
            <w:r w:rsidR="009535EF">
              <w:rPr>
                <w:rFonts w:ascii="Arial Narrow" w:eastAsia="Andale Sans UI" w:hAnsi="Arial Narrow" w:cs="Century Gothic"/>
                <w:b/>
                <w:bCs/>
                <w:kern w:val="2"/>
                <w:sz w:val="20"/>
                <w:szCs w:val="20"/>
                <w:lang w:eastAsia="zh-CN" w:bidi="hi-IN"/>
              </w:rPr>
              <w:t xml:space="preserve"> *</w:t>
            </w:r>
          </w:p>
          <w:p w14:paraId="09AC482D" w14:textId="77777777" w:rsidR="009535EF" w:rsidRPr="00EF17A5" w:rsidRDefault="009535EF" w:rsidP="009535EF">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p>
          <w:p w14:paraId="315999D3" w14:textId="77777777" w:rsidR="009535EF" w:rsidRPr="00EF17A5" w:rsidRDefault="009535EF" w:rsidP="009535EF">
            <w:pPr>
              <w:widowControl w:val="0"/>
              <w:suppressLineNumbers/>
              <w:suppressAutoHyphens/>
              <w:spacing w:line="276" w:lineRule="auto"/>
              <w:rPr>
                <w:rFonts w:ascii="Arial Narrow" w:eastAsia="Andale Sans UI" w:hAnsi="Arial Narrow" w:cs="Century Gothic"/>
                <w:bCs/>
                <w:kern w:val="2"/>
                <w:sz w:val="20"/>
                <w:szCs w:val="20"/>
                <w:lang w:eastAsia="zh-CN" w:bidi="hi-IN"/>
              </w:rPr>
            </w:pPr>
            <w:r w:rsidRPr="00EF17A5">
              <w:rPr>
                <w:rFonts w:ascii="Arial Narrow" w:eastAsia="Andale Sans UI" w:hAnsi="Arial Narrow" w:cs="Century Gothic"/>
                <w:bCs/>
                <w:kern w:val="2"/>
                <w:sz w:val="20"/>
                <w:szCs w:val="20"/>
                <w:lang w:eastAsia="zh-CN" w:bidi="hi-IN"/>
              </w:rPr>
              <w:t xml:space="preserve">(nazwa </w:t>
            </w:r>
            <w:r w:rsidRPr="009535EF">
              <w:rPr>
                <w:rFonts w:ascii="Arial Narrow" w:eastAsia="Andale Sans UI" w:hAnsi="Arial Narrow" w:cs="Century Gothic"/>
                <w:bCs/>
                <w:strike/>
                <w:color w:val="FF0000"/>
                <w:kern w:val="2"/>
                <w:sz w:val="20"/>
                <w:szCs w:val="20"/>
                <w:lang w:eastAsia="zh-CN" w:bidi="hi-IN"/>
              </w:rPr>
              <w:t>obiektu kubaturowego</w:t>
            </w:r>
            <w:r w:rsidRPr="009535EF">
              <w:rPr>
                <w:rFonts w:ascii="Arial Narrow" w:eastAsia="Andale Sans UI" w:hAnsi="Arial Narrow" w:cs="Century Gothic"/>
                <w:bCs/>
                <w:color w:val="FF0000"/>
                <w:kern w:val="2"/>
                <w:sz w:val="20"/>
                <w:szCs w:val="20"/>
                <w:lang w:eastAsia="zh-CN" w:bidi="hi-IN"/>
              </w:rPr>
              <w:t xml:space="preserve"> budynku</w:t>
            </w:r>
            <w:r>
              <w:rPr>
                <w:rFonts w:ascii="Arial Narrow" w:eastAsia="Andale Sans UI" w:hAnsi="Arial Narrow" w:cs="Century Gothic"/>
                <w:bCs/>
                <w:kern w:val="2"/>
                <w:sz w:val="20"/>
                <w:szCs w:val="20"/>
                <w:lang w:eastAsia="zh-CN" w:bidi="hi-IN"/>
              </w:rPr>
              <w:t>)*</w:t>
            </w:r>
          </w:p>
          <w:p w14:paraId="556F10D3" w14:textId="77777777" w:rsidR="009535EF" w:rsidRPr="00EF17A5" w:rsidRDefault="009535EF" w:rsidP="009535EF">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olor w:val="00000A"/>
                <w:kern w:val="2"/>
                <w:sz w:val="20"/>
                <w:szCs w:val="20"/>
                <w:lang w:eastAsia="zh-CN" w:bidi="hi-IN"/>
              </w:rPr>
              <w:t>…………………………………………</w:t>
            </w:r>
          </w:p>
          <w:p w14:paraId="20E556B1" w14:textId="77777777" w:rsidR="009535EF" w:rsidRPr="00EF17A5" w:rsidRDefault="009535EF" w:rsidP="009535EF">
            <w:pPr>
              <w:widowControl w:val="0"/>
              <w:suppressLineNumbers/>
              <w:suppressAutoHyphens/>
              <w:spacing w:line="276" w:lineRule="auto"/>
              <w:rPr>
                <w:rFonts w:ascii="Arial Narrow" w:eastAsia="Andale Sans UI" w:hAnsi="Arial Narrow" w:cs="Century Gothic"/>
                <w:b/>
                <w:bCs/>
                <w:kern w:val="2"/>
                <w:sz w:val="20"/>
                <w:szCs w:val="20"/>
                <w:lang w:eastAsia="zh-CN" w:bidi="hi-IN"/>
              </w:rPr>
            </w:pPr>
            <w:r w:rsidRPr="00EF17A5">
              <w:rPr>
                <w:rFonts w:ascii="Arial Narrow" w:eastAsia="Andale Sans UI" w:hAnsi="Arial Narrow"/>
                <w:color w:val="00000A"/>
                <w:kern w:val="2"/>
                <w:sz w:val="20"/>
                <w:szCs w:val="20"/>
                <w:lang w:eastAsia="zh-CN" w:bidi="hi-IN"/>
              </w:rPr>
              <w:t xml:space="preserve">Dane lokalizacyjne </w:t>
            </w:r>
            <w:r w:rsidRPr="009535EF">
              <w:rPr>
                <w:rFonts w:ascii="Arial Narrow" w:eastAsia="Andale Sans UI" w:hAnsi="Arial Narrow"/>
                <w:strike/>
                <w:color w:val="FF0000"/>
                <w:kern w:val="2"/>
                <w:sz w:val="20"/>
                <w:szCs w:val="20"/>
                <w:lang w:eastAsia="zh-CN" w:bidi="hi-IN"/>
              </w:rPr>
              <w:t xml:space="preserve">obiektu kubaturowego </w:t>
            </w:r>
            <w:r>
              <w:rPr>
                <w:rFonts w:ascii="Arial Narrow" w:eastAsia="Andale Sans UI" w:hAnsi="Arial Narrow"/>
                <w:color w:val="00000A"/>
                <w:kern w:val="2"/>
                <w:sz w:val="20"/>
                <w:szCs w:val="20"/>
                <w:lang w:eastAsia="zh-CN" w:bidi="hi-IN"/>
              </w:rPr>
              <w:t xml:space="preserve"> </w:t>
            </w:r>
            <w:r w:rsidRPr="009535EF">
              <w:rPr>
                <w:rFonts w:ascii="Arial Narrow" w:eastAsia="Andale Sans UI" w:hAnsi="Arial Narrow"/>
                <w:color w:val="FF0000"/>
                <w:kern w:val="2"/>
                <w:sz w:val="20"/>
                <w:szCs w:val="20"/>
                <w:lang w:eastAsia="zh-CN" w:bidi="hi-IN"/>
              </w:rPr>
              <w:t>budynku</w:t>
            </w:r>
            <w:r>
              <w:rPr>
                <w:rFonts w:ascii="Arial Narrow" w:eastAsia="Andale Sans UI" w:hAnsi="Arial Narrow"/>
                <w:color w:val="00000A"/>
                <w:kern w:val="2"/>
                <w:sz w:val="20"/>
                <w:szCs w:val="20"/>
                <w:lang w:eastAsia="zh-CN" w:bidi="hi-IN"/>
              </w:rPr>
              <w:t xml:space="preserve"> </w:t>
            </w:r>
            <w:r w:rsidRPr="00EF17A5">
              <w:rPr>
                <w:rFonts w:ascii="Arial Narrow" w:eastAsia="Andale Sans UI" w:hAnsi="Arial Narrow"/>
                <w:color w:val="00000A"/>
                <w:kern w:val="2"/>
                <w:sz w:val="20"/>
                <w:szCs w:val="20"/>
                <w:lang w:eastAsia="zh-CN" w:bidi="hi-IN"/>
              </w:rPr>
              <w:t>(miejscowość, ulica):</w:t>
            </w:r>
          </w:p>
          <w:p w14:paraId="193B92FA" w14:textId="77777777" w:rsidR="009535EF" w:rsidRPr="00EF17A5" w:rsidRDefault="009535EF" w:rsidP="009535EF">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w:t>
            </w:r>
          </w:p>
          <w:p w14:paraId="70AF68C6" w14:textId="4C3F3B9F" w:rsidR="007B34A6" w:rsidRPr="00EF17A5" w:rsidRDefault="007B34A6" w:rsidP="007B34A6">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Wartość robót branży </w:t>
            </w:r>
            <w:r>
              <w:rPr>
                <w:rFonts w:ascii="Arial Narrow" w:eastAsia="Andale Sans UI" w:hAnsi="Arial Narrow" w:cs="Century Gothic"/>
                <w:kern w:val="2"/>
                <w:sz w:val="20"/>
                <w:szCs w:val="20"/>
                <w:lang w:eastAsia="zh-CN" w:bidi="hi-IN"/>
              </w:rPr>
              <w:t>elektrycznej</w:t>
            </w:r>
          </w:p>
          <w:p w14:paraId="14535CC2" w14:textId="77777777" w:rsidR="007B34A6" w:rsidRDefault="007B34A6" w:rsidP="007B34A6">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zł brutto </w:t>
            </w:r>
          </w:p>
          <w:p w14:paraId="51AAEEC5" w14:textId="51245E27" w:rsidR="007B34A6" w:rsidRPr="00A66619" w:rsidRDefault="007B34A6" w:rsidP="007B34A6">
            <w:pPr>
              <w:widowControl w:val="0"/>
              <w:suppressLineNumbers/>
              <w:suppressAutoHyphens/>
              <w:spacing w:after="0" w:line="240" w:lineRule="auto"/>
              <w:rPr>
                <w:rFonts w:ascii="Arial Narrow" w:hAnsi="Arial Narrow"/>
                <w:b/>
                <w:color w:val="C00000"/>
                <w:sz w:val="18"/>
                <w:szCs w:val="20"/>
                <w:lang w:eastAsia="pl-PL"/>
              </w:rPr>
            </w:pPr>
            <w:r w:rsidRPr="00A66619">
              <w:rPr>
                <w:rFonts w:ascii="Arial Narrow" w:hAnsi="Arial Narrow"/>
                <w:b/>
                <w:color w:val="C00000"/>
                <w:sz w:val="18"/>
                <w:szCs w:val="20"/>
                <w:lang w:eastAsia="pl-PL"/>
              </w:rPr>
              <w:t>*(właściwe zaznaczyć)</w:t>
            </w:r>
          </w:p>
        </w:tc>
        <w:tc>
          <w:tcPr>
            <w:tcW w:w="1842" w:type="dxa"/>
            <w:shd w:val="clear" w:color="auto" w:fill="auto"/>
          </w:tcPr>
          <w:p w14:paraId="44EAE470" w14:textId="1FF276B1"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530267585"/>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Pr>
                <w:rFonts w:ascii="Arial Narrow" w:eastAsia="Andale Sans UI" w:hAnsi="Arial Narrow" w:cs="Century Gothic"/>
                <w:color w:val="00000A"/>
                <w:kern w:val="1"/>
                <w:sz w:val="20"/>
                <w:szCs w:val="20"/>
                <w:lang w:eastAsia="zh-CN" w:bidi="hi-IN"/>
              </w:rPr>
              <w:t>inż.*</w:t>
            </w:r>
          </w:p>
          <w:p w14:paraId="024A745C" w14:textId="317B2F5C"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554034548"/>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Pr>
                <w:rFonts w:ascii="Arial Narrow" w:eastAsia="Andale Sans UI" w:hAnsi="Arial Narrow" w:cs="Century Gothic"/>
                <w:color w:val="00000A"/>
                <w:kern w:val="1"/>
                <w:sz w:val="20"/>
                <w:szCs w:val="20"/>
                <w:lang w:eastAsia="zh-CN" w:bidi="hi-IN"/>
              </w:rPr>
              <w:t>mgr **</w:t>
            </w:r>
          </w:p>
          <w:p w14:paraId="7D5E8E76" w14:textId="60E9E688"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705451695"/>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sidRPr="00EF17A5">
              <w:rPr>
                <w:rFonts w:ascii="Arial Narrow" w:eastAsia="Andale Sans UI" w:hAnsi="Arial Narrow" w:cs="Century Gothic"/>
                <w:color w:val="00000A"/>
                <w:kern w:val="1"/>
                <w:sz w:val="20"/>
                <w:szCs w:val="20"/>
                <w:lang w:eastAsia="zh-CN" w:bidi="hi-IN"/>
              </w:rPr>
              <w:t>dr**</w:t>
            </w:r>
          </w:p>
          <w:p w14:paraId="2F8C490B" w14:textId="41BB4E30"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37493018"/>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sidRPr="00EF17A5">
              <w:rPr>
                <w:rFonts w:ascii="Arial Narrow" w:eastAsia="Andale Sans UI" w:hAnsi="Arial Narrow" w:cs="Century Gothic"/>
                <w:color w:val="00000A"/>
                <w:kern w:val="1"/>
                <w:sz w:val="20"/>
                <w:szCs w:val="20"/>
                <w:lang w:eastAsia="zh-CN" w:bidi="hi-IN"/>
              </w:rPr>
              <w:t>dr. hab.**</w:t>
            </w:r>
          </w:p>
          <w:p w14:paraId="0A429D05" w14:textId="77777777" w:rsidR="00B61905" w:rsidRPr="00605380" w:rsidRDefault="00B61905" w:rsidP="00B61905">
            <w:pPr>
              <w:tabs>
                <w:tab w:val="center" w:pos="752"/>
              </w:tabs>
              <w:snapToGrid w:val="0"/>
              <w:spacing w:after="0"/>
              <w:rPr>
                <w:rFonts w:ascii="Arial Narrow" w:eastAsia="SimSun" w:hAnsi="Arial Narrow" w:cs="Century Gothic"/>
                <w:b/>
                <w:bCs/>
                <w:color w:val="C00000"/>
                <w:sz w:val="18"/>
                <w:szCs w:val="20"/>
              </w:rPr>
            </w:pPr>
            <w:r>
              <w:rPr>
                <w:rFonts w:ascii="Arial Narrow" w:eastAsia="SimSun" w:hAnsi="Arial Narrow" w:cs="Century Gothic"/>
                <w:b/>
                <w:bCs/>
                <w:color w:val="C00000"/>
                <w:sz w:val="18"/>
                <w:szCs w:val="20"/>
              </w:rPr>
              <w:t xml:space="preserve">właściwe </w:t>
            </w:r>
            <w:r w:rsidRPr="00605380">
              <w:rPr>
                <w:rFonts w:ascii="Arial Narrow" w:eastAsia="SimSun" w:hAnsi="Arial Narrow" w:cs="Century Gothic"/>
                <w:b/>
                <w:bCs/>
                <w:color w:val="C00000"/>
                <w:sz w:val="18"/>
                <w:szCs w:val="20"/>
              </w:rPr>
              <w:t>zaznaczyć*</w:t>
            </w:r>
          </w:p>
          <w:p w14:paraId="2596ED29" w14:textId="77777777" w:rsidR="00475D39" w:rsidRPr="00EF17A5" w:rsidRDefault="00475D39" w:rsidP="007F1971">
            <w:pPr>
              <w:widowControl w:val="0"/>
              <w:suppressLineNumbers/>
              <w:suppressAutoHyphens/>
              <w:spacing w:after="0" w:line="360" w:lineRule="auto"/>
              <w:jc w:val="both"/>
              <w:rPr>
                <w:rFonts w:ascii="Arial Narrow" w:eastAsia="Andale Sans UI" w:hAnsi="Arial Narrow" w:cs="Century Gothic"/>
                <w:color w:val="00000A"/>
                <w:kern w:val="1"/>
                <w:sz w:val="20"/>
                <w:szCs w:val="20"/>
                <w:lang w:eastAsia="zh-CN" w:bidi="hi-IN"/>
              </w:rPr>
            </w:pPr>
          </w:p>
        </w:tc>
        <w:tc>
          <w:tcPr>
            <w:tcW w:w="1560" w:type="dxa"/>
            <w:shd w:val="clear" w:color="auto" w:fill="auto"/>
          </w:tcPr>
          <w:p w14:paraId="2A14FF75" w14:textId="77777777" w:rsidR="00475D39" w:rsidRPr="00EF17A5" w:rsidRDefault="00475D39"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029902E0" w14:textId="77777777" w:rsidR="00475D39" w:rsidRPr="00EF17A5" w:rsidRDefault="00475D39"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7B34A6" w:rsidRPr="007F1971" w14:paraId="35196047" w14:textId="77777777" w:rsidTr="00A66619">
        <w:trPr>
          <w:trHeight w:val="15"/>
        </w:trPr>
        <w:tc>
          <w:tcPr>
            <w:tcW w:w="567" w:type="dxa"/>
            <w:shd w:val="clear" w:color="auto" w:fill="auto"/>
          </w:tcPr>
          <w:p w14:paraId="3E0E89E9" w14:textId="59371B7B" w:rsidR="007B34A6" w:rsidRPr="00EF17A5" w:rsidRDefault="007B34A6"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5.</w:t>
            </w:r>
          </w:p>
        </w:tc>
        <w:tc>
          <w:tcPr>
            <w:tcW w:w="1869" w:type="dxa"/>
            <w:shd w:val="clear" w:color="auto" w:fill="auto"/>
          </w:tcPr>
          <w:p w14:paraId="4ECD7823"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4F8C33D6" w14:textId="365541DF" w:rsidR="007B34A6" w:rsidRDefault="007B34A6"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sidRPr="00475D39">
              <w:rPr>
                <w:rFonts w:ascii="Arial Narrow" w:eastAsia="Andale Sans UI" w:hAnsi="Arial Narrow" w:cs="Century Gothic"/>
                <w:b/>
                <w:bCs/>
                <w:color w:val="C00000"/>
                <w:kern w:val="1"/>
                <w:sz w:val="20"/>
                <w:szCs w:val="20"/>
                <w:u w:val="single"/>
                <w:lang w:eastAsia="zh-CN" w:bidi="hi-IN"/>
              </w:rPr>
              <w:t xml:space="preserve">Inspektor robót </w:t>
            </w:r>
            <w:r>
              <w:rPr>
                <w:rFonts w:ascii="Arial Narrow" w:eastAsia="Andale Sans UI" w:hAnsi="Arial Narrow" w:cs="Century Gothic"/>
                <w:b/>
                <w:bCs/>
                <w:color w:val="C00000"/>
                <w:kern w:val="1"/>
                <w:sz w:val="20"/>
                <w:szCs w:val="20"/>
                <w:u w:val="single"/>
                <w:lang w:eastAsia="zh-CN" w:bidi="hi-IN"/>
              </w:rPr>
              <w:t>telekomunikacyjnych</w:t>
            </w:r>
          </w:p>
          <w:p w14:paraId="50AD6731" w14:textId="77777777" w:rsidR="007B34A6" w:rsidRPr="00EF17A5" w:rsidRDefault="007B34A6"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p>
          <w:p w14:paraId="275CA376" w14:textId="77777777" w:rsidR="007B34A6" w:rsidRPr="00EF17A5" w:rsidRDefault="007B34A6" w:rsidP="007B34A6">
            <w:pPr>
              <w:widowControl w:val="0"/>
              <w:suppressLineNumbers/>
              <w:suppressAutoHyphens/>
              <w:spacing w:after="0" w:line="240" w:lineRule="auto"/>
              <w:rPr>
                <w:rFonts w:ascii="Arial Narrow" w:eastAsia="Andale Sans UI" w:hAnsi="Arial Narrow" w:cs="Century Gothic"/>
                <w:b/>
                <w:color w:val="00000A"/>
                <w:kern w:val="1"/>
                <w:sz w:val="20"/>
                <w:szCs w:val="20"/>
                <w:u w:val="single"/>
                <w:lang w:eastAsia="zh-CN" w:bidi="hi-IN"/>
              </w:rPr>
            </w:pPr>
            <w:r w:rsidRPr="00EF17A5">
              <w:rPr>
                <w:rFonts w:ascii="Arial Narrow" w:eastAsia="Andale Sans UI" w:hAnsi="Arial Narrow" w:cs="Century Gothic"/>
                <w:b/>
                <w:color w:val="00000A"/>
                <w:kern w:val="1"/>
                <w:sz w:val="20"/>
                <w:szCs w:val="20"/>
                <w:u w:val="single"/>
                <w:lang w:eastAsia="zh-CN" w:bidi="hi-IN"/>
              </w:rPr>
              <w:t>Kwalifikacje zawodowe:</w:t>
            </w:r>
          </w:p>
          <w:p w14:paraId="27F7A57C" w14:textId="77777777" w:rsidR="007B34A6" w:rsidRPr="00EF17A5" w:rsidRDefault="007B34A6" w:rsidP="007B34A6">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0BCCD481" w14:textId="7669DB1E" w:rsidR="007B34A6" w:rsidRDefault="007B34A6" w:rsidP="007B34A6">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posiadający</w:t>
            </w:r>
            <w:r w:rsidRPr="007B34A6">
              <w:rPr>
                <w:rFonts w:ascii="Arial Narrow" w:eastAsia="Andale Sans UI" w:hAnsi="Arial Narrow" w:cs="Century Gothic"/>
                <w:color w:val="00000A"/>
                <w:kern w:val="1"/>
                <w:sz w:val="20"/>
                <w:szCs w:val="20"/>
                <w:lang w:eastAsia="zh-CN" w:bidi="hi-IN"/>
              </w:rPr>
              <w:t xml:space="preserve"> uprawnienia budowlane do </w:t>
            </w:r>
            <w:r w:rsidRPr="007B34A6">
              <w:rPr>
                <w:rFonts w:ascii="Arial Narrow" w:eastAsia="Andale Sans UI" w:hAnsi="Arial Narrow" w:cs="Century Gothic"/>
                <w:color w:val="00000A"/>
                <w:kern w:val="1"/>
                <w:sz w:val="20"/>
                <w:szCs w:val="20"/>
                <w:lang w:eastAsia="zh-CN" w:bidi="hi-IN"/>
              </w:rPr>
              <w:lastRenderedPageBreak/>
              <w:t xml:space="preserve">kierowania budową lub innymi robotami budowlanymi w specjalności instalacyjnej </w:t>
            </w:r>
            <w:r w:rsidRPr="007B34A6">
              <w:rPr>
                <w:rFonts w:ascii="Arial Narrow" w:eastAsia="Andale Sans UI" w:hAnsi="Arial Narrow" w:cs="Century Gothic"/>
                <w:b/>
                <w:color w:val="00000A"/>
                <w:kern w:val="1"/>
                <w:sz w:val="20"/>
                <w:szCs w:val="20"/>
                <w:lang w:eastAsia="zh-CN" w:bidi="hi-IN"/>
              </w:rPr>
              <w:t>w zakresie sieci, instalacji i urządzeń telekomunikacyjnych bez ograniczeń</w:t>
            </w:r>
            <w:r w:rsidRPr="007B34A6">
              <w:rPr>
                <w:rFonts w:ascii="Arial Narrow" w:eastAsia="Andale Sans UI" w:hAnsi="Arial Narrow" w:cs="Century Gothic"/>
                <w:color w:val="00000A"/>
                <w:kern w:val="1"/>
                <w:sz w:val="20"/>
                <w:szCs w:val="20"/>
                <w:lang w:eastAsia="zh-CN" w:bidi="hi-IN"/>
              </w:rPr>
              <w:t>, bądź też odpowiadające im uprawnienia budowlane wydane na podstawie wcześniej obowiązujących przepisów umożliwiające wykonywanie funkcji kierownika budowy w zakresie objętym dokumentacją projektową lub inspektora nadzoru w zakresie objętym przedmiotem zamówienia;</w:t>
            </w:r>
          </w:p>
          <w:p w14:paraId="5E070580" w14:textId="77777777" w:rsidR="007B34A6" w:rsidRDefault="007B34A6" w:rsidP="007B34A6">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6CA8ED41" w14:textId="4C010419"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27A2BB2B"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nr uprawnień budowlanych</w:t>
            </w:r>
          </w:p>
          <w:p w14:paraId="28F33178"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14BDA210"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data wydania uprawnień</w:t>
            </w:r>
          </w:p>
          <w:p w14:paraId="49FEEEA4"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5415F792"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organ wydający uprawnienia</w:t>
            </w:r>
          </w:p>
          <w:p w14:paraId="69C78EC1" w14:textId="77777777" w:rsidR="007B34A6" w:rsidRPr="00EF17A5" w:rsidRDefault="007B34A6" w:rsidP="007B34A6">
            <w:pPr>
              <w:spacing w:after="0"/>
              <w:rPr>
                <w:rFonts w:ascii="Arial Narrow" w:eastAsia="SimSun" w:hAnsi="Arial Narrow"/>
                <w:sz w:val="20"/>
                <w:szCs w:val="20"/>
              </w:rPr>
            </w:pPr>
          </w:p>
          <w:p w14:paraId="27BC5F7A" w14:textId="77777777" w:rsidR="007B34A6" w:rsidRDefault="007B34A6" w:rsidP="007B34A6">
            <w:pPr>
              <w:rPr>
                <w:rFonts w:ascii="Arial Narrow" w:eastAsia="SimSun" w:hAnsi="Arial Narrow"/>
                <w:b/>
                <w:color w:val="000000" w:themeColor="text1"/>
                <w:sz w:val="20"/>
                <w:szCs w:val="20"/>
                <w:u w:val="single"/>
              </w:rPr>
            </w:pPr>
            <w:r w:rsidRPr="00EF17A5">
              <w:rPr>
                <w:rFonts w:ascii="Arial Narrow" w:eastAsia="SimSun" w:hAnsi="Arial Narrow"/>
                <w:b/>
                <w:color w:val="000000" w:themeColor="text1"/>
                <w:sz w:val="20"/>
                <w:szCs w:val="20"/>
                <w:u w:val="single"/>
              </w:rPr>
              <w:t>Doświadczenie zawodowe</w:t>
            </w:r>
            <w:r>
              <w:rPr>
                <w:rFonts w:ascii="Arial Narrow" w:eastAsia="SimSun" w:hAnsi="Arial Narrow"/>
                <w:b/>
                <w:color w:val="000000" w:themeColor="text1"/>
                <w:sz w:val="20"/>
                <w:szCs w:val="20"/>
                <w:u w:val="single"/>
              </w:rPr>
              <w:t xml:space="preserve"> przy realizacji inwestycji jako: </w:t>
            </w:r>
          </w:p>
          <w:p w14:paraId="00A78B3D" w14:textId="574437F2" w:rsidR="007B34A6" w:rsidRPr="00B93702" w:rsidRDefault="00831AFC" w:rsidP="007B34A6">
            <w:pPr>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877400647"/>
                <w14:checkbox>
                  <w14:checked w14:val="0"/>
                  <w14:checkedState w14:val="2612" w14:font="MS Gothic"/>
                  <w14:uncheckedState w14:val="2610" w14:font="MS Gothic"/>
                </w14:checkbox>
              </w:sdtPr>
              <w:sdtEndPr/>
              <w:sdtContent>
                <w:r w:rsidR="007B34A6">
                  <w:rPr>
                    <w:rFonts w:ascii="MS Gothic" w:eastAsia="MS Gothic" w:hAnsi="MS Gothic" w:hint="eastAsia"/>
                    <w:color w:val="000000" w:themeColor="text1"/>
                    <w:sz w:val="20"/>
                    <w:szCs w:val="20"/>
                  </w:rPr>
                  <w:t>☐</w:t>
                </w:r>
              </w:sdtContent>
            </w:sdt>
            <w:r w:rsidR="00B61905">
              <w:rPr>
                <w:rFonts w:ascii="Arial Narrow" w:eastAsia="SimSun" w:hAnsi="Arial Narrow"/>
                <w:color w:val="000000" w:themeColor="text1"/>
                <w:sz w:val="20"/>
                <w:szCs w:val="20"/>
              </w:rPr>
              <w:t>Inspektor n</w:t>
            </w:r>
            <w:r w:rsidR="007B34A6">
              <w:rPr>
                <w:rFonts w:ascii="Arial Narrow" w:eastAsia="SimSun" w:hAnsi="Arial Narrow"/>
                <w:color w:val="000000" w:themeColor="text1"/>
                <w:sz w:val="20"/>
                <w:szCs w:val="20"/>
              </w:rPr>
              <w:t>adzoru*</w:t>
            </w:r>
          </w:p>
          <w:p w14:paraId="36955450" w14:textId="3F757F38" w:rsidR="007B34A6" w:rsidRDefault="00831AFC" w:rsidP="007B34A6">
            <w:pPr>
              <w:tabs>
                <w:tab w:val="left" w:pos="590"/>
              </w:tabs>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1018663086"/>
                <w14:checkbox>
                  <w14:checked w14:val="0"/>
                  <w14:checkedState w14:val="2612" w14:font="MS Gothic"/>
                  <w14:uncheckedState w14:val="2610" w14:font="MS Gothic"/>
                </w14:checkbox>
              </w:sdtPr>
              <w:sdtEndPr/>
              <w:sdtContent>
                <w:r w:rsidR="007B34A6">
                  <w:rPr>
                    <w:rFonts w:ascii="MS Gothic" w:eastAsia="MS Gothic" w:hAnsi="MS Gothic" w:hint="eastAsia"/>
                    <w:color w:val="000000" w:themeColor="text1"/>
                    <w:sz w:val="20"/>
                    <w:szCs w:val="20"/>
                  </w:rPr>
                  <w:t>☐</w:t>
                </w:r>
              </w:sdtContent>
            </w:sdt>
            <w:r w:rsidR="007B34A6">
              <w:rPr>
                <w:rFonts w:ascii="Arial Narrow" w:eastAsia="SimSun" w:hAnsi="Arial Narrow"/>
                <w:color w:val="000000" w:themeColor="text1"/>
                <w:sz w:val="20"/>
                <w:szCs w:val="20"/>
              </w:rPr>
              <w:t>Kierownik robót</w:t>
            </w:r>
            <w:r w:rsidR="0003529C">
              <w:rPr>
                <w:rFonts w:ascii="Arial Narrow" w:eastAsia="SimSun" w:hAnsi="Arial Narrow"/>
                <w:color w:val="000000" w:themeColor="text1"/>
                <w:sz w:val="20"/>
                <w:szCs w:val="20"/>
              </w:rPr>
              <w:t xml:space="preserve"> </w:t>
            </w:r>
            <w:r w:rsidR="0003529C" w:rsidRPr="0003529C">
              <w:rPr>
                <w:rFonts w:ascii="Arial Narrow" w:eastAsia="SimSun" w:hAnsi="Arial Narrow"/>
                <w:color w:val="FF0000"/>
                <w:sz w:val="20"/>
                <w:szCs w:val="20"/>
              </w:rPr>
              <w:t>danej branży</w:t>
            </w:r>
            <w:r w:rsidR="007B34A6">
              <w:rPr>
                <w:rFonts w:ascii="Arial Narrow" w:eastAsia="SimSun" w:hAnsi="Arial Narrow"/>
                <w:color w:val="000000" w:themeColor="text1"/>
                <w:sz w:val="20"/>
                <w:szCs w:val="20"/>
              </w:rPr>
              <w:t>*</w:t>
            </w:r>
          </w:p>
          <w:p w14:paraId="05DAE39F" w14:textId="77777777" w:rsidR="0003529C" w:rsidRPr="009535EF" w:rsidRDefault="00831AFC" w:rsidP="0003529C">
            <w:pPr>
              <w:spacing w:after="0"/>
              <w:rPr>
                <w:rFonts w:ascii="Arial Narrow" w:eastAsia="SimSun" w:hAnsi="Arial Narrow"/>
                <w:color w:val="FF0000"/>
                <w:sz w:val="20"/>
                <w:szCs w:val="20"/>
              </w:rPr>
            </w:pPr>
            <w:sdt>
              <w:sdtPr>
                <w:rPr>
                  <w:rFonts w:ascii="Arial Narrow" w:eastAsia="SimSun" w:hAnsi="Arial Narrow"/>
                  <w:color w:val="FF0000"/>
                  <w:sz w:val="20"/>
                  <w:szCs w:val="20"/>
                </w:rPr>
                <w:id w:val="-1186359426"/>
                <w14:checkbox>
                  <w14:checked w14:val="0"/>
                  <w14:checkedState w14:val="2612" w14:font="MS Gothic"/>
                  <w14:uncheckedState w14:val="2610" w14:font="MS Gothic"/>
                </w14:checkbox>
              </w:sdtPr>
              <w:sdtEndPr/>
              <w:sdtContent>
                <w:r w:rsidR="0003529C" w:rsidRPr="009535EF">
                  <w:rPr>
                    <w:rFonts w:ascii="MS Gothic" w:eastAsia="MS Gothic" w:hAnsi="MS Gothic" w:hint="eastAsia"/>
                    <w:color w:val="FF0000"/>
                    <w:sz w:val="20"/>
                    <w:szCs w:val="20"/>
                  </w:rPr>
                  <w:t>☐</w:t>
                </w:r>
              </w:sdtContent>
            </w:sdt>
            <w:r w:rsidR="0003529C" w:rsidRPr="009535EF">
              <w:rPr>
                <w:rFonts w:ascii="Arial Narrow" w:eastAsia="SimSun" w:hAnsi="Arial Narrow"/>
                <w:color w:val="FF0000"/>
                <w:sz w:val="20"/>
                <w:szCs w:val="20"/>
              </w:rPr>
              <w:t>Kierownik budowy*</w:t>
            </w:r>
          </w:p>
          <w:p w14:paraId="199E4CE1" w14:textId="77777777" w:rsidR="0003529C" w:rsidRPr="007B34A6" w:rsidRDefault="0003529C" w:rsidP="007B34A6">
            <w:pPr>
              <w:tabs>
                <w:tab w:val="left" w:pos="590"/>
              </w:tabs>
              <w:spacing w:after="0"/>
              <w:rPr>
                <w:rFonts w:ascii="Arial Narrow" w:eastAsia="SimSun" w:hAnsi="Arial Narrow"/>
                <w:color w:val="000000" w:themeColor="text1"/>
                <w:sz w:val="20"/>
                <w:szCs w:val="20"/>
              </w:rPr>
            </w:pPr>
          </w:p>
          <w:p w14:paraId="19D060E6" w14:textId="77777777" w:rsidR="007B34A6" w:rsidRPr="007F6A3E" w:rsidRDefault="007B34A6" w:rsidP="007B34A6">
            <w:pPr>
              <w:tabs>
                <w:tab w:val="center" w:pos="752"/>
              </w:tabs>
              <w:snapToGrid w:val="0"/>
              <w:spacing w:after="0"/>
              <w:rPr>
                <w:rFonts w:ascii="Arial Narrow" w:eastAsia="SimSun" w:hAnsi="Arial Narrow" w:cs="Century Gothic"/>
                <w:bCs/>
                <w:sz w:val="18"/>
                <w:szCs w:val="20"/>
              </w:rPr>
            </w:pPr>
          </w:p>
          <w:p w14:paraId="6A2222B5" w14:textId="77777777" w:rsidR="007B34A6" w:rsidRPr="00B93702" w:rsidRDefault="007B34A6" w:rsidP="007B34A6">
            <w:pPr>
              <w:rPr>
                <w:rFonts w:ascii="Arial Narrow" w:eastAsia="SimSun" w:hAnsi="Arial Narrow"/>
                <w:b/>
                <w:color w:val="000000" w:themeColor="text1"/>
                <w:sz w:val="20"/>
                <w:szCs w:val="20"/>
                <w:u w:val="single"/>
                <w:lang w:val="x-none"/>
              </w:rPr>
            </w:pPr>
            <w:r>
              <w:rPr>
                <w:rFonts w:ascii="Arial Narrow" w:eastAsia="SimSun" w:hAnsi="Arial Narrow"/>
                <w:b/>
                <w:color w:val="000000" w:themeColor="text1"/>
                <w:sz w:val="20"/>
                <w:szCs w:val="20"/>
                <w:u w:val="single"/>
              </w:rPr>
              <w:t xml:space="preserve">funkcja pełniona </w:t>
            </w:r>
            <w:r w:rsidRPr="00B93702">
              <w:rPr>
                <w:rFonts w:ascii="Arial Narrow" w:eastAsia="SimSun" w:hAnsi="Arial Narrow"/>
                <w:b/>
                <w:color w:val="000000" w:themeColor="text1"/>
                <w:sz w:val="20"/>
                <w:szCs w:val="20"/>
                <w:u w:val="single"/>
                <w:lang w:val="x-none"/>
              </w:rPr>
              <w:t>przez okres ciągły co najmniej 12 miesięcy</w:t>
            </w:r>
            <w:r w:rsidRPr="00EF17A5">
              <w:rPr>
                <w:rFonts w:ascii="Arial Narrow" w:eastAsia="SimSun" w:hAnsi="Arial Narrow"/>
                <w:b/>
                <w:color w:val="000000" w:themeColor="text1"/>
                <w:sz w:val="20"/>
                <w:szCs w:val="20"/>
                <w:u w:val="single"/>
              </w:rPr>
              <w:t>:</w:t>
            </w:r>
          </w:p>
          <w:p w14:paraId="3A9A5AB6"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Data rozpoczęcia</w:t>
            </w:r>
            <w:r>
              <w:rPr>
                <w:rFonts w:ascii="Arial Narrow" w:hAnsi="Arial Narrow"/>
                <w:sz w:val="20"/>
                <w:szCs w:val="20"/>
                <w:lang w:eastAsia="pl-PL"/>
              </w:rPr>
              <w:t xml:space="preserve"> pełnienia funkcji</w:t>
            </w:r>
            <w:r w:rsidRPr="00EF17A5">
              <w:rPr>
                <w:rFonts w:ascii="Arial Narrow" w:hAnsi="Arial Narrow"/>
                <w:sz w:val="20"/>
                <w:szCs w:val="20"/>
                <w:lang w:eastAsia="pl-PL"/>
              </w:rPr>
              <w:t>:</w:t>
            </w:r>
          </w:p>
          <w:p w14:paraId="4E96D39B"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                                     Data zakończenia</w:t>
            </w:r>
            <w:r>
              <w:rPr>
                <w:rFonts w:ascii="Arial Narrow" w:hAnsi="Arial Narrow"/>
                <w:sz w:val="20"/>
                <w:szCs w:val="20"/>
                <w:lang w:eastAsia="pl-PL"/>
              </w:rPr>
              <w:t xml:space="preserve"> pełnienia funkcji </w:t>
            </w:r>
            <w:r w:rsidRPr="00EF17A5">
              <w:rPr>
                <w:rFonts w:ascii="Arial Narrow" w:hAnsi="Arial Narrow"/>
                <w:sz w:val="20"/>
                <w:szCs w:val="20"/>
                <w:lang w:eastAsia="pl-PL"/>
              </w:rPr>
              <w:t>:</w:t>
            </w:r>
          </w:p>
          <w:p w14:paraId="0B40B2D6" w14:textId="77777777" w:rsidR="007B34A6" w:rsidRPr="00605380" w:rsidRDefault="007B34A6" w:rsidP="007B34A6">
            <w:pPr>
              <w:widowControl w:val="0"/>
              <w:suppressLineNumbers/>
              <w:suppressAutoHyphens/>
              <w:spacing w:after="0" w:line="240" w:lineRule="auto"/>
              <w:rPr>
                <w:rFonts w:ascii="Arial Narrow" w:eastAsia="Andale Sans UI" w:hAnsi="Arial Narrow" w:cs="Times New Roman"/>
                <w:b/>
                <w:color w:val="00000A"/>
                <w:kern w:val="1"/>
                <w:sz w:val="20"/>
                <w:szCs w:val="20"/>
                <w:lang w:eastAsia="zh-CN" w:bidi="hi-IN"/>
              </w:rPr>
            </w:pPr>
            <w:r w:rsidRPr="00605380">
              <w:rPr>
                <w:rFonts w:ascii="Arial Narrow" w:eastAsia="Andale Sans UI" w:hAnsi="Arial Narrow" w:cs="Times New Roman"/>
                <w:b/>
                <w:color w:val="00000A"/>
                <w:kern w:val="1"/>
                <w:sz w:val="20"/>
                <w:szCs w:val="20"/>
                <w:lang w:eastAsia="zh-CN" w:bidi="hi-IN"/>
              </w:rPr>
              <w:t>……………………………………….</w:t>
            </w:r>
          </w:p>
          <w:p w14:paraId="4C1960D5"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Nazwa zadania:</w:t>
            </w:r>
          </w:p>
          <w:p w14:paraId="04A4A1DA"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3AE1CCD6"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Nazwa Zamawiającego:</w:t>
            </w:r>
          </w:p>
          <w:p w14:paraId="037C00C4"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514924D6" w14:textId="77777777" w:rsidR="0003529C" w:rsidRPr="00EF17A5" w:rsidRDefault="0003529C" w:rsidP="0003529C">
            <w:pPr>
              <w:spacing w:line="276" w:lineRule="auto"/>
              <w:rPr>
                <w:rFonts w:ascii="Arial Narrow" w:hAnsi="Arial Narrow"/>
                <w:sz w:val="20"/>
                <w:szCs w:val="20"/>
                <w:lang w:eastAsia="pl-PL"/>
              </w:rPr>
            </w:pPr>
            <w:r w:rsidRPr="00EF17A5">
              <w:rPr>
                <w:rFonts w:ascii="Arial Narrow" w:hAnsi="Arial Narrow"/>
                <w:sz w:val="20"/>
                <w:szCs w:val="20"/>
                <w:lang w:eastAsia="pl-PL"/>
              </w:rPr>
              <w:t>Roboty budowlane polegające na:</w:t>
            </w:r>
          </w:p>
          <w:p w14:paraId="7E1707AC" w14:textId="77777777" w:rsidR="0003529C" w:rsidRPr="00EF17A5" w:rsidRDefault="00831AFC" w:rsidP="0003529C">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2071911057"/>
                <w14:checkbox>
                  <w14:checked w14:val="0"/>
                  <w14:checkedState w14:val="2612" w14:font="MS Gothic"/>
                  <w14:uncheckedState w14:val="2610" w14:font="MS Gothic"/>
                </w14:checkbox>
              </w:sdtPr>
              <w:sdtEndPr/>
              <w:sdtContent>
                <w:r w:rsidR="0003529C" w:rsidRPr="00EF17A5">
                  <w:rPr>
                    <w:rFonts w:ascii="Segoe UI Symbol" w:eastAsia="Andale Sans UI" w:hAnsi="Segoe UI Symbol" w:cs="Segoe UI Symbol"/>
                    <w:b/>
                    <w:bCs/>
                    <w:kern w:val="2"/>
                    <w:sz w:val="20"/>
                    <w:szCs w:val="20"/>
                    <w:lang w:eastAsia="zh-CN" w:bidi="hi-IN"/>
                  </w:rPr>
                  <w:t>☐</w:t>
                </w:r>
              </w:sdtContent>
            </w:sdt>
            <w:r w:rsidR="0003529C" w:rsidRPr="00EF17A5">
              <w:rPr>
                <w:rFonts w:ascii="Arial Narrow" w:eastAsia="Andale Sans UI" w:hAnsi="Arial Narrow" w:cs="Century Gothic"/>
                <w:b/>
                <w:bCs/>
                <w:kern w:val="2"/>
                <w:sz w:val="20"/>
                <w:szCs w:val="20"/>
                <w:lang w:eastAsia="zh-CN" w:bidi="hi-IN"/>
              </w:rPr>
              <w:t xml:space="preserve"> budowie </w:t>
            </w:r>
            <w:r w:rsidR="0003529C" w:rsidRPr="009535EF">
              <w:rPr>
                <w:rFonts w:ascii="Arial Narrow" w:eastAsia="Andale Sans UI" w:hAnsi="Arial Narrow" w:cs="Century Gothic"/>
                <w:b/>
                <w:bCs/>
                <w:strike/>
                <w:color w:val="FF0000"/>
                <w:kern w:val="2"/>
                <w:sz w:val="20"/>
                <w:szCs w:val="20"/>
                <w:lang w:eastAsia="zh-CN" w:bidi="hi-IN"/>
              </w:rPr>
              <w:t>obiektu</w:t>
            </w:r>
            <w:r w:rsidR="0003529C">
              <w:rPr>
                <w:rFonts w:ascii="Arial Narrow" w:eastAsia="Andale Sans UI" w:hAnsi="Arial Narrow" w:cs="Century Gothic"/>
                <w:b/>
                <w:bCs/>
                <w:kern w:val="2"/>
                <w:sz w:val="20"/>
                <w:szCs w:val="20"/>
                <w:lang w:eastAsia="zh-CN" w:bidi="hi-IN"/>
              </w:rPr>
              <w:t xml:space="preserve"> </w:t>
            </w:r>
            <w:r w:rsidR="0003529C" w:rsidRPr="009535EF">
              <w:rPr>
                <w:rFonts w:ascii="Arial Narrow" w:eastAsia="Andale Sans UI" w:hAnsi="Arial Narrow" w:cs="Century Gothic"/>
                <w:b/>
                <w:bCs/>
                <w:color w:val="FF0000"/>
                <w:kern w:val="2"/>
                <w:sz w:val="20"/>
                <w:szCs w:val="20"/>
                <w:lang w:eastAsia="zh-CN" w:bidi="hi-IN"/>
              </w:rPr>
              <w:t>budynku</w:t>
            </w:r>
            <w:r w:rsidR="0003529C">
              <w:rPr>
                <w:rFonts w:ascii="Arial Narrow" w:eastAsia="Andale Sans UI" w:hAnsi="Arial Narrow" w:cs="Century Gothic"/>
                <w:b/>
                <w:bCs/>
                <w:kern w:val="2"/>
                <w:sz w:val="20"/>
                <w:szCs w:val="20"/>
                <w:lang w:eastAsia="zh-CN" w:bidi="hi-IN"/>
              </w:rPr>
              <w:t xml:space="preserve"> </w:t>
            </w:r>
            <w:r w:rsidR="0003529C" w:rsidRPr="00EF17A5">
              <w:rPr>
                <w:rFonts w:ascii="Arial Narrow" w:eastAsia="Andale Sans UI" w:hAnsi="Arial Narrow" w:cs="Century Gothic"/>
                <w:b/>
                <w:bCs/>
                <w:kern w:val="2"/>
                <w:sz w:val="20"/>
                <w:szCs w:val="20"/>
                <w:lang w:eastAsia="zh-CN" w:bidi="hi-IN"/>
              </w:rPr>
              <w:t>*</w:t>
            </w:r>
          </w:p>
          <w:p w14:paraId="548E3AD5" w14:textId="77777777" w:rsidR="0003529C" w:rsidRPr="00EF17A5" w:rsidRDefault="00831AFC" w:rsidP="0003529C">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1446424314"/>
                <w14:checkbox>
                  <w14:checked w14:val="0"/>
                  <w14:checkedState w14:val="2612" w14:font="MS Gothic"/>
                  <w14:uncheckedState w14:val="2610" w14:font="MS Gothic"/>
                </w14:checkbox>
              </w:sdtPr>
              <w:sdtEndPr/>
              <w:sdtContent>
                <w:r w:rsidR="0003529C" w:rsidRPr="00EF17A5">
                  <w:rPr>
                    <w:rFonts w:ascii="Segoe UI Symbol" w:eastAsia="Andale Sans UI" w:hAnsi="Segoe UI Symbol" w:cs="Segoe UI Symbol"/>
                    <w:b/>
                    <w:bCs/>
                    <w:kern w:val="2"/>
                    <w:sz w:val="20"/>
                    <w:szCs w:val="20"/>
                    <w:lang w:eastAsia="zh-CN" w:bidi="hi-IN"/>
                  </w:rPr>
                  <w:t>☐</w:t>
                </w:r>
              </w:sdtContent>
            </w:sdt>
            <w:r w:rsidR="0003529C" w:rsidRPr="00EF17A5">
              <w:rPr>
                <w:rFonts w:ascii="Arial Narrow" w:eastAsia="Andale Sans UI" w:hAnsi="Arial Narrow" w:cs="Century Gothic"/>
                <w:b/>
                <w:bCs/>
                <w:kern w:val="2"/>
                <w:sz w:val="20"/>
                <w:szCs w:val="20"/>
                <w:lang w:eastAsia="zh-CN" w:bidi="hi-IN"/>
              </w:rPr>
              <w:t xml:space="preserve"> rozbudowie </w:t>
            </w:r>
            <w:r w:rsidR="0003529C" w:rsidRPr="009535EF">
              <w:rPr>
                <w:rFonts w:ascii="Arial Narrow" w:eastAsia="Andale Sans UI" w:hAnsi="Arial Narrow" w:cs="Century Gothic"/>
                <w:b/>
                <w:bCs/>
                <w:strike/>
                <w:color w:val="FF0000"/>
                <w:kern w:val="2"/>
                <w:sz w:val="20"/>
                <w:szCs w:val="20"/>
                <w:lang w:eastAsia="zh-CN" w:bidi="hi-IN"/>
              </w:rPr>
              <w:t>obiektu</w:t>
            </w:r>
            <w:r w:rsidR="0003529C">
              <w:rPr>
                <w:rFonts w:ascii="Arial Narrow" w:eastAsia="Andale Sans UI" w:hAnsi="Arial Narrow" w:cs="Century Gothic"/>
                <w:b/>
                <w:bCs/>
                <w:kern w:val="2"/>
                <w:sz w:val="20"/>
                <w:szCs w:val="20"/>
                <w:lang w:eastAsia="zh-CN" w:bidi="hi-IN"/>
              </w:rPr>
              <w:t xml:space="preserve"> </w:t>
            </w:r>
            <w:r w:rsidR="0003529C" w:rsidRPr="009535EF">
              <w:rPr>
                <w:rFonts w:ascii="Arial Narrow" w:eastAsia="Andale Sans UI" w:hAnsi="Arial Narrow" w:cs="Century Gothic"/>
                <w:b/>
                <w:bCs/>
                <w:color w:val="FF0000"/>
                <w:kern w:val="2"/>
                <w:sz w:val="20"/>
                <w:szCs w:val="20"/>
                <w:lang w:eastAsia="zh-CN" w:bidi="hi-IN"/>
              </w:rPr>
              <w:t>budynku</w:t>
            </w:r>
            <w:r w:rsidR="0003529C">
              <w:rPr>
                <w:rFonts w:ascii="Arial Narrow" w:eastAsia="Andale Sans UI" w:hAnsi="Arial Narrow" w:cs="Century Gothic"/>
                <w:b/>
                <w:bCs/>
                <w:kern w:val="2"/>
                <w:sz w:val="20"/>
                <w:szCs w:val="20"/>
                <w:lang w:eastAsia="zh-CN" w:bidi="hi-IN"/>
              </w:rPr>
              <w:t xml:space="preserve"> </w:t>
            </w:r>
            <w:r w:rsidR="0003529C" w:rsidRPr="00EF17A5">
              <w:rPr>
                <w:rFonts w:ascii="Arial Narrow" w:eastAsia="Andale Sans UI" w:hAnsi="Arial Narrow" w:cs="Century Gothic"/>
                <w:b/>
                <w:bCs/>
                <w:kern w:val="2"/>
                <w:sz w:val="20"/>
                <w:szCs w:val="20"/>
                <w:lang w:eastAsia="zh-CN" w:bidi="hi-IN"/>
              </w:rPr>
              <w:t>*</w:t>
            </w:r>
          </w:p>
          <w:p w14:paraId="6F73E633" w14:textId="77777777" w:rsidR="0003529C" w:rsidRDefault="00831AFC" w:rsidP="0003529C">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451523643"/>
                <w14:checkbox>
                  <w14:checked w14:val="0"/>
                  <w14:checkedState w14:val="2612" w14:font="MS Gothic"/>
                  <w14:uncheckedState w14:val="2610" w14:font="MS Gothic"/>
                </w14:checkbox>
              </w:sdtPr>
              <w:sdtEndPr/>
              <w:sdtContent>
                <w:r w:rsidR="0003529C" w:rsidRPr="00EF17A5">
                  <w:rPr>
                    <w:rFonts w:ascii="Segoe UI Symbol" w:eastAsia="Andale Sans UI" w:hAnsi="Segoe UI Symbol" w:cs="Segoe UI Symbol"/>
                    <w:b/>
                    <w:bCs/>
                    <w:kern w:val="2"/>
                    <w:sz w:val="20"/>
                    <w:szCs w:val="20"/>
                    <w:lang w:eastAsia="zh-CN" w:bidi="hi-IN"/>
                  </w:rPr>
                  <w:t>☐</w:t>
                </w:r>
              </w:sdtContent>
            </w:sdt>
            <w:r w:rsidR="0003529C" w:rsidRPr="00EF17A5">
              <w:rPr>
                <w:rFonts w:ascii="Arial Narrow" w:eastAsia="Andale Sans UI" w:hAnsi="Arial Narrow" w:cs="Century Gothic"/>
                <w:b/>
                <w:bCs/>
                <w:kern w:val="2"/>
                <w:sz w:val="20"/>
                <w:szCs w:val="20"/>
                <w:lang w:eastAsia="zh-CN" w:bidi="hi-IN"/>
              </w:rPr>
              <w:t xml:space="preserve"> przebudowie </w:t>
            </w:r>
            <w:r w:rsidR="0003529C" w:rsidRPr="009535EF">
              <w:rPr>
                <w:rFonts w:ascii="Arial Narrow" w:eastAsia="Andale Sans UI" w:hAnsi="Arial Narrow" w:cs="Century Gothic"/>
                <w:b/>
                <w:bCs/>
                <w:strike/>
                <w:color w:val="FF0000"/>
                <w:kern w:val="2"/>
                <w:sz w:val="20"/>
                <w:szCs w:val="20"/>
                <w:lang w:eastAsia="zh-CN" w:bidi="hi-IN"/>
              </w:rPr>
              <w:t>obiektu</w:t>
            </w:r>
            <w:r w:rsidR="0003529C">
              <w:rPr>
                <w:rFonts w:ascii="Arial Narrow" w:eastAsia="Andale Sans UI" w:hAnsi="Arial Narrow" w:cs="Century Gothic"/>
                <w:b/>
                <w:bCs/>
                <w:kern w:val="2"/>
                <w:sz w:val="20"/>
                <w:szCs w:val="20"/>
                <w:lang w:eastAsia="zh-CN" w:bidi="hi-IN"/>
              </w:rPr>
              <w:t xml:space="preserve"> </w:t>
            </w:r>
            <w:r w:rsidR="0003529C" w:rsidRPr="009535EF">
              <w:rPr>
                <w:rFonts w:ascii="Arial Narrow" w:eastAsia="Andale Sans UI" w:hAnsi="Arial Narrow" w:cs="Century Gothic"/>
                <w:b/>
                <w:bCs/>
                <w:color w:val="FF0000"/>
                <w:kern w:val="2"/>
                <w:sz w:val="20"/>
                <w:szCs w:val="20"/>
                <w:lang w:eastAsia="zh-CN" w:bidi="hi-IN"/>
              </w:rPr>
              <w:t>budynku</w:t>
            </w:r>
            <w:r w:rsidR="0003529C">
              <w:rPr>
                <w:rFonts w:ascii="Arial Narrow" w:eastAsia="Andale Sans UI" w:hAnsi="Arial Narrow" w:cs="Century Gothic"/>
                <w:b/>
                <w:bCs/>
                <w:kern w:val="2"/>
                <w:sz w:val="20"/>
                <w:szCs w:val="20"/>
                <w:lang w:eastAsia="zh-CN" w:bidi="hi-IN"/>
              </w:rPr>
              <w:t xml:space="preserve"> *</w:t>
            </w:r>
          </w:p>
          <w:p w14:paraId="4C533726" w14:textId="77777777" w:rsidR="0003529C" w:rsidRPr="00EF17A5" w:rsidRDefault="0003529C" w:rsidP="0003529C">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p>
          <w:p w14:paraId="2F779A20" w14:textId="77777777" w:rsidR="0003529C" w:rsidRPr="00EF17A5" w:rsidRDefault="0003529C" w:rsidP="0003529C">
            <w:pPr>
              <w:widowControl w:val="0"/>
              <w:suppressLineNumbers/>
              <w:suppressAutoHyphens/>
              <w:spacing w:line="276" w:lineRule="auto"/>
              <w:rPr>
                <w:rFonts w:ascii="Arial Narrow" w:eastAsia="Andale Sans UI" w:hAnsi="Arial Narrow" w:cs="Century Gothic"/>
                <w:bCs/>
                <w:kern w:val="2"/>
                <w:sz w:val="20"/>
                <w:szCs w:val="20"/>
                <w:lang w:eastAsia="zh-CN" w:bidi="hi-IN"/>
              </w:rPr>
            </w:pPr>
            <w:r w:rsidRPr="00EF17A5">
              <w:rPr>
                <w:rFonts w:ascii="Arial Narrow" w:eastAsia="Andale Sans UI" w:hAnsi="Arial Narrow" w:cs="Century Gothic"/>
                <w:bCs/>
                <w:kern w:val="2"/>
                <w:sz w:val="20"/>
                <w:szCs w:val="20"/>
                <w:lang w:eastAsia="zh-CN" w:bidi="hi-IN"/>
              </w:rPr>
              <w:t xml:space="preserve">(nazwa </w:t>
            </w:r>
            <w:r w:rsidRPr="009535EF">
              <w:rPr>
                <w:rFonts w:ascii="Arial Narrow" w:eastAsia="Andale Sans UI" w:hAnsi="Arial Narrow" w:cs="Century Gothic"/>
                <w:bCs/>
                <w:strike/>
                <w:color w:val="FF0000"/>
                <w:kern w:val="2"/>
                <w:sz w:val="20"/>
                <w:szCs w:val="20"/>
                <w:lang w:eastAsia="zh-CN" w:bidi="hi-IN"/>
              </w:rPr>
              <w:t>obiektu kubaturowego</w:t>
            </w:r>
            <w:r w:rsidRPr="009535EF">
              <w:rPr>
                <w:rFonts w:ascii="Arial Narrow" w:eastAsia="Andale Sans UI" w:hAnsi="Arial Narrow" w:cs="Century Gothic"/>
                <w:bCs/>
                <w:color w:val="FF0000"/>
                <w:kern w:val="2"/>
                <w:sz w:val="20"/>
                <w:szCs w:val="20"/>
                <w:lang w:eastAsia="zh-CN" w:bidi="hi-IN"/>
              </w:rPr>
              <w:t xml:space="preserve"> budynku</w:t>
            </w:r>
            <w:r>
              <w:rPr>
                <w:rFonts w:ascii="Arial Narrow" w:eastAsia="Andale Sans UI" w:hAnsi="Arial Narrow" w:cs="Century Gothic"/>
                <w:bCs/>
                <w:kern w:val="2"/>
                <w:sz w:val="20"/>
                <w:szCs w:val="20"/>
                <w:lang w:eastAsia="zh-CN" w:bidi="hi-IN"/>
              </w:rPr>
              <w:t>)*</w:t>
            </w:r>
          </w:p>
          <w:p w14:paraId="1A6097FE" w14:textId="77777777" w:rsidR="0003529C" w:rsidRPr="00EF17A5" w:rsidRDefault="0003529C" w:rsidP="0003529C">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olor w:val="00000A"/>
                <w:kern w:val="2"/>
                <w:sz w:val="20"/>
                <w:szCs w:val="20"/>
                <w:lang w:eastAsia="zh-CN" w:bidi="hi-IN"/>
              </w:rPr>
              <w:t>…………………………………………</w:t>
            </w:r>
          </w:p>
          <w:p w14:paraId="06B3A100" w14:textId="77777777" w:rsidR="0003529C" w:rsidRPr="00EF17A5" w:rsidRDefault="0003529C" w:rsidP="0003529C">
            <w:pPr>
              <w:widowControl w:val="0"/>
              <w:suppressLineNumbers/>
              <w:suppressAutoHyphens/>
              <w:spacing w:line="276" w:lineRule="auto"/>
              <w:rPr>
                <w:rFonts w:ascii="Arial Narrow" w:eastAsia="Andale Sans UI" w:hAnsi="Arial Narrow" w:cs="Century Gothic"/>
                <w:b/>
                <w:bCs/>
                <w:kern w:val="2"/>
                <w:sz w:val="20"/>
                <w:szCs w:val="20"/>
                <w:lang w:eastAsia="zh-CN" w:bidi="hi-IN"/>
              </w:rPr>
            </w:pPr>
            <w:r w:rsidRPr="00EF17A5">
              <w:rPr>
                <w:rFonts w:ascii="Arial Narrow" w:eastAsia="Andale Sans UI" w:hAnsi="Arial Narrow"/>
                <w:color w:val="00000A"/>
                <w:kern w:val="2"/>
                <w:sz w:val="20"/>
                <w:szCs w:val="20"/>
                <w:lang w:eastAsia="zh-CN" w:bidi="hi-IN"/>
              </w:rPr>
              <w:t xml:space="preserve">Dane lokalizacyjne </w:t>
            </w:r>
            <w:r w:rsidRPr="009535EF">
              <w:rPr>
                <w:rFonts w:ascii="Arial Narrow" w:eastAsia="Andale Sans UI" w:hAnsi="Arial Narrow"/>
                <w:strike/>
                <w:color w:val="FF0000"/>
                <w:kern w:val="2"/>
                <w:sz w:val="20"/>
                <w:szCs w:val="20"/>
                <w:lang w:eastAsia="zh-CN" w:bidi="hi-IN"/>
              </w:rPr>
              <w:t xml:space="preserve">obiektu kubaturowego </w:t>
            </w:r>
            <w:r>
              <w:rPr>
                <w:rFonts w:ascii="Arial Narrow" w:eastAsia="Andale Sans UI" w:hAnsi="Arial Narrow"/>
                <w:color w:val="00000A"/>
                <w:kern w:val="2"/>
                <w:sz w:val="20"/>
                <w:szCs w:val="20"/>
                <w:lang w:eastAsia="zh-CN" w:bidi="hi-IN"/>
              </w:rPr>
              <w:t xml:space="preserve"> </w:t>
            </w:r>
            <w:r w:rsidRPr="009535EF">
              <w:rPr>
                <w:rFonts w:ascii="Arial Narrow" w:eastAsia="Andale Sans UI" w:hAnsi="Arial Narrow"/>
                <w:color w:val="FF0000"/>
                <w:kern w:val="2"/>
                <w:sz w:val="20"/>
                <w:szCs w:val="20"/>
                <w:lang w:eastAsia="zh-CN" w:bidi="hi-IN"/>
              </w:rPr>
              <w:t>budynku</w:t>
            </w:r>
            <w:r>
              <w:rPr>
                <w:rFonts w:ascii="Arial Narrow" w:eastAsia="Andale Sans UI" w:hAnsi="Arial Narrow"/>
                <w:color w:val="00000A"/>
                <w:kern w:val="2"/>
                <w:sz w:val="20"/>
                <w:szCs w:val="20"/>
                <w:lang w:eastAsia="zh-CN" w:bidi="hi-IN"/>
              </w:rPr>
              <w:t xml:space="preserve"> </w:t>
            </w:r>
            <w:r w:rsidRPr="00EF17A5">
              <w:rPr>
                <w:rFonts w:ascii="Arial Narrow" w:eastAsia="Andale Sans UI" w:hAnsi="Arial Narrow"/>
                <w:color w:val="00000A"/>
                <w:kern w:val="2"/>
                <w:sz w:val="20"/>
                <w:szCs w:val="20"/>
                <w:lang w:eastAsia="zh-CN" w:bidi="hi-IN"/>
              </w:rPr>
              <w:t>(miejscowość, ulica):</w:t>
            </w:r>
          </w:p>
          <w:p w14:paraId="3434398B" w14:textId="77777777" w:rsidR="0003529C" w:rsidRPr="00EF17A5" w:rsidRDefault="0003529C" w:rsidP="0003529C">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s="Century Gothic"/>
                <w:kern w:val="2"/>
                <w:sz w:val="20"/>
                <w:szCs w:val="20"/>
                <w:lang w:eastAsia="zh-CN" w:bidi="hi-IN"/>
              </w:rPr>
              <w:lastRenderedPageBreak/>
              <w:t xml:space="preserve">………………………………………… </w:t>
            </w:r>
          </w:p>
          <w:p w14:paraId="585C8157" w14:textId="2A3E93F7" w:rsidR="007B34A6" w:rsidRPr="00EF17A5" w:rsidRDefault="007B34A6" w:rsidP="007B34A6">
            <w:pPr>
              <w:widowControl w:val="0"/>
              <w:suppressLineNumbers/>
              <w:suppressAutoHyphens/>
              <w:spacing w:line="276" w:lineRule="auto"/>
              <w:rPr>
                <w:rFonts w:ascii="Arial Narrow" w:eastAsia="Andale Sans UI" w:hAnsi="Arial Narrow"/>
                <w:color w:val="00000A"/>
                <w:kern w:val="2"/>
                <w:sz w:val="20"/>
                <w:szCs w:val="20"/>
                <w:lang w:eastAsia="zh-CN" w:bidi="hi-IN"/>
              </w:rPr>
            </w:pPr>
          </w:p>
          <w:p w14:paraId="6FDABEDE" w14:textId="6F586E7C" w:rsidR="007B34A6" w:rsidRPr="00EF17A5" w:rsidRDefault="007B34A6" w:rsidP="007B34A6">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Wartość robót branży </w:t>
            </w:r>
            <w:r>
              <w:rPr>
                <w:rFonts w:ascii="Arial Narrow" w:eastAsia="Andale Sans UI" w:hAnsi="Arial Narrow" w:cs="Century Gothic"/>
                <w:kern w:val="2"/>
                <w:sz w:val="20"/>
                <w:szCs w:val="20"/>
                <w:lang w:eastAsia="zh-CN" w:bidi="hi-IN"/>
              </w:rPr>
              <w:t>telekomunikacyjnej</w:t>
            </w:r>
            <w:r w:rsidR="00B61905">
              <w:rPr>
                <w:rFonts w:ascii="Arial Narrow" w:eastAsia="Andale Sans UI" w:hAnsi="Arial Narrow" w:cs="Century Gothic"/>
                <w:kern w:val="2"/>
                <w:sz w:val="20"/>
                <w:szCs w:val="20"/>
                <w:lang w:eastAsia="zh-CN" w:bidi="hi-IN"/>
              </w:rPr>
              <w:t>:</w:t>
            </w:r>
          </w:p>
          <w:p w14:paraId="35D949CD" w14:textId="77777777" w:rsidR="007B34A6" w:rsidRDefault="007B34A6" w:rsidP="007B34A6">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zł brutto </w:t>
            </w:r>
          </w:p>
          <w:p w14:paraId="3B86B99F" w14:textId="6BF120C0" w:rsidR="007B34A6" w:rsidRPr="00EF17A5" w:rsidRDefault="007B34A6" w:rsidP="007B34A6">
            <w:pPr>
              <w:widowControl w:val="0"/>
              <w:suppressLineNumbers/>
              <w:suppressAutoHyphens/>
              <w:spacing w:after="0" w:line="240" w:lineRule="auto"/>
              <w:rPr>
                <w:rFonts w:ascii="Arial Narrow" w:eastAsia="Andale Sans UI" w:hAnsi="Arial Narrow" w:cs="Century Gothic"/>
                <w:b/>
                <w:bCs/>
                <w:color w:val="00000A"/>
                <w:kern w:val="1"/>
                <w:sz w:val="20"/>
                <w:szCs w:val="20"/>
                <w:u w:val="single"/>
                <w:lang w:eastAsia="zh-CN" w:bidi="hi-IN"/>
              </w:rPr>
            </w:pPr>
            <w:r w:rsidRPr="00A66619">
              <w:rPr>
                <w:rFonts w:ascii="Arial Narrow" w:hAnsi="Arial Narrow"/>
                <w:b/>
                <w:color w:val="C00000"/>
                <w:sz w:val="18"/>
                <w:szCs w:val="20"/>
                <w:lang w:eastAsia="pl-PL"/>
              </w:rPr>
              <w:t>*(właściwe zaznaczyć)</w:t>
            </w:r>
          </w:p>
        </w:tc>
        <w:tc>
          <w:tcPr>
            <w:tcW w:w="1842" w:type="dxa"/>
            <w:shd w:val="clear" w:color="auto" w:fill="auto"/>
          </w:tcPr>
          <w:p w14:paraId="7B3AA605" w14:textId="71E262A0"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467023440"/>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Pr>
                <w:rFonts w:ascii="Arial Narrow" w:eastAsia="Andale Sans UI" w:hAnsi="Arial Narrow" w:cs="Century Gothic"/>
                <w:color w:val="00000A"/>
                <w:kern w:val="1"/>
                <w:sz w:val="20"/>
                <w:szCs w:val="20"/>
                <w:lang w:eastAsia="zh-CN" w:bidi="hi-IN"/>
              </w:rPr>
              <w:t>inż.*</w:t>
            </w:r>
          </w:p>
          <w:p w14:paraId="1400057B" w14:textId="57326DCE"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482267178"/>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Pr>
                <w:rFonts w:ascii="Arial Narrow" w:eastAsia="Andale Sans UI" w:hAnsi="Arial Narrow" w:cs="Century Gothic"/>
                <w:color w:val="00000A"/>
                <w:kern w:val="1"/>
                <w:sz w:val="20"/>
                <w:szCs w:val="20"/>
                <w:lang w:eastAsia="zh-CN" w:bidi="hi-IN"/>
              </w:rPr>
              <w:t>mgr **</w:t>
            </w:r>
          </w:p>
          <w:p w14:paraId="5FDEF64E" w14:textId="02980ADF"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369833501"/>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sidRPr="00EF17A5">
              <w:rPr>
                <w:rFonts w:ascii="Arial Narrow" w:eastAsia="Andale Sans UI" w:hAnsi="Arial Narrow" w:cs="Century Gothic"/>
                <w:color w:val="00000A"/>
                <w:kern w:val="1"/>
                <w:sz w:val="20"/>
                <w:szCs w:val="20"/>
                <w:lang w:eastAsia="zh-CN" w:bidi="hi-IN"/>
              </w:rPr>
              <w:t>dr**</w:t>
            </w:r>
          </w:p>
          <w:p w14:paraId="079BF823" w14:textId="3A3A7F9B"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375839674"/>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7B34A6" w:rsidRPr="00EF17A5">
              <w:rPr>
                <w:rFonts w:ascii="Arial Narrow" w:eastAsia="Andale Sans UI" w:hAnsi="Arial Narrow" w:cs="Century Gothic"/>
                <w:color w:val="00000A"/>
                <w:kern w:val="1"/>
                <w:sz w:val="20"/>
                <w:szCs w:val="20"/>
                <w:lang w:eastAsia="zh-CN" w:bidi="hi-IN"/>
              </w:rPr>
              <w:t>dr. hab.**</w:t>
            </w:r>
          </w:p>
          <w:p w14:paraId="388E85BC" w14:textId="77777777" w:rsidR="00B61905" w:rsidRPr="00605380" w:rsidRDefault="00B61905" w:rsidP="00B61905">
            <w:pPr>
              <w:tabs>
                <w:tab w:val="center" w:pos="752"/>
              </w:tabs>
              <w:snapToGrid w:val="0"/>
              <w:spacing w:after="0"/>
              <w:rPr>
                <w:rFonts w:ascii="Arial Narrow" w:eastAsia="SimSun" w:hAnsi="Arial Narrow" w:cs="Century Gothic"/>
                <w:b/>
                <w:bCs/>
                <w:color w:val="C00000"/>
                <w:sz w:val="18"/>
                <w:szCs w:val="20"/>
              </w:rPr>
            </w:pPr>
            <w:r>
              <w:rPr>
                <w:rFonts w:ascii="Arial Narrow" w:eastAsia="SimSun" w:hAnsi="Arial Narrow" w:cs="Century Gothic"/>
                <w:b/>
                <w:bCs/>
                <w:color w:val="C00000"/>
                <w:sz w:val="18"/>
                <w:szCs w:val="20"/>
              </w:rPr>
              <w:t xml:space="preserve">właściwe </w:t>
            </w:r>
            <w:r w:rsidRPr="00605380">
              <w:rPr>
                <w:rFonts w:ascii="Arial Narrow" w:eastAsia="SimSun" w:hAnsi="Arial Narrow" w:cs="Century Gothic"/>
                <w:b/>
                <w:bCs/>
                <w:color w:val="C00000"/>
                <w:sz w:val="18"/>
                <w:szCs w:val="20"/>
              </w:rPr>
              <w:t>zaznaczyć*</w:t>
            </w:r>
          </w:p>
          <w:p w14:paraId="3A8BD99C" w14:textId="77777777" w:rsidR="007B34A6" w:rsidRPr="00EF17A5" w:rsidRDefault="007B34A6" w:rsidP="007F1971">
            <w:pPr>
              <w:widowControl w:val="0"/>
              <w:suppressLineNumbers/>
              <w:suppressAutoHyphens/>
              <w:spacing w:after="0" w:line="360" w:lineRule="auto"/>
              <w:jc w:val="both"/>
              <w:rPr>
                <w:rFonts w:ascii="Arial Narrow" w:eastAsia="Andale Sans UI" w:hAnsi="Arial Narrow" w:cs="Century Gothic"/>
                <w:color w:val="00000A"/>
                <w:kern w:val="1"/>
                <w:sz w:val="20"/>
                <w:szCs w:val="20"/>
                <w:lang w:eastAsia="zh-CN" w:bidi="hi-IN"/>
              </w:rPr>
            </w:pPr>
          </w:p>
        </w:tc>
        <w:tc>
          <w:tcPr>
            <w:tcW w:w="1560" w:type="dxa"/>
            <w:shd w:val="clear" w:color="auto" w:fill="auto"/>
          </w:tcPr>
          <w:p w14:paraId="22280F23"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75D986E8"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7B34A6" w:rsidRPr="007F1971" w14:paraId="1CFB3746" w14:textId="77777777" w:rsidTr="00A66619">
        <w:trPr>
          <w:trHeight w:val="15"/>
        </w:trPr>
        <w:tc>
          <w:tcPr>
            <w:tcW w:w="567" w:type="dxa"/>
            <w:shd w:val="clear" w:color="auto" w:fill="auto"/>
          </w:tcPr>
          <w:p w14:paraId="4D37578C" w14:textId="5FA25D23" w:rsidR="007B34A6" w:rsidRPr="00EF17A5" w:rsidRDefault="007B34A6"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lastRenderedPageBreak/>
              <w:t>6.</w:t>
            </w:r>
          </w:p>
        </w:tc>
        <w:tc>
          <w:tcPr>
            <w:tcW w:w="1869" w:type="dxa"/>
            <w:shd w:val="clear" w:color="auto" w:fill="auto"/>
          </w:tcPr>
          <w:p w14:paraId="5F267744"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59788E6D" w14:textId="401439DF" w:rsidR="007B34A6" w:rsidRDefault="007B34A6"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sidRPr="00475D39">
              <w:rPr>
                <w:rFonts w:ascii="Arial Narrow" w:eastAsia="Andale Sans UI" w:hAnsi="Arial Narrow" w:cs="Century Gothic"/>
                <w:b/>
                <w:bCs/>
                <w:color w:val="C00000"/>
                <w:kern w:val="1"/>
                <w:sz w:val="20"/>
                <w:szCs w:val="20"/>
                <w:u w:val="single"/>
                <w:lang w:eastAsia="zh-CN" w:bidi="hi-IN"/>
              </w:rPr>
              <w:t xml:space="preserve">Inspektor robót </w:t>
            </w:r>
            <w:r w:rsidR="00B61905">
              <w:rPr>
                <w:rFonts w:ascii="Arial Narrow" w:eastAsia="Andale Sans UI" w:hAnsi="Arial Narrow" w:cs="Century Gothic"/>
                <w:b/>
                <w:bCs/>
                <w:color w:val="C00000"/>
                <w:kern w:val="1"/>
                <w:sz w:val="20"/>
                <w:szCs w:val="20"/>
                <w:u w:val="single"/>
                <w:lang w:eastAsia="zh-CN" w:bidi="hi-IN"/>
              </w:rPr>
              <w:t>drogowych</w:t>
            </w:r>
          </w:p>
          <w:p w14:paraId="00FCC4D7" w14:textId="77777777" w:rsidR="007B34A6" w:rsidRPr="00EF17A5" w:rsidRDefault="007B34A6"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p>
          <w:p w14:paraId="7C182C64" w14:textId="77777777" w:rsidR="007B34A6" w:rsidRPr="00EF17A5" w:rsidRDefault="007B34A6" w:rsidP="007B34A6">
            <w:pPr>
              <w:widowControl w:val="0"/>
              <w:suppressLineNumbers/>
              <w:suppressAutoHyphens/>
              <w:spacing w:after="0" w:line="240" w:lineRule="auto"/>
              <w:rPr>
                <w:rFonts w:ascii="Arial Narrow" w:eastAsia="Andale Sans UI" w:hAnsi="Arial Narrow" w:cs="Century Gothic"/>
                <w:b/>
                <w:color w:val="00000A"/>
                <w:kern w:val="1"/>
                <w:sz w:val="20"/>
                <w:szCs w:val="20"/>
                <w:u w:val="single"/>
                <w:lang w:eastAsia="zh-CN" w:bidi="hi-IN"/>
              </w:rPr>
            </w:pPr>
            <w:r w:rsidRPr="00EF17A5">
              <w:rPr>
                <w:rFonts w:ascii="Arial Narrow" w:eastAsia="Andale Sans UI" w:hAnsi="Arial Narrow" w:cs="Century Gothic"/>
                <w:b/>
                <w:color w:val="00000A"/>
                <w:kern w:val="1"/>
                <w:sz w:val="20"/>
                <w:szCs w:val="20"/>
                <w:u w:val="single"/>
                <w:lang w:eastAsia="zh-CN" w:bidi="hi-IN"/>
              </w:rPr>
              <w:t>Kwalifikacje zawodowe:</w:t>
            </w:r>
          </w:p>
          <w:p w14:paraId="466BF2B0" w14:textId="77777777" w:rsidR="007B34A6" w:rsidRPr="00EF17A5" w:rsidRDefault="007B34A6" w:rsidP="007B34A6">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364A20C8" w14:textId="6AF4E9B7" w:rsidR="007B34A6" w:rsidRDefault="007B34A6" w:rsidP="007B34A6">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w:t>
            </w:r>
            <w:r w:rsidRPr="007B34A6">
              <w:rPr>
                <w:rFonts w:ascii="Arial Narrow" w:eastAsia="Andale Sans UI" w:hAnsi="Arial Narrow" w:cs="Century Gothic"/>
                <w:color w:val="00000A"/>
                <w:kern w:val="1"/>
                <w:sz w:val="20"/>
                <w:szCs w:val="20"/>
                <w:lang w:eastAsia="zh-CN" w:bidi="hi-IN"/>
              </w:rPr>
              <w:t>p</w:t>
            </w:r>
            <w:r>
              <w:rPr>
                <w:rFonts w:ascii="Arial Narrow" w:eastAsia="Andale Sans UI" w:hAnsi="Arial Narrow" w:cs="Century Gothic"/>
                <w:color w:val="00000A"/>
                <w:kern w:val="1"/>
                <w:sz w:val="20"/>
                <w:szCs w:val="20"/>
                <w:lang w:eastAsia="zh-CN" w:bidi="hi-IN"/>
              </w:rPr>
              <w:t>osiadający</w:t>
            </w:r>
            <w:r w:rsidRPr="007B34A6">
              <w:rPr>
                <w:rFonts w:ascii="Arial Narrow" w:eastAsia="Andale Sans UI" w:hAnsi="Arial Narrow" w:cs="Century Gothic"/>
                <w:color w:val="00000A"/>
                <w:kern w:val="1"/>
                <w:sz w:val="20"/>
                <w:szCs w:val="20"/>
                <w:lang w:eastAsia="zh-CN" w:bidi="hi-IN"/>
              </w:rPr>
              <w:t xml:space="preserve"> uprawnienia budowlane do kierowania budową lub innymi robotami budowlanymi budową w specjalności inżynieryjnej </w:t>
            </w:r>
            <w:r w:rsidRPr="00B61905">
              <w:rPr>
                <w:rFonts w:ascii="Arial Narrow" w:eastAsia="Andale Sans UI" w:hAnsi="Arial Narrow" w:cs="Century Gothic"/>
                <w:b/>
                <w:color w:val="00000A"/>
                <w:kern w:val="1"/>
                <w:sz w:val="20"/>
                <w:szCs w:val="20"/>
                <w:lang w:eastAsia="zh-CN" w:bidi="hi-IN"/>
              </w:rPr>
              <w:t>drogowej bez ograniczeń</w:t>
            </w:r>
            <w:r w:rsidRPr="007B34A6">
              <w:rPr>
                <w:rFonts w:ascii="Arial Narrow" w:eastAsia="Andale Sans UI" w:hAnsi="Arial Narrow" w:cs="Century Gothic"/>
                <w:color w:val="00000A"/>
                <w:kern w:val="1"/>
                <w:sz w:val="20"/>
                <w:szCs w:val="20"/>
                <w:lang w:eastAsia="zh-CN" w:bidi="hi-IN"/>
              </w:rPr>
              <w:t>, bądź też odpowiadające im uprawnienia budowlane wydane na podstawie wcześniej obowiązujących przepisów umożliwiające wykonywanie funkcji kierownika budowy w zakresie objętym dokumentacją projektową lub inspektora nadzoru w zakresie objętym przedmiotem zamówienia;;</w:t>
            </w:r>
          </w:p>
          <w:p w14:paraId="54D86023" w14:textId="77777777" w:rsidR="007B34A6" w:rsidRDefault="007B34A6" w:rsidP="007B34A6">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0BED037F"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1EABDE61"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nr uprawnień budowlanych</w:t>
            </w:r>
          </w:p>
          <w:p w14:paraId="427EEE67"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1A8CC3FB"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data wydania uprawnień</w:t>
            </w:r>
          </w:p>
          <w:p w14:paraId="25473081"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371C80CF" w14:textId="77777777" w:rsidR="007B34A6" w:rsidRPr="00EF17A5" w:rsidRDefault="007B34A6" w:rsidP="007B34A6">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organ wydający uprawnienia</w:t>
            </w:r>
          </w:p>
          <w:p w14:paraId="5B8644AA" w14:textId="77777777" w:rsidR="007B34A6" w:rsidRPr="00EF17A5" w:rsidRDefault="007B34A6" w:rsidP="007B34A6">
            <w:pPr>
              <w:spacing w:after="0"/>
              <w:rPr>
                <w:rFonts w:ascii="Arial Narrow" w:eastAsia="SimSun" w:hAnsi="Arial Narrow"/>
                <w:sz w:val="20"/>
                <w:szCs w:val="20"/>
              </w:rPr>
            </w:pPr>
          </w:p>
          <w:p w14:paraId="490501D4" w14:textId="77777777" w:rsidR="007B34A6" w:rsidRDefault="007B34A6" w:rsidP="007B34A6">
            <w:pPr>
              <w:rPr>
                <w:rFonts w:ascii="Arial Narrow" w:eastAsia="SimSun" w:hAnsi="Arial Narrow"/>
                <w:b/>
                <w:color w:val="000000" w:themeColor="text1"/>
                <w:sz w:val="20"/>
                <w:szCs w:val="20"/>
                <w:u w:val="single"/>
              </w:rPr>
            </w:pPr>
            <w:r w:rsidRPr="00EF17A5">
              <w:rPr>
                <w:rFonts w:ascii="Arial Narrow" w:eastAsia="SimSun" w:hAnsi="Arial Narrow"/>
                <w:b/>
                <w:color w:val="000000" w:themeColor="text1"/>
                <w:sz w:val="20"/>
                <w:szCs w:val="20"/>
                <w:u w:val="single"/>
              </w:rPr>
              <w:t>Doświadczenie zawodowe</w:t>
            </w:r>
            <w:r>
              <w:rPr>
                <w:rFonts w:ascii="Arial Narrow" w:eastAsia="SimSun" w:hAnsi="Arial Narrow"/>
                <w:b/>
                <w:color w:val="000000" w:themeColor="text1"/>
                <w:sz w:val="20"/>
                <w:szCs w:val="20"/>
                <w:u w:val="single"/>
              </w:rPr>
              <w:t xml:space="preserve"> przy realizacji inwestycji jako: </w:t>
            </w:r>
          </w:p>
          <w:p w14:paraId="6023F436" w14:textId="7D89CE0E" w:rsidR="007B34A6" w:rsidRPr="00B93702" w:rsidRDefault="00831AFC" w:rsidP="007B34A6">
            <w:pPr>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2124811602"/>
                <w14:checkbox>
                  <w14:checked w14:val="0"/>
                  <w14:checkedState w14:val="2612" w14:font="MS Gothic"/>
                  <w14:uncheckedState w14:val="2610" w14:font="MS Gothic"/>
                </w14:checkbox>
              </w:sdtPr>
              <w:sdtEndPr/>
              <w:sdtContent>
                <w:r w:rsidR="007B34A6">
                  <w:rPr>
                    <w:rFonts w:ascii="MS Gothic" w:eastAsia="MS Gothic" w:hAnsi="MS Gothic" w:hint="eastAsia"/>
                    <w:color w:val="000000" w:themeColor="text1"/>
                    <w:sz w:val="20"/>
                    <w:szCs w:val="20"/>
                  </w:rPr>
                  <w:t>☐</w:t>
                </w:r>
              </w:sdtContent>
            </w:sdt>
            <w:r w:rsidR="00B61905">
              <w:rPr>
                <w:rFonts w:ascii="Arial Narrow" w:eastAsia="SimSun" w:hAnsi="Arial Narrow"/>
                <w:color w:val="000000" w:themeColor="text1"/>
                <w:sz w:val="20"/>
                <w:szCs w:val="20"/>
              </w:rPr>
              <w:t>Inspektor n</w:t>
            </w:r>
            <w:r w:rsidR="007B34A6">
              <w:rPr>
                <w:rFonts w:ascii="Arial Narrow" w:eastAsia="SimSun" w:hAnsi="Arial Narrow"/>
                <w:color w:val="000000" w:themeColor="text1"/>
                <w:sz w:val="20"/>
                <w:szCs w:val="20"/>
              </w:rPr>
              <w:t>adzoru*</w:t>
            </w:r>
          </w:p>
          <w:p w14:paraId="5E5C9F6C" w14:textId="77777777" w:rsidR="007B34A6" w:rsidRDefault="00831AFC" w:rsidP="007B34A6">
            <w:pPr>
              <w:tabs>
                <w:tab w:val="left" w:pos="590"/>
              </w:tabs>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1203059104"/>
                <w14:checkbox>
                  <w14:checked w14:val="0"/>
                  <w14:checkedState w14:val="2612" w14:font="MS Gothic"/>
                  <w14:uncheckedState w14:val="2610" w14:font="MS Gothic"/>
                </w14:checkbox>
              </w:sdtPr>
              <w:sdtEndPr/>
              <w:sdtContent>
                <w:r w:rsidR="007B34A6">
                  <w:rPr>
                    <w:rFonts w:ascii="MS Gothic" w:eastAsia="MS Gothic" w:hAnsi="MS Gothic" w:hint="eastAsia"/>
                    <w:color w:val="000000" w:themeColor="text1"/>
                    <w:sz w:val="20"/>
                    <w:szCs w:val="20"/>
                  </w:rPr>
                  <w:t>☐</w:t>
                </w:r>
              </w:sdtContent>
            </w:sdt>
            <w:r w:rsidR="007B34A6">
              <w:rPr>
                <w:rFonts w:ascii="Arial Narrow" w:eastAsia="SimSun" w:hAnsi="Arial Narrow"/>
                <w:color w:val="000000" w:themeColor="text1"/>
                <w:sz w:val="20"/>
                <w:szCs w:val="20"/>
              </w:rPr>
              <w:t>Kierownik robót*</w:t>
            </w:r>
          </w:p>
          <w:p w14:paraId="46BDDFC8" w14:textId="232362E9" w:rsidR="00B61905" w:rsidRPr="007B34A6" w:rsidRDefault="00831AFC" w:rsidP="00B61905">
            <w:pPr>
              <w:tabs>
                <w:tab w:val="left" w:pos="590"/>
              </w:tabs>
              <w:spacing w:after="0"/>
              <w:rPr>
                <w:rFonts w:ascii="Arial Narrow" w:eastAsia="SimSun" w:hAnsi="Arial Narrow"/>
                <w:color w:val="000000" w:themeColor="text1"/>
                <w:sz w:val="20"/>
                <w:szCs w:val="20"/>
              </w:rPr>
            </w:pPr>
            <w:sdt>
              <w:sdtPr>
                <w:rPr>
                  <w:rFonts w:ascii="Arial Narrow" w:eastAsia="SimSun" w:hAnsi="Arial Narrow"/>
                  <w:color w:val="000000" w:themeColor="text1"/>
                  <w:sz w:val="20"/>
                  <w:szCs w:val="20"/>
                </w:rPr>
                <w:id w:val="-1849547882"/>
                <w14:checkbox>
                  <w14:checked w14:val="0"/>
                  <w14:checkedState w14:val="2612" w14:font="MS Gothic"/>
                  <w14:uncheckedState w14:val="2610" w14:font="MS Gothic"/>
                </w14:checkbox>
              </w:sdtPr>
              <w:sdtEndPr/>
              <w:sdtContent>
                <w:r w:rsidR="00B61905">
                  <w:rPr>
                    <w:rFonts w:ascii="MS Gothic" w:eastAsia="MS Gothic" w:hAnsi="MS Gothic" w:hint="eastAsia"/>
                    <w:color w:val="000000" w:themeColor="text1"/>
                    <w:sz w:val="20"/>
                    <w:szCs w:val="20"/>
                  </w:rPr>
                  <w:t>☐</w:t>
                </w:r>
              </w:sdtContent>
            </w:sdt>
            <w:r w:rsidR="00B61905">
              <w:rPr>
                <w:rFonts w:ascii="Arial Narrow" w:eastAsia="SimSun" w:hAnsi="Arial Narrow"/>
                <w:color w:val="000000" w:themeColor="text1"/>
                <w:sz w:val="20"/>
                <w:szCs w:val="20"/>
              </w:rPr>
              <w:t>Kierownik budowy*</w:t>
            </w:r>
          </w:p>
          <w:p w14:paraId="225CC9FA" w14:textId="77777777" w:rsidR="007B34A6" w:rsidRPr="007F6A3E" w:rsidRDefault="007B34A6" w:rsidP="007B34A6">
            <w:pPr>
              <w:tabs>
                <w:tab w:val="center" w:pos="752"/>
              </w:tabs>
              <w:snapToGrid w:val="0"/>
              <w:spacing w:after="0"/>
              <w:rPr>
                <w:rFonts w:ascii="Arial Narrow" w:eastAsia="SimSun" w:hAnsi="Arial Narrow" w:cs="Century Gothic"/>
                <w:bCs/>
                <w:sz w:val="18"/>
                <w:szCs w:val="20"/>
              </w:rPr>
            </w:pPr>
          </w:p>
          <w:p w14:paraId="5CBD4A32" w14:textId="77777777" w:rsidR="007B34A6" w:rsidRPr="00B93702" w:rsidRDefault="007B34A6" w:rsidP="007B34A6">
            <w:pPr>
              <w:rPr>
                <w:rFonts w:ascii="Arial Narrow" w:eastAsia="SimSun" w:hAnsi="Arial Narrow"/>
                <w:b/>
                <w:color w:val="000000" w:themeColor="text1"/>
                <w:sz w:val="20"/>
                <w:szCs w:val="20"/>
                <w:u w:val="single"/>
                <w:lang w:val="x-none"/>
              </w:rPr>
            </w:pPr>
            <w:r>
              <w:rPr>
                <w:rFonts w:ascii="Arial Narrow" w:eastAsia="SimSun" w:hAnsi="Arial Narrow"/>
                <w:b/>
                <w:color w:val="000000" w:themeColor="text1"/>
                <w:sz w:val="20"/>
                <w:szCs w:val="20"/>
                <w:u w:val="single"/>
              </w:rPr>
              <w:t xml:space="preserve">funkcja pełniona </w:t>
            </w:r>
            <w:r w:rsidRPr="00B93702">
              <w:rPr>
                <w:rFonts w:ascii="Arial Narrow" w:eastAsia="SimSun" w:hAnsi="Arial Narrow"/>
                <w:b/>
                <w:color w:val="000000" w:themeColor="text1"/>
                <w:sz w:val="20"/>
                <w:szCs w:val="20"/>
                <w:u w:val="single"/>
                <w:lang w:val="x-none"/>
              </w:rPr>
              <w:t>przez okres ciągły co najmniej 12 miesięcy</w:t>
            </w:r>
            <w:r w:rsidRPr="00EF17A5">
              <w:rPr>
                <w:rFonts w:ascii="Arial Narrow" w:eastAsia="SimSun" w:hAnsi="Arial Narrow"/>
                <w:b/>
                <w:color w:val="000000" w:themeColor="text1"/>
                <w:sz w:val="20"/>
                <w:szCs w:val="20"/>
                <w:u w:val="single"/>
              </w:rPr>
              <w:t>:</w:t>
            </w:r>
          </w:p>
          <w:p w14:paraId="64D439DA"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Data rozpoczęcia</w:t>
            </w:r>
            <w:r>
              <w:rPr>
                <w:rFonts w:ascii="Arial Narrow" w:hAnsi="Arial Narrow"/>
                <w:sz w:val="20"/>
                <w:szCs w:val="20"/>
                <w:lang w:eastAsia="pl-PL"/>
              </w:rPr>
              <w:t xml:space="preserve"> pełnienia funkcji</w:t>
            </w:r>
            <w:r w:rsidRPr="00EF17A5">
              <w:rPr>
                <w:rFonts w:ascii="Arial Narrow" w:hAnsi="Arial Narrow"/>
                <w:sz w:val="20"/>
                <w:szCs w:val="20"/>
                <w:lang w:eastAsia="pl-PL"/>
              </w:rPr>
              <w:t>:</w:t>
            </w:r>
          </w:p>
          <w:p w14:paraId="3CBC4A4B"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                                     Data zakończenia</w:t>
            </w:r>
            <w:r>
              <w:rPr>
                <w:rFonts w:ascii="Arial Narrow" w:hAnsi="Arial Narrow"/>
                <w:sz w:val="20"/>
                <w:szCs w:val="20"/>
                <w:lang w:eastAsia="pl-PL"/>
              </w:rPr>
              <w:t xml:space="preserve"> pełnienia funkcji </w:t>
            </w:r>
            <w:r w:rsidRPr="00EF17A5">
              <w:rPr>
                <w:rFonts w:ascii="Arial Narrow" w:hAnsi="Arial Narrow"/>
                <w:sz w:val="20"/>
                <w:szCs w:val="20"/>
                <w:lang w:eastAsia="pl-PL"/>
              </w:rPr>
              <w:t>:</w:t>
            </w:r>
          </w:p>
          <w:p w14:paraId="1E7B00E1" w14:textId="77777777" w:rsidR="007B34A6" w:rsidRPr="00605380" w:rsidRDefault="007B34A6" w:rsidP="007B34A6">
            <w:pPr>
              <w:widowControl w:val="0"/>
              <w:suppressLineNumbers/>
              <w:suppressAutoHyphens/>
              <w:spacing w:after="0" w:line="240" w:lineRule="auto"/>
              <w:rPr>
                <w:rFonts w:ascii="Arial Narrow" w:eastAsia="Andale Sans UI" w:hAnsi="Arial Narrow" w:cs="Times New Roman"/>
                <w:b/>
                <w:color w:val="00000A"/>
                <w:kern w:val="1"/>
                <w:sz w:val="20"/>
                <w:szCs w:val="20"/>
                <w:lang w:eastAsia="zh-CN" w:bidi="hi-IN"/>
              </w:rPr>
            </w:pPr>
            <w:r w:rsidRPr="00605380">
              <w:rPr>
                <w:rFonts w:ascii="Arial Narrow" w:eastAsia="Andale Sans UI" w:hAnsi="Arial Narrow" w:cs="Times New Roman"/>
                <w:b/>
                <w:color w:val="00000A"/>
                <w:kern w:val="1"/>
                <w:sz w:val="20"/>
                <w:szCs w:val="20"/>
                <w:lang w:eastAsia="zh-CN" w:bidi="hi-IN"/>
              </w:rPr>
              <w:t>……………………………………….</w:t>
            </w:r>
          </w:p>
          <w:p w14:paraId="6FDD8536"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Nazwa zadania:</w:t>
            </w:r>
          </w:p>
          <w:p w14:paraId="204C61C7"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2D4FDE32"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Nazwa Zamawiającego:</w:t>
            </w:r>
          </w:p>
          <w:p w14:paraId="6C0BE1E7"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1EE64E89" w14:textId="77777777" w:rsidR="007B34A6" w:rsidRPr="00EF17A5" w:rsidRDefault="007B34A6" w:rsidP="007B34A6">
            <w:pPr>
              <w:spacing w:line="276" w:lineRule="auto"/>
              <w:rPr>
                <w:rFonts w:ascii="Arial Narrow" w:hAnsi="Arial Narrow"/>
                <w:sz w:val="20"/>
                <w:szCs w:val="20"/>
                <w:lang w:eastAsia="pl-PL"/>
              </w:rPr>
            </w:pPr>
            <w:r w:rsidRPr="00EF17A5">
              <w:rPr>
                <w:rFonts w:ascii="Arial Narrow" w:hAnsi="Arial Narrow"/>
                <w:sz w:val="20"/>
                <w:szCs w:val="20"/>
                <w:lang w:eastAsia="pl-PL"/>
              </w:rPr>
              <w:t>Roboty budowlane polegające na:</w:t>
            </w:r>
          </w:p>
          <w:p w14:paraId="045F9BBD" w14:textId="77777777" w:rsidR="007B34A6" w:rsidRPr="00EF17A5" w:rsidRDefault="00831AFC" w:rsidP="007B34A6">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23725965"/>
                <w14:checkbox>
                  <w14:checked w14:val="0"/>
                  <w14:checkedState w14:val="2612" w14:font="MS Gothic"/>
                  <w14:uncheckedState w14:val="2610" w14:font="MS Gothic"/>
                </w14:checkbox>
              </w:sdtPr>
              <w:sdtEndPr/>
              <w:sdtContent>
                <w:r w:rsidR="007B34A6" w:rsidRPr="00EF17A5">
                  <w:rPr>
                    <w:rFonts w:ascii="Segoe UI Symbol" w:eastAsia="Andale Sans UI" w:hAnsi="Segoe UI Symbol" w:cs="Segoe UI Symbol"/>
                    <w:b/>
                    <w:bCs/>
                    <w:kern w:val="2"/>
                    <w:sz w:val="20"/>
                    <w:szCs w:val="20"/>
                    <w:lang w:eastAsia="zh-CN" w:bidi="hi-IN"/>
                  </w:rPr>
                  <w:t>☐</w:t>
                </w:r>
              </w:sdtContent>
            </w:sdt>
            <w:r w:rsidR="007B34A6" w:rsidRPr="00EF17A5">
              <w:rPr>
                <w:rFonts w:ascii="Arial Narrow" w:eastAsia="Andale Sans UI" w:hAnsi="Arial Narrow" w:cs="Century Gothic"/>
                <w:b/>
                <w:bCs/>
                <w:kern w:val="2"/>
                <w:sz w:val="20"/>
                <w:szCs w:val="20"/>
                <w:lang w:eastAsia="zh-CN" w:bidi="hi-IN"/>
              </w:rPr>
              <w:t xml:space="preserve"> budowie obiektu*</w:t>
            </w:r>
          </w:p>
          <w:p w14:paraId="62E65D73" w14:textId="77777777" w:rsidR="007B34A6" w:rsidRPr="00EF17A5" w:rsidRDefault="00831AFC" w:rsidP="007B34A6">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868062343"/>
                <w14:checkbox>
                  <w14:checked w14:val="0"/>
                  <w14:checkedState w14:val="2612" w14:font="MS Gothic"/>
                  <w14:uncheckedState w14:val="2610" w14:font="MS Gothic"/>
                </w14:checkbox>
              </w:sdtPr>
              <w:sdtEndPr/>
              <w:sdtContent>
                <w:r w:rsidR="007B34A6" w:rsidRPr="00EF17A5">
                  <w:rPr>
                    <w:rFonts w:ascii="Segoe UI Symbol" w:eastAsia="Andale Sans UI" w:hAnsi="Segoe UI Symbol" w:cs="Segoe UI Symbol"/>
                    <w:b/>
                    <w:bCs/>
                    <w:kern w:val="2"/>
                    <w:sz w:val="20"/>
                    <w:szCs w:val="20"/>
                    <w:lang w:eastAsia="zh-CN" w:bidi="hi-IN"/>
                  </w:rPr>
                  <w:t>☐</w:t>
                </w:r>
              </w:sdtContent>
            </w:sdt>
            <w:r w:rsidR="007B34A6" w:rsidRPr="00EF17A5">
              <w:rPr>
                <w:rFonts w:ascii="Arial Narrow" w:eastAsia="Andale Sans UI" w:hAnsi="Arial Narrow" w:cs="Century Gothic"/>
                <w:b/>
                <w:bCs/>
                <w:kern w:val="2"/>
                <w:sz w:val="20"/>
                <w:szCs w:val="20"/>
                <w:lang w:eastAsia="zh-CN" w:bidi="hi-IN"/>
              </w:rPr>
              <w:t xml:space="preserve"> rozbudowie obiektu*</w:t>
            </w:r>
          </w:p>
          <w:p w14:paraId="3A9C0308" w14:textId="77777777" w:rsidR="007B34A6" w:rsidRDefault="00831AFC" w:rsidP="007B34A6">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1558045365"/>
                <w14:checkbox>
                  <w14:checked w14:val="0"/>
                  <w14:checkedState w14:val="2612" w14:font="MS Gothic"/>
                  <w14:uncheckedState w14:val="2610" w14:font="MS Gothic"/>
                </w14:checkbox>
              </w:sdtPr>
              <w:sdtEndPr/>
              <w:sdtContent>
                <w:r w:rsidR="007B34A6" w:rsidRPr="00EF17A5">
                  <w:rPr>
                    <w:rFonts w:ascii="Segoe UI Symbol" w:eastAsia="Andale Sans UI" w:hAnsi="Segoe UI Symbol" w:cs="Segoe UI Symbol"/>
                    <w:b/>
                    <w:bCs/>
                    <w:kern w:val="2"/>
                    <w:sz w:val="20"/>
                    <w:szCs w:val="20"/>
                    <w:lang w:eastAsia="zh-CN" w:bidi="hi-IN"/>
                  </w:rPr>
                  <w:t>☐</w:t>
                </w:r>
              </w:sdtContent>
            </w:sdt>
            <w:r w:rsidR="007B34A6" w:rsidRPr="00EF17A5">
              <w:rPr>
                <w:rFonts w:ascii="Arial Narrow" w:eastAsia="Andale Sans UI" w:hAnsi="Arial Narrow" w:cs="Century Gothic"/>
                <w:b/>
                <w:bCs/>
                <w:kern w:val="2"/>
                <w:sz w:val="20"/>
                <w:szCs w:val="20"/>
                <w:lang w:eastAsia="zh-CN" w:bidi="hi-IN"/>
              </w:rPr>
              <w:t xml:space="preserve"> przebudowie obiektu</w:t>
            </w:r>
            <w:r w:rsidR="007B34A6">
              <w:rPr>
                <w:rFonts w:ascii="Arial Narrow" w:eastAsia="Andale Sans UI" w:hAnsi="Arial Narrow" w:cs="Century Gothic"/>
                <w:b/>
                <w:bCs/>
                <w:kern w:val="2"/>
                <w:sz w:val="20"/>
                <w:szCs w:val="20"/>
                <w:lang w:eastAsia="zh-CN" w:bidi="hi-IN"/>
              </w:rPr>
              <w:t>*</w:t>
            </w:r>
          </w:p>
          <w:p w14:paraId="0E2D2639" w14:textId="77777777" w:rsidR="007B34A6" w:rsidRPr="00EF17A5" w:rsidRDefault="007B34A6" w:rsidP="007B34A6">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p>
          <w:p w14:paraId="752003CA" w14:textId="77777777" w:rsidR="007B34A6" w:rsidRPr="00EF17A5" w:rsidRDefault="007B34A6" w:rsidP="007B34A6">
            <w:pPr>
              <w:widowControl w:val="0"/>
              <w:suppressLineNumbers/>
              <w:suppressAutoHyphens/>
              <w:spacing w:line="276" w:lineRule="auto"/>
              <w:rPr>
                <w:rFonts w:ascii="Arial Narrow" w:eastAsia="Andale Sans UI" w:hAnsi="Arial Narrow" w:cs="Century Gothic"/>
                <w:bCs/>
                <w:kern w:val="2"/>
                <w:sz w:val="20"/>
                <w:szCs w:val="20"/>
                <w:lang w:eastAsia="zh-CN" w:bidi="hi-IN"/>
              </w:rPr>
            </w:pPr>
            <w:r w:rsidRPr="00EF17A5">
              <w:rPr>
                <w:rFonts w:ascii="Arial Narrow" w:eastAsia="Andale Sans UI" w:hAnsi="Arial Narrow" w:cs="Century Gothic"/>
                <w:bCs/>
                <w:kern w:val="2"/>
                <w:sz w:val="20"/>
                <w:szCs w:val="20"/>
                <w:lang w:eastAsia="zh-CN" w:bidi="hi-IN"/>
              </w:rPr>
              <w:t>(nazwa obiektu</w:t>
            </w:r>
            <w:r>
              <w:rPr>
                <w:rFonts w:ascii="Arial Narrow" w:eastAsia="Andale Sans UI" w:hAnsi="Arial Narrow" w:cs="Century Gothic"/>
                <w:bCs/>
                <w:kern w:val="2"/>
                <w:sz w:val="20"/>
                <w:szCs w:val="20"/>
                <w:lang w:eastAsia="zh-CN" w:bidi="hi-IN"/>
              </w:rPr>
              <w:t>)</w:t>
            </w:r>
          </w:p>
          <w:p w14:paraId="683E473A" w14:textId="77777777" w:rsidR="007B34A6" w:rsidRPr="00EF17A5" w:rsidRDefault="007B34A6" w:rsidP="007B34A6">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olor w:val="00000A"/>
                <w:kern w:val="2"/>
                <w:sz w:val="20"/>
                <w:szCs w:val="20"/>
                <w:lang w:eastAsia="zh-CN" w:bidi="hi-IN"/>
              </w:rPr>
              <w:t>…………………………………………</w:t>
            </w:r>
          </w:p>
          <w:p w14:paraId="383F7D2C" w14:textId="77777777" w:rsidR="007B34A6" w:rsidRPr="00EF17A5" w:rsidRDefault="007B34A6" w:rsidP="007B34A6">
            <w:pPr>
              <w:widowControl w:val="0"/>
              <w:suppressLineNumbers/>
              <w:suppressAutoHyphens/>
              <w:spacing w:line="276" w:lineRule="auto"/>
              <w:rPr>
                <w:rFonts w:ascii="Arial Narrow" w:eastAsia="Andale Sans UI" w:hAnsi="Arial Narrow" w:cs="Century Gothic"/>
                <w:b/>
                <w:bCs/>
                <w:kern w:val="2"/>
                <w:sz w:val="20"/>
                <w:szCs w:val="20"/>
                <w:lang w:eastAsia="zh-CN" w:bidi="hi-IN"/>
              </w:rPr>
            </w:pPr>
            <w:r w:rsidRPr="00EF17A5">
              <w:rPr>
                <w:rFonts w:ascii="Arial Narrow" w:eastAsia="Andale Sans UI" w:hAnsi="Arial Narrow"/>
                <w:color w:val="00000A"/>
                <w:kern w:val="2"/>
                <w:sz w:val="20"/>
                <w:szCs w:val="20"/>
                <w:lang w:eastAsia="zh-CN" w:bidi="hi-IN"/>
              </w:rPr>
              <w:t>Dane lokalizacyjne obiektu (miejscowość, ulica):</w:t>
            </w:r>
          </w:p>
          <w:p w14:paraId="76B1D98C" w14:textId="77777777" w:rsidR="007B34A6" w:rsidRPr="00EF17A5" w:rsidRDefault="007B34A6" w:rsidP="007B34A6">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w:t>
            </w:r>
          </w:p>
          <w:p w14:paraId="1FF3C486" w14:textId="55A32893" w:rsidR="007B34A6" w:rsidRPr="00EF17A5" w:rsidRDefault="007B34A6" w:rsidP="007B34A6">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Wartość robót branży </w:t>
            </w:r>
            <w:r w:rsidR="00B61905">
              <w:rPr>
                <w:rFonts w:ascii="Arial Narrow" w:eastAsia="Andale Sans UI" w:hAnsi="Arial Narrow" w:cs="Century Gothic"/>
                <w:kern w:val="2"/>
                <w:sz w:val="20"/>
                <w:szCs w:val="20"/>
                <w:lang w:eastAsia="zh-CN" w:bidi="hi-IN"/>
              </w:rPr>
              <w:t>drogowej:</w:t>
            </w:r>
          </w:p>
          <w:p w14:paraId="65C71B79" w14:textId="77777777" w:rsidR="007B34A6" w:rsidRDefault="007B34A6" w:rsidP="007B34A6">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zł brutto </w:t>
            </w:r>
          </w:p>
          <w:p w14:paraId="61BA4AA3" w14:textId="2275E626" w:rsidR="007B34A6" w:rsidRPr="00EF17A5" w:rsidRDefault="007B34A6" w:rsidP="007B34A6">
            <w:pPr>
              <w:widowControl w:val="0"/>
              <w:suppressLineNumbers/>
              <w:suppressAutoHyphens/>
              <w:spacing w:after="0" w:line="240" w:lineRule="auto"/>
              <w:rPr>
                <w:rFonts w:ascii="Arial Narrow" w:eastAsia="Andale Sans UI" w:hAnsi="Arial Narrow" w:cs="Century Gothic"/>
                <w:b/>
                <w:bCs/>
                <w:color w:val="00000A"/>
                <w:kern w:val="1"/>
                <w:sz w:val="20"/>
                <w:szCs w:val="20"/>
                <w:u w:val="single"/>
                <w:lang w:eastAsia="zh-CN" w:bidi="hi-IN"/>
              </w:rPr>
            </w:pPr>
            <w:r w:rsidRPr="00A66619">
              <w:rPr>
                <w:rFonts w:ascii="Arial Narrow" w:hAnsi="Arial Narrow"/>
                <w:b/>
                <w:color w:val="C00000"/>
                <w:sz w:val="18"/>
                <w:szCs w:val="20"/>
                <w:lang w:eastAsia="pl-PL"/>
              </w:rPr>
              <w:t>*(właściwe zaznaczyć)</w:t>
            </w:r>
          </w:p>
        </w:tc>
        <w:tc>
          <w:tcPr>
            <w:tcW w:w="1842" w:type="dxa"/>
            <w:shd w:val="clear" w:color="auto" w:fill="auto"/>
          </w:tcPr>
          <w:p w14:paraId="5FDE9DBC" w14:textId="6A52B8B5"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769193370"/>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B61905">
              <w:rPr>
                <w:rFonts w:ascii="Arial Narrow" w:eastAsia="Andale Sans UI" w:hAnsi="Arial Narrow" w:cs="Century Gothic"/>
                <w:color w:val="00000A"/>
                <w:kern w:val="1"/>
                <w:sz w:val="20"/>
                <w:szCs w:val="20"/>
                <w:lang w:eastAsia="zh-CN" w:bidi="hi-IN"/>
              </w:rPr>
              <w:t>inż.*</w:t>
            </w:r>
          </w:p>
          <w:p w14:paraId="7A563100" w14:textId="6C6EE074"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004269630"/>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B61905">
              <w:rPr>
                <w:rFonts w:ascii="Arial Narrow" w:eastAsia="Andale Sans UI" w:hAnsi="Arial Narrow" w:cs="Century Gothic"/>
                <w:color w:val="00000A"/>
                <w:kern w:val="1"/>
                <w:sz w:val="20"/>
                <w:szCs w:val="20"/>
                <w:lang w:eastAsia="zh-CN" w:bidi="hi-IN"/>
              </w:rPr>
              <w:t>mgr *</w:t>
            </w:r>
          </w:p>
          <w:p w14:paraId="57A2C8EE" w14:textId="75F156B7"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970982460"/>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B61905">
              <w:rPr>
                <w:rFonts w:ascii="Arial Narrow" w:eastAsia="Andale Sans UI" w:hAnsi="Arial Narrow" w:cs="Century Gothic"/>
                <w:color w:val="00000A"/>
                <w:kern w:val="1"/>
                <w:sz w:val="20"/>
                <w:szCs w:val="20"/>
                <w:lang w:eastAsia="zh-CN" w:bidi="hi-IN"/>
              </w:rPr>
              <w:t>dr*</w:t>
            </w:r>
          </w:p>
          <w:p w14:paraId="1B033D16" w14:textId="16F8E279" w:rsidR="007B34A6" w:rsidRPr="00EF17A5" w:rsidRDefault="00831AFC" w:rsidP="007B34A6">
            <w:pPr>
              <w:widowControl w:val="0"/>
              <w:suppressLineNumbers/>
              <w:suppressAutoHyphens/>
              <w:spacing w:after="0" w:line="36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514003961"/>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B61905">
              <w:rPr>
                <w:rFonts w:ascii="Arial Narrow" w:eastAsia="Andale Sans UI" w:hAnsi="Arial Narrow" w:cs="Century Gothic"/>
                <w:color w:val="00000A"/>
                <w:kern w:val="1"/>
                <w:sz w:val="20"/>
                <w:szCs w:val="20"/>
                <w:lang w:eastAsia="zh-CN" w:bidi="hi-IN"/>
              </w:rPr>
              <w:t>dr. hab.*</w:t>
            </w:r>
          </w:p>
          <w:p w14:paraId="04DB08A7" w14:textId="77777777" w:rsidR="00B61905" w:rsidRPr="00605380" w:rsidRDefault="00B61905" w:rsidP="00B61905">
            <w:pPr>
              <w:tabs>
                <w:tab w:val="center" w:pos="752"/>
              </w:tabs>
              <w:snapToGrid w:val="0"/>
              <w:spacing w:after="0"/>
              <w:rPr>
                <w:rFonts w:ascii="Arial Narrow" w:eastAsia="SimSun" w:hAnsi="Arial Narrow" w:cs="Century Gothic"/>
                <w:b/>
                <w:bCs/>
                <w:color w:val="C00000"/>
                <w:sz w:val="18"/>
                <w:szCs w:val="20"/>
              </w:rPr>
            </w:pPr>
            <w:r>
              <w:rPr>
                <w:rFonts w:ascii="Arial Narrow" w:eastAsia="SimSun" w:hAnsi="Arial Narrow" w:cs="Century Gothic"/>
                <w:b/>
                <w:bCs/>
                <w:color w:val="C00000"/>
                <w:sz w:val="18"/>
                <w:szCs w:val="20"/>
              </w:rPr>
              <w:t xml:space="preserve">właściwe </w:t>
            </w:r>
            <w:r w:rsidRPr="00605380">
              <w:rPr>
                <w:rFonts w:ascii="Arial Narrow" w:eastAsia="SimSun" w:hAnsi="Arial Narrow" w:cs="Century Gothic"/>
                <w:b/>
                <w:bCs/>
                <w:color w:val="C00000"/>
                <w:sz w:val="18"/>
                <w:szCs w:val="20"/>
              </w:rPr>
              <w:t>zaznaczyć*</w:t>
            </w:r>
          </w:p>
          <w:p w14:paraId="42CE2E60" w14:textId="77777777" w:rsidR="007B34A6" w:rsidRPr="00EF17A5" w:rsidRDefault="007B34A6" w:rsidP="007F1971">
            <w:pPr>
              <w:widowControl w:val="0"/>
              <w:suppressLineNumbers/>
              <w:suppressAutoHyphens/>
              <w:spacing w:after="0" w:line="360" w:lineRule="auto"/>
              <w:jc w:val="both"/>
              <w:rPr>
                <w:rFonts w:ascii="Arial Narrow" w:eastAsia="Andale Sans UI" w:hAnsi="Arial Narrow" w:cs="Century Gothic"/>
                <w:color w:val="00000A"/>
                <w:kern w:val="1"/>
                <w:sz w:val="20"/>
                <w:szCs w:val="20"/>
                <w:lang w:eastAsia="zh-CN" w:bidi="hi-IN"/>
              </w:rPr>
            </w:pPr>
          </w:p>
        </w:tc>
        <w:tc>
          <w:tcPr>
            <w:tcW w:w="1560" w:type="dxa"/>
            <w:shd w:val="clear" w:color="auto" w:fill="auto"/>
          </w:tcPr>
          <w:p w14:paraId="7AD5E693"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7AFB7D1A"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7B34A6" w:rsidRPr="007F1971" w14:paraId="29878FB2" w14:textId="77777777" w:rsidTr="00A66619">
        <w:trPr>
          <w:trHeight w:val="15"/>
        </w:trPr>
        <w:tc>
          <w:tcPr>
            <w:tcW w:w="567" w:type="dxa"/>
            <w:shd w:val="clear" w:color="auto" w:fill="auto"/>
          </w:tcPr>
          <w:p w14:paraId="6E6F3C7A" w14:textId="57F445B9" w:rsidR="007B34A6" w:rsidRPr="00EF17A5" w:rsidRDefault="00B61905"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7</w:t>
            </w:r>
          </w:p>
        </w:tc>
        <w:tc>
          <w:tcPr>
            <w:tcW w:w="1869" w:type="dxa"/>
            <w:shd w:val="clear" w:color="auto" w:fill="auto"/>
          </w:tcPr>
          <w:p w14:paraId="3C6FF893"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070F8622" w14:textId="6E8EF743" w:rsidR="00B61905" w:rsidRDefault="00B61905" w:rsidP="00B61905">
            <w:pPr>
              <w:widowControl w:val="0"/>
              <w:suppressLineNumbers/>
              <w:suppressAutoHyphens/>
              <w:spacing w:after="0" w:line="240" w:lineRule="auto"/>
              <w:jc w:val="center"/>
              <w:rPr>
                <w:rFonts w:ascii="Arial Narrow" w:eastAsia="Andale Sans UI" w:hAnsi="Arial Narrow" w:cs="Century Gothic"/>
                <w:b/>
                <w:bCs/>
                <w:color w:val="C00000"/>
                <w:kern w:val="1"/>
                <w:sz w:val="20"/>
                <w:szCs w:val="20"/>
                <w:lang w:eastAsia="zh-CN" w:bidi="hi-IN"/>
              </w:rPr>
            </w:pPr>
            <w:r w:rsidRPr="00B61905">
              <w:rPr>
                <w:rFonts w:ascii="Arial Narrow" w:eastAsia="Andale Sans UI" w:hAnsi="Arial Narrow" w:cs="Century Gothic"/>
                <w:b/>
                <w:bCs/>
                <w:color w:val="C00000"/>
                <w:kern w:val="1"/>
                <w:sz w:val="20"/>
                <w:szCs w:val="20"/>
                <w:lang w:eastAsia="zh-CN" w:bidi="hi-IN"/>
              </w:rPr>
              <w:t>Specjalista ds. nadzoru geologicznego</w:t>
            </w:r>
          </w:p>
          <w:p w14:paraId="6A39F0F9" w14:textId="77777777" w:rsidR="00A66619" w:rsidRPr="00B61905" w:rsidRDefault="00A66619" w:rsidP="00B61905">
            <w:pPr>
              <w:widowControl w:val="0"/>
              <w:suppressLineNumbers/>
              <w:suppressAutoHyphens/>
              <w:spacing w:after="0" w:line="240" w:lineRule="auto"/>
              <w:jc w:val="center"/>
              <w:rPr>
                <w:rFonts w:ascii="Arial Narrow" w:eastAsia="Andale Sans UI" w:hAnsi="Arial Narrow" w:cs="Century Gothic"/>
                <w:b/>
                <w:bCs/>
                <w:color w:val="C00000"/>
                <w:kern w:val="1"/>
                <w:sz w:val="20"/>
                <w:szCs w:val="20"/>
                <w:lang w:eastAsia="zh-CN" w:bidi="hi-IN"/>
              </w:rPr>
            </w:pPr>
          </w:p>
          <w:p w14:paraId="4EF3A850" w14:textId="0ED863AA" w:rsidR="00B61905" w:rsidRPr="00A66619" w:rsidRDefault="00A66619" w:rsidP="00B61905">
            <w:pPr>
              <w:widowControl w:val="0"/>
              <w:suppressLineNumbers/>
              <w:suppressAutoHyphens/>
              <w:spacing w:after="0" w:line="240" w:lineRule="auto"/>
              <w:rPr>
                <w:rFonts w:ascii="Arial Narrow" w:eastAsia="Andale Sans UI" w:hAnsi="Arial Narrow" w:cs="Century Gothic"/>
                <w:b/>
                <w:bCs/>
                <w:color w:val="00000A"/>
                <w:kern w:val="1"/>
                <w:sz w:val="20"/>
                <w:szCs w:val="20"/>
                <w:u w:val="single"/>
                <w:lang w:eastAsia="zh-CN" w:bidi="hi-IN"/>
              </w:rPr>
            </w:pPr>
            <w:r w:rsidRPr="00A66619">
              <w:rPr>
                <w:rFonts w:ascii="Arial Narrow" w:eastAsia="Andale Sans UI" w:hAnsi="Arial Narrow" w:cs="Century Gothic"/>
                <w:b/>
                <w:bCs/>
                <w:color w:val="00000A"/>
                <w:kern w:val="1"/>
                <w:sz w:val="20"/>
                <w:szCs w:val="20"/>
                <w:u w:val="single"/>
                <w:lang w:eastAsia="zh-CN" w:bidi="hi-IN"/>
              </w:rPr>
              <w:t>Kwalifikacje zawodowe:</w:t>
            </w:r>
          </w:p>
          <w:p w14:paraId="43997443" w14:textId="77777777" w:rsidR="00B61905" w:rsidRDefault="00B61905" w:rsidP="00B61905">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p>
          <w:p w14:paraId="18244253" w14:textId="77777777" w:rsidR="00B61905" w:rsidRDefault="00B61905" w:rsidP="00B61905">
            <w:pPr>
              <w:rPr>
                <w:rFonts w:ascii="Arial Narrow" w:eastAsia="Calibri" w:hAnsi="Arial Narrow" w:cs="Calibri"/>
                <w:color w:val="000000" w:themeColor="text1"/>
                <w:sz w:val="20"/>
                <w:szCs w:val="20"/>
              </w:rPr>
            </w:pPr>
            <w:r w:rsidRPr="00EF17A5">
              <w:rPr>
                <w:rFonts w:ascii="Arial Narrow" w:eastAsia="SimSun" w:hAnsi="Arial Narrow"/>
                <w:sz w:val="20"/>
                <w:szCs w:val="20"/>
              </w:rPr>
              <w:t xml:space="preserve">osoba posiadająca </w:t>
            </w:r>
            <w:r w:rsidRPr="00EF17A5">
              <w:rPr>
                <w:rFonts w:ascii="Arial Narrow" w:eastAsia="Calibri" w:hAnsi="Arial Narrow" w:cs="Calibri"/>
                <w:color w:val="000000" w:themeColor="text1"/>
                <w:sz w:val="20"/>
                <w:szCs w:val="20"/>
                <w:lang w:val="x-none"/>
              </w:rPr>
              <w:t xml:space="preserve">tytuł magistra </w:t>
            </w:r>
            <w:r>
              <w:rPr>
                <w:rFonts w:ascii="Arial Narrow" w:eastAsia="Calibri" w:hAnsi="Arial Narrow" w:cs="Calibri"/>
                <w:color w:val="000000" w:themeColor="text1"/>
                <w:sz w:val="20"/>
                <w:szCs w:val="20"/>
              </w:rPr>
              <w:t xml:space="preserve">lub </w:t>
            </w:r>
            <w:r w:rsidRPr="00EF17A5">
              <w:rPr>
                <w:rFonts w:ascii="Arial Narrow" w:eastAsia="Calibri" w:hAnsi="Arial Narrow" w:cs="Calibri"/>
                <w:color w:val="000000" w:themeColor="text1"/>
                <w:sz w:val="20"/>
                <w:szCs w:val="20"/>
                <w:lang w:val="x-none"/>
              </w:rPr>
              <w:t xml:space="preserve">inżyniera </w:t>
            </w:r>
            <w:r w:rsidRPr="007B34A6">
              <w:rPr>
                <w:rFonts w:ascii="Arial Narrow" w:eastAsia="Calibri" w:hAnsi="Arial Narrow" w:cs="Calibri"/>
                <w:b/>
                <w:color w:val="000000" w:themeColor="text1"/>
                <w:sz w:val="20"/>
                <w:szCs w:val="20"/>
                <w:lang w:val="x-none"/>
              </w:rPr>
              <w:t xml:space="preserve">o kierunku </w:t>
            </w:r>
            <w:r>
              <w:rPr>
                <w:rFonts w:ascii="Arial Narrow" w:eastAsia="Calibri" w:hAnsi="Arial Narrow" w:cs="Calibri"/>
                <w:b/>
                <w:color w:val="000000" w:themeColor="text1"/>
                <w:sz w:val="20"/>
                <w:szCs w:val="20"/>
              </w:rPr>
              <w:t>geologia</w:t>
            </w:r>
          </w:p>
          <w:p w14:paraId="51DBF169" w14:textId="42113442" w:rsidR="00B61905" w:rsidRPr="00B61905" w:rsidRDefault="00B61905" w:rsidP="00B61905">
            <w:pPr>
              <w:rPr>
                <w:rFonts w:ascii="Arial Narrow" w:eastAsia="Calibri" w:hAnsi="Arial Narrow" w:cs="Calibri"/>
                <w:color w:val="000000" w:themeColor="text1"/>
                <w:sz w:val="20"/>
                <w:szCs w:val="20"/>
              </w:rPr>
            </w:pPr>
            <w:r w:rsidRPr="00EF17A5">
              <w:rPr>
                <w:rFonts w:ascii="Arial Narrow" w:eastAsia="SimSun" w:hAnsi="Arial Narrow"/>
                <w:sz w:val="20"/>
                <w:szCs w:val="20"/>
              </w:rPr>
              <w:t>…………………………</w:t>
            </w:r>
          </w:p>
          <w:p w14:paraId="29278585" w14:textId="683D62F3" w:rsidR="00B61905" w:rsidRPr="00EF17A5" w:rsidRDefault="00B61905" w:rsidP="00B61905">
            <w:pPr>
              <w:spacing w:after="0"/>
              <w:rPr>
                <w:rFonts w:ascii="Arial Narrow" w:eastAsia="SimSun" w:hAnsi="Arial Narrow"/>
                <w:sz w:val="20"/>
                <w:szCs w:val="20"/>
              </w:rPr>
            </w:pPr>
            <w:r w:rsidRPr="00EF17A5">
              <w:rPr>
                <w:rFonts w:ascii="Arial Narrow" w:eastAsia="SimSun" w:hAnsi="Arial Narrow"/>
                <w:sz w:val="20"/>
                <w:szCs w:val="20"/>
              </w:rPr>
              <w:t>nazwa uczelni</w:t>
            </w:r>
          </w:p>
          <w:p w14:paraId="6C3A169B" w14:textId="77777777" w:rsidR="00B61905" w:rsidRPr="00EF17A5" w:rsidRDefault="00B61905" w:rsidP="00B61905">
            <w:pPr>
              <w:spacing w:after="0"/>
              <w:rPr>
                <w:rFonts w:ascii="Arial Narrow" w:eastAsia="SimSun" w:hAnsi="Arial Narrow"/>
                <w:sz w:val="20"/>
                <w:szCs w:val="20"/>
              </w:rPr>
            </w:pPr>
            <w:r w:rsidRPr="00EF17A5">
              <w:rPr>
                <w:rFonts w:ascii="Arial Narrow" w:eastAsia="SimSun" w:hAnsi="Arial Narrow"/>
                <w:sz w:val="20"/>
                <w:szCs w:val="20"/>
              </w:rPr>
              <w:t>………………………….</w:t>
            </w:r>
          </w:p>
          <w:p w14:paraId="1B82C500" w14:textId="527832B0" w:rsidR="00B61905" w:rsidRPr="00EF17A5" w:rsidRDefault="00B61905" w:rsidP="00B61905">
            <w:pPr>
              <w:spacing w:after="0"/>
              <w:rPr>
                <w:rFonts w:ascii="Arial Narrow" w:eastAsia="SimSun" w:hAnsi="Arial Narrow"/>
                <w:sz w:val="20"/>
                <w:szCs w:val="20"/>
              </w:rPr>
            </w:pPr>
            <w:r w:rsidRPr="00EF17A5">
              <w:rPr>
                <w:rFonts w:ascii="Arial Narrow" w:eastAsia="SimSun" w:hAnsi="Arial Narrow"/>
                <w:sz w:val="20"/>
                <w:szCs w:val="20"/>
              </w:rPr>
              <w:t>nr dyplomu</w:t>
            </w:r>
          </w:p>
          <w:p w14:paraId="02CC527E" w14:textId="77777777" w:rsidR="00B61905" w:rsidRPr="00EF17A5" w:rsidRDefault="00B61905" w:rsidP="00B61905">
            <w:pPr>
              <w:spacing w:after="0"/>
              <w:rPr>
                <w:rFonts w:ascii="Arial Narrow" w:eastAsia="SimSun" w:hAnsi="Arial Narrow"/>
                <w:sz w:val="20"/>
                <w:szCs w:val="20"/>
              </w:rPr>
            </w:pPr>
            <w:r w:rsidRPr="00EF17A5">
              <w:rPr>
                <w:rFonts w:ascii="Arial Narrow" w:eastAsia="SimSun" w:hAnsi="Arial Narrow"/>
                <w:sz w:val="20"/>
                <w:szCs w:val="20"/>
              </w:rPr>
              <w:t>…………………………</w:t>
            </w:r>
          </w:p>
          <w:p w14:paraId="738555CE" w14:textId="77777777" w:rsidR="00B61905" w:rsidRDefault="00B61905" w:rsidP="00B61905">
            <w:pPr>
              <w:spacing w:after="0"/>
              <w:rPr>
                <w:rFonts w:ascii="Arial Narrow" w:eastAsia="SimSun" w:hAnsi="Arial Narrow"/>
                <w:sz w:val="20"/>
                <w:szCs w:val="20"/>
              </w:rPr>
            </w:pPr>
            <w:r w:rsidRPr="00EF17A5">
              <w:rPr>
                <w:rFonts w:ascii="Arial Narrow" w:eastAsia="SimSun" w:hAnsi="Arial Narrow"/>
                <w:sz w:val="20"/>
                <w:szCs w:val="20"/>
              </w:rPr>
              <w:t>nazwa kierunku studiów</w:t>
            </w:r>
          </w:p>
          <w:p w14:paraId="710E0FD2" w14:textId="77777777" w:rsidR="00B61905" w:rsidRPr="00B61905" w:rsidRDefault="00B61905" w:rsidP="00B61905">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p>
          <w:p w14:paraId="5B6234FB" w14:textId="5A8AB4C7" w:rsidR="00B61905" w:rsidRPr="00A66619" w:rsidRDefault="00A66619" w:rsidP="00B61905">
            <w:pPr>
              <w:widowControl w:val="0"/>
              <w:suppressLineNumbers/>
              <w:suppressAutoHyphens/>
              <w:spacing w:after="0" w:line="240" w:lineRule="auto"/>
              <w:rPr>
                <w:rFonts w:ascii="Arial Narrow" w:eastAsia="Andale Sans UI" w:hAnsi="Arial Narrow" w:cs="Century Gothic"/>
                <w:b/>
                <w:bCs/>
                <w:color w:val="00000A"/>
                <w:kern w:val="1"/>
                <w:sz w:val="20"/>
                <w:szCs w:val="20"/>
                <w:u w:val="single"/>
                <w:lang w:eastAsia="zh-CN" w:bidi="hi-IN"/>
              </w:rPr>
            </w:pPr>
            <w:r w:rsidRPr="00A66619">
              <w:rPr>
                <w:rFonts w:ascii="Arial Narrow" w:eastAsia="Andale Sans UI" w:hAnsi="Arial Narrow" w:cs="Century Gothic"/>
                <w:b/>
                <w:bCs/>
                <w:color w:val="00000A"/>
                <w:kern w:val="1"/>
                <w:sz w:val="20"/>
                <w:szCs w:val="20"/>
                <w:u w:val="single"/>
                <w:lang w:eastAsia="zh-CN" w:bidi="hi-IN"/>
              </w:rPr>
              <w:t>U</w:t>
            </w:r>
            <w:r>
              <w:rPr>
                <w:rFonts w:ascii="Arial Narrow" w:eastAsia="Andale Sans UI" w:hAnsi="Arial Narrow" w:cs="Century Gothic"/>
                <w:b/>
                <w:bCs/>
                <w:color w:val="00000A"/>
                <w:kern w:val="1"/>
                <w:sz w:val="20"/>
                <w:szCs w:val="20"/>
                <w:u w:val="single"/>
                <w:lang w:eastAsia="zh-CN" w:bidi="hi-IN"/>
              </w:rPr>
              <w:t>prawnienia geologiczne:</w:t>
            </w:r>
          </w:p>
          <w:p w14:paraId="1A89B2A3" w14:textId="77777777" w:rsidR="00B61905" w:rsidRDefault="00B61905" w:rsidP="00B61905">
            <w:pPr>
              <w:widowControl w:val="0"/>
              <w:suppressLineNumbers/>
              <w:suppressAutoHyphens/>
              <w:spacing w:after="0" w:line="240" w:lineRule="auto"/>
              <w:rPr>
                <w:rFonts w:ascii="Arial Narrow" w:eastAsia="Andale Sans UI" w:hAnsi="Arial Narrow" w:cs="Century Gothic"/>
                <w:b/>
                <w:bCs/>
                <w:color w:val="00000A"/>
                <w:kern w:val="1"/>
                <w:sz w:val="20"/>
                <w:szCs w:val="20"/>
                <w:lang w:eastAsia="zh-CN" w:bidi="hi-IN"/>
              </w:rPr>
            </w:pPr>
          </w:p>
          <w:p w14:paraId="21A79FA4" w14:textId="518DF877" w:rsidR="00B61905" w:rsidRPr="00B61905" w:rsidRDefault="00831AFC" w:rsidP="00B61905">
            <w:pPr>
              <w:widowControl w:val="0"/>
              <w:suppressLineNumbers/>
              <w:suppressAutoHyphens/>
              <w:spacing w:after="0" w:line="240" w:lineRule="auto"/>
              <w:rPr>
                <w:rFonts w:ascii="Arial Narrow" w:eastAsia="Andale Sans UI" w:hAnsi="Arial Narrow" w:cs="Century Gothic"/>
                <w:b/>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1079262258"/>
                <w14:checkbox>
                  <w14:checked w14:val="0"/>
                  <w14:checkedState w14:val="2612" w14:font="MS Gothic"/>
                  <w14:uncheckedState w14:val="2610" w14:font="MS Gothic"/>
                </w14:checkbox>
              </w:sdtPr>
              <w:sdtEndPr/>
              <w:sdtContent>
                <w:r w:rsidR="00B61905" w:rsidRPr="00B61905">
                  <w:rPr>
                    <w:rFonts w:ascii="MS Gothic" w:eastAsia="MS Gothic" w:hAnsi="MS Gothic" w:cs="Century Gothic" w:hint="eastAsia"/>
                    <w:bCs/>
                    <w:color w:val="00000A"/>
                    <w:kern w:val="1"/>
                    <w:sz w:val="20"/>
                    <w:szCs w:val="20"/>
                    <w:lang w:eastAsia="zh-CN" w:bidi="hi-IN"/>
                  </w:rPr>
                  <w:t>☐</w:t>
                </w:r>
              </w:sdtContent>
            </w:sdt>
            <w:r w:rsidR="00B61905">
              <w:rPr>
                <w:rFonts w:ascii="Arial Narrow" w:eastAsia="Andale Sans UI" w:hAnsi="Arial Narrow" w:cs="Century Gothic"/>
                <w:bCs/>
                <w:color w:val="00000A"/>
                <w:kern w:val="1"/>
                <w:sz w:val="20"/>
                <w:szCs w:val="20"/>
                <w:lang w:eastAsia="zh-CN" w:bidi="hi-IN"/>
              </w:rPr>
              <w:t xml:space="preserve"> </w:t>
            </w:r>
            <w:r w:rsidR="00B61905" w:rsidRPr="00B61905">
              <w:rPr>
                <w:rFonts w:ascii="Arial Narrow" w:eastAsia="Andale Sans UI" w:hAnsi="Arial Narrow" w:cs="Century Gothic"/>
                <w:b/>
                <w:bCs/>
                <w:color w:val="00000A"/>
                <w:kern w:val="1"/>
                <w:sz w:val="20"/>
                <w:szCs w:val="20"/>
                <w:lang w:eastAsia="zh-CN" w:bidi="hi-IN"/>
              </w:rPr>
              <w:t>kat. VI*</w:t>
            </w:r>
          </w:p>
          <w:p w14:paraId="36A42208" w14:textId="4E81DB73" w:rsidR="00B61905" w:rsidRPr="00B61905" w:rsidRDefault="00831AFC" w:rsidP="00B61905">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1319413743"/>
                <w14:checkbox>
                  <w14:checked w14:val="0"/>
                  <w14:checkedState w14:val="2612" w14:font="MS Gothic"/>
                  <w14:uncheckedState w14:val="2610" w14:font="MS Gothic"/>
                </w14:checkbox>
              </w:sdtPr>
              <w:sdtEndPr/>
              <w:sdtContent>
                <w:r w:rsidR="00B61905" w:rsidRPr="00B61905">
                  <w:rPr>
                    <w:rFonts w:ascii="MS Gothic" w:eastAsia="MS Gothic" w:hAnsi="MS Gothic" w:cs="Century Gothic" w:hint="eastAsia"/>
                    <w:bCs/>
                    <w:color w:val="00000A"/>
                    <w:kern w:val="1"/>
                    <w:sz w:val="20"/>
                    <w:szCs w:val="20"/>
                    <w:lang w:eastAsia="zh-CN" w:bidi="hi-IN"/>
                  </w:rPr>
                  <w:t>☐</w:t>
                </w:r>
              </w:sdtContent>
            </w:sdt>
            <w:r w:rsidR="00B61905">
              <w:rPr>
                <w:rFonts w:ascii="Arial Narrow" w:eastAsia="Andale Sans UI" w:hAnsi="Arial Narrow" w:cs="Century Gothic"/>
                <w:bCs/>
                <w:color w:val="00000A"/>
                <w:kern w:val="1"/>
                <w:sz w:val="20"/>
                <w:szCs w:val="20"/>
                <w:lang w:eastAsia="zh-CN" w:bidi="hi-IN"/>
              </w:rPr>
              <w:t xml:space="preserve"> </w:t>
            </w:r>
            <w:r w:rsidR="00B61905" w:rsidRPr="00B61905">
              <w:rPr>
                <w:rFonts w:ascii="Arial Narrow" w:eastAsia="Andale Sans UI" w:hAnsi="Arial Narrow" w:cs="Century Gothic"/>
                <w:b/>
                <w:bCs/>
                <w:color w:val="00000A"/>
                <w:kern w:val="1"/>
                <w:sz w:val="20"/>
                <w:szCs w:val="20"/>
                <w:lang w:eastAsia="zh-CN" w:bidi="hi-IN"/>
              </w:rPr>
              <w:t>kat.  VII*</w:t>
            </w:r>
          </w:p>
          <w:p w14:paraId="0CA06C70" w14:textId="77777777" w:rsidR="00B61905" w:rsidRDefault="00B61905" w:rsidP="00B61905">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016CC880" w14:textId="77777777" w:rsidR="00B61905" w:rsidRPr="00EF17A5" w:rsidRDefault="00B61905" w:rsidP="00B61905">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455498BD" w14:textId="132CB50C" w:rsidR="00B61905" w:rsidRPr="00EF17A5" w:rsidRDefault="00B61905" w:rsidP="00B61905">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nr uprawnień</w:t>
            </w:r>
          </w:p>
          <w:p w14:paraId="59745404" w14:textId="77777777" w:rsidR="00B61905" w:rsidRPr="00EF17A5" w:rsidRDefault="00B61905" w:rsidP="00B61905">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5EC7FC16" w14:textId="77777777" w:rsidR="00B61905" w:rsidRPr="00EF17A5" w:rsidRDefault="00B61905" w:rsidP="00B61905">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data wydania uprawnień</w:t>
            </w:r>
          </w:p>
          <w:p w14:paraId="391EC1A4" w14:textId="77777777" w:rsidR="00B61905" w:rsidRPr="00EF17A5" w:rsidRDefault="00B61905" w:rsidP="00B61905">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6BF78EC3" w14:textId="77777777" w:rsidR="00B61905" w:rsidRPr="00EF17A5" w:rsidRDefault="00B61905" w:rsidP="00B61905">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organ wydający uprawnienia</w:t>
            </w:r>
          </w:p>
          <w:p w14:paraId="06078CCE" w14:textId="77777777" w:rsidR="00B61905" w:rsidRDefault="00B61905" w:rsidP="00B61905">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p>
          <w:p w14:paraId="432A5342" w14:textId="43E83E51" w:rsidR="00A66619" w:rsidRPr="00A66619" w:rsidRDefault="00A66619" w:rsidP="00B61905">
            <w:pPr>
              <w:widowControl w:val="0"/>
              <w:suppressLineNumbers/>
              <w:suppressAutoHyphens/>
              <w:spacing w:after="0" w:line="240" w:lineRule="auto"/>
              <w:rPr>
                <w:rFonts w:ascii="Arial Narrow" w:eastAsia="Andale Sans UI" w:hAnsi="Arial Narrow" w:cs="Century Gothic"/>
                <w:b/>
                <w:bCs/>
                <w:color w:val="00000A"/>
                <w:kern w:val="1"/>
                <w:sz w:val="20"/>
                <w:szCs w:val="20"/>
                <w:u w:val="single"/>
                <w:lang w:eastAsia="zh-CN" w:bidi="hi-IN"/>
              </w:rPr>
            </w:pPr>
            <w:r w:rsidRPr="00A66619">
              <w:rPr>
                <w:rFonts w:ascii="Arial Narrow" w:eastAsia="Andale Sans UI" w:hAnsi="Arial Narrow" w:cs="Century Gothic"/>
                <w:b/>
                <w:bCs/>
                <w:color w:val="00000A"/>
                <w:kern w:val="1"/>
                <w:sz w:val="20"/>
                <w:szCs w:val="20"/>
                <w:u w:val="single"/>
                <w:lang w:eastAsia="zh-CN" w:bidi="hi-IN"/>
              </w:rPr>
              <w:t>Doświadczenie</w:t>
            </w:r>
            <w:r>
              <w:rPr>
                <w:rFonts w:ascii="Arial Narrow" w:eastAsia="Andale Sans UI" w:hAnsi="Arial Narrow" w:cs="Century Gothic"/>
                <w:b/>
                <w:bCs/>
                <w:color w:val="00000A"/>
                <w:kern w:val="1"/>
                <w:sz w:val="20"/>
                <w:szCs w:val="20"/>
                <w:u w:val="single"/>
                <w:lang w:eastAsia="zh-CN" w:bidi="hi-IN"/>
              </w:rPr>
              <w:t xml:space="preserve"> zawodowe</w:t>
            </w:r>
            <w:r w:rsidRPr="00A66619">
              <w:rPr>
                <w:rFonts w:ascii="Arial Narrow" w:eastAsia="Andale Sans UI" w:hAnsi="Arial Narrow" w:cs="Century Gothic"/>
                <w:b/>
                <w:bCs/>
                <w:color w:val="00000A"/>
                <w:kern w:val="1"/>
                <w:sz w:val="20"/>
                <w:szCs w:val="20"/>
                <w:u w:val="single"/>
                <w:lang w:eastAsia="zh-CN" w:bidi="hi-IN"/>
              </w:rPr>
              <w:t xml:space="preserve">: </w:t>
            </w:r>
          </w:p>
          <w:p w14:paraId="7BD3AA21" w14:textId="77777777" w:rsidR="00B61905" w:rsidRPr="00B61905" w:rsidRDefault="00B61905" w:rsidP="00B61905">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p>
          <w:p w14:paraId="58674255" w14:textId="77777777" w:rsidR="007B34A6" w:rsidRDefault="00B61905" w:rsidP="00B61905">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r w:rsidRPr="00B61905">
              <w:rPr>
                <w:rFonts w:ascii="Arial Narrow" w:eastAsia="Andale Sans UI" w:hAnsi="Arial Narrow" w:cs="Century Gothic"/>
                <w:bCs/>
                <w:color w:val="00000A"/>
                <w:kern w:val="1"/>
                <w:sz w:val="20"/>
                <w:szCs w:val="20"/>
                <w:lang w:eastAsia="zh-CN" w:bidi="hi-IN"/>
              </w:rPr>
              <w:t>co najmniej 2-letnie doświadczenie zawodowe przy wykonywaniu badań geologicznych</w:t>
            </w:r>
          </w:p>
          <w:p w14:paraId="21B2DDF5" w14:textId="77777777" w:rsidR="00A66619" w:rsidRDefault="00A66619" w:rsidP="00B61905">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p>
          <w:p w14:paraId="50CCEC0B" w14:textId="77777777" w:rsidR="00A66619" w:rsidRDefault="00831AFC" w:rsidP="00A66619">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682564759"/>
                <w14:checkbox>
                  <w14:checked w14:val="0"/>
                  <w14:checkedState w14:val="2612" w14:font="MS Gothic"/>
                  <w14:uncheckedState w14:val="2610" w14:font="MS Gothic"/>
                </w14:checkbox>
              </w:sdtPr>
              <w:sdtEndPr/>
              <w:sdtContent>
                <w:r w:rsidR="00A66619">
                  <w:rPr>
                    <w:rFonts w:ascii="MS Gothic" w:eastAsia="MS Gothic" w:hAnsi="MS Gothic" w:cs="Century Gothic" w:hint="eastAsia"/>
                    <w:bCs/>
                    <w:color w:val="00000A"/>
                    <w:kern w:val="1"/>
                    <w:sz w:val="20"/>
                    <w:szCs w:val="20"/>
                    <w:lang w:eastAsia="zh-CN" w:bidi="hi-IN"/>
                  </w:rPr>
                  <w:t>☐</w:t>
                </w:r>
              </w:sdtContent>
            </w:sdt>
            <w:r w:rsidR="00A66619">
              <w:rPr>
                <w:rFonts w:ascii="Arial Narrow" w:eastAsia="Andale Sans UI" w:hAnsi="Arial Narrow" w:cs="Century Gothic"/>
                <w:bCs/>
                <w:color w:val="00000A"/>
                <w:kern w:val="1"/>
                <w:sz w:val="20"/>
                <w:szCs w:val="20"/>
                <w:lang w:eastAsia="zh-CN" w:bidi="hi-IN"/>
              </w:rPr>
              <w:t>TAK*</w:t>
            </w:r>
          </w:p>
          <w:p w14:paraId="0C688B40" w14:textId="3FAB8FB4" w:rsidR="00A66619" w:rsidRDefault="00831AFC" w:rsidP="00A66619">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343444867"/>
                <w14:checkbox>
                  <w14:checked w14:val="0"/>
                  <w14:checkedState w14:val="2612" w14:font="MS Gothic"/>
                  <w14:uncheckedState w14:val="2610" w14:font="MS Gothic"/>
                </w14:checkbox>
              </w:sdtPr>
              <w:sdtEndPr/>
              <w:sdtContent>
                <w:r w:rsidR="00A66619">
                  <w:rPr>
                    <w:rFonts w:ascii="MS Gothic" w:eastAsia="MS Gothic" w:hAnsi="MS Gothic" w:cs="Century Gothic" w:hint="eastAsia"/>
                    <w:bCs/>
                    <w:color w:val="00000A"/>
                    <w:kern w:val="1"/>
                    <w:sz w:val="20"/>
                    <w:szCs w:val="20"/>
                    <w:lang w:eastAsia="zh-CN" w:bidi="hi-IN"/>
                  </w:rPr>
                  <w:t>☐</w:t>
                </w:r>
              </w:sdtContent>
            </w:sdt>
            <w:r w:rsidR="00A66619">
              <w:rPr>
                <w:rFonts w:ascii="Arial Narrow" w:eastAsia="Andale Sans UI" w:hAnsi="Arial Narrow" w:cs="Century Gothic"/>
                <w:bCs/>
                <w:color w:val="00000A"/>
                <w:kern w:val="1"/>
                <w:sz w:val="20"/>
                <w:szCs w:val="20"/>
                <w:lang w:eastAsia="zh-CN" w:bidi="hi-IN"/>
              </w:rPr>
              <w:t>NIE*</w:t>
            </w:r>
            <w:r w:rsidR="00A66619">
              <w:rPr>
                <w:rFonts w:ascii="Arial Narrow" w:eastAsia="Andale Sans UI" w:hAnsi="Arial Narrow" w:cs="Century Gothic"/>
                <w:bCs/>
                <w:color w:val="00000A"/>
                <w:kern w:val="1"/>
                <w:sz w:val="20"/>
                <w:szCs w:val="20"/>
                <w:lang w:eastAsia="zh-CN" w:bidi="hi-IN"/>
              </w:rPr>
              <w:tab/>
            </w:r>
          </w:p>
          <w:p w14:paraId="6972EB16" w14:textId="77777777" w:rsidR="00A66619" w:rsidRDefault="00A66619" w:rsidP="00B61905">
            <w:pPr>
              <w:widowControl w:val="0"/>
              <w:suppressLineNumbers/>
              <w:suppressAutoHyphens/>
              <w:spacing w:after="0" w:line="240" w:lineRule="auto"/>
              <w:rPr>
                <w:rFonts w:ascii="Arial Narrow" w:hAnsi="Arial Narrow"/>
                <w:b/>
                <w:color w:val="C00000"/>
                <w:sz w:val="20"/>
                <w:szCs w:val="20"/>
                <w:lang w:eastAsia="pl-PL"/>
              </w:rPr>
            </w:pPr>
          </w:p>
          <w:p w14:paraId="04D96D86" w14:textId="77777777" w:rsidR="00A66619" w:rsidRDefault="00A66619" w:rsidP="00B61905">
            <w:pPr>
              <w:widowControl w:val="0"/>
              <w:suppressLineNumbers/>
              <w:suppressAutoHyphens/>
              <w:spacing w:after="0" w:line="240" w:lineRule="auto"/>
              <w:rPr>
                <w:rFonts w:ascii="Arial Narrow" w:hAnsi="Arial Narrow"/>
                <w:b/>
                <w:color w:val="C00000"/>
                <w:sz w:val="18"/>
                <w:szCs w:val="20"/>
                <w:lang w:eastAsia="pl-PL"/>
              </w:rPr>
            </w:pPr>
            <w:r w:rsidRPr="00A66619">
              <w:rPr>
                <w:rFonts w:ascii="Arial Narrow" w:hAnsi="Arial Narrow"/>
                <w:b/>
                <w:color w:val="C00000"/>
                <w:sz w:val="18"/>
                <w:szCs w:val="20"/>
                <w:lang w:eastAsia="pl-PL"/>
              </w:rPr>
              <w:t>*(właściwe zaznaczyć)</w:t>
            </w:r>
          </w:p>
          <w:p w14:paraId="244B5F95" w14:textId="77777777" w:rsidR="000E6596" w:rsidRDefault="000E6596" w:rsidP="00B61905">
            <w:pPr>
              <w:widowControl w:val="0"/>
              <w:suppressLineNumbers/>
              <w:suppressAutoHyphens/>
              <w:spacing w:after="0" w:line="240" w:lineRule="auto"/>
              <w:rPr>
                <w:rFonts w:ascii="Arial Narrow" w:hAnsi="Arial Narrow"/>
                <w:b/>
                <w:color w:val="C00000"/>
                <w:sz w:val="18"/>
                <w:szCs w:val="20"/>
                <w:lang w:eastAsia="pl-PL"/>
              </w:rPr>
            </w:pPr>
          </w:p>
          <w:p w14:paraId="2E9FFABE" w14:textId="34101E9B" w:rsidR="000E6596" w:rsidRPr="00EF17A5" w:rsidRDefault="000E6596" w:rsidP="00B61905">
            <w:pPr>
              <w:widowControl w:val="0"/>
              <w:suppressLineNumbers/>
              <w:suppressAutoHyphens/>
              <w:spacing w:after="0" w:line="240" w:lineRule="auto"/>
              <w:rPr>
                <w:rFonts w:ascii="Arial Narrow" w:eastAsia="Andale Sans UI" w:hAnsi="Arial Narrow" w:cs="Century Gothic"/>
                <w:b/>
                <w:bCs/>
                <w:color w:val="00000A"/>
                <w:kern w:val="1"/>
                <w:sz w:val="20"/>
                <w:szCs w:val="20"/>
                <w:u w:val="single"/>
                <w:lang w:eastAsia="zh-CN" w:bidi="hi-IN"/>
              </w:rPr>
            </w:pPr>
          </w:p>
        </w:tc>
        <w:tc>
          <w:tcPr>
            <w:tcW w:w="1842" w:type="dxa"/>
            <w:shd w:val="clear" w:color="auto" w:fill="auto"/>
          </w:tcPr>
          <w:p w14:paraId="2E794CB7" w14:textId="55762448" w:rsidR="007B34A6" w:rsidRDefault="00831AFC" w:rsidP="00B61905">
            <w:pPr>
              <w:widowControl w:val="0"/>
              <w:suppressLineNumbers/>
              <w:suppressAutoHyphens/>
              <w:spacing w:after="0" w:line="240" w:lineRule="auto"/>
              <w:jc w:val="both"/>
              <w:rPr>
                <w:rFonts w:ascii="Arial Narrow" w:eastAsia="Andale Sans UI" w:hAnsi="Arial Narrow" w:cs="Century Gothic"/>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062095459"/>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B61905">
              <w:rPr>
                <w:rFonts w:ascii="Arial Narrow" w:eastAsia="Andale Sans UI" w:hAnsi="Arial Narrow" w:cs="Century Gothic"/>
                <w:color w:val="00000A"/>
                <w:kern w:val="1"/>
                <w:sz w:val="20"/>
                <w:szCs w:val="20"/>
                <w:lang w:eastAsia="zh-CN" w:bidi="hi-IN"/>
              </w:rPr>
              <w:t>inż.*</w:t>
            </w:r>
          </w:p>
          <w:p w14:paraId="7CE3CFDD" w14:textId="77777777" w:rsidR="00B61905" w:rsidRDefault="00831AFC" w:rsidP="00B61905">
            <w:pPr>
              <w:widowControl w:val="0"/>
              <w:suppressLineNumbers/>
              <w:suppressAutoHyphens/>
              <w:spacing w:after="0" w:line="240" w:lineRule="auto"/>
              <w:jc w:val="both"/>
              <w:rPr>
                <w:rFonts w:ascii="Arial Narrow" w:eastAsia="Andale Sans UI" w:hAnsi="Arial Narrow" w:cs="Century Gothic"/>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07484891"/>
                <w14:checkbox>
                  <w14:checked w14:val="0"/>
                  <w14:checkedState w14:val="2612" w14:font="MS Gothic"/>
                  <w14:uncheckedState w14:val="2610" w14:font="MS Gothic"/>
                </w14:checkbox>
              </w:sdtPr>
              <w:sdtEndPr/>
              <w:sdtContent>
                <w:r w:rsidR="00B61905">
                  <w:rPr>
                    <w:rFonts w:ascii="MS Gothic" w:eastAsia="MS Gothic" w:hAnsi="MS Gothic" w:cs="Century Gothic" w:hint="eastAsia"/>
                    <w:color w:val="00000A"/>
                    <w:kern w:val="1"/>
                    <w:sz w:val="20"/>
                    <w:szCs w:val="20"/>
                    <w:lang w:eastAsia="zh-CN" w:bidi="hi-IN"/>
                  </w:rPr>
                  <w:t>☐</w:t>
                </w:r>
              </w:sdtContent>
            </w:sdt>
            <w:r w:rsidR="00B61905">
              <w:rPr>
                <w:rFonts w:ascii="Arial Narrow" w:eastAsia="Andale Sans UI" w:hAnsi="Arial Narrow" w:cs="Century Gothic"/>
                <w:color w:val="00000A"/>
                <w:kern w:val="1"/>
                <w:sz w:val="20"/>
                <w:szCs w:val="20"/>
                <w:lang w:eastAsia="zh-CN" w:bidi="hi-IN"/>
              </w:rPr>
              <w:t>mgr*</w:t>
            </w:r>
          </w:p>
          <w:p w14:paraId="1E1D06C8" w14:textId="77777777" w:rsidR="00B61905" w:rsidRDefault="00B61905" w:rsidP="00B61905">
            <w:pPr>
              <w:widowControl w:val="0"/>
              <w:suppressLineNumbers/>
              <w:suppressAutoHyphens/>
              <w:spacing w:after="0" w:line="240" w:lineRule="auto"/>
              <w:jc w:val="both"/>
              <w:rPr>
                <w:rFonts w:ascii="Arial Narrow" w:eastAsia="Andale Sans UI" w:hAnsi="Arial Narrow" w:cs="Century Gothic"/>
                <w:color w:val="00000A"/>
                <w:kern w:val="1"/>
                <w:sz w:val="20"/>
                <w:szCs w:val="20"/>
                <w:lang w:eastAsia="zh-CN" w:bidi="hi-IN"/>
              </w:rPr>
            </w:pPr>
          </w:p>
          <w:p w14:paraId="07F4F0A3" w14:textId="77777777" w:rsidR="00B61905" w:rsidRPr="00605380" w:rsidRDefault="00B61905" w:rsidP="00B61905">
            <w:pPr>
              <w:tabs>
                <w:tab w:val="center" w:pos="752"/>
              </w:tabs>
              <w:snapToGrid w:val="0"/>
              <w:spacing w:after="0"/>
              <w:rPr>
                <w:rFonts w:ascii="Arial Narrow" w:eastAsia="SimSun" w:hAnsi="Arial Narrow" w:cs="Century Gothic"/>
                <w:b/>
                <w:bCs/>
                <w:color w:val="C00000"/>
                <w:sz w:val="18"/>
                <w:szCs w:val="20"/>
              </w:rPr>
            </w:pPr>
            <w:r>
              <w:rPr>
                <w:rFonts w:ascii="Arial Narrow" w:eastAsia="SimSun" w:hAnsi="Arial Narrow" w:cs="Century Gothic"/>
                <w:b/>
                <w:bCs/>
                <w:color w:val="C00000"/>
                <w:sz w:val="18"/>
                <w:szCs w:val="20"/>
              </w:rPr>
              <w:t xml:space="preserve">właściwe </w:t>
            </w:r>
            <w:r w:rsidRPr="00605380">
              <w:rPr>
                <w:rFonts w:ascii="Arial Narrow" w:eastAsia="SimSun" w:hAnsi="Arial Narrow" w:cs="Century Gothic"/>
                <w:b/>
                <w:bCs/>
                <w:color w:val="C00000"/>
                <w:sz w:val="18"/>
                <w:szCs w:val="20"/>
              </w:rPr>
              <w:t>zaznaczyć*</w:t>
            </w:r>
          </w:p>
          <w:p w14:paraId="4A630E9C" w14:textId="139EA101" w:rsidR="00B61905" w:rsidRPr="00EF17A5" w:rsidRDefault="00B61905" w:rsidP="007F1971">
            <w:pPr>
              <w:widowControl w:val="0"/>
              <w:suppressLineNumbers/>
              <w:suppressAutoHyphens/>
              <w:spacing w:after="0" w:line="360" w:lineRule="auto"/>
              <w:jc w:val="both"/>
              <w:rPr>
                <w:rFonts w:ascii="Arial Narrow" w:eastAsia="Andale Sans UI" w:hAnsi="Arial Narrow" w:cs="Century Gothic"/>
                <w:color w:val="00000A"/>
                <w:kern w:val="1"/>
                <w:sz w:val="20"/>
                <w:szCs w:val="20"/>
                <w:lang w:eastAsia="zh-CN" w:bidi="hi-IN"/>
              </w:rPr>
            </w:pPr>
          </w:p>
        </w:tc>
        <w:tc>
          <w:tcPr>
            <w:tcW w:w="1560" w:type="dxa"/>
            <w:shd w:val="clear" w:color="auto" w:fill="auto"/>
          </w:tcPr>
          <w:p w14:paraId="55344A5E"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5215CDDE"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7B34A6" w:rsidRPr="007F1971" w14:paraId="730A8ED8" w14:textId="77777777" w:rsidTr="00A66619">
        <w:trPr>
          <w:trHeight w:val="15"/>
        </w:trPr>
        <w:tc>
          <w:tcPr>
            <w:tcW w:w="567" w:type="dxa"/>
            <w:shd w:val="clear" w:color="auto" w:fill="auto"/>
          </w:tcPr>
          <w:p w14:paraId="767A5BDE" w14:textId="1BCE3888" w:rsidR="007B34A6" w:rsidRPr="00EF17A5" w:rsidRDefault="00A66619" w:rsidP="007B34A6">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lastRenderedPageBreak/>
              <w:t>8.</w:t>
            </w:r>
          </w:p>
        </w:tc>
        <w:tc>
          <w:tcPr>
            <w:tcW w:w="1869" w:type="dxa"/>
            <w:shd w:val="clear" w:color="auto" w:fill="auto"/>
          </w:tcPr>
          <w:p w14:paraId="4F233C66"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0A3E28E4" w14:textId="77777777" w:rsidR="007B34A6" w:rsidRDefault="00A66619" w:rsidP="00A66619">
            <w:pPr>
              <w:widowControl w:val="0"/>
              <w:suppressLineNumbers/>
              <w:suppressAutoHyphens/>
              <w:spacing w:after="0" w:line="240" w:lineRule="auto"/>
              <w:jc w:val="center"/>
              <w:rPr>
                <w:rFonts w:ascii="Arial Narrow" w:eastAsia="Andale Sans UI" w:hAnsi="Arial Narrow" w:cs="Century Gothic"/>
                <w:b/>
                <w:bCs/>
                <w:color w:val="C00000"/>
                <w:kern w:val="1"/>
                <w:sz w:val="20"/>
                <w:szCs w:val="20"/>
                <w:u w:val="single"/>
                <w:lang w:eastAsia="zh-CN" w:bidi="hi-IN"/>
              </w:rPr>
            </w:pPr>
            <w:r w:rsidRPr="00A66619">
              <w:rPr>
                <w:rFonts w:ascii="Arial Narrow" w:eastAsia="Andale Sans UI" w:hAnsi="Arial Narrow" w:cs="Century Gothic"/>
                <w:b/>
                <w:bCs/>
                <w:color w:val="C00000"/>
                <w:kern w:val="1"/>
                <w:sz w:val="20"/>
                <w:szCs w:val="20"/>
                <w:u w:val="single"/>
                <w:lang w:eastAsia="zh-CN" w:bidi="hi-IN"/>
              </w:rPr>
              <w:t>S</w:t>
            </w:r>
            <w:r>
              <w:rPr>
                <w:rFonts w:ascii="Arial Narrow" w:eastAsia="Andale Sans UI" w:hAnsi="Arial Narrow" w:cs="Century Gothic"/>
                <w:b/>
                <w:bCs/>
                <w:color w:val="C00000"/>
                <w:kern w:val="1"/>
                <w:sz w:val="20"/>
                <w:szCs w:val="20"/>
                <w:u w:val="single"/>
                <w:lang w:eastAsia="zh-CN" w:bidi="hi-IN"/>
              </w:rPr>
              <w:t>pecjalista ds. akustyki i </w:t>
            </w:r>
            <w:r w:rsidRPr="00A66619">
              <w:rPr>
                <w:rFonts w:ascii="Arial Narrow" w:eastAsia="Andale Sans UI" w:hAnsi="Arial Narrow" w:cs="Century Gothic"/>
                <w:b/>
                <w:bCs/>
                <w:color w:val="C00000"/>
                <w:kern w:val="1"/>
                <w:sz w:val="20"/>
                <w:szCs w:val="20"/>
                <w:u w:val="single"/>
                <w:lang w:eastAsia="zh-CN" w:bidi="hi-IN"/>
              </w:rPr>
              <w:t>technologii scenicznej</w:t>
            </w:r>
          </w:p>
          <w:p w14:paraId="0DB365EF" w14:textId="77777777" w:rsidR="00A66619" w:rsidRDefault="00A66619" w:rsidP="00A66619">
            <w:pPr>
              <w:widowControl w:val="0"/>
              <w:suppressLineNumbers/>
              <w:suppressAutoHyphens/>
              <w:spacing w:after="0" w:line="240" w:lineRule="auto"/>
              <w:jc w:val="center"/>
              <w:rPr>
                <w:rFonts w:ascii="Arial Narrow" w:eastAsia="Andale Sans UI" w:hAnsi="Arial Narrow" w:cs="Century Gothic"/>
                <w:b/>
                <w:bCs/>
                <w:color w:val="C00000"/>
                <w:kern w:val="1"/>
                <w:sz w:val="20"/>
                <w:szCs w:val="20"/>
                <w:u w:val="single"/>
                <w:lang w:eastAsia="zh-CN" w:bidi="hi-IN"/>
              </w:rPr>
            </w:pPr>
          </w:p>
          <w:p w14:paraId="3897A4AF" w14:textId="2E049A63" w:rsidR="00A66619" w:rsidRPr="00EF17A5" w:rsidRDefault="00A66619" w:rsidP="00A66619">
            <w:pPr>
              <w:rPr>
                <w:rFonts w:ascii="Arial Narrow" w:eastAsia="SimSun" w:hAnsi="Arial Narrow"/>
                <w:sz w:val="20"/>
                <w:szCs w:val="20"/>
              </w:rPr>
            </w:pPr>
            <w:r w:rsidRPr="00EF17A5">
              <w:rPr>
                <w:rFonts w:ascii="Arial Narrow" w:eastAsia="SimSun" w:hAnsi="Arial Narrow"/>
                <w:sz w:val="20"/>
                <w:szCs w:val="20"/>
              </w:rPr>
              <w:t xml:space="preserve">posiadający </w:t>
            </w:r>
            <w:r w:rsidRPr="00A66619">
              <w:rPr>
                <w:rFonts w:ascii="Arial Narrow" w:eastAsia="SimSun" w:hAnsi="Arial Narrow"/>
                <w:b/>
                <w:sz w:val="20"/>
                <w:szCs w:val="20"/>
              </w:rPr>
              <w:t>wykształcenie na kierunku akustyka</w:t>
            </w:r>
          </w:p>
          <w:p w14:paraId="2C95A518" w14:textId="77777777" w:rsidR="00A66619" w:rsidRPr="00EF17A5" w:rsidRDefault="00A66619" w:rsidP="00A66619">
            <w:pPr>
              <w:rPr>
                <w:rFonts w:ascii="Arial Narrow" w:eastAsia="SimSun" w:hAnsi="Arial Narrow"/>
                <w:sz w:val="20"/>
                <w:szCs w:val="20"/>
              </w:rPr>
            </w:pPr>
            <w:r w:rsidRPr="00EF17A5">
              <w:rPr>
                <w:rFonts w:ascii="Arial Narrow" w:eastAsia="SimSun" w:hAnsi="Arial Narrow"/>
                <w:sz w:val="20"/>
                <w:szCs w:val="20"/>
              </w:rPr>
              <w:t>………………… nazwa uczelni</w:t>
            </w:r>
          </w:p>
          <w:p w14:paraId="03EB4331" w14:textId="77777777" w:rsidR="00A66619" w:rsidRPr="00EF17A5" w:rsidRDefault="00A66619" w:rsidP="00A66619">
            <w:pPr>
              <w:rPr>
                <w:rFonts w:ascii="Arial Narrow" w:eastAsia="SimSun" w:hAnsi="Arial Narrow"/>
                <w:sz w:val="20"/>
                <w:szCs w:val="20"/>
              </w:rPr>
            </w:pPr>
            <w:r w:rsidRPr="00EF17A5">
              <w:rPr>
                <w:rFonts w:ascii="Arial Narrow" w:eastAsia="SimSun" w:hAnsi="Arial Narrow"/>
                <w:sz w:val="20"/>
                <w:szCs w:val="20"/>
              </w:rPr>
              <w:t>………………… nr dyplomu</w:t>
            </w:r>
          </w:p>
          <w:p w14:paraId="0D759325" w14:textId="77777777" w:rsidR="00A66619" w:rsidRDefault="00A66619" w:rsidP="00A66619">
            <w:pPr>
              <w:widowControl w:val="0"/>
              <w:suppressLineNumbers/>
              <w:suppressAutoHyphens/>
              <w:spacing w:after="0" w:line="240" w:lineRule="auto"/>
              <w:jc w:val="center"/>
              <w:rPr>
                <w:rFonts w:ascii="Arial Narrow" w:eastAsia="SimSun" w:hAnsi="Arial Narrow"/>
                <w:sz w:val="20"/>
                <w:szCs w:val="20"/>
              </w:rPr>
            </w:pPr>
            <w:r w:rsidRPr="00EF17A5">
              <w:rPr>
                <w:rFonts w:ascii="Arial Narrow" w:eastAsia="SimSun" w:hAnsi="Arial Narrow"/>
                <w:sz w:val="20"/>
                <w:szCs w:val="20"/>
              </w:rPr>
              <w:t>…………………. nazwa kierunku studiów</w:t>
            </w:r>
          </w:p>
          <w:p w14:paraId="729AAE15" w14:textId="77777777" w:rsidR="00A66619" w:rsidRDefault="00A66619" w:rsidP="00A66619">
            <w:pPr>
              <w:widowControl w:val="0"/>
              <w:suppressLineNumbers/>
              <w:suppressAutoHyphens/>
              <w:spacing w:after="0" w:line="240" w:lineRule="auto"/>
              <w:jc w:val="center"/>
              <w:rPr>
                <w:rFonts w:ascii="Arial Narrow" w:eastAsia="SimSun" w:hAnsi="Arial Narrow"/>
                <w:sz w:val="20"/>
                <w:szCs w:val="20"/>
              </w:rPr>
            </w:pPr>
          </w:p>
          <w:p w14:paraId="306216CF" w14:textId="4D260824" w:rsidR="00A66619" w:rsidRDefault="00A66619" w:rsidP="00A66619">
            <w:pPr>
              <w:widowControl w:val="0"/>
              <w:suppressLineNumbers/>
              <w:suppressAutoHyphens/>
              <w:spacing w:after="0" w:line="240" w:lineRule="auto"/>
              <w:jc w:val="both"/>
              <w:rPr>
                <w:rFonts w:ascii="Arial Narrow" w:eastAsia="Andale Sans UI" w:hAnsi="Arial Narrow" w:cs="Century Gothic"/>
                <w:bCs/>
                <w:color w:val="00000A"/>
                <w:kern w:val="1"/>
                <w:sz w:val="20"/>
                <w:szCs w:val="20"/>
                <w:lang w:eastAsia="zh-CN" w:bidi="hi-IN"/>
              </w:rPr>
            </w:pPr>
            <w:r w:rsidRPr="00A66619">
              <w:rPr>
                <w:rFonts w:ascii="Arial Narrow" w:eastAsia="Andale Sans UI" w:hAnsi="Arial Narrow" w:cs="Century Gothic"/>
                <w:bCs/>
                <w:color w:val="00000A"/>
                <w:kern w:val="1"/>
                <w:sz w:val="20"/>
                <w:szCs w:val="20"/>
                <w:lang w:eastAsia="zh-CN" w:bidi="hi-IN"/>
              </w:rPr>
              <w:t>co najmniej 2-letnie doświadczenie zawodowe związane z realizacją projektów technologii scenicznych, estradowych, oświetlenia scenicznego i systemów multimedialnych;</w:t>
            </w:r>
          </w:p>
          <w:p w14:paraId="703CBDD7" w14:textId="77777777" w:rsidR="00A66619" w:rsidRDefault="00A66619" w:rsidP="00A66619">
            <w:pPr>
              <w:widowControl w:val="0"/>
              <w:suppressLineNumbers/>
              <w:suppressAutoHyphens/>
              <w:spacing w:after="0" w:line="240" w:lineRule="auto"/>
              <w:jc w:val="both"/>
              <w:rPr>
                <w:rFonts w:ascii="Arial Narrow" w:eastAsia="Andale Sans UI" w:hAnsi="Arial Narrow" w:cs="Century Gothic"/>
                <w:bCs/>
                <w:color w:val="00000A"/>
                <w:kern w:val="1"/>
                <w:sz w:val="20"/>
                <w:szCs w:val="20"/>
                <w:lang w:eastAsia="zh-CN" w:bidi="hi-IN"/>
              </w:rPr>
            </w:pPr>
          </w:p>
          <w:p w14:paraId="720712C4" w14:textId="77777777" w:rsidR="00A66619" w:rsidRDefault="00831AFC" w:rsidP="00A66619">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204332111"/>
                <w14:checkbox>
                  <w14:checked w14:val="0"/>
                  <w14:checkedState w14:val="2612" w14:font="MS Gothic"/>
                  <w14:uncheckedState w14:val="2610" w14:font="MS Gothic"/>
                </w14:checkbox>
              </w:sdtPr>
              <w:sdtEndPr/>
              <w:sdtContent>
                <w:r w:rsidR="00A66619">
                  <w:rPr>
                    <w:rFonts w:ascii="MS Gothic" w:eastAsia="MS Gothic" w:hAnsi="MS Gothic" w:cs="Century Gothic" w:hint="eastAsia"/>
                    <w:bCs/>
                    <w:color w:val="00000A"/>
                    <w:kern w:val="1"/>
                    <w:sz w:val="20"/>
                    <w:szCs w:val="20"/>
                    <w:lang w:eastAsia="zh-CN" w:bidi="hi-IN"/>
                  </w:rPr>
                  <w:t>☐</w:t>
                </w:r>
              </w:sdtContent>
            </w:sdt>
            <w:r w:rsidR="00A66619">
              <w:rPr>
                <w:rFonts w:ascii="Arial Narrow" w:eastAsia="Andale Sans UI" w:hAnsi="Arial Narrow" w:cs="Century Gothic"/>
                <w:bCs/>
                <w:color w:val="00000A"/>
                <w:kern w:val="1"/>
                <w:sz w:val="20"/>
                <w:szCs w:val="20"/>
                <w:lang w:eastAsia="zh-CN" w:bidi="hi-IN"/>
              </w:rPr>
              <w:t>TAK*</w:t>
            </w:r>
          </w:p>
          <w:p w14:paraId="1467D301" w14:textId="77777777" w:rsidR="00A66619" w:rsidRDefault="00831AFC" w:rsidP="00A66619">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1759136427"/>
                <w14:checkbox>
                  <w14:checked w14:val="0"/>
                  <w14:checkedState w14:val="2612" w14:font="MS Gothic"/>
                  <w14:uncheckedState w14:val="2610" w14:font="MS Gothic"/>
                </w14:checkbox>
              </w:sdtPr>
              <w:sdtEndPr/>
              <w:sdtContent>
                <w:r w:rsidR="00A66619">
                  <w:rPr>
                    <w:rFonts w:ascii="MS Gothic" w:eastAsia="MS Gothic" w:hAnsi="MS Gothic" w:cs="Century Gothic" w:hint="eastAsia"/>
                    <w:bCs/>
                    <w:color w:val="00000A"/>
                    <w:kern w:val="1"/>
                    <w:sz w:val="20"/>
                    <w:szCs w:val="20"/>
                    <w:lang w:eastAsia="zh-CN" w:bidi="hi-IN"/>
                  </w:rPr>
                  <w:t>☐</w:t>
                </w:r>
              </w:sdtContent>
            </w:sdt>
            <w:r w:rsidR="00A66619">
              <w:rPr>
                <w:rFonts w:ascii="Arial Narrow" w:eastAsia="Andale Sans UI" w:hAnsi="Arial Narrow" w:cs="Century Gothic"/>
                <w:bCs/>
                <w:color w:val="00000A"/>
                <w:kern w:val="1"/>
                <w:sz w:val="20"/>
                <w:szCs w:val="20"/>
                <w:lang w:eastAsia="zh-CN" w:bidi="hi-IN"/>
              </w:rPr>
              <w:t>NIE*</w:t>
            </w:r>
            <w:r w:rsidR="00A66619">
              <w:rPr>
                <w:rFonts w:ascii="Arial Narrow" w:eastAsia="Andale Sans UI" w:hAnsi="Arial Narrow" w:cs="Century Gothic"/>
                <w:bCs/>
                <w:color w:val="00000A"/>
                <w:kern w:val="1"/>
                <w:sz w:val="20"/>
                <w:szCs w:val="20"/>
                <w:lang w:eastAsia="zh-CN" w:bidi="hi-IN"/>
              </w:rPr>
              <w:tab/>
            </w:r>
          </w:p>
          <w:p w14:paraId="6E16931E" w14:textId="77777777" w:rsidR="00A66619" w:rsidRDefault="00A66619" w:rsidP="00A66619">
            <w:pPr>
              <w:widowControl w:val="0"/>
              <w:suppressLineNumbers/>
              <w:suppressAutoHyphens/>
              <w:spacing w:after="0" w:line="240" w:lineRule="auto"/>
              <w:rPr>
                <w:rFonts w:ascii="Arial Narrow" w:hAnsi="Arial Narrow"/>
                <w:b/>
                <w:color w:val="C00000"/>
                <w:sz w:val="20"/>
                <w:szCs w:val="20"/>
                <w:lang w:eastAsia="pl-PL"/>
              </w:rPr>
            </w:pPr>
          </w:p>
          <w:p w14:paraId="15D0EC80" w14:textId="7316EA38" w:rsidR="00A66619" w:rsidRPr="00EF17A5" w:rsidRDefault="00A66619" w:rsidP="00A66619">
            <w:pPr>
              <w:widowControl w:val="0"/>
              <w:suppressLineNumbers/>
              <w:suppressAutoHyphens/>
              <w:spacing w:after="0" w:line="240" w:lineRule="auto"/>
              <w:jc w:val="both"/>
              <w:rPr>
                <w:rFonts w:ascii="Arial Narrow" w:eastAsia="Andale Sans UI" w:hAnsi="Arial Narrow" w:cs="Century Gothic"/>
                <w:b/>
                <w:bCs/>
                <w:color w:val="00000A"/>
                <w:kern w:val="1"/>
                <w:sz w:val="20"/>
                <w:szCs w:val="20"/>
                <w:u w:val="single"/>
                <w:lang w:eastAsia="zh-CN" w:bidi="hi-IN"/>
              </w:rPr>
            </w:pPr>
            <w:r w:rsidRPr="00A66619">
              <w:rPr>
                <w:rFonts w:ascii="Arial Narrow" w:hAnsi="Arial Narrow"/>
                <w:b/>
                <w:color w:val="C00000"/>
                <w:sz w:val="18"/>
                <w:szCs w:val="20"/>
                <w:lang w:eastAsia="pl-PL"/>
              </w:rPr>
              <w:t>*(właściwe zaznaczyć)</w:t>
            </w:r>
          </w:p>
        </w:tc>
        <w:tc>
          <w:tcPr>
            <w:tcW w:w="1842" w:type="dxa"/>
            <w:shd w:val="clear" w:color="auto" w:fill="auto"/>
          </w:tcPr>
          <w:p w14:paraId="5C630DAE" w14:textId="2DC05A2E" w:rsidR="00A66619" w:rsidRPr="00EF17A5" w:rsidRDefault="00831AFC" w:rsidP="00A66619">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Times New Roman"/>
                  <w:color w:val="00000A"/>
                  <w:kern w:val="1"/>
                  <w:sz w:val="20"/>
                  <w:szCs w:val="20"/>
                  <w:lang w:eastAsia="zh-CN" w:bidi="hi-IN"/>
                </w:rPr>
                <w:id w:val="146401051"/>
                <w14:checkbox>
                  <w14:checked w14:val="0"/>
                  <w14:checkedState w14:val="2612" w14:font="MS Gothic"/>
                  <w14:uncheckedState w14:val="2610" w14:font="MS Gothic"/>
                </w14:checkbox>
              </w:sdtPr>
              <w:sdtEndPr/>
              <w:sdtContent>
                <w:r w:rsidR="00A66619">
                  <w:rPr>
                    <w:rFonts w:ascii="MS Gothic" w:eastAsia="MS Gothic" w:hAnsi="MS Gothic" w:cs="Times New Roman" w:hint="eastAsia"/>
                    <w:color w:val="00000A"/>
                    <w:kern w:val="1"/>
                    <w:sz w:val="20"/>
                    <w:szCs w:val="20"/>
                    <w:lang w:eastAsia="zh-CN" w:bidi="hi-IN"/>
                  </w:rPr>
                  <w:t>☐</w:t>
                </w:r>
              </w:sdtContent>
            </w:sdt>
            <w:r w:rsidR="00A66619">
              <w:rPr>
                <w:rFonts w:ascii="Arial Narrow" w:eastAsia="Andale Sans UI" w:hAnsi="Arial Narrow" w:cs="Times New Roman"/>
                <w:color w:val="00000A"/>
                <w:kern w:val="1"/>
                <w:sz w:val="20"/>
                <w:szCs w:val="20"/>
                <w:lang w:eastAsia="zh-CN" w:bidi="hi-IN"/>
              </w:rPr>
              <w:t>inż.*</w:t>
            </w:r>
          </w:p>
          <w:p w14:paraId="5F10A0A7" w14:textId="600D935A" w:rsidR="00A66619" w:rsidRPr="00EF17A5" w:rsidRDefault="00831AFC" w:rsidP="00A66619">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Times New Roman"/>
                  <w:color w:val="00000A"/>
                  <w:kern w:val="1"/>
                  <w:sz w:val="20"/>
                  <w:szCs w:val="20"/>
                  <w:lang w:eastAsia="zh-CN" w:bidi="hi-IN"/>
                </w:rPr>
                <w:id w:val="1693582082"/>
                <w14:checkbox>
                  <w14:checked w14:val="0"/>
                  <w14:checkedState w14:val="2612" w14:font="MS Gothic"/>
                  <w14:uncheckedState w14:val="2610" w14:font="MS Gothic"/>
                </w14:checkbox>
              </w:sdtPr>
              <w:sdtEndPr/>
              <w:sdtContent>
                <w:r w:rsidR="00A66619">
                  <w:rPr>
                    <w:rFonts w:ascii="MS Gothic" w:eastAsia="MS Gothic" w:hAnsi="MS Gothic" w:cs="Times New Roman" w:hint="eastAsia"/>
                    <w:color w:val="00000A"/>
                    <w:kern w:val="1"/>
                    <w:sz w:val="20"/>
                    <w:szCs w:val="20"/>
                    <w:lang w:eastAsia="zh-CN" w:bidi="hi-IN"/>
                  </w:rPr>
                  <w:t>☐</w:t>
                </w:r>
              </w:sdtContent>
            </w:sdt>
            <w:r w:rsidR="00A66619">
              <w:rPr>
                <w:rFonts w:ascii="Arial Narrow" w:eastAsia="Andale Sans UI" w:hAnsi="Arial Narrow" w:cs="Times New Roman"/>
                <w:color w:val="00000A"/>
                <w:kern w:val="1"/>
                <w:sz w:val="20"/>
                <w:szCs w:val="20"/>
                <w:lang w:eastAsia="zh-CN" w:bidi="hi-IN"/>
              </w:rPr>
              <w:t>mgr *</w:t>
            </w:r>
          </w:p>
          <w:p w14:paraId="0B18953B" w14:textId="77777777" w:rsidR="007B34A6" w:rsidRDefault="00831AFC" w:rsidP="00A66619">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Times New Roman"/>
                  <w:color w:val="00000A"/>
                  <w:kern w:val="1"/>
                  <w:sz w:val="20"/>
                  <w:szCs w:val="20"/>
                  <w:lang w:eastAsia="zh-CN" w:bidi="hi-IN"/>
                </w:rPr>
                <w:id w:val="646169832"/>
                <w14:checkbox>
                  <w14:checked w14:val="0"/>
                  <w14:checkedState w14:val="2612" w14:font="MS Gothic"/>
                  <w14:uncheckedState w14:val="2610" w14:font="MS Gothic"/>
                </w14:checkbox>
              </w:sdtPr>
              <w:sdtEndPr/>
              <w:sdtContent>
                <w:r w:rsidR="00A66619">
                  <w:rPr>
                    <w:rFonts w:ascii="MS Gothic" w:eastAsia="MS Gothic" w:hAnsi="MS Gothic" w:cs="Times New Roman" w:hint="eastAsia"/>
                    <w:color w:val="00000A"/>
                    <w:kern w:val="1"/>
                    <w:sz w:val="20"/>
                    <w:szCs w:val="20"/>
                    <w:lang w:eastAsia="zh-CN" w:bidi="hi-IN"/>
                  </w:rPr>
                  <w:t>☐</w:t>
                </w:r>
              </w:sdtContent>
            </w:sdt>
            <w:r w:rsidR="00A66619">
              <w:rPr>
                <w:rFonts w:ascii="Arial Narrow" w:eastAsia="Andale Sans UI" w:hAnsi="Arial Narrow" w:cs="Times New Roman"/>
                <w:color w:val="00000A"/>
                <w:kern w:val="1"/>
                <w:sz w:val="20"/>
                <w:szCs w:val="20"/>
                <w:lang w:eastAsia="zh-CN" w:bidi="hi-IN"/>
              </w:rPr>
              <w:t>studia podyplomowe*</w:t>
            </w:r>
          </w:p>
          <w:p w14:paraId="5FA0618D" w14:textId="77777777" w:rsidR="00A66619" w:rsidRDefault="00A66619" w:rsidP="00A66619">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p>
          <w:p w14:paraId="0B0D9D01" w14:textId="57DC3B2B" w:rsidR="00A66619" w:rsidRPr="00EF17A5" w:rsidRDefault="00A66619" w:rsidP="00A66619">
            <w:pPr>
              <w:widowControl w:val="0"/>
              <w:suppressLineNumbers/>
              <w:suppressAutoHyphens/>
              <w:spacing w:after="0" w:line="240" w:lineRule="auto"/>
              <w:jc w:val="both"/>
              <w:rPr>
                <w:rFonts w:ascii="Arial Narrow" w:eastAsia="Andale Sans UI" w:hAnsi="Arial Narrow" w:cs="Century Gothic"/>
                <w:color w:val="00000A"/>
                <w:kern w:val="1"/>
                <w:sz w:val="20"/>
                <w:szCs w:val="20"/>
                <w:lang w:eastAsia="zh-CN" w:bidi="hi-IN"/>
              </w:rPr>
            </w:pPr>
            <w:r w:rsidRPr="00A66619">
              <w:rPr>
                <w:rFonts w:ascii="Arial Narrow" w:hAnsi="Arial Narrow"/>
                <w:b/>
                <w:color w:val="C00000"/>
                <w:sz w:val="18"/>
                <w:szCs w:val="20"/>
                <w:lang w:eastAsia="pl-PL"/>
              </w:rPr>
              <w:t>*(właściwe zaznaczyć)</w:t>
            </w:r>
          </w:p>
        </w:tc>
        <w:tc>
          <w:tcPr>
            <w:tcW w:w="1560" w:type="dxa"/>
            <w:shd w:val="clear" w:color="auto" w:fill="auto"/>
          </w:tcPr>
          <w:p w14:paraId="244CF32D"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3719C796"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7B34A6" w:rsidRPr="007F1971" w14:paraId="749EE34F" w14:textId="77777777" w:rsidTr="00A66619">
        <w:trPr>
          <w:trHeight w:val="15"/>
        </w:trPr>
        <w:tc>
          <w:tcPr>
            <w:tcW w:w="567" w:type="dxa"/>
            <w:shd w:val="clear" w:color="auto" w:fill="auto"/>
          </w:tcPr>
          <w:p w14:paraId="27845135" w14:textId="3BC63C98" w:rsidR="007B34A6" w:rsidRPr="00EF17A5" w:rsidRDefault="008D3DA1" w:rsidP="008D3DA1">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9.</w:t>
            </w:r>
          </w:p>
        </w:tc>
        <w:tc>
          <w:tcPr>
            <w:tcW w:w="1869" w:type="dxa"/>
            <w:shd w:val="clear" w:color="auto" w:fill="auto"/>
          </w:tcPr>
          <w:p w14:paraId="1A2C359F"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09544F50" w14:textId="77777777" w:rsidR="007B34A6" w:rsidRDefault="008D3DA1" w:rsidP="008D3DA1">
            <w:pPr>
              <w:widowControl w:val="0"/>
              <w:suppressLineNumbers/>
              <w:suppressAutoHyphens/>
              <w:spacing w:after="0" w:line="240" w:lineRule="auto"/>
              <w:jc w:val="center"/>
              <w:rPr>
                <w:rFonts w:ascii="Arial Narrow" w:eastAsia="Andale Sans UI" w:hAnsi="Arial Narrow" w:cs="Century Gothic"/>
                <w:b/>
                <w:bCs/>
                <w:color w:val="C00000"/>
                <w:kern w:val="1"/>
                <w:sz w:val="20"/>
                <w:szCs w:val="20"/>
                <w:u w:val="single"/>
                <w:lang w:eastAsia="zh-CN" w:bidi="hi-IN"/>
              </w:rPr>
            </w:pPr>
            <w:r w:rsidRPr="008D3DA1">
              <w:rPr>
                <w:rFonts w:ascii="Arial Narrow" w:eastAsia="Andale Sans UI" w:hAnsi="Arial Narrow" w:cs="Century Gothic"/>
                <w:b/>
                <w:bCs/>
                <w:color w:val="C00000"/>
                <w:kern w:val="1"/>
                <w:sz w:val="20"/>
                <w:szCs w:val="20"/>
                <w:u w:val="single"/>
                <w:lang w:eastAsia="zh-CN" w:bidi="hi-IN"/>
              </w:rPr>
              <w:t>Specjalista ds. architektury krajobrazu</w:t>
            </w:r>
          </w:p>
          <w:p w14:paraId="1B3D2720" w14:textId="77777777" w:rsidR="008D3DA1" w:rsidRDefault="008D3DA1" w:rsidP="004047CC">
            <w:pPr>
              <w:widowControl w:val="0"/>
              <w:suppressLineNumbers/>
              <w:suppressAutoHyphens/>
              <w:spacing w:after="0" w:line="240" w:lineRule="auto"/>
              <w:rPr>
                <w:rFonts w:ascii="Arial Narrow" w:eastAsia="Andale Sans UI" w:hAnsi="Arial Narrow" w:cs="Century Gothic"/>
                <w:b/>
                <w:bCs/>
                <w:color w:val="C00000"/>
                <w:kern w:val="1"/>
                <w:sz w:val="20"/>
                <w:szCs w:val="20"/>
                <w:u w:val="single"/>
                <w:lang w:eastAsia="zh-CN" w:bidi="hi-IN"/>
              </w:rPr>
            </w:pPr>
          </w:p>
          <w:p w14:paraId="1412B99D" w14:textId="59EA2C99" w:rsidR="008D3DA1" w:rsidRPr="00EF17A5" w:rsidRDefault="008D3DA1" w:rsidP="008D3DA1">
            <w:pPr>
              <w:rPr>
                <w:rFonts w:ascii="Arial Narrow" w:eastAsia="SimSun" w:hAnsi="Arial Narrow"/>
                <w:sz w:val="20"/>
                <w:szCs w:val="20"/>
              </w:rPr>
            </w:pPr>
            <w:r w:rsidRPr="00EF17A5">
              <w:rPr>
                <w:rFonts w:ascii="Arial Narrow" w:eastAsia="SimSun" w:hAnsi="Arial Narrow"/>
                <w:sz w:val="20"/>
                <w:szCs w:val="20"/>
              </w:rPr>
              <w:t xml:space="preserve">posiadający </w:t>
            </w:r>
            <w:r w:rsidRPr="00A66619">
              <w:rPr>
                <w:rFonts w:ascii="Arial Narrow" w:eastAsia="SimSun" w:hAnsi="Arial Narrow"/>
                <w:b/>
                <w:sz w:val="20"/>
                <w:szCs w:val="20"/>
              </w:rPr>
              <w:t xml:space="preserve">wykształcenie na kierunku </w:t>
            </w:r>
            <w:r>
              <w:rPr>
                <w:rFonts w:ascii="Arial Narrow" w:eastAsia="SimSun" w:hAnsi="Arial Narrow"/>
                <w:b/>
                <w:sz w:val="20"/>
                <w:szCs w:val="20"/>
              </w:rPr>
              <w:t>architektura krajobrazu*</w:t>
            </w:r>
          </w:p>
          <w:p w14:paraId="2D677E59" w14:textId="77777777" w:rsidR="008D3DA1" w:rsidRPr="00EF17A5" w:rsidRDefault="008D3DA1" w:rsidP="008D3DA1">
            <w:pPr>
              <w:rPr>
                <w:rFonts w:ascii="Arial Narrow" w:eastAsia="SimSun" w:hAnsi="Arial Narrow"/>
                <w:sz w:val="20"/>
                <w:szCs w:val="20"/>
              </w:rPr>
            </w:pPr>
            <w:r w:rsidRPr="00EF17A5">
              <w:rPr>
                <w:rFonts w:ascii="Arial Narrow" w:eastAsia="SimSun" w:hAnsi="Arial Narrow"/>
                <w:sz w:val="20"/>
                <w:szCs w:val="20"/>
              </w:rPr>
              <w:t>………………… nazwa uczelni</w:t>
            </w:r>
          </w:p>
          <w:p w14:paraId="7666ECA7" w14:textId="77777777" w:rsidR="008D3DA1" w:rsidRPr="00EF17A5" w:rsidRDefault="008D3DA1" w:rsidP="008D3DA1">
            <w:pPr>
              <w:rPr>
                <w:rFonts w:ascii="Arial Narrow" w:eastAsia="SimSun" w:hAnsi="Arial Narrow"/>
                <w:sz w:val="20"/>
                <w:szCs w:val="20"/>
              </w:rPr>
            </w:pPr>
            <w:r w:rsidRPr="00EF17A5">
              <w:rPr>
                <w:rFonts w:ascii="Arial Narrow" w:eastAsia="SimSun" w:hAnsi="Arial Narrow"/>
                <w:sz w:val="20"/>
                <w:szCs w:val="20"/>
              </w:rPr>
              <w:t>………………… nr dyplomu</w:t>
            </w:r>
          </w:p>
          <w:p w14:paraId="6591B814" w14:textId="77777777" w:rsidR="008D3DA1" w:rsidRDefault="008D3DA1" w:rsidP="008D3DA1">
            <w:pPr>
              <w:widowControl w:val="0"/>
              <w:suppressLineNumbers/>
              <w:suppressAutoHyphens/>
              <w:spacing w:after="0" w:line="240" w:lineRule="auto"/>
              <w:jc w:val="center"/>
              <w:rPr>
                <w:rFonts w:ascii="Arial Narrow" w:eastAsia="SimSun" w:hAnsi="Arial Narrow"/>
                <w:sz w:val="20"/>
                <w:szCs w:val="20"/>
              </w:rPr>
            </w:pPr>
            <w:r w:rsidRPr="00EF17A5">
              <w:rPr>
                <w:rFonts w:ascii="Arial Narrow" w:eastAsia="SimSun" w:hAnsi="Arial Narrow"/>
                <w:sz w:val="20"/>
                <w:szCs w:val="20"/>
              </w:rPr>
              <w:t>…………………. nazwa kierunku studiów</w:t>
            </w:r>
          </w:p>
          <w:p w14:paraId="224FC962" w14:textId="77777777" w:rsidR="008D3DA1" w:rsidRDefault="008D3DA1" w:rsidP="008D3DA1">
            <w:pPr>
              <w:widowControl w:val="0"/>
              <w:suppressLineNumbers/>
              <w:suppressAutoHyphens/>
              <w:spacing w:after="0" w:line="240" w:lineRule="auto"/>
              <w:jc w:val="center"/>
              <w:rPr>
                <w:rFonts w:ascii="Arial Narrow" w:eastAsia="SimSun" w:hAnsi="Arial Narrow"/>
                <w:sz w:val="20"/>
                <w:szCs w:val="20"/>
              </w:rPr>
            </w:pPr>
          </w:p>
          <w:p w14:paraId="6331A734" w14:textId="1A3E7B1E" w:rsidR="008D3DA1" w:rsidRDefault="008D3DA1" w:rsidP="008D3DA1">
            <w:pPr>
              <w:widowControl w:val="0"/>
              <w:suppressLineNumbers/>
              <w:suppressAutoHyphens/>
              <w:spacing w:after="0" w:line="240" w:lineRule="auto"/>
              <w:jc w:val="both"/>
              <w:rPr>
                <w:rFonts w:ascii="Arial Narrow" w:eastAsia="Andale Sans UI" w:hAnsi="Arial Narrow" w:cs="Century Gothic"/>
                <w:bCs/>
                <w:color w:val="000000" w:themeColor="text1"/>
                <w:kern w:val="1"/>
                <w:sz w:val="20"/>
                <w:szCs w:val="20"/>
                <w:lang w:eastAsia="zh-CN" w:bidi="hi-IN"/>
              </w:rPr>
            </w:pPr>
            <w:r w:rsidRPr="008D3DA1">
              <w:rPr>
                <w:rFonts w:ascii="Arial Narrow" w:eastAsia="Andale Sans UI" w:hAnsi="Arial Narrow" w:cs="Century Gothic"/>
                <w:bCs/>
                <w:color w:val="000000" w:themeColor="text1"/>
                <w:kern w:val="1"/>
                <w:sz w:val="20"/>
                <w:szCs w:val="20"/>
                <w:lang w:eastAsia="zh-CN" w:bidi="hi-IN"/>
              </w:rPr>
              <w:t>co najmniej 2-letnie doświadczenie zawodowe na stanowisku związanym z projektowaniem architektury krajobrazu;</w:t>
            </w:r>
          </w:p>
          <w:p w14:paraId="38DB797D" w14:textId="77777777" w:rsidR="008D3DA1" w:rsidRDefault="008D3DA1" w:rsidP="008D3DA1">
            <w:pPr>
              <w:widowControl w:val="0"/>
              <w:suppressLineNumbers/>
              <w:suppressAutoHyphens/>
              <w:spacing w:after="0" w:line="240" w:lineRule="auto"/>
              <w:jc w:val="both"/>
              <w:rPr>
                <w:rFonts w:ascii="Arial Narrow" w:eastAsia="Andale Sans UI" w:hAnsi="Arial Narrow" w:cs="Century Gothic"/>
                <w:bCs/>
                <w:color w:val="000000" w:themeColor="text1"/>
                <w:kern w:val="1"/>
                <w:sz w:val="20"/>
                <w:szCs w:val="20"/>
                <w:lang w:eastAsia="zh-CN" w:bidi="hi-IN"/>
              </w:rPr>
            </w:pPr>
          </w:p>
          <w:p w14:paraId="1252D178" w14:textId="77777777" w:rsidR="008D3DA1" w:rsidRDefault="00831AFC" w:rsidP="008D3DA1">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137167382"/>
                <w14:checkbox>
                  <w14:checked w14:val="0"/>
                  <w14:checkedState w14:val="2612" w14:font="MS Gothic"/>
                  <w14:uncheckedState w14:val="2610" w14:font="MS Gothic"/>
                </w14:checkbox>
              </w:sdtPr>
              <w:sdtEndPr/>
              <w:sdtContent>
                <w:r w:rsidR="008D3DA1">
                  <w:rPr>
                    <w:rFonts w:ascii="MS Gothic" w:eastAsia="MS Gothic" w:hAnsi="MS Gothic" w:cs="Century Gothic" w:hint="eastAsia"/>
                    <w:bCs/>
                    <w:color w:val="00000A"/>
                    <w:kern w:val="1"/>
                    <w:sz w:val="20"/>
                    <w:szCs w:val="20"/>
                    <w:lang w:eastAsia="zh-CN" w:bidi="hi-IN"/>
                  </w:rPr>
                  <w:t>☐</w:t>
                </w:r>
              </w:sdtContent>
            </w:sdt>
            <w:r w:rsidR="008D3DA1">
              <w:rPr>
                <w:rFonts w:ascii="Arial Narrow" w:eastAsia="Andale Sans UI" w:hAnsi="Arial Narrow" w:cs="Century Gothic"/>
                <w:bCs/>
                <w:color w:val="00000A"/>
                <w:kern w:val="1"/>
                <w:sz w:val="20"/>
                <w:szCs w:val="20"/>
                <w:lang w:eastAsia="zh-CN" w:bidi="hi-IN"/>
              </w:rPr>
              <w:t>TAK*</w:t>
            </w:r>
          </w:p>
          <w:p w14:paraId="0E3AAA16" w14:textId="77777777" w:rsidR="008D3DA1" w:rsidRDefault="00831AFC" w:rsidP="008D3DA1">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1167365340"/>
                <w14:checkbox>
                  <w14:checked w14:val="0"/>
                  <w14:checkedState w14:val="2612" w14:font="MS Gothic"/>
                  <w14:uncheckedState w14:val="2610" w14:font="MS Gothic"/>
                </w14:checkbox>
              </w:sdtPr>
              <w:sdtEndPr/>
              <w:sdtContent>
                <w:r w:rsidR="008D3DA1">
                  <w:rPr>
                    <w:rFonts w:ascii="MS Gothic" w:eastAsia="MS Gothic" w:hAnsi="MS Gothic" w:cs="Century Gothic" w:hint="eastAsia"/>
                    <w:bCs/>
                    <w:color w:val="00000A"/>
                    <w:kern w:val="1"/>
                    <w:sz w:val="20"/>
                    <w:szCs w:val="20"/>
                    <w:lang w:eastAsia="zh-CN" w:bidi="hi-IN"/>
                  </w:rPr>
                  <w:t>☐</w:t>
                </w:r>
              </w:sdtContent>
            </w:sdt>
            <w:r w:rsidR="008D3DA1">
              <w:rPr>
                <w:rFonts w:ascii="Arial Narrow" w:eastAsia="Andale Sans UI" w:hAnsi="Arial Narrow" w:cs="Century Gothic"/>
                <w:bCs/>
                <w:color w:val="00000A"/>
                <w:kern w:val="1"/>
                <w:sz w:val="20"/>
                <w:szCs w:val="20"/>
                <w:lang w:eastAsia="zh-CN" w:bidi="hi-IN"/>
              </w:rPr>
              <w:t>NIE*</w:t>
            </w:r>
            <w:r w:rsidR="008D3DA1">
              <w:rPr>
                <w:rFonts w:ascii="Arial Narrow" w:eastAsia="Andale Sans UI" w:hAnsi="Arial Narrow" w:cs="Century Gothic"/>
                <w:bCs/>
                <w:color w:val="00000A"/>
                <w:kern w:val="1"/>
                <w:sz w:val="20"/>
                <w:szCs w:val="20"/>
                <w:lang w:eastAsia="zh-CN" w:bidi="hi-IN"/>
              </w:rPr>
              <w:tab/>
            </w:r>
          </w:p>
          <w:p w14:paraId="7B9BB806" w14:textId="77777777" w:rsidR="008D3DA1" w:rsidRDefault="008D3DA1" w:rsidP="008D3DA1">
            <w:pPr>
              <w:widowControl w:val="0"/>
              <w:suppressLineNumbers/>
              <w:suppressAutoHyphens/>
              <w:spacing w:after="0" w:line="240" w:lineRule="auto"/>
              <w:rPr>
                <w:rFonts w:ascii="Arial Narrow" w:hAnsi="Arial Narrow"/>
                <w:b/>
                <w:color w:val="C00000"/>
                <w:sz w:val="20"/>
                <w:szCs w:val="20"/>
                <w:lang w:eastAsia="pl-PL"/>
              </w:rPr>
            </w:pPr>
          </w:p>
          <w:p w14:paraId="56D07FFC" w14:textId="1FEFBA90" w:rsidR="008D3DA1" w:rsidRPr="008D3DA1" w:rsidRDefault="008D3DA1" w:rsidP="008D3DA1">
            <w:pPr>
              <w:widowControl w:val="0"/>
              <w:suppressLineNumbers/>
              <w:suppressAutoHyphens/>
              <w:spacing w:after="0" w:line="240" w:lineRule="auto"/>
              <w:jc w:val="both"/>
              <w:rPr>
                <w:rFonts w:ascii="Arial Narrow" w:eastAsia="Andale Sans UI" w:hAnsi="Arial Narrow" w:cs="Century Gothic"/>
                <w:bCs/>
                <w:color w:val="000000" w:themeColor="text1"/>
                <w:kern w:val="1"/>
                <w:sz w:val="20"/>
                <w:szCs w:val="20"/>
                <w:lang w:eastAsia="zh-CN" w:bidi="hi-IN"/>
              </w:rPr>
            </w:pPr>
            <w:r w:rsidRPr="00A66619">
              <w:rPr>
                <w:rFonts w:ascii="Arial Narrow" w:hAnsi="Arial Narrow"/>
                <w:b/>
                <w:color w:val="C00000"/>
                <w:sz w:val="18"/>
                <w:szCs w:val="20"/>
                <w:lang w:eastAsia="pl-PL"/>
              </w:rPr>
              <w:t>*(właściwe zaznaczyć)</w:t>
            </w:r>
          </w:p>
          <w:p w14:paraId="2D11E6A9" w14:textId="2385FB85" w:rsidR="008D3DA1" w:rsidRPr="008D3DA1" w:rsidRDefault="008D3DA1" w:rsidP="008D3DA1">
            <w:pPr>
              <w:widowControl w:val="0"/>
              <w:suppressLineNumbers/>
              <w:suppressAutoHyphens/>
              <w:spacing w:after="0" w:line="240" w:lineRule="auto"/>
              <w:rPr>
                <w:rFonts w:ascii="Arial Narrow" w:eastAsia="Andale Sans UI" w:hAnsi="Arial Narrow" w:cs="Century Gothic"/>
                <w:b/>
                <w:bCs/>
                <w:color w:val="C00000"/>
                <w:kern w:val="1"/>
                <w:sz w:val="20"/>
                <w:szCs w:val="20"/>
                <w:u w:val="single"/>
                <w:lang w:eastAsia="zh-CN" w:bidi="hi-IN"/>
              </w:rPr>
            </w:pPr>
          </w:p>
        </w:tc>
        <w:tc>
          <w:tcPr>
            <w:tcW w:w="1842" w:type="dxa"/>
            <w:shd w:val="clear" w:color="auto" w:fill="auto"/>
          </w:tcPr>
          <w:p w14:paraId="7495E96C" w14:textId="77777777" w:rsidR="008D3DA1" w:rsidRPr="00EF17A5" w:rsidRDefault="00831AFC" w:rsidP="008D3DA1">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Times New Roman"/>
                  <w:color w:val="00000A"/>
                  <w:kern w:val="1"/>
                  <w:sz w:val="20"/>
                  <w:szCs w:val="20"/>
                  <w:lang w:eastAsia="zh-CN" w:bidi="hi-IN"/>
                </w:rPr>
                <w:id w:val="1295331065"/>
                <w14:checkbox>
                  <w14:checked w14:val="0"/>
                  <w14:checkedState w14:val="2612" w14:font="MS Gothic"/>
                  <w14:uncheckedState w14:val="2610" w14:font="MS Gothic"/>
                </w14:checkbox>
              </w:sdtPr>
              <w:sdtEndPr/>
              <w:sdtContent>
                <w:r w:rsidR="008D3DA1">
                  <w:rPr>
                    <w:rFonts w:ascii="MS Gothic" w:eastAsia="MS Gothic" w:hAnsi="MS Gothic" w:cs="Times New Roman" w:hint="eastAsia"/>
                    <w:color w:val="00000A"/>
                    <w:kern w:val="1"/>
                    <w:sz w:val="20"/>
                    <w:szCs w:val="20"/>
                    <w:lang w:eastAsia="zh-CN" w:bidi="hi-IN"/>
                  </w:rPr>
                  <w:t>☐</w:t>
                </w:r>
              </w:sdtContent>
            </w:sdt>
            <w:r w:rsidR="008D3DA1">
              <w:rPr>
                <w:rFonts w:ascii="Arial Narrow" w:eastAsia="Andale Sans UI" w:hAnsi="Arial Narrow" w:cs="Times New Roman"/>
                <w:color w:val="00000A"/>
                <w:kern w:val="1"/>
                <w:sz w:val="20"/>
                <w:szCs w:val="20"/>
                <w:lang w:eastAsia="zh-CN" w:bidi="hi-IN"/>
              </w:rPr>
              <w:t>inż.*</w:t>
            </w:r>
          </w:p>
          <w:p w14:paraId="3628C561" w14:textId="77777777" w:rsidR="008D3DA1" w:rsidRPr="00EF17A5" w:rsidRDefault="00831AFC" w:rsidP="008D3DA1">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Times New Roman"/>
                  <w:color w:val="00000A"/>
                  <w:kern w:val="1"/>
                  <w:sz w:val="20"/>
                  <w:szCs w:val="20"/>
                  <w:lang w:eastAsia="zh-CN" w:bidi="hi-IN"/>
                </w:rPr>
                <w:id w:val="1230119112"/>
                <w14:checkbox>
                  <w14:checked w14:val="0"/>
                  <w14:checkedState w14:val="2612" w14:font="MS Gothic"/>
                  <w14:uncheckedState w14:val="2610" w14:font="MS Gothic"/>
                </w14:checkbox>
              </w:sdtPr>
              <w:sdtEndPr/>
              <w:sdtContent>
                <w:r w:rsidR="008D3DA1">
                  <w:rPr>
                    <w:rFonts w:ascii="MS Gothic" w:eastAsia="MS Gothic" w:hAnsi="MS Gothic" w:cs="Times New Roman" w:hint="eastAsia"/>
                    <w:color w:val="00000A"/>
                    <w:kern w:val="1"/>
                    <w:sz w:val="20"/>
                    <w:szCs w:val="20"/>
                    <w:lang w:eastAsia="zh-CN" w:bidi="hi-IN"/>
                  </w:rPr>
                  <w:t>☐</w:t>
                </w:r>
              </w:sdtContent>
            </w:sdt>
            <w:r w:rsidR="008D3DA1">
              <w:rPr>
                <w:rFonts w:ascii="Arial Narrow" w:eastAsia="Andale Sans UI" w:hAnsi="Arial Narrow" w:cs="Times New Roman"/>
                <w:color w:val="00000A"/>
                <w:kern w:val="1"/>
                <w:sz w:val="20"/>
                <w:szCs w:val="20"/>
                <w:lang w:eastAsia="zh-CN" w:bidi="hi-IN"/>
              </w:rPr>
              <w:t>mgr *</w:t>
            </w:r>
          </w:p>
          <w:p w14:paraId="5528D881" w14:textId="77777777" w:rsidR="008D3DA1" w:rsidRDefault="00831AFC" w:rsidP="008D3DA1">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Times New Roman"/>
                  <w:color w:val="00000A"/>
                  <w:kern w:val="1"/>
                  <w:sz w:val="20"/>
                  <w:szCs w:val="20"/>
                  <w:lang w:eastAsia="zh-CN" w:bidi="hi-IN"/>
                </w:rPr>
                <w:id w:val="-733386553"/>
                <w14:checkbox>
                  <w14:checked w14:val="0"/>
                  <w14:checkedState w14:val="2612" w14:font="MS Gothic"/>
                  <w14:uncheckedState w14:val="2610" w14:font="MS Gothic"/>
                </w14:checkbox>
              </w:sdtPr>
              <w:sdtEndPr/>
              <w:sdtContent>
                <w:r w:rsidR="008D3DA1">
                  <w:rPr>
                    <w:rFonts w:ascii="MS Gothic" w:eastAsia="MS Gothic" w:hAnsi="MS Gothic" w:cs="Times New Roman" w:hint="eastAsia"/>
                    <w:color w:val="00000A"/>
                    <w:kern w:val="1"/>
                    <w:sz w:val="20"/>
                    <w:szCs w:val="20"/>
                    <w:lang w:eastAsia="zh-CN" w:bidi="hi-IN"/>
                  </w:rPr>
                  <w:t>☐</w:t>
                </w:r>
              </w:sdtContent>
            </w:sdt>
            <w:r w:rsidR="008D3DA1">
              <w:rPr>
                <w:rFonts w:ascii="Arial Narrow" w:eastAsia="Andale Sans UI" w:hAnsi="Arial Narrow" w:cs="Times New Roman"/>
                <w:color w:val="00000A"/>
                <w:kern w:val="1"/>
                <w:sz w:val="20"/>
                <w:szCs w:val="20"/>
                <w:lang w:eastAsia="zh-CN" w:bidi="hi-IN"/>
              </w:rPr>
              <w:t>studia podyplomowe*</w:t>
            </w:r>
          </w:p>
          <w:p w14:paraId="1B06A488" w14:textId="77777777" w:rsidR="008D3DA1" w:rsidRDefault="008D3DA1" w:rsidP="008D3DA1">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p>
          <w:p w14:paraId="22CAA954" w14:textId="68E2BCD0" w:rsidR="007B34A6" w:rsidRPr="00EF17A5" w:rsidRDefault="008D3DA1" w:rsidP="008D3DA1">
            <w:pPr>
              <w:widowControl w:val="0"/>
              <w:suppressLineNumbers/>
              <w:suppressAutoHyphens/>
              <w:spacing w:after="0" w:line="360" w:lineRule="auto"/>
              <w:jc w:val="both"/>
              <w:rPr>
                <w:rFonts w:ascii="Arial Narrow" w:eastAsia="Andale Sans UI" w:hAnsi="Arial Narrow" w:cs="Century Gothic"/>
                <w:color w:val="00000A"/>
                <w:kern w:val="1"/>
                <w:sz w:val="20"/>
                <w:szCs w:val="20"/>
                <w:lang w:eastAsia="zh-CN" w:bidi="hi-IN"/>
              </w:rPr>
            </w:pPr>
            <w:r w:rsidRPr="00A66619">
              <w:rPr>
                <w:rFonts w:ascii="Arial Narrow" w:hAnsi="Arial Narrow"/>
                <w:b/>
                <w:color w:val="C00000"/>
                <w:sz w:val="18"/>
                <w:szCs w:val="20"/>
                <w:lang w:eastAsia="pl-PL"/>
              </w:rPr>
              <w:t>*(właściwe zaznaczyć)</w:t>
            </w:r>
          </w:p>
        </w:tc>
        <w:tc>
          <w:tcPr>
            <w:tcW w:w="1560" w:type="dxa"/>
            <w:shd w:val="clear" w:color="auto" w:fill="auto"/>
          </w:tcPr>
          <w:p w14:paraId="53CEBD60"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3D43FF1D"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7B34A6" w:rsidRPr="007F1971" w14:paraId="52C1D20B" w14:textId="77777777" w:rsidTr="00A66619">
        <w:trPr>
          <w:trHeight w:val="15"/>
        </w:trPr>
        <w:tc>
          <w:tcPr>
            <w:tcW w:w="567" w:type="dxa"/>
            <w:shd w:val="clear" w:color="auto" w:fill="auto"/>
          </w:tcPr>
          <w:p w14:paraId="5D7B511D" w14:textId="03DD42E4" w:rsidR="007B34A6" w:rsidRPr="00EF17A5" w:rsidRDefault="008D3DA1" w:rsidP="008D3DA1">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10.</w:t>
            </w:r>
          </w:p>
        </w:tc>
        <w:tc>
          <w:tcPr>
            <w:tcW w:w="1869" w:type="dxa"/>
            <w:shd w:val="clear" w:color="auto" w:fill="auto"/>
          </w:tcPr>
          <w:p w14:paraId="5EE3A3F1"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496640FB" w14:textId="77777777" w:rsidR="007B34A6" w:rsidRPr="00CB49A8" w:rsidRDefault="008D3DA1" w:rsidP="008D3DA1">
            <w:pPr>
              <w:widowControl w:val="0"/>
              <w:suppressLineNumbers/>
              <w:suppressAutoHyphens/>
              <w:spacing w:after="0" w:line="240" w:lineRule="auto"/>
              <w:jc w:val="center"/>
              <w:rPr>
                <w:rFonts w:ascii="Arial Narrow" w:eastAsia="Andale Sans UI" w:hAnsi="Arial Narrow" w:cs="Century Gothic"/>
                <w:b/>
                <w:bCs/>
                <w:color w:val="C00000"/>
                <w:kern w:val="1"/>
                <w:sz w:val="20"/>
                <w:szCs w:val="20"/>
                <w:u w:val="single"/>
                <w:lang w:eastAsia="zh-CN" w:bidi="hi-IN"/>
              </w:rPr>
            </w:pPr>
            <w:r w:rsidRPr="00CB49A8">
              <w:rPr>
                <w:rFonts w:ascii="Arial Narrow" w:eastAsia="Andale Sans UI" w:hAnsi="Arial Narrow" w:cs="Century Gothic"/>
                <w:b/>
                <w:bCs/>
                <w:color w:val="C00000"/>
                <w:kern w:val="1"/>
                <w:sz w:val="20"/>
                <w:szCs w:val="20"/>
                <w:u w:val="single"/>
                <w:lang w:eastAsia="zh-CN" w:bidi="hi-IN"/>
              </w:rPr>
              <w:t>Radca Prawny / Adwokat</w:t>
            </w:r>
          </w:p>
          <w:p w14:paraId="72D7B12D" w14:textId="77777777" w:rsidR="00961E51" w:rsidRDefault="00961E51" w:rsidP="008D3DA1">
            <w:pPr>
              <w:widowControl w:val="0"/>
              <w:suppressLineNumbers/>
              <w:suppressAutoHyphens/>
              <w:spacing w:after="0" w:line="240" w:lineRule="auto"/>
              <w:jc w:val="center"/>
              <w:rPr>
                <w:rFonts w:ascii="Arial Narrow" w:eastAsia="Andale Sans UI" w:hAnsi="Arial Narrow" w:cs="Century Gothic"/>
                <w:b/>
                <w:bCs/>
                <w:color w:val="00000A"/>
                <w:kern w:val="1"/>
                <w:sz w:val="20"/>
                <w:szCs w:val="20"/>
                <w:u w:val="single"/>
                <w:lang w:eastAsia="zh-CN" w:bidi="hi-IN"/>
              </w:rPr>
            </w:pPr>
          </w:p>
          <w:p w14:paraId="2DB5A4F7" w14:textId="77777777" w:rsidR="00CB49A8" w:rsidRDefault="00961E51" w:rsidP="00961E51">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r w:rsidRPr="00961E51">
              <w:rPr>
                <w:rFonts w:ascii="Arial Narrow" w:eastAsia="Andale Sans UI" w:hAnsi="Arial Narrow" w:cs="Century Gothic"/>
                <w:bCs/>
                <w:color w:val="00000A"/>
                <w:kern w:val="1"/>
                <w:sz w:val="20"/>
                <w:szCs w:val="20"/>
                <w:lang w:eastAsia="zh-CN" w:bidi="hi-IN"/>
              </w:rPr>
              <w:t>posiadając</w:t>
            </w:r>
            <w:r>
              <w:rPr>
                <w:rFonts w:ascii="Arial Narrow" w:eastAsia="Andale Sans UI" w:hAnsi="Arial Narrow" w:cs="Century Gothic"/>
                <w:bCs/>
                <w:color w:val="00000A"/>
                <w:kern w:val="1"/>
                <w:sz w:val="20"/>
                <w:szCs w:val="20"/>
                <w:lang w:eastAsia="zh-CN" w:bidi="hi-IN"/>
              </w:rPr>
              <w:t>y</w:t>
            </w:r>
            <w:r w:rsidRPr="00961E51">
              <w:rPr>
                <w:rFonts w:ascii="Arial Narrow" w:eastAsia="Andale Sans UI" w:hAnsi="Arial Narrow" w:cs="Century Gothic"/>
                <w:bCs/>
                <w:color w:val="00000A"/>
                <w:kern w:val="1"/>
                <w:sz w:val="20"/>
                <w:szCs w:val="20"/>
                <w:lang w:eastAsia="zh-CN" w:bidi="hi-IN"/>
              </w:rPr>
              <w:t xml:space="preserve"> tytuł zawodowy</w:t>
            </w:r>
          </w:p>
          <w:p w14:paraId="1AB8B3D8" w14:textId="77777777" w:rsidR="00CB49A8" w:rsidRDefault="00CB49A8" w:rsidP="00961E51">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p>
          <w:p w14:paraId="12FE84BD" w14:textId="11ABD1C9" w:rsidR="00CB49A8" w:rsidRDefault="00831AFC" w:rsidP="00961E51">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67344922"/>
                <w14:checkbox>
                  <w14:checked w14:val="0"/>
                  <w14:checkedState w14:val="2612" w14:font="MS Gothic"/>
                  <w14:uncheckedState w14:val="2610" w14:font="MS Gothic"/>
                </w14:checkbox>
              </w:sdtPr>
              <w:sdtEndPr/>
              <w:sdtContent>
                <w:r w:rsidR="00CB49A8">
                  <w:rPr>
                    <w:rFonts w:ascii="MS Gothic" w:eastAsia="MS Gothic" w:hAnsi="MS Gothic" w:cs="Century Gothic" w:hint="eastAsia"/>
                    <w:bCs/>
                    <w:color w:val="00000A"/>
                    <w:kern w:val="1"/>
                    <w:sz w:val="20"/>
                    <w:szCs w:val="20"/>
                    <w:lang w:eastAsia="zh-CN" w:bidi="hi-IN"/>
                  </w:rPr>
                  <w:t>☐</w:t>
                </w:r>
              </w:sdtContent>
            </w:sdt>
            <w:r w:rsidR="00961E51" w:rsidRPr="00961E51">
              <w:rPr>
                <w:rFonts w:ascii="Arial Narrow" w:eastAsia="Andale Sans UI" w:hAnsi="Arial Narrow" w:cs="Century Gothic"/>
                <w:bCs/>
                <w:color w:val="00000A"/>
                <w:kern w:val="1"/>
                <w:sz w:val="20"/>
                <w:szCs w:val="20"/>
                <w:lang w:eastAsia="zh-CN" w:bidi="hi-IN"/>
              </w:rPr>
              <w:t>rad</w:t>
            </w:r>
            <w:r w:rsidR="00CB49A8">
              <w:rPr>
                <w:rFonts w:ascii="Arial Narrow" w:eastAsia="Andale Sans UI" w:hAnsi="Arial Narrow" w:cs="Century Gothic"/>
                <w:bCs/>
                <w:color w:val="00000A"/>
                <w:kern w:val="1"/>
                <w:sz w:val="20"/>
                <w:szCs w:val="20"/>
                <w:lang w:eastAsia="zh-CN" w:bidi="hi-IN"/>
              </w:rPr>
              <w:t>cy prawnego*</w:t>
            </w:r>
          </w:p>
          <w:p w14:paraId="06473FC8" w14:textId="751EEA99" w:rsidR="00CB49A8" w:rsidRDefault="00831AFC" w:rsidP="00961E51">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1899630927"/>
                <w14:checkbox>
                  <w14:checked w14:val="0"/>
                  <w14:checkedState w14:val="2612" w14:font="MS Gothic"/>
                  <w14:uncheckedState w14:val="2610" w14:font="MS Gothic"/>
                </w14:checkbox>
              </w:sdtPr>
              <w:sdtEndPr/>
              <w:sdtContent>
                <w:r w:rsidR="00CB49A8">
                  <w:rPr>
                    <w:rFonts w:ascii="MS Gothic" w:eastAsia="MS Gothic" w:hAnsi="MS Gothic" w:cs="Century Gothic" w:hint="eastAsia"/>
                    <w:bCs/>
                    <w:color w:val="00000A"/>
                    <w:kern w:val="1"/>
                    <w:sz w:val="20"/>
                    <w:szCs w:val="20"/>
                    <w:lang w:eastAsia="zh-CN" w:bidi="hi-IN"/>
                  </w:rPr>
                  <w:t>☐</w:t>
                </w:r>
              </w:sdtContent>
            </w:sdt>
            <w:r w:rsidR="00CB49A8">
              <w:rPr>
                <w:rFonts w:ascii="Arial Narrow" w:eastAsia="Andale Sans UI" w:hAnsi="Arial Narrow" w:cs="Century Gothic"/>
                <w:bCs/>
                <w:color w:val="00000A"/>
                <w:kern w:val="1"/>
                <w:sz w:val="20"/>
                <w:szCs w:val="20"/>
                <w:lang w:eastAsia="zh-CN" w:bidi="hi-IN"/>
              </w:rPr>
              <w:t>adwokata*</w:t>
            </w:r>
          </w:p>
          <w:p w14:paraId="77DC206C" w14:textId="3E1AF614" w:rsidR="00961E51" w:rsidRDefault="00831AFC" w:rsidP="00961E51">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931507221"/>
                <w14:checkbox>
                  <w14:checked w14:val="0"/>
                  <w14:checkedState w14:val="2612" w14:font="MS Gothic"/>
                  <w14:uncheckedState w14:val="2610" w14:font="MS Gothic"/>
                </w14:checkbox>
              </w:sdtPr>
              <w:sdtEndPr/>
              <w:sdtContent>
                <w:r w:rsidR="00CB49A8">
                  <w:rPr>
                    <w:rFonts w:ascii="MS Gothic" w:eastAsia="MS Gothic" w:hAnsi="MS Gothic" w:cs="Century Gothic" w:hint="eastAsia"/>
                    <w:bCs/>
                    <w:color w:val="00000A"/>
                    <w:kern w:val="1"/>
                    <w:sz w:val="20"/>
                    <w:szCs w:val="20"/>
                    <w:lang w:eastAsia="zh-CN" w:bidi="hi-IN"/>
                  </w:rPr>
                  <w:t>☐</w:t>
                </w:r>
              </w:sdtContent>
            </w:sdt>
            <w:r w:rsidR="00CB49A8">
              <w:rPr>
                <w:rFonts w:ascii="Arial Narrow" w:eastAsia="Andale Sans UI" w:hAnsi="Arial Narrow" w:cs="Century Gothic"/>
                <w:bCs/>
                <w:color w:val="00000A"/>
                <w:kern w:val="1"/>
                <w:sz w:val="20"/>
                <w:szCs w:val="20"/>
                <w:lang w:eastAsia="zh-CN" w:bidi="hi-IN"/>
              </w:rPr>
              <w:t>lub będący</w:t>
            </w:r>
            <w:r w:rsidR="00961E51" w:rsidRPr="00961E51">
              <w:rPr>
                <w:rFonts w:ascii="Arial Narrow" w:eastAsia="Andale Sans UI" w:hAnsi="Arial Narrow" w:cs="Century Gothic"/>
                <w:bCs/>
                <w:color w:val="00000A"/>
                <w:kern w:val="1"/>
                <w:sz w:val="20"/>
                <w:szCs w:val="20"/>
                <w:lang w:eastAsia="zh-CN" w:bidi="hi-IN"/>
              </w:rPr>
              <w:t xml:space="preserve"> osobą posiadającą prawo do świadczenia pomocy prawnej na terenie Rzeczypospolitej Polskiej zgodnie z postanowieniami ustawy z dnia 5 lipca 2002 r. o świadczeniu przez prawników zagranicznych pomocy prawnej w Rzeczypospolitej Polskiej</w:t>
            </w:r>
            <w:r w:rsidR="00CB49A8">
              <w:rPr>
                <w:rFonts w:ascii="Arial Narrow" w:eastAsia="Andale Sans UI" w:hAnsi="Arial Narrow" w:cs="Century Gothic"/>
                <w:bCs/>
                <w:color w:val="00000A"/>
                <w:kern w:val="1"/>
                <w:sz w:val="20"/>
                <w:szCs w:val="20"/>
                <w:lang w:eastAsia="zh-CN" w:bidi="hi-IN"/>
              </w:rPr>
              <w:t>*</w:t>
            </w:r>
            <w:r w:rsidR="00961E51" w:rsidRPr="00961E51">
              <w:rPr>
                <w:rFonts w:ascii="Arial Narrow" w:eastAsia="Andale Sans UI" w:hAnsi="Arial Narrow" w:cs="Century Gothic"/>
                <w:bCs/>
                <w:color w:val="00000A"/>
                <w:kern w:val="1"/>
                <w:sz w:val="20"/>
                <w:szCs w:val="20"/>
                <w:lang w:eastAsia="zh-CN" w:bidi="hi-IN"/>
              </w:rPr>
              <w:t>;</w:t>
            </w:r>
          </w:p>
          <w:p w14:paraId="52D4C612" w14:textId="77777777" w:rsidR="00961E51" w:rsidRDefault="00961E51" w:rsidP="00961E51">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p>
          <w:p w14:paraId="0F5B3E28" w14:textId="77777777"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3A6C462B" w14:textId="6C024248"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nr uprawnień</w:t>
            </w:r>
          </w:p>
          <w:p w14:paraId="66CCBDF4" w14:textId="77777777"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lastRenderedPageBreak/>
              <w:t>…………………………</w:t>
            </w:r>
          </w:p>
          <w:p w14:paraId="57A02DC7" w14:textId="77777777"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data wydania uprawnień</w:t>
            </w:r>
          </w:p>
          <w:p w14:paraId="370919F7" w14:textId="77777777"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3CD5F715" w14:textId="2B5F38E8" w:rsidR="00072957" w:rsidRPr="00CB49A8" w:rsidRDefault="00CB49A8" w:rsidP="00961E51">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Pr>
                <w:rFonts w:ascii="Arial Narrow" w:eastAsia="Andale Sans UI" w:hAnsi="Arial Narrow" w:cs="Times New Roman"/>
                <w:color w:val="00000A"/>
                <w:kern w:val="1"/>
                <w:sz w:val="20"/>
                <w:szCs w:val="20"/>
                <w:lang w:eastAsia="zh-CN" w:bidi="hi-IN"/>
              </w:rPr>
              <w:t>organ wydający uprawnienia</w:t>
            </w:r>
          </w:p>
          <w:p w14:paraId="47BF7DAD" w14:textId="77777777" w:rsidR="00961E51" w:rsidRDefault="00961E51" w:rsidP="00961E51">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p>
          <w:p w14:paraId="4787880C" w14:textId="506C0346" w:rsidR="00961E51" w:rsidRDefault="00072957" w:rsidP="00961E51">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r w:rsidRPr="00072957">
              <w:rPr>
                <w:rFonts w:ascii="Arial Narrow" w:eastAsia="Andale Sans UI" w:hAnsi="Arial Narrow" w:cs="Century Gothic"/>
                <w:bCs/>
                <w:color w:val="00000A"/>
                <w:kern w:val="1"/>
                <w:sz w:val="20"/>
                <w:szCs w:val="20"/>
                <w:lang w:eastAsia="zh-CN" w:bidi="hi-IN"/>
              </w:rPr>
              <w:t xml:space="preserve">doświadczenie zawodowe - związane ze świadczeniem </w:t>
            </w:r>
            <w:r w:rsidR="009F59E2">
              <w:rPr>
                <w:rFonts w:ascii="Arial Narrow" w:eastAsia="Andale Sans UI" w:hAnsi="Arial Narrow" w:cs="Century Gothic"/>
                <w:bCs/>
                <w:color w:val="00000A"/>
                <w:kern w:val="1"/>
                <w:sz w:val="20"/>
                <w:szCs w:val="20"/>
                <w:lang w:eastAsia="zh-CN" w:bidi="hi-IN"/>
              </w:rPr>
              <w:t xml:space="preserve">co najmniej 12 miesięcznej </w:t>
            </w:r>
            <w:r w:rsidRPr="00072957">
              <w:rPr>
                <w:rFonts w:ascii="Arial Narrow" w:eastAsia="Andale Sans UI" w:hAnsi="Arial Narrow" w:cs="Century Gothic"/>
                <w:bCs/>
                <w:color w:val="00000A"/>
                <w:kern w:val="1"/>
                <w:sz w:val="20"/>
                <w:szCs w:val="20"/>
                <w:lang w:eastAsia="zh-CN" w:bidi="hi-IN"/>
              </w:rPr>
              <w:t xml:space="preserve">ciągłej obsługi prawnej w zakresie realizacji inwestycji dla </w:t>
            </w:r>
            <w:r w:rsidRPr="00267B86">
              <w:rPr>
                <w:rFonts w:ascii="Arial Narrow" w:eastAsia="Andale Sans UI" w:hAnsi="Arial Narrow" w:cs="Century Gothic"/>
                <w:bCs/>
                <w:strike/>
                <w:color w:val="FF0000"/>
                <w:kern w:val="1"/>
                <w:sz w:val="20"/>
                <w:szCs w:val="20"/>
                <w:lang w:eastAsia="zh-CN" w:bidi="hi-IN"/>
              </w:rPr>
              <w:t>obiektu budowlanego</w:t>
            </w:r>
            <w:r w:rsidR="00267B86">
              <w:rPr>
                <w:rFonts w:ascii="Arial Narrow" w:eastAsia="Andale Sans UI" w:hAnsi="Arial Narrow" w:cs="Century Gothic"/>
                <w:bCs/>
                <w:strike/>
                <w:color w:val="FF0000"/>
                <w:kern w:val="1"/>
                <w:sz w:val="20"/>
                <w:szCs w:val="20"/>
                <w:lang w:eastAsia="zh-CN" w:bidi="hi-IN"/>
              </w:rPr>
              <w:t xml:space="preserve"> </w:t>
            </w:r>
            <w:r w:rsidR="00267B86" w:rsidRPr="00267B86">
              <w:rPr>
                <w:rFonts w:ascii="Arial Narrow" w:eastAsia="Andale Sans UI" w:hAnsi="Arial Narrow" w:cs="Century Gothic"/>
                <w:bCs/>
                <w:color w:val="FF0000"/>
                <w:kern w:val="1"/>
                <w:sz w:val="20"/>
                <w:szCs w:val="20"/>
                <w:lang w:eastAsia="zh-CN" w:bidi="hi-IN"/>
              </w:rPr>
              <w:t>budynku</w:t>
            </w:r>
          </w:p>
          <w:p w14:paraId="7E6151EB" w14:textId="77777777" w:rsidR="00CB49A8" w:rsidRDefault="00CB49A8" w:rsidP="00961E51">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p>
          <w:p w14:paraId="7A191071" w14:textId="77777777" w:rsidR="00072957" w:rsidRDefault="00831AFC" w:rsidP="00072957">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355273402"/>
                <w14:checkbox>
                  <w14:checked w14:val="0"/>
                  <w14:checkedState w14:val="2612" w14:font="MS Gothic"/>
                  <w14:uncheckedState w14:val="2610" w14:font="MS Gothic"/>
                </w14:checkbox>
              </w:sdtPr>
              <w:sdtEndPr/>
              <w:sdtContent>
                <w:r w:rsidR="00072957">
                  <w:rPr>
                    <w:rFonts w:ascii="MS Gothic" w:eastAsia="MS Gothic" w:hAnsi="MS Gothic" w:cs="Century Gothic" w:hint="eastAsia"/>
                    <w:bCs/>
                    <w:color w:val="00000A"/>
                    <w:kern w:val="1"/>
                    <w:sz w:val="20"/>
                    <w:szCs w:val="20"/>
                    <w:lang w:eastAsia="zh-CN" w:bidi="hi-IN"/>
                  </w:rPr>
                  <w:t>☐</w:t>
                </w:r>
              </w:sdtContent>
            </w:sdt>
            <w:r w:rsidR="00072957">
              <w:rPr>
                <w:rFonts w:ascii="Arial Narrow" w:eastAsia="Andale Sans UI" w:hAnsi="Arial Narrow" w:cs="Century Gothic"/>
                <w:bCs/>
                <w:color w:val="00000A"/>
                <w:kern w:val="1"/>
                <w:sz w:val="20"/>
                <w:szCs w:val="20"/>
                <w:lang w:eastAsia="zh-CN" w:bidi="hi-IN"/>
              </w:rPr>
              <w:t>TAK*</w:t>
            </w:r>
          </w:p>
          <w:p w14:paraId="2E98A5DB" w14:textId="77777777" w:rsidR="00072957" w:rsidRDefault="00831AFC" w:rsidP="00072957">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74362176"/>
                <w14:checkbox>
                  <w14:checked w14:val="0"/>
                  <w14:checkedState w14:val="2612" w14:font="MS Gothic"/>
                  <w14:uncheckedState w14:val="2610" w14:font="MS Gothic"/>
                </w14:checkbox>
              </w:sdtPr>
              <w:sdtEndPr/>
              <w:sdtContent>
                <w:r w:rsidR="00072957">
                  <w:rPr>
                    <w:rFonts w:ascii="MS Gothic" w:eastAsia="MS Gothic" w:hAnsi="MS Gothic" w:cs="Century Gothic" w:hint="eastAsia"/>
                    <w:bCs/>
                    <w:color w:val="00000A"/>
                    <w:kern w:val="1"/>
                    <w:sz w:val="20"/>
                    <w:szCs w:val="20"/>
                    <w:lang w:eastAsia="zh-CN" w:bidi="hi-IN"/>
                  </w:rPr>
                  <w:t>☐</w:t>
                </w:r>
              </w:sdtContent>
            </w:sdt>
            <w:r w:rsidR="00072957">
              <w:rPr>
                <w:rFonts w:ascii="Arial Narrow" w:eastAsia="Andale Sans UI" w:hAnsi="Arial Narrow" w:cs="Century Gothic"/>
                <w:bCs/>
                <w:color w:val="00000A"/>
                <w:kern w:val="1"/>
                <w:sz w:val="20"/>
                <w:szCs w:val="20"/>
                <w:lang w:eastAsia="zh-CN" w:bidi="hi-IN"/>
              </w:rPr>
              <w:t>NIE*</w:t>
            </w:r>
            <w:r w:rsidR="00072957">
              <w:rPr>
                <w:rFonts w:ascii="Arial Narrow" w:eastAsia="Andale Sans UI" w:hAnsi="Arial Narrow" w:cs="Century Gothic"/>
                <w:bCs/>
                <w:color w:val="00000A"/>
                <w:kern w:val="1"/>
                <w:sz w:val="20"/>
                <w:szCs w:val="20"/>
                <w:lang w:eastAsia="zh-CN" w:bidi="hi-IN"/>
              </w:rPr>
              <w:tab/>
            </w:r>
          </w:p>
          <w:p w14:paraId="311F7E21" w14:textId="77777777" w:rsidR="00072957" w:rsidRDefault="00072957" w:rsidP="00072957">
            <w:pPr>
              <w:widowControl w:val="0"/>
              <w:suppressLineNumbers/>
              <w:suppressAutoHyphens/>
              <w:spacing w:after="0" w:line="240" w:lineRule="auto"/>
              <w:rPr>
                <w:rFonts w:ascii="Arial Narrow" w:hAnsi="Arial Narrow"/>
                <w:b/>
                <w:color w:val="C00000"/>
                <w:sz w:val="20"/>
                <w:szCs w:val="20"/>
                <w:lang w:eastAsia="pl-PL"/>
              </w:rPr>
            </w:pPr>
          </w:p>
          <w:p w14:paraId="20367AFA" w14:textId="77777777" w:rsidR="00072957" w:rsidRPr="008D3DA1" w:rsidRDefault="00072957" w:rsidP="00072957">
            <w:pPr>
              <w:widowControl w:val="0"/>
              <w:suppressLineNumbers/>
              <w:suppressAutoHyphens/>
              <w:spacing w:after="0" w:line="240" w:lineRule="auto"/>
              <w:jc w:val="both"/>
              <w:rPr>
                <w:rFonts w:ascii="Arial Narrow" w:eastAsia="Andale Sans UI" w:hAnsi="Arial Narrow" w:cs="Century Gothic"/>
                <w:bCs/>
                <w:color w:val="000000" w:themeColor="text1"/>
                <w:kern w:val="1"/>
                <w:sz w:val="20"/>
                <w:szCs w:val="20"/>
                <w:lang w:eastAsia="zh-CN" w:bidi="hi-IN"/>
              </w:rPr>
            </w:pPr>
            <w:r w:rsidRPr="00A66619">
              <w:rPr>
                <w:rFonts w:ascii="Arial Narrow" w:hAnsi="Arial Narrow"/>
                <w:b/>
                <w:color w:val="C00000"/>
                <w:sz w:val="18"/>
                <w:szCs w:val="20"/>
                <w:lang w:eastAsia="pl-PL"/>
              </w:rPr>
              <w:t>*(właściwe zaznaczyć)</w:t>
            </w:r>
          </w:p>
          <w:p w14:paraId="65188B21" w14:textId="77777777" w:rsidR="00072957" w:rsidRDefault="00072957" w:rsidP="00072957">
            <w:pPr>
              <w:widowControl w:val="0"/>
              <w:suppressLineNumbers/>
              <w:tabs>
                <w:tab w:val="left" w:pos="790"/>
              </w:tabs>
              <w:suppressAutoHyphens/>
              <w:spacing w:after="0" w:line="240" w:lineRule="auto"/>
              <w:rPr>
                <w:rFonts w:ascii="Arial Narrow" w:eastAsia="Andale Sans UI" w:hAnsi="Arial Narrow" w:cs="Century Gothic"/>
                <w:bCs/>
                <w:color w:val="00000A"/>
                <w:kern w:val="1"/>
                <w:sz w:val="20"/>
                <w:szCs w:val="20"/>
                <w:lang w:eastAsia="zh-CN" w:bidi="hi-IN"/>
              </w:rPr>
            </w:pPr>
          </w:p>
          <w:p w14:paraId="3F4F8CD8" w14:textId="21D77716" w:rsidR="00072957" w:rsidRDefault="00072957" w:rsidP="00072957">
            <w:pPr>
              <w:widowControl w:val="0"/>
              <w:suppressLineNumbers/>
              <w:tabs>
                <w:tab w:val="left" w:pos="790"/>
              </w:tabs>
              <w:suppressAutoHyphens/>
              <w:spacing w:after="0" w:line="240" w:lineRule="auto"/>
              <w:rPr>
                <w:rFonts w:ascii="Arial Narrow" w:eastAsia="Andale Sans UI" w:hAnsi="Arial Narrow" w:cs="Century Gothic"/>
                <w:bCs/>
                <w:color w:val="00000A"/>
                <w:kern w:val="1"/>
                <w:sz w:val="20"/>
                <w:szCs w:val="20"/>
                <w:lang w:eastAsia="zh-CN" w:bidi="hi-IN"/>
              </w:rPr>
            </w:pPr>
            <w:r>
              <w:rPr>
                <w:rFonts w:ascii="Arial Narrow" w:eastAsia="Andale Sans UI" w:hAnsi="Arial Narrow" w:cs="Century Gothic"/>
                <w:bCs/>
                <w:color w:val="00000A"/>
                <w:kern w:val="1"/>
                <w:sz w:val="20"/>
                <w:szCs w:val="20"/>
                <w:lang w:eastAsia="zh-CN" w:bidi="hi-IN"/>
              </w:rPr>
              <w:t xml:space="preserve">Nazwa inwestycji / nazwa </w:t>
            </w:r>
            <w:r w:rsidRPr="00267B86">
              <w:rPr>
                <w:rFonts w:ascii="Arial Narrow" w:eastAsia="Andale Sans UI" w:hAnsi="Arial Narrow" w:cs="Century Gothic"/>
                <w:bCs/>
                <w:strike/>
                <w:color w:val="FF0000"/>
                <w:kern w:val="1"/>
                <w:sz w:val="20"/>
                <w:szCs w:val="20"/>
                <w:lang w:eastAsia="zh-CN" w:bidi="hi-IN"/>
              </w:rPr>
              <w:t xml:space="preserve">obiektu </w:t>
            </w:r>
            <w:r w:rsidR="00267B86" w:rsidRPr="00267B86">
              <w:rPr>
                <w:rFonts w:ascii="Arial Narrow" w:eastAsia="Andale Sans UI" w:hAnsi="Arial Narrow" w:cs="Century Gothic"/>
                <w:bCs/>
                <w:color w:val="FF0000"/>
                <w:kern w:val="1"/>
                <w:sz w:val="20"/>
                <w:szCs w:val="20"/>
                <w:lang w:eastAsia="zh-CN" w:bidi="hi-IN"/>
              </w:rPr>
              <w:t xml:space="preserve">budynku </w:t>
            </w:r>
          </w:p>
          <w:p w14:paraId="2BF165BA" w14:textId="5966C5AC" w:rsidR="00072957" w:rsidRDefault="00072957" w:rsidP="00072957">
            <w:pPr>
              <w:widowControl w:val="0"/>
              <w:suppressLineNumbers/>
              <w:tabs>
                <w:tab w:val="left" w:pos="790"/>
              </w:tabs>
              <w:suppressAutoHyphens/>
              <w:spacing w:after="0" w:line="240" w:lineRule="auto"/>
              <w:rPr>
                <w:rFonts w:ascii="Arial Narrow" w:eastAsia="Andale Sans UI" w:hAnsi="Arial Narrow" w:cs="Century Gothic"/>
                <w:bCs/>
                <w:color w:val="00000A"/>
                <w:kern w:val="1"/>
                <w:sz w:val="20"/>
                <w:szCs w:val="20"/>
                <w:lang w:eastAsia="zh-CN" w:bidi="hi-IN"/>
              </w:rPr>
            </w:pPr>
            <w:r>
              <w:rPr>
                <w:rFonts w:ascii="Arial Narrow" w:eastAsia="Andale Sans UI" w:hAnsi="Arial Narrow" w:cs="Century Gothic"/>
                <w:bCs/>
                <w:color w:val="00000A"/>
                <w:kern w:val="1"/>
                <w:sz w:val="20"/>
                <w:szCs w:val="20"/>
                <w:lang w:eastAsia="zh-CN" w:bidi="hi-IN"/>
              </w:rPr>
              <w:t>………………………………………</w:t>
            </w:r>
          </w:p>
          <w:p w14:paraId="56BA3D9C" w14:textId="77777777" w:rsidR="00072957" w:rsidRDefault="00072957" w:rsidP="00072957">
            <w:pPr>
              <w:widowControl w:val="0"/>
              <w:suppressLineNumbers/>
              <w:tabs>
                <w:tab w:val="left" w:pos="790"/>
              </w:tabs>
              <w:suppressAutoHyphens/>
              <w:spacing w:after="0" w:line="240" w:lineRule="auto"/>
              <w:rPr>
                <w:rFonts w:ascii="Arial Narrow" w:eastAsia="Andale Sans UI" w:hAnsi="Arial Narrow" w:cs="Century Gothic"/>
                <w:bCs/>
                <w:color w:val="00000A"/>
                <w:kern w:val="1"/>
                <w:sz w:val="20"/>
                <w:szCs w:val="20"/>
                <w:lang w:eastAsia="zh-CN" w:bidi="hi-IN"/>
              </w:rPr>
            </w:pPr>
          </w:p>
          <w:p w14:paraId="41DA799D" w14:textId="1A973E2E" w:rsidR="00072957" w:rsidRDefault="00072957" w:rsidP="00072957">
            <w:pPr>
              <w:widowControl w:val="0"/>
              <w:suppressLineNumbers/>
              <w:tabs>
                <w:tab w:val="left" w:pos="790"/>
              </w:tabs>
              <w:suppressAutoHyphens/>
              <w:spacing w:after="0" w:line="240" w:lineRule="auto"/>
              <w:rPr>
                <w:rFonts w:ascii="Arial Narrow" w:eastAsia="Andale Sans UI" w:hAnsi="Arial Narrow" w:cs="Century Gothic"/>
                <w:bCs/>
                <w:color w:val="00000A"/>
                <w:kern w:val="1"/>
                <w:sz w:val="20"/>
                <w:szCs w:val="20"/>
                <w:lang w:eastAsia="zh-CN" w:bidi="hi-IN"/>
              </w:rPr>
            </w:pPr>
            <w:r>
              <w:rPr>
                <w:rFonts w:ascii="Arial Narrow" w:eastAsia="Andale Sans UI" w:hAnsi="Arial Narrow" w:cs="Century Gothic"/>
                <w:bCs/>
                <w:color w:val="00000A"/>
                <w:kern w:val="1"/>
                <w:sz w:val="20"/>
                <w:szCs w:val="20"/>
                <w:lang w:eastAsia="zh-CN" w:bidi="hi-IN"/>
              </w:rPr>
              <w:t>Nazwa Zamawiającego:</w:t>
            </w:r>
          </w:p>
          <w:p w14:paraId="37392F7F" w14:textId="0A151466" w:rsidR="00072957" w:rsidRDefault="00072957" w:rsidP="00072957">
            <w:pPr>
              <w:widowControl w:val="0"/>
              <w:suppressLineNumbers/>
              <w:tabs>
                <w:tab w:val="left" w:pos="790"/>
              </w:tabs>
              <w:suppressAutoHyphens/>
              <w:spacing w:after="0" w:line="240" w:lineRule="auto"/>
              <w:rPr>
                <w:rFonts w:ascii="Arial Narrow" w:eastAsia="Andale Sans UI" w:hAnsi="Arial Narrow" w:cs="Century Gothic"/>
                <w:bCs/>
                <w:color w:val="00000A"/>
                <w:kern w:val="1"/>
                <w:sz w:val="20"/>
                <w:szCs w:val="20"/>
                <w:lang w:eastAsia="zh-CN" w:bidi="hi-IN"/>
              </w:rPr>
            </w:pPr>
            <w:r>
              <w:rPr>
                <w:rFonts w:ascii="Arial Narrow" w:eastAsia="Andale Sans UI" w:hAnsi="Arial Narrow" w:cs="Century Gothic"/>
                <w:bCs/>
                <w:color w:val="00000A"/>
                <w:kern w:val="1"/>
                <w:sz w:val="20"/>
                <w:szCs w:val="20"/>
                <w:lang w:eastAsia="zh-CN" w:bidi="hi-IN"/>
              </w:rPr>
              <w:t>………………………………………</w:t>
            </w:r>
          </w:p>
          <w:p w14:paraId="5E154FA8" w14:textId="04655A8D" w:rsidR="00072957" w:rsidRPr="00961E51" w:rsidRDefault="00072957" w:rsidP="00072957">
            <w:pPr>
              <w:widowControl w:val="0"/>
              <w:suppressLineNumbers/>
              <w:tabs>
                <w:tab w:val="left" w:pos="790"/>
              </w:tabs>
              <w:suppressAutoHyphens/>
              <w:spacing w:after="0" w:line="240" w:lineRule="auto"/>
              <w:rPr>
                <w:rFonts w:ascii="Arial Narrow" w:eastAsia="Andale Sans UI" w:hAnsi="Arial Narrow" w:cs="Century Gothic"/>
                <w:bCs/>
                <w:color w:val="00000A"/>
                <w:kern w:val="1"/>
                <w:sz w:val="20"/>
                <w:szCs w:val="20"/>
                <w:lang w:eastAsia="zh-CN" w:bidi="hi-IN"/>
              </w:rPr>
            </w:pPr>
          </w:p>
        </w:tc>
        <w:tc>
          <w:tcPr>
            <w:tcW w:w="1842" w:type="dxa"/>
            <w:shd w:val="clear" w:color="auto" w:fill="auto"/>
          </w:tcPr>
          <w:p w14:paraId="1DE0FD6D" w14:textId="77777777" w:rsidR="00961E51" w:rsidRPr="00EF17A5" w:rsidRDefault="00831AFC" w:rsidP="00CB49A8">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672539780"/>
                <w14:checkbox>
                  <w14:checked w14:val="0"/>
                  <w14:checkedState w14:val="2612" w14:font="MS Gothic"/>
                  <w14:uncheckedState w14:val="2610" w14:font="MS Gothic"/>
                </w14:checkbox>
              </w:sdtPr>
              <w:sdtEndPr/>
              <w:sdtContent>
                <w:r w:rsidR="00961E51">
                  <w:rPr>
                    <w:rFonts w:ascii="MS Gothic" w:eastAsia="MS Gothic" w:hAnsi="MS Gothic" w:cs="Century Gothic" w:hint="eastAsia"/>
                    <w:color w:val="00000A"/>
                    <w:kern w:val="1"/>
                    <w:sz w:val="20"/>
                    <w:szCs w:val="20"/>
                    <w:lang w:eastAsia="zh-CN" w:bidi="hi-IN"/>
                  </w:rPr>
                  <w:t>☐</w:t>
                </w:r>
              </w:sdtContent>
            </w:sdt>
            <w:r w:rsidR="00961E51">
              <w:rPr>
                <w:rFonts w:ascii="Arial Narrow" w:eastAsia="Andale Sans UI" w:hAnsi="Arial Narrow" w:cs="Century Gothic"/>
                <w:color w:val="00000A"/>
                <w:kern w:val="1"/>
                <w:sz w:val="20"/>
                <w:szCs w:val="20"/>
                <w:lang w:eastAsia="zh-CN" w:bidi="hi-IN"/>
              </w:rPr>
              <w:t>mgr *</w:t>
            </w:r>
          </w:p>
          <w:p w14:paraId="5B670507" w14:textId="77777777" w:rsidR="00961E51" w:rsidRPr="00EF17A5" w:rsidRDefault="00831AFC" w:rsidP="00CB49A8">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951052412"/>
                <w14:checkbox>
                  <w14:checked w14:val="0"/>
                  <w14:checkedState w14:val="2612" w14:font="MS Gothic"/>
                  <w14:uncheckedState w14:val="2610" w14:font="MS Gothic"/>
                </w14:checkbox>
              </w:sdtPr>
              <w:sdtEndPr/>
              <w:sdtContent>
                <w:r w:rsidR="00961E51">
                  <w:rPr>
                    <w:rFonts w:ascii="MS Gothic" w:eastAsia="MS Gothic" w:hAnsi="MS Gothic" w:cs="Century Gothic" w:hint="eastAsia"/>
                    <w:color w:val="00000A"/>
                    <w:kern w:val="1"/>
                    <w:sz w:val="20"/>
                    <w:szCs w:val="20"/>
                    <w:lang w:eastAsia="zh-CN" w:bidi="hi-IN"/>
                  </w:rPr>
                  <w:t>☐</w:t>
                </w:r>
              </w:sdtContent>
            </w:sdt>
            <w:r w:rsidR="00961E51">
              <w:rPr>
                <w:rFonts w:ascii="Arial Narrow" w:eastAsia="Andale Sans UI" w:hAnsi="Arial Narrow" w:cs="Century Gothic"/>
                <w:color w:val="00000A"/>
                <w:kern w:val="1"/>
                <w:sz w:val="20"/>
                <w:szCs w:val="20"/>
                <w:lang w:eastAsia="zh-CN" w:bidi="hi-IN"/>
              </w:rPr>
              <w:t>dr*</w:t>
            </w:r>
          </w:p>
          <w:p w14:paraId="1A38D3DB" w14:textId="77777777" w:rsidR="00961E51" w:rsidRPr="00EF17A5" w:rsidRDefault="00831AFC" w:rsidP="00CB49A8">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371426055"/>
                <w14:checkbox>
                  <w14:checked w14:val="0"/>
                  <w14:checkedState w14:val="2612" w14:font="MS Gothic"/>
                  <w14:uncheckedState w14:val="2610" w14:font="MS Gothic"/>
                </w14:checkbox>
              </w:sdtPr>
              <w:sdtEndPr/>
              <w:sdtContent>
                <w:r w:rsidR="00961E51">
                  <w:rPr>
                    <w:rFonts w:ascii="MS Gothic" w:eastAsia="MS Gothic" w:hAnsi="MS Gothic" w:cs="Century Gothic" w:hint="eastAsia"/>
                    <w:color w:val="00000A"/>
                    <w:kern w:val="1"/>
                    <w:sz w:val="20"/>
                    <w:szCs w:val="20"/>
                    <w:lang w:eastAsia="zh-CN" w:bidi="hi-IN"/>
                  </w:rPr>
                  <w:t>☐</w:t>
                </w:r>
              </w:sdtContent>
            </w:sdt>
            <w:r w:rsidR="00961E51">
              <w:rPr>
                <w:rFonts w:ascii="Arial Narrow" w:eastAsia="Andale Sans UI" w:hAnsi="Arial Narrow" w:cs="Century Gothic"/>
                <w:color w:val="00000A"/>
                <w:kern w:val="1"/>
                <w:sz w:val="20"/>
                <w:szCs w:val="20"/>
                <w:lang w:eastAsia="zh-CN" w:bidi="hi-IN"/>
              </w:rPr>
              <w:t>dr. hab.*</w:t>
            </w:r>
          </w:p>
          <w:p w14:paraId="729DCA94" w14:textId="38631146" w:rsidR="007B34A6" w:rsidRPr="00EF17A5" w:rsidRDefault="00961E51" w:rsidP="00CB49A8">
            <w:pPr>
              <w:widowControl w:val="0"/>
              <w:suppressLineNumbers/>
              <w:suppressAutoHyphens/>
              <w:spacing w:after="0" w:line="240" w:lineRule="auto"/>
              <w:jc w:val="both"/>
              <w:rPr>
                <w:rFonts w:ascii="Arial Narrow" w:eastAsia="Andale Sans UI" w:hAnsi="Arial Narrow" w:cs="Century Gothic"/>
                <w:color w:val="00000A"/>
                <w:kern w:val="1"/>
                <w:sz w:val="20"/>
                <w:szCs w:val="20"/>
                <w:lang w:eastAsia="zh-CN" w:bidi="hi-IN"/>
              </w:rPr>
            </w:pPr>
            <w:r w:rsidRPr="00A66619">
              <w:rPr>
                <w:rFonts w:ascii="Arial Narrow" w:hAnsi="Arial Narrow"/>
                <w:b/>
                <w:color w:val="C00000"/>
                <w:sz w:val="18"/>
                <w:szCs w:val="20"/>
                <w:lang w:eastAsia="pl-PL"/>
              </w:rPr>
              <w:t>*(właściwe zaznaczyć)</w:t>
            </w:r>
          </w:p>
        </w:tc>
        <w:tc>
          <w:tcPr>
            <w:tcW w:w="1560" w:type="dxa"/>
            <w:shd w:val="clear" w:color="auto" w:fill="auto"/>
          </w:tcPr>
          <w:p w14:paraId="2A7174D8"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5D9C5DA8" w14:textId="77777777" w:rsidR="007B34A6" w:rsidRPr="00EF17A5" w:rsidRDefault="007B34A6"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7F1971" w:rsidRPr="007F1971" w14:paraId="358F4CD1" w14:textId="77777777" w:rsidTr="00A66619">
        <w:trPr>
          <w:trHeight w:val="15"/>
        </w:trPr>
        <w:tc>
          <w:tcPr>
            <w:tcW w:w="567" w:type="dxa"/>
            <w:shd w:val="clear" w:color="auto" w:fill="auto"/>
          </w:tcPr>
          <w:p w14:paraId="009A53A2" w14:textId="11B76FFB" w:rsidR="007F1971" w:rsidRPr="00EF17A5" w:rsidRDefault="00072957" w:rsidP="008D3DA1">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11.</w:t>
            </w:r>
          </w:p>
        </w:tc>
        <w:tc>
          <w:tcPr>
            <w:tcW w:w="1869" w:type="dxa"/>
            <w:shd w:val="clear" w:color="auto" w:fill="auto"/>
          </w:tcPr>
          <w:p w14:paraId="3B872C6B"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15C9156E" w14:textId="11709399" w:rsidR="00072957" w:rsidRDefault="00072957" w:rsidP="00072957">
            <w:pPr>
              <w:widowControl w:val="0"/>
              <w:suppressLineNumbers/>
              <w:suppressAutoHyphens/>
              <w:spacing w:after="0" w:line="240" w:lineRule="auto"/>
              <w:jc w:val="center"/>
              <w:rPr>
                <w:rFonts w:ascii="Arial Narrow" w:eastAsia="Andale Sans UI" w:hAnsi="Arial Narrow" w:cs="Century Gothic"/>
                <w:b/>
                <w:color w:val="C00000"/>
                <w:kern w:val="1"/>
                <w:sz w:val="20"/>
                <w:szCs w:val="20"/>
                <w:u w:val="single"/>
                <w:lang w:eastAsia="zh-CN" w:bidi="hi-IN"/>
              </w:rPr>
            </w:pPr>
            <w:r w:rsidRPr="00CB49A8">
              <w:rPr>
                <w:rFonts w:ascii="Arial Narrow" w:eastAsia="Andale Sans UI" w:hAnsi="Arial Narrow" w:cs="Century Gothic"/>
                <w:b/>
                <w:color w:val="C00000"/>
                <w:kern w:val="1"/>
                <w:sz w:val="20"/>
                <w:szCs w:val="20"/>
                <w:u w:val="single"/>
                <w:lang w:eastAsia="zh-CN" w:bidi="hi-IN"/>
              </w:rPr>
              <w:t>Geodeta</w:t>
            </w:r>
          </w:p>
          <w:p w14:paraId="6729F268" w14:textId="77777777" w:rsidR="004047CC" w:rsidRPr="00CB49A8" w:rsidRDefault="004047CC" w:rsidP="00072957">
            <w:pPr>
              <w:widowControl w:val="0"/>
              <w:suppressLineNumbers/>
              <w:suppressAutoHyphens/>
              <w:spacing w:after="0" w:line="240" w:lineRule="auto"/>
              <w:jc w:val="center"/>
              <w:rPr>
                <w:rFonts w:ascii="Arial Narrow" w:eastAsia="Andale Sans UI" w:hAnsi="Arial Narrow" w:cs="Century Gothic"/>
                <w:b/>
                <w:color w:val="00000A"/>
                <w:kern w:val="1"/>
                <w:sz w:val="20"/>
                <w:szCs w:val="20"/>
                <w:u w:val="single"/>
                <w:lang w:eastAsia="zh-CN" w:bidi="hi-IN"/>
              </w:rPr>
            </w:pPr>
          </w:p>
          <w:p w14:paraId="5E47E9E9" w14:textId="4C0CCB20" w:rsidR="00072957" w:rsidRDefault="00072957"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posiadający</w:t>
            </w:r>
            <w:r w:rsidRPr="00072957">
              <w:rPr>
                <w:rFonts w:ascii="Arial Narrow" w:eastAsia="Andale Sans UI" w:hAnsi="Arial Narrow" w:cs="Century Gothic"/>
                <w:color w:val="00000A"/>
                <w:kern w:val="1"/>
                <w:sz w:val="20"/>
                <w:szCs w:val="20"/>
                <w:lang w:eastAsia="zh-CN" w:bidi="hi-IN"/>
              </w:rPr>
              <w:t xml:space="preserve"> uprawnienia w zakresie określonym w rozdz. 8, art. 43 pkt. </w:t>
            </w:r>
            <w:r w:rsidRPr="00072957">
              <w:rPr>
                <w:rFonts w:ascii="Arial Narrow" w:eastAsia="Andale Sans UI" w:hAnsi="Arial Narrow" w:cs="Century Gothic"/>
                <w:b/>
                <w:color w:val="00000A"/>
                <w:kern w:val="1"/>
                <w:sz w:val="20"/>
                <w:szCs w:val="20"/>
                <w:lang w:eastAsia="zh-CN" w:bidi="hi-IN"/>
              </w:rPr>
              <w:t>1-2</w:t>
            </w:r>
            <w:r w:rsidRPr="00072957">
              <w:rPr>
                <w:rFonts w:ascii="Arial Narrow" w:eastAsia="Andale Sans UI" w:hAnsi="Arial Narrow" w:cs="Century Gothic"/>
                <w:color w:val="00000A"/>
                <w:kern w:val="1"/>
                <w:sz w:val="20"/>
                <w:szCs w:val="20"/>
                <w:lang w:eastAsia="zh-CN" w:bidi="hi-IN"/>
              </w:rPr>
              <w:t xml:space="preserve"> ustawy z dnia 17 maja 1989r. Pr</w:t>
            </w:r>
            <w:r w:rsidR="00DB142E">
              <w:rPr>
                <w:rFonts w:ascii="Arial Narrow" w:eastAsia="Andale Sans UI" w:hAnsi="Arial Narrow" w:cs="Century Gothic"/>
                <w:color w:val="00000A"/>
                <w:kern w:val="1"/>
                <w:sz w:val="20"/>
                <w:szCs w:val="20"/>
                <w:lang w:eastAsia="zh-CN" w:bidi="hi-IN"/>
              </w:rPr>
              <w:t>awo Geodezyjne i Kartograficzne</w:t>
            </w:r>
          </w:p>
          <w:p w14:paraId="30558951" w14:textId="77777777" w:rsidR="00072957" w:rsidRDefault="00072957"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3FAE2196" w14:textId="77777777"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164B55FB" w14:textId="3660A0B6"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nr uprawnień</w:t>
            </w:r>
          </w:p>
          <w:p w14:paraId="632E3388" w14:textId="77777777"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7E7BCED4" w14:textId="77777777"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data wydania uprawnień</w:t>
            </w:r>
          </w:p>
          <w:p w14:paraId="6EBAA6D4" w14:textId="77777777"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w:t>
            </w:r>
          </w:p>
          <w:p w14:paraId="099F1120" w14:textId="77777777" w:rsidR="00072957"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r w:rsidRPr="00EF17A5">
              <w:rPr>
                <w:rFonts w:ascii="Arial Narrow" w:eastAsia="Andale Sans UI" w:hAnsi="Arial Narrow" w:cs="Times New Roman"/>
                <w:color w:val="00000A"/>
                <w:kern w:val="1"/>
                <w:sz w:val="20"/>
                <w:szCs w:val="20"/>
                <w:lang w:eastAsia="zh-CN" w:bidi="hi-IN"/>
              </w:rPr>
              <w:t>organ wydający uprawnienia</w:t>
            </w:r>
          </w:p>
          <w:p w14:paraId="340246C7" w14:textId="77777777" w:rsidR="00072957" w:rsidRPr="00EF17A5" w:rsidRDefault="00072957" w:rsidP="00072957">
            <w:pPr>
              <w:widowControl w:val="0"/>
              <w:suppressLineNumbers/>
              <w:suppressAutoHyphens/>
              <w:spacing w:after="0" w:line="240" w:lineRule="auto"/>
              <w:rPr>
                <w:rFonts w:ascii="Arial Narrow" w:eastAsia="Andale Sans UI" w:hAnsi="Arial Narrow" w:cs="Times New Roman"/>
                <w:color w:val="00000A"/>
                <w:kern w:val="1"/>
                <w:sz w:val="20"/>
                <w:szCs w:val="20"/>
                <w:lang w:eastAsia="zh-CN" w:bidi="hi-IN"/>
              </w:rPr>
            </w:pPr>
          </w:p>
          <w:p w14:paraId="55C77058" w14:textId="77777777" w:rsidR="00072957" w:rsidRPr="00072957" w:rsidRDefault="00072957"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4AB164F8" w14:textId="77777777" w:rsidR="007F1971" w:rsidRDefault="00072957"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sidRPr="00072957">
              <w:rPr>
                <w:rFonts w:ascii="Arial Narrow" w:eastAsia="Andale Sans UI" w:hAnsi="Arial Narrow" w:cs="Century Gothic"/>
                <w:color w:val="00000A"/>
                <w:kern w:val="1"/>
                <w:sz w:val="20"/>
                <w:szCs w:val="20"/>
                <w:lang w:eastAsia="zh-CN" w:bidi="hi-IN"/>
              </w:rPr>
              <w:t xml:space="preserve">co najmniej 2-letnie doświadczenie zawodowe - związane ze </w:t>
            </w:r>
            <w:r>
              <w:rPr>
                <w:rFonts w:ascii="Arial Narrow" w:eastAsia="Andale Sans UI" w:hAnsi="Arial Narrow" w:cs="Century Gothic"/>
                <w:color w:val="00000A"/>
                <w:kern w:val="1"/>
                <w:sz w:val="20"/>
                <w:szCs w:val="20"/>
                <w:lang w:eastAsia="zh-CN" w:bidi="hi-IN"/>
              </w:rPr>
              <w:t>świadczeniem usługi geodezyjnej</w:t>
            </w:r>
          </w:p>
          <w:p w14:paraId="127B534A" w14:textId="77777777" w:rsidR="00072957" w:rsidRDefault="00072957"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27D9E2E0" w14:textId="77777777" w:rsidR="00072957" w:rsidRDefault="00831AFC" w:rsidP="00072957">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221525735"/>
                <w14:checkbox>
                  <w14:checked w14:val="0"/>
                  <w14:checkedState w14:val="2612" w14:font="MS Gothic"/>
                  <w14:uncheckedState w14:val="2610" w14:font="MS Gothic"/>
                </w14:checkbox>
              </w:sdtPr>
              <w:sdtEndPr/>
              <w:sdtContent>
                <w:r w:rsidR="00072957">
                  <w:rPr>
                    <w:rFonts w:ascii="MS Gothic" w:eastAsia="MS Gothic" w:hAnsi="MS Gothic" w:cs="Century Gothic" w:hint="eastAsia"/>
                    <w:bCs/>
                    <w:color w:val="00000A"/>
                    <w:kern w:val="1"/>
                    <w:sz w:val="20"/>
                    <w:szCs w:val="20"/>
                    <w:lang w:eastAsia="zh-CN" w:bidi="hi-IN"/>
                  </w:rPr>
                  <w:t>☐</w:t>
                </w:r>
              </w:sdtContent>
            </w:sdt>
            <w:r w:rsidR="00072957">
              <w:rPr>
                <w:rFonts w:ascii="Arial Narrow" w:eastAsia="Andale Sans UI" w:hAnsi="Arial Narrow" w:cs="Century Gothic"/>
                <w:bCs/>
                <w:color w:val="00000A"/>
                <w:kern w:val="1"/>
                <w:sz w:val="20"/>
                <w:szCs w:val="20"/>
                <w:lang w:eastAsia="zh-CN" w:bidi="hi-IN"/>
              </w:rPr>
              <w:t>TAK*</w:t>
            </w:r>
          </w:p>
          <w:p w14:paraId="6CE1679D" w14:textId="77777777" w:rsidR="00072957" w:rsidRDefault="00831AFC" w:rsidP="00072957">
            <w:pPr>
              <w:widowControl w:val="0"/>
              <w:suppressLineNumbers/>
              <w:tabs>
                <w:tab w:val="center" w:pos="1420"/>
              </w:tabs>
              <w:suppressAutoHyphens/>
              <w:spacing w:after="0" w:line="240" w:lineRule="auto"/>
              <w:rPr>
                <w:rFonts w:ascii="Arial Narrow" w:eastAsia="Andale Sans UI" w:hAnsi="Arial Narrow" w:cs="Century Gothic"/>
                <w:bCs/>
                <w:color w:val="00000A"/>
                <w:kern w:val="1"/>
                <w:sz w:val="20"/>
                <w:szCs w:val="20"/>
                <w:lang w:eastAsia="zh-CN" w:bidi="hi-IN"/>
              </w:rPr>
            </w:pPr>
            <w:sdt>
              <w:sdtPr>
                <w:rPr>
                  <w:rFonts w:ascii="Arial Narrow" w:eastAsia="Andale Sans UI" w:hAnsi="Arial Narrow" w:cs="Century Gothic"/>
                  <w:bCs/>
                  <w:color w:val="00000A"/>
                  <w:kern w:val="1"/>
                  <w:sz w:val="20"/>
                  <w:szCs w:val="20"/>
                  <w:lang w:eastAsia="zh-CN" w:bidi="hi-IN"/>
                </w:rPr>
                <w:id w:val="485599271"/>
                <w14:checkbox>
                  <w14:checked w14:val="0"/>
                  <w14:checkedState w14:val="2612" w14:font="MS Gothic"/>
                  <w14:uncheckedState w14:val="2610" w14:font="MS Gothic"/>
                </w14:checkbox>
              </w:sdtPr>
              <w:sdtEndPr/>
              <w:sdtContent>
                <w:r w:rsidR="00072957">
                  <w:rPr>
                    <w:rFonts w:ascii="MS Gothic" w:eastAsia="MS Gothic" w:hAnsi="MS Gothic" w:cs="Century Gothic" w:hint="eastAsia"/>
                    <w:bCs/>
                    <w:color w:val="00000A"/>
                    <w:kern w:val="1"/>
                    <w:sz w:val="20"/>
                    <w:szCs w:val="20"/>
                    <w:lang w:eastAsia="zh-CN" w:bidi="hi-IN"/>
                  </w:rPr>
                  <w:t>☐</w:t>
                </w:r>
              </w:sdtContent>
            </w:sdt>
            <w:r w:rsidR="00072957">
              <w:rPr>
                <w:rFonts w:ascii="Arial Narrow" w:eastAsia="Andale Sans UI" w:hAnsi="Arial Narrow" w:cs="Century Gothic"/>
                <w:bCs/>
                <w:color w:val="00000A"/>
                <w:kern w:val="1"/>
                <w:sz w:val="20"/>
                <w:szCs w:val="20"/>
                <w:lang w:eastAsia="zh-CN" w:bidi="hi-IN"/>
              </w:rPr>
              <w:t>NIE*</w:t>
            </w:r>
            <w:r w:rsidR="00072957">
              <w:rPr>
                <w:rFonts w:ascii="Arial Narrow" w:eastAsia="Andale Sans UI" w:hAnsi="Arial Narrow" w:cs="Century Gothic"/>
                <w:bCs/>
                <w:color w:val="00000A"/>
                <w:kern w:val="1"/>
                <w:sz w:val="20"/>
                <w:szCs w:val="20"/>
                <w:lang w:eastAsia="zh-CN" w:bidi="hi-IN"/>
              </w:rPr>
              <w:tab/>
            </w:r>
          </w:p>
          <w:p w14:paraId="1E50F3BD" w14:textId="77777777" w:rsidR="00072957" w:rsidRDefault="00072957" w:rsidP="00072957">
            <w:pPr>
              <w:widowControl w:val="0"/>
              <w:suppressLineNumbers/>
              <w:suppressAutoHyphens/>
              <w:spacing w:after="0" w:line="240" w:lineRule="auto"/>
              <w:rPr>
                <w:rFonts w:ascii="Arial Narrow" w:hAnsi="Arial Narrow"/>
                <w:b/>
                <w:color w:val="C00000"/>
                <w:sz w:val="20"/>
                <w:szCs w:val="20"/>
                <w:lang w:eastAsia="pl-PL"/>
              </w:rPr>
            </w:pPr>
          </w:p>
          <w:p w14:paraId="22A35D53" w14:textId="77777777" w:rsidR="00072957" w:rsidRPr="008D3DA1" w:rsidRDefault="00072957" w:rsidP="00072957">
            <w:pPr>
              <w:widowControl w:val="0"/>
              <w:suppressLineNumbers/>
              <w:suppressAutoHyphens/>
              <w:spacing w:after="0" w:line="240" w:lineRule="auto"/>
              <w:jc w:val="both"/>
              <w:rPr>
                <w:rFonts w:ascii="Arial Narrow" w:eastAsia="Andale Sans UI" w:hAnsi="Arial Narrow" w:cs="Century Gothic"/>
                <w:bCs/>
                <w:color w:val="000000" w:themeColor="text1"/>
                <w:kern w:val="1"/>
                <w:sz w:val="20"/>
                <w:szCs w:val="20"/>
                <w:lang w:eastAsia="zh-CN" w:bidi="hi-IN"/>
              </w:rPr>
            </w:pPr>
            <w:r w:rsidRPr="00A66619">
              <w:rPr>
                <w:rFonts w:ascii="Arial Narrow" w:hAnsi="Arial Narrow"/>
                <w:b/>
                <w:color w:val="C00000"/>
                <w:sz w:val="18"/>
                <w:szCs w:val="20"/>
                <w:lang w:eastAsia="pl-PL"/>
              </w:rPr>
              <w:t>*(właściwe zaznaczyć)</w:t>
            </w:r>
          </w:p>
          <w:p w14:paraId="25DD57C4" w14:textId="1448DF76" w:rsidR="00072957" w:rsidRPr="00EF17A5" w:rsidRDefault="00072957"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tc>
        <w:tc>
          <w:tcPr>
            <w:tcW w:w="1842" w:type="dxa"/>
            <w:shd w:val="clear" w:color="auto" w:fill="auto"/>
          </w:tcPr>
          <w:p w14:paraId="607248D9" w14:textId="77777777" w:rsidR="00CB49A8" w:rsidRPr="00EF17A5" w:rsidRDefault="00831AFC" w:rsidP="00CB49A8">
            <w:pPr>
              <w:widowControl w:val="0"/>
              <w:suppressLineNumbers/>
              <w:suppressAutoHyphens/>
              <w:spacing w:after="0" w:line="276"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2143409655"/>
                <w14:checkbox>
                  <w14:checked w14:val="0"/>
                  <w14:checkedState w14:val="2612" w14:font="MS Gothic"/>
                  <w14:uncheckedState w14:val="2610" w14:font="MS Gothic"/>
                </w14:checkbox>
              </w:sdtPr>
              <w:sdtEndPr/>
              <w:sdtContent>
                <w:r w:rsidR="00CB49A8">
                  <w:rPr>
                    <w:rFonts w:ascii="MS Gothic" w:eastAsia="MS Gothic" w:hAnsi="MS Gothic" w:cs="Century Gothic" w:hint="eastAsia"/>
                    <w:color w:val="00000A"/>
                    <w:kern w:val="1"/>
                    <w:sz w:val="20"/>
                    <w:szCs w:val="20"/>
                    <w:lang w:eastAsia="zh-CN" w:bidi="hi-IN"/>
                  </w:rPr>
                  <w:t>☐</w:t>
                </w:r>
              </w:sdtContent>
            </w:sdt>
            <w:r w:rsidR="00CB49A8">
              <w:rPr>
                <w:rFonts w:ascii="Arial Narrow" w:eastAsia="Andale Sans UI" w:hAnsi="Arial Narrow" w:cs="Century Gothic"/>
                <w:color w:val="00000A"/>
                <w:kern w:val="1"/>
                <w:sz w:val="20"/>
                <w:szCs w:val="20"/>
                <w:lang w:eastAsia="zh-CN" w:bidi="hi-IN"/>
              </w:rPr>
              <w:t>inż.*</w:t>
            </w:r>
          </w:p>
          <w:p w14:paraId="1B618F98" w14:textId="77777777" w:rsidR="00CB49A8" w:rsidRPr="00EF17A5" w:rsidRDefault="00831AFC" w:rsidP="00CB49A8">
            <w:pPr>
              <w:widowControl w:val="0"/>
              <w:suppressLineNumbers/>
              <w:suppressAutoHyphens/>
              <w:spacing w:after="0" w:line="276"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518013347"/>
                <w14:checkbox>
                  <w14:checked w14:val="0"/>
                  <w14:checkedState w14:val="2612" w14:font="MS Gothic"/>
                  <w14:uncheckedState w14:val="2610" w14:font="MS Gothic"/>
                </w14:checkbox>
              </w:sdtPr>
              <w:sdtEndPr/>
              <w:sdtContent>
                <w:r w:rsidR="00CB49A8">
                  <w:rPr>
                    <w:rFonts w:ascii="MS Gothic" w:eastAsia="MS Gothic" w:hAnsi="MS Gothic" w:cs="Century Gothic" w:hint="eastAsia"/>
                    <w:color w:val="00000A"/>
                    <w:kern w:val="1"/>
                    <w:sz w:val="20"/>
                    <w:szCs w:val="20"/>
                    <w:lang w:eastAsia="zh-CN" w:bidi="hi-IN"/>
                  </w:rPr>
                  <w:t>☐</w:t>
                </w:r>
              </w:sdtContent>
            </w:sdt>
            <w:r w:rsidR="00CB49A8">
              <w:rPr>
                <w:rFonts w:ascii="Arial Narrow" w:eastAsia="Andale Sans UI" w:hAnsi="Arial Narrow" w:cs="Century Gothic"/>
                <w:color w:val="00000A"/>
                <w:kern w:val="1"/>
                <w:sz w:val="20"/>
                <w:szCs w:val="20"/>
                <w:lang w:eastAsia="zh-CN" w:bidi="hi-IN"/>
              </w:rPr>
              <w:t>mgr *</w:t>
            </w:r>
          </w:p>
          <w:p w14:paraId="08CE6DC6" w14:textId="77777777" w:rsidR="00CB49A8" w:rsidRPr="00EF17A5" w:rsidRDefault="00831AFC" w:rsidP="00CB49A8">
            <w:pPr>
              <w:widowControl w:val="0"/>
              <w:suppressLineNumbers/>
              <w:suppressAutoHyphens/>
              <w:spacing w:after="0" w:line="276"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574779392"/>
                <w14:checkbox>
                  <w14:checked w14:val="0"/>
                  <w14:checkedState w14:val="2612" w14:font="MS Gothic"/>
                  <w14:uncheckedState w14:val="2610" w14:font="MS Gothic"/>
                </w14:checkbox>
              </w:sdtPr>
              <w:sdtEndPr/>
              <w:sdtContent>
                <w:r w:rsidR="00CB49A8">
                  <w:rPr>
                    <w:rFonts w:ascii="MS Gothic" w:eastAsia="MS Gothic" w:hAnsi="MS Gothic" w:cs="Century Gothic" w:hint="eastAsia"/>
                    <w:color w:val="00000A"/>
                    <w:kern w:val="1"/>
                    <w:sz w:val="20"/>
                    <w:szCs w:val="20"/>
                    <w:lang w:eastAsia="zh-CN" w:bidi="hi-IN"/>
                  </w:rPr>
                  <w:t>☐</w:t>
                </w:r>
              </w:sdtContent>
            </w:sdt>
            <w:r w:rsidR="00CB49A8">
              <w:rPr>
                <w:rFonts w:ascii="Arial Narrow" w:eastAsia="Andale Sans UI" w:hAnsi="Arial Narrow" w:cs="Century Gothic"/>
                <w:color w:val="00000A"/>
                <w:kern w:val="1"/>
                <w:sz w:val="20"/>
                <w:szCs w:val="20"/>
                <w:lang w:eastAsia="zh-CN" w:bidi="hi-IN"/>
              </w:rPr>
              <w:t>dr*</w:t>
            </w:r>
          </w:p>
          <w:p w14:paraId="7255F734" w14:textId="77777777" w:rsidR="00CB49A8" w:rsidRPr="00EF17A5" w:rsidRDefault="00831AFC" w:rsidP="00CB49A8">
            <w:pPr>
              <w:widowControl w:val="0"/>
              <w:suppressLineNumbers/>
              <w:suppressAutoHyphens/>
              <w:spacing w:after="0" w:line="276"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566377481"/>
                <w14:checkbox>
                  <w14:checked w14:val="0"/>
                  <w14:checkedState w14:val="2612" w14:font="MS Gothic"/>
                  <w14:uncheckedState w14:val="2610" w14:font="MS Gothic"/>
                </w14:checkbox>
              </w:sdtPr>
              <w:sdtEndPr/>
              <w:sdtContent>
                <w:r w:rsidR="00CB49A8">
                  <w:rPr>
                    <w:rFonts w:ascii="MS Gothic" w:eastAsia="MS Gothic" w:hAnsi="MS Gothic" w:cs="Century Gothic" w:hint="eastAsia"/>
                    <w:color w:val="00000A"/>
                    <w:kern w:val="1"/>
                    <w:sz w:val="20"/>
                    <w:szCs w:val="20"/>
                    <w:lang w:eastAsia="zh-CN" w:bidi="hi-IN"/>
                  </w:rPr>
                  <w:t>☐</w:t>
                </w:r>
              </w:sdtContent>
            </w:sdt>
            <w:r w:rsidR="00CB49A8">
              <w:rPr>
                <w:rFonts w:ascii="Arial Narrow" w:eastAsia="Andale Sans UI" w:hAnsi="Arial Narrow" w:cs="Century Gothic"/>
                <w:color w:val="00000A"/>
                <w:kern w:val="1"/>
                <w:sz w:val="20"/>
                <w:szCs w:val="20"/>
                <w:lang w:eastAsia="zh-CN" w:bidi="hi-IN"/>
              </w:rPr>
              <w:t>dr. hab.*</w:t>
            </w:r>
          </w:p>
          <w:p w14:paraId="66F98185" w14:textId="77777777" w:rsidR="00CB49A8" w:rsidRPr="00605380" w:rsidRDefault="00CB49A8" w:rsidP="00CB49A8">
            <w:pPr>
              <w:tabs>
                <w:tab w:val="center" w:pos="752"/>
              </w:tabs>
              <w:snapToGrid w:val="0"/>
              <w:spacing w:after="0" w:line="276" w:lineRule="auto"/>
              <w:rPr>
                <w:rFonts w:ascii="Arial Narrow" w:eastAsia="SimSun" w:hAnsi="Arial Narrow" w:cs="Century Gothic"/>
                <w:b/>
                <w:bCs/>
                <w:color w:val="C00000"/>
                <w:sz w:val="18"/>
                <w:szCs w:val="20"/>
              </w:rPr>
            </w:pPr>
            <w:r>
              <w:rPr>
                <w:rFonts w:ascii="Arial Narrow" w:eastAsia="SimSun" w:hAnsi="Arial Narrow" w:cs="Century Gothic"/>
                <w:b/>
                <w:bCs/>
                <w:color w:val="C00000"/>
                <w:sz w:val="18"/>
                <w:szCs w:val="20"/>
              </w:rPr>
              <w:t xml:space="preserve">właściwe </w:t>
            </w:r>
            <w:r w:rsidRPr="00605380">
              <w:rPr>
                <w:rFonts w:ascii="Arial Narrow" w:eastAsia="SimSun" w:hAnsi="Arial Narrow" w:cs="Century Gothic"/>
                <w:b/>
                <w:bCs/>
                <w:color w:val="C00000"/>
                <w:sz w:val="18"/>
                <w:szCs w:val="20"/>
              </w:rPr>
              <w:t>zaznaczyć*</w:t>
            </w:r>
          </w:p>
          <w:p w14:paraId="2FC968FA" w14:textId="77777777" w:rsidR="007F1971" w:rsidRPr="00EF17A5" w:rsidRDefault="007F1971" w:rsidP="007F1971">
            <w:pPr>
              <w:widowControl w:val="0"/>
              <w:suppressLineNumbers/>
              <w:suppressAutoHyphens/>
              <w:spacing w:after="0" w:line="360" w:lineRule="auto"/>
              <w:jc w:val="both"/>
              <w:rPr>
                <w:rFonts w:ascii="Arial Narrow" w:eastAsia="Andale Sans UI" w:hAnsi="Arial Narrow" w:cs="Century Gothic"/>
                <w:color w:val="00000A"/>
                <w:kern w:val="1"/>
                <w:sz w:val="20"/>
                <w:szCs w:val="20"/>
                <w:lang w:eastAsia="zh-CN" w:bidi="hi-IN"/>
              </w:rPr>
            </w:pPr>
          </w:p>
        </w:tc>
        <w:tc>
          <w:tcPr>
            <w:tcW w:w="1560" w:type="dxa"/>
            <w:shd w:val="clear" w:color="auto" w:fill="auto"/>
          </w:tcPr>
          <w:p w14:paraId="5CCD19DB"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4365DAFF"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r w:rsidR="007F1971" w:rsidRPr="007F1971" w14:paraId="28EB1980" w14:textId="77777777" w:rsidTr="00A66619">
        <w:trPr>
          <w:trHeight w:val="15"/>
        </w:trPr>
        <w:tc>
          <w:tcPr>
            <w:tcW w:w="567" w:type="dxa"/>
            <w:shd w:val="clear" w:color="auto" w:fill="auto"/>
          </w:tcPr>
          <w:p w14:paraId="5582C225" w14:textId="3088F017" w:rsidR="007F1971" w:rsidRPr="00EF17A5" w:rsidRDefault="00072957" w:rsidP="008D3DA1">
            <w:pPr>
              <w:widowControl w:val="0"/>
              <w:suppressLineNumbers/>
              <w:suppressAutoHyphens/>
              <w:spacing w:after="0" w:line="240" w:lineRule="auto"/>
              <w:jc w:val="center"/>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12.</w:t>
            </w:r>
          </w:p>
        </w:tc>
        <w:tc>
          <w:tcPr>
            <w:tcW w:w="1869" w:type="dxa"/>
            <w:shd w:val="clear" w:color="auto" w:fill="auto"/>
          </w:tcPr>
          <w:p w14:paraId="145EE594"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3093" w:type="dxa"/>
            <w:shd w:val="clear" w:color="auto" w:fill="auto"/>
          </w:tcPr>
          <w:p w14:paraId="7A0A76AB" w14:textId="24F7F254" w:rsidR="00CB49A8" w:rsidRDefault="00CB49A8" w:rsidP="00CB49A8">
            <w:pPr>
              <w:widowControl w:val="0"/>
              <w:suppressLineNumbers/>
              <w:suppressAutoHyphens/>
              <w:spacing w:after="0" w:line="240" w:lineRule="auto"/>
              <w:jc w:val="center"/>
              <w:rPr>
                <w:rFonts w:ascii="Arial Narrow" w:eastAsia="Andale Sans UI" w:hAnsi="Arial Narrow" w:cs="Century Gothic"/>
                <w:b/>
                <w:color w:val="C00000"/>
                <w:kern w:val="1"/>
                <w:sz w:val="20"/>
                <w:szCs w:val="20"/>
                <w:u w:val="single"/>
                <w:lang w:eastAsia="zh-CN" w:bidi="hi-IN"/>
              </w:rPr>
            </w:pPr>
            <w:r w:rsidRPr="00CB49A8">
              <w:rPr>
                <w:rFonts w:ascii="Arial Narrow" w:eastAsia="Andale Sans UI" w:hAnsi="Arial Narrow" w:cs="Century Gothic"/>
                <w:b/>
                <w:color w:val="C00000"/>
                <w:kern w:val="1"/>
                <w:sz w:val="20"/>
                <w:szCs w:val="20"/>
                <w:u w:val="single"/>
                <w:lang w:eastAsia="zh-CN" w:bidi="hi-IN"/>
              </w:rPr>
              <w:t>Specjalista ds. rozliczeń</w:t>
            </w:r>
          </w:p>
          <w:p w14:paraId="585706C1" w14:textId="77777777" w:rsidR="00CB49A8" w:rsidRPr="00CB49A8" w:rsidRDefault="00CB49A8" w:rsidP="00CB49A8">
            <w:pPr>
              <w:widowControl w:val="0"/>
              <w:suppressLineNumbers/>
              <w:suppressAutoHyphens/>
              <w:spacing w:after="0" w:line="240" w:lineRule="auto"/>
              <w:jc w:val="center"/>
              <w:rPr>
                <w:rFonts w:ascii="Arial Narrow" w:eastAsia="Andale Sans UI" w:hAnsi="Arial Narrow" w:cs="Century Gothic"/>
                <w:color w:val="C00000"/>
                <w:kern w:val="1"/>
                <w:sz w:val="20"/>
                <w:szCs w:val="20"/>
                <w:u w:val="single"/>
                <w:lang w:eastAsia="zh-CN" w:bidi="hi-IN"/>
              </w:rPr>
            </w:pPr>
          </w:p>
          <w:p w14:paraId="74D27E10" w14:textId="1439E4F8" w:rsidR="00CB49A8" w:rsidRDefault="00CB49A8"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Pr>
                <w:rFonts w:ascii="Arial Narrow" w:eastAsia="Andale Sans UI" w:hAnsi="Arial Narrow" w:cs="Century Gothic"/>
                <w:color w:val="00000A"/>
                <w:kern w:val="1"/>
                <w:sz w:val="20"/>
                <w:szCs w:val="20"/>
                <w:lang w:eastAsia="zh-CN" w:bidi="hi-IN"/>
              </w:rPr>
              <w:t>posiadający</w:t>
            </w:r>
            <w:r w:rsidR="00072957" w:rsidRPr="00072957">
              <w:rPr>
                <w:rFonts w:ascii="Arial Narrow" w:eastAsia="Andale Sans UI" w:hAnsi="Arial Narrow" w:cs="Century Gothic"/>
                <w:color w:val="00000A"/>
                <w:kern w:val="1"/>
                <w:sz w:val="20"/>
                <w:szCs w:val="20"/>
                <w:lang w:eastAsia="zh-CN" w:bidi="hi-IN"/>
              </w:rPr>
              <w:t xml:space="preserve"> wykształcenie na kierunku</w:t>
            </w:r>
            <w:r>
              <w:rPr>
                <w:rFonts w:ascii="Arial Narrow" w:eastAsia="Andale Sans UI" w:hAnsi="Arial Narrow" w:cs="Century Gothic"/>
                <w:color w:val="00000A"/>
                <w:kern w:val="1"/>
                <w:sz w:val="20"/>
                <w:szCs w:val="20"/>
                <w:lang w:eastAsia="zh-CN" w:bidi="hi-IN"/>
              </w:rPr>
              <w:t xml:space="preserve"> </w:t>
            </w:r>
            <w:r w:rsidR="00072957" w:rsidRPr="00072957">
              <w:rPr>
                <w:rFonts w:ascii="Arial Narrow" w:eastAsia="Andale Sans UI" w:hAnsi="Arial Narrow" w:cs="Century Gothic"/>
                <w:color w:val="00000A"/>
                <w:kern w:val="1"/>
                <w:sz w:val="20"/>
                <w:szCs w:val="20"/>
                <w:lang w:eastAsia="zh-CN" w:bidi="hi-IN"/>
              </w:rPr>
              <w:t>/</w:t>
            </w:r>
            <w:r>
              <w:rPr>
                <w:rFonts w:ascii="Arial Narrow" w:eastAsia="Andale Sans UI" w:hAnsi="Arial Narrow" w:cs="Century Gothic"/>
                <w:color w:val="00000A"/>
                <w:kern w:val="1"/>
                <w:sz w:val="20"/>
                <w:szCs w:val="20"/>
                <w:lang w:eastAsia="zh-CN" w:bidi="hi-IN"/>
              </w:rPr>
              <w:t xml:space="preserve"> </w:t>
            </w:r>
            <w:r w:rsidR="004047CC">
              <w:rPr>
                <w:rFonts w:ascii="Arial Narrow" w:eastAsia="Andale Sans UI" w:hAnsi="Arial Narrow" w:cs="Century Gothic"/>
                <w:color w:val="00000A"/>
                <w:kern w:val="1"/>
                <w:sz w:val="20"/>
                <w:szCs w:val="20"/>
                <w:lang w:eastAsia="zh-CN" w:bidi="hi-IN"/>
              </w:rPr>
              <w:t>specjalności:</w:t>
            </w:r>
          </w:p>
          <w:p w14:paraId="0C11A9E9" w14:textId="77777777" w:rsidR="004047CC" w:rsidRDefault="004047CC"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67167997" w14:textId="77777777" w:rsidR="004047CC" w:rsidRDefault="00831AFC"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980606582"/>
                <w14:checkbox>
                  <w14:checked w14:val="0"/>
                  <w14:checkedState w14:val="2612" w14:font="MS Gothic"/>
                  <w14:uncheckedState w14:val="2610" w14:font="MS Gothic"/>
                </w14:checkbox>
              </w:sdtPr>
              <w:sdtEndPr/>
              <w:sdtContent>
                <w:r w:rsidR="004047CC">
                  <w:rPr>
                    <w:rFonts w:ascii="MS Gothic" w:eastAsia="MS Gothic" w:hAnsi="MS Gothic" w:cs="Century Gothic" w:hint="eastAsia"/>
                    <w:color w:val="00000A"/>
                    <w:kern w:val="1"/>
                    <w:sz w:val="20"/>
                    <w:szCs w:val="20"/>
                    <w:lang w:eastAsia="zh-CN" w:bidi="hi-IN"/>
                  </w:rPr>
                  <w:t>☐</w:t>
                </w:r>
              </w:sdtContent>
            </w:sdt>
            <w:r w:rsidR="00072957" w:rsidRPr="00072957">
              <w:rPr>
                <w:rFonts w:ascii="Arial Narrow" w:eastAsia="Andale Sans UI" w:hAnsi="Arial Narrow" w:cs="Century Gothic"/>
                <w:color w:val="00000A"/>
                <w:kern w:val="1"/>
                <w:sz w:val="20"/>
                <w:szCs w:val="20"/>
                <w:lang w:eastAsia="zh-CN" w:bidi="hi-IN"/>
              </w:rPr>
              <w:t>ekonomia</w:t>
            </w:r>
            <w:r w:rsidR="004047CC">
              <w:rPr>
                <w:rFonts w:ascii="Arial Narrow" w:eastAsia="Andale Sans UI" w:hAnsi="Arial Narrow" w:cs="Century Gothic"/>
                <w:color w:val="00000A"/>
                <w:kern w:val="1"/>
                <w:sz w:val="20"/>
                <w:szCs w:val="20"/>
                <w:lang w:eastAsia="zh-CN" w:bidi="hi-IN"/>
              </w:rPr>
              <w:t>*</w:t>
            </w:r>
          </w:p>
          <w:p w14:paraId="37D04600" w14:textId="72296886" w:rsidR="000C4BFA" w:rsidRPr="00C01C84" w:rsidRDefault="00831AFC" w:rsidP="00072957">
            <w:pPr>
              <w:widowControl w:val="0"/>
              <w:suppressLineNumbers/>
              <w:suppressAutoHyphens/>
              <w:spacing w:after="0" w:line="240" w:lineRule="auto"/>
              <w:rPr>
                <w:rFonts w:ascii="Arial Narrow" w:eastAsia="Andale Sans UI" w:hAnsi="Arial Narrow" w:cs="Century Gothic"/>
                <w:color w:val="000000" w:themeColor="text1"/>
                <w:kern w:val="1"/>
                <w:sz w:val="20"/>
                <w:szCs w:val="20"/>
                <w:lang w:eastAsia="zh-CN" w:bidi="hi-IN"/>
              </w:rPr>
            </w:pPr>
            <w:sdt>
              <w:sdtPr>
                <w:rPr>
                  <w:rFonts w:ascii="Arial Narrow" w:eastAsia="Andale Sans UI" w:hAnsi="Arial Narrow" w:cs="Century Gothic"/>
                  <w:color w:val="000000" w:themeColor="text1"/>
                  <w:kern w:val="1"/>
                  <w:sz w:val="20"/>
                  <w:szCs w:val="20"/>
                  <w:lang w:eastAsia="zh-CN" w:bidi="hi-IN"/>
                </w:rPr>
                <w:id w:val="1806587744"/>
                <w14:checkbox>
                  <w14:checked w14:val="0"/>
                  <w14:checkedState w14:val="2612" w14:font="MS Gothic"/>
                  <w14:uncheckedState w14:val="2610" w14:font="MS Gothic"/>
                </w14:checkbox>
              </w:sdtPr>
              <w:sdtEndPr/>
              <w:sdtContent>
                <w:r w:rsidR="00C01C84" w:rsidRPr="00C01C84">
                  <w:rPr>
                    <w:rFonts w:ascii="MS Gothic" w:eastAsia="MS Gothic" w:hAnsi="MS Gothic" w:cs="Century Gothic" w:hint="eastAsia"/>
                    <w:color w:val="000000" w:themeColor="text1"/>
                    <w:kern w:val="1"/>
                    <w:sz w:val="20"/>
                    <w:szCs w:val="20"/>
                    <w:lang w:eastAsia="zh-CN" w:bidi="hi-IN"/>
                  </w:rPr>
                  <w:t>☐</w:t>
                </w:r>
              </w:sdtContent>
            </w:sdt>
            <w:r w:rsidR="00C01C84">
              <w:rPr>
                <w:rFonts w:ascii="Arial Narrow" w:eastAsia="Andale Sans UI" w:hAnsi="Arial Narrow" w:cs="Century Gothic"/>
                <w:color w:val="000000" w:themeColor="text1"/>
                <w:kern w:val="1"/>
                <w:sz w:val="20"/>
                <w:szCs w:val="20"/>
                <w:lang w:eastAsia="zh-CN" w:bidi="hi-IN"/>
              </w:rPr>
              <w:t>f</w:t>
            </w:r>
            <w:r w:rsidR="00AD03DC" w:rsidRPr="00C01C84">
              <w:rPr>
                <w:rFonts w:ascii="Arial Narrow" w:eastAsia="Andale Sans UI" w:hAnsi="Arial Narrow" w:cs="Century Gothic"/>
                <w:color w:val="000000" w:themeColor="text1"/>
                <w:kern w:val="1"/>
                <w:sz w:val="20"/>
                <w:szCs w:val="20"/>
                <w:lang w:eastAsia="zh-CN" w:bidi="hi-IN"/>
              </w:rPr>
              <w:t>inanse</w:t>
            </w:r>
            <w:r w:rsidR="00C01C84">
              <w:rPr>
                <w:rFonts w:ascii="Arial Narrow" w:eastAsia="Andale Sans UI" w:hAnsi="Arial Narrow" w:cs="Century Gothic"/>
                <w:color w:val="000000" w:themeColor="text1"/>
                <w:kern w:val="1"/>
                <w:sz w:val="20"/>
                <w:szCs w:val="20"/>
                <w:lang w:eastAsia="zh-CN" w:bidi="hi-IN"/>
              </w:rPr>
              <w:t>*</w:t>
            </w:r>
          </w:p>
          <w:p w14:paraId="682658CB" w14:textId="77777777" w:rsidR="004047CC" w:rsidRDefault="00831AFC"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813449604"/>
                <w14:checkbox>
                  <w14:checked w14:val="0"/>
                  <w14:checkedState w14:val="2612" w14:font="MS Gothic"/>
                  <w14:uncheckedState w14:val="2610" w14:font="MS Gothic"/>
                </w14:checkbox>
              </w:sdtPr>
              <w:sdtEndPr/>
              <w:sdtContent>
                <w:r w:rsidR="004047CC">
                  <w:rPr>
                    <w:rFonts w:ascii="MS Gothic" w:eastAsia="MS Gothic" w:hAnsi="MS Gothic" w:cs="Century Gothic" w:hint="eastAsia"/>
                    <w:color w:val="00000A"/>
                    <w:kern w:val="1"/>
                    <w:sz w:val="20"/>
                    <w:szCs w:val="20"/>
                    <w:lang w:eastAsia="zh-CN" w:bidi="hi-IN"/>
                  </w:rPr>
                  <w:t>☐</w:t>
                </w:r>
              </w:sdtContent>
            </w:sdt>
            <w:r w:rsidR="00072957" w:rsidRPr="00072957">
              <w:rPr>
                <w:rFonts w:ascii="Arial Narrow" w:eastAsia="Andale Sans UI" w:hAnsi="Arial Narrow" w:cs="Century Gothic"/>
                <w:color w:val="00000A"/>
                <w:kern w:val="1"/>
                <w:sz w:val="20"/>
                <w:szCs w:val="20"/>
                <w:lang w:eastAsia="zh-CN" w:bidi="hi-IN"/>
              </w:rPr>
              <w:t>finanse i rachunkowość</w:t>
            </w:r>
            <w:r w:rsidR="004047CC">
              <w:rPr>
                <w:rFonts w:ascii="Arial Narrow" w:eastAsia="Andale Sans UI" w:hAnsi="Arial Narrow" w:cs="Century Gothic"/>
                <w:color w:val="00000A"/>
                <w:kern w:val="1"/>
                <w:sz w:val="20"/>
                <w:szCs w:val="20"/>
                <w:lang w:eastAsia="zh-CN" w:bidi="hi-IN"/>
              </w:rPr>
              <w:t>*</w:t>
            </w:r>
          </w:p>
          <w:p w14:paraId="5AE80F1B" w14:textId="28453FBA" w:rsidR="00072957" w:rsidRDefault="00831AFC"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sdt>
              <w:sdtPr>
                <w:rPr>
                  <w:rFonts w:ascii="Arial Narrow" w:eastAsia="Andale Sans UI" w:hAnsi="Arial Narrow" w:cs="Century Gothic"/>
                  <w:color w:val="00000A"/>
                  <w:kern w:val="1"/>
                  <w:sz w:val="20"/>
                  <w:szCs w:val="20"/>
                  <w:lang w:eastAsia="zh-CN" w:bidi="hi-IN"/>
                </w:rPr>
                <w:id w:val="-1833907789"/>
                <w14:checkbox>
                  <w14:checked w14:val="0"/>
                  <w14:checkedState w14:val="2612" w14:font="MS Gothic"/>
                  <w14:uncheckedState w14:val="2610" w14:font="MS Gothic"/>
                </w14:checkbox>
              </w:sdtPr>
              <w:sdtEndPr/>
              <w:sdtContent>
                <w:r w:rsidR="009F59E2">
                  <w:rPr>
                    <w:rFonts w:ascii="MS Gothic" w:eastAsia="MS Gothic" w:hAnsi="MS Gothic" w:cs="Century Gothic" w:hint="eastAsia"/>
                    <w:color w:val="00000A"/>
                    <w:kern w:val="1"/>
                    <w:sz w:val="20"/>
                    <w:szCs w:val="20"/>
                    <w:lang w:eastAsia="zh-CN" w:bidi="hi-IN"/>
                  </w:rPr>
                  <w:t>☐</w:t>
                </w:r>
              </w:sdtContent>
            </w:sdt>
            <w:r w:rsidR="004047CC">
              <w:rPr>
                <w:rFonts w:ascii="Arial Narrow" w:eastAsia="Andale Sans UI" w:hAnsi="Arial Narrow" w:cs="Century Gothic"/>
                <w:color w:val="00000A"/>
                <w:kern w:val="1"/>
                <w:sz w:val="20"/>
                <w:szCs w:val="20"/>
                <w:lang w:eastAsia="zh-CN" w:bidi="hi-IN"/>
              </w:rPr>
              <w:t>finanse i inwestycje*</w:t>
            </w:r>
          </w:p>
          <w:p w14:paraId="5A5EFCB9" w14:textId="77777777" w:rsidR="004047CC" w:rsidRPr="00072957" w:rsidRDefault="004047CC" w:rsidP="00072957">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2EA4B977" w14:textId="30269D5D" w:rsidR="00C01C84" w:rsidRDefault="00C01C84" w:rsidP="00C01C84">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r w:rsidRPr="00C01C84">
              <w:rPr>
                <w:rFonts w:ascii="Arial Narrow" w:eastAsia="Andale Sans UI" w:hAnsi="Arial Narrow" w:cs="Century Gothic"/>
                <w:color w:val="00000A"/>
                <w:kern w:val="1"/>
                <w:sz w:val="20"/>
                <w:szCs w:val="20"/>
                <w:lang w:eastAsia="zh-CN" w:bidi="hi-IN"/>
              </w:rPr>
              <w:t xml:space="preserve">doświadczenie zawodowe związane ze </w:t>
            </w:r>
            <w:r w:rsidRPr="00C01C84">
              <w:rPr>
                <w:rFonts w:ascii="Arial Narrow" w:eastAsia="Andale Sans UI" w:hAnsi="Arial Narrow" w:cs="Century Gothic"/>
                <w:color w:val="00000A"/>
                <w:kern w:val="1"/>
                <w:sz w:val="20"/>
                <w:szCs w:val="20"/>
                <w:lang w:eastAsia="zh-CN" w:bidi="hi-IN"/>
              </w:rPr>
              <w:lastRenderedPageBreak/>
              <w:t xml:space="preserve">świadczeniem co najmniej 12 - miesięcznej ciągłej obsługi </w:t>
            </w:r>
          </w:p>
          <w:p w14:paraId="1D7736B5" w14:textId="77777777" w:rsidR="00C01C84" w:rsidRDefault="00C01C84" w:rsidP="00C01C84">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541B843E" w14:textId="77777777" w:rsidR="00C01C84" w:rsidRPr="007F6A3E" w:rsidRDefault="00C01C84" w:rsidP="00C01C84">
            <w:pPr>
              <w:tabs>
                <w:tab w:val="center" w:pos="752"/>
              </w:tabs>
              <w:snapToGrid w:val="0"/>
              <w:spacing w:after="0"/>
              <w:rPr>
                <w:rFonts w:ascii="Arial Narrow" w:eastAsia="SimSun" w:hAnsi="Arial Narrow" w:cs="Century Gothic"/>
                <w:bCs/>
                <w:sz w:val="18"/>
                <w:szCs w:val="20"/>
              </w:rPr>
            </w:pPr>
          </w:p>
          <w:p w14:paraId="3EAD11EB" w14:textId="37DA85AC" w:rsidR="00C01C84" w:rsidRPr="00581897" w:rsidRDefault="00C01C84" w:rsidP="00C01C84">
            <w:pPr>
              <w:widowControl w:val="0"/>
              <w:suppressLineNumbers/>
              <w:suppressAutoHyphens/>
              <w:spacing w:after="0" w:line="240" w:lineRule="auto"/>
              <w:rPr>
                <w:rFonts w:ascii="Arial Narrow" w:eastAsia="Andale Sans UI" w:hAnsi="Arial Narrow" w:cs="Century Gothic"/>
                <w:color w:val="00000A"/>
                <w:kern w:val="1"/>
                <w:sz w:val="20"/>
                <w:szCs w:val="20"/>
                <w:u w:val="single"/>
                <w:lang w:eastAsia="zh-CN" w:bidi="hi-IN"/>
              </w:rPr>
            </w:pPr>
            <w:r>
              <w:rPr>
                <w:rFonts w:ascii="Arial Narrow" w:eastAsia="SimSun" w:hAnsi="Arial Narrow"/>
                <w:b/>
                <w:color w:val="000000" w:themeColor="text1"/>
                <w:sz w:val="20"/>
                <w:szCs w:val="20"/>
                <w:u w:val="single"/>
              </w:rPr>
              <w:t xml:space="preserve">funkcja pełniona </w:t>
            </w:r>
            <w:r w:rsidRPr="00B93702">
              <w:rPr>
                <w:rFonts w:ascii="Arial Narrow" w:eastAsia="SimSun" w:hAnsi="Arial Narrow"/>
                <w:b/>
                <w:color w:val="000000" w:themeColor="text1"/>
                <w:sz w:val="20"/>
                <w:szCs w:val="20"/>
                <w:u w:val="single"/>
                <w:lang w:val="x-none"/>
              </w:rPr>
              <w:t>przez okres ciągły co najmniej 12 miesięcy</w:t>
            </w:r>
            <w:r>
              <w:rPr>
                <w:rFonts w:ascii="Arial Narrow" w:eastAsia="SimSun" w:hAnsi="Arial Narrow"/>
                <w:b/>
                <w:color w:val="000000" w:themeColor="text1"/>
                <w:sz w:val="20"/>
                <w:szCs w:val="20"/>
                <w:u w:val="single"/>
              </w:rPr>
              <w:t xml:space="preserve"> </w:t>
            </w:r>
            <w:r w:rsidRPr="00581897">
              <w:rPr>
                <w:rFonts w:ascii="Arial Narrow" w:eastAsia="Andale Sans UI" w:hAnsi="Arial Narrow" w:cs="Century Gothic"/>
                <w:b/>
                <w:color w:val="000000" w:themeColor="text1"/>
                <w:kern w:val="1"/>
                <w:sz w:val="20"/>
                <w:szCs w:val="20"/>
                <w:u w:val="single"/>
                <w:lang w:eastAsia="zh-CN" w:bidi="hi-IN"/>
              </w:rPr>
              <w:t>w zakresie rozliczenia inwestycji</w:t>
            </w:r>
            <w:r w:rsidRPr="00581897">
              <w:rPr>
                <w:rFonts w:ascii="Arial Narrow" w:eastAsia="Andale Sans UI" w:hAnsi="Arial Narrow" w:cs="Century Gothic"/>
                <w:color w:val="00000A"/>
                <w:kern w:val="1"/>
                <w:sz w:val="20"/>
                <w:szCs w:val="20"/>
                <w:u w:val="single"/>
                <w:lang w:eastAsia="zh-CN" w:bidi="hi-IN"/>
              </w:rPr>
              <w:t>:</w:t>
            </w:r>
          </w:p>
          <w:p w14:paraId="20CF5F5D" w14:textId="77777777" w:rsidR="00581897" w:rsidRPr="00C01C84" w:rsidRDefault="00581897" w:rsidP="00C01C84">
            <w:pPr>
              <w:widowControl w:val="0"/>
              <w:suppressLineNumbers/>
              <w:suppressAutoHyphens/>
              <w:spacing w:after="0" w:line="240" w:lineRule="auto"/>
              <w:rPr>
                <w:rFonts w:ascii="Arial Narrow" w:eastAsia="Andale Sans UI" w:hAnsi="Arial Narrow" w:cs="Century Gothic"/>
                <w:color w:val="00000A"/>
                <w:kern w:val="1"/>
                <w:sz w:val="20"/>
                <w:szCs w:val="20"/>
                <w:lang w:eastAsia="zh-CN" w:bidi="hi-IN"/>
              </w:rPr>
            </w:pPr>
          </w:p>
          <w:p w14:paraId="10954495" w14:textId="77777777" w:rsidR="00C01C84" w:rsidRPr="00EF17A5" w:rsidRDefault="00C01C84" w:rsidP="00C01C84">
            <w:pPr>
              <w:spacing w:line="276" w:lineRule="auto"/>
              <w:rPr>
                <w:rFonts w:ascii="Arial Narrow" w:hAnsi="Arial Narrow"/>
                <w:sz w:val="20"/>
                <w:szCs w:val="20"/>
                <w:lang w:eastAsia="pl-PL"/>
              </w:rPr>
            </w:pPr>
            <w:r w:rsidRPr="00EF17A5">
              <w:rPr>
                <w:rFonts w:ascii="Arial Narrow" w:hAnsi="Arial Narrow"/>
                <w:sz w:val="20"/>
                <w:szCs w:val="20"/>
                <w:lang w:eastAsia="pl-PL"/>
              </w:rPr>
              <w:t>Data rozpoczęcia</w:t>
            </w:r>
            <w:r>
              <w:rPr>
                <w:rFonts w:ascii="Arial Narrow" w:hAnsi="Arial Narrow"/>
                <w:sz w:val="20"/>
                <w:szCs w:val="20"/>
                <w:lang w:eastAsia="pl-PL"/>
              </w:rPr>
              <w:t xml:space="preserve"> pełnienia funkcji</w:t>
            </w:r>
            <w:r w:rsidRPr="00EF17A5">
              <w:rPr>
                <w:rFonts w:ascii="Arial Narrow" w:hAnsi="Arial Narrow"/>
                <w:sz w:val="20"/>
                <w:szCs w:val="20"/>
                <w:lang w:eastAsia="pl-PL"/>
              </w:rPr>
              <w:t>:</w:t>
            </w:r>
          </w:p>
          <w:p w14:paraId="42C38B02" w14:textId="62B8B24D" w:rsidR="00581897" w:rsidRPr="00EF17A5" w:rsidRDefault="00C01C84" w:rsidP="00C01C84">
            <w:pPr>
              <w:spacing w:line="276" w:lineRule="auto"/>
              <w:rPr>
                <w:rFonts w:ascii="Arial Narrow" w:hAnsi="Arial Narrow"/>
                <w:sz w:val="20"/>
                <w:szCs w:val="20"/>
                <w:lang w:eastAsia="pl-PL"/>
              </w:rPr>
            </w:pPr>
            <w:r w:rsidRPr="00EF17A5">
              <w:rPr>
                <w:rFonts w:ascii="Arial Narrow" w:hAnsi="Arial Narrow"/>
                <w:sz w:val="20"/>
                <w:szCs w:val="20"/>
                <w:lang w:eastAsia="pl-PL"/>
              </w:rPr>
              <w:t>……………………………………….                                     Data zakończenia</w:t>
            </w:r>
            <w:r>
              <w:rPr>
                <w:rFonts w:ascii="Arial Narrow" w:hAnsi="Arial Narrow"/>
                <w:sz w:val="20"/>
                <w:szCs w:val="20"/>
                <w:lang w:eastAsia="pl-PL"/>
              </w:rPr>
              <w:t xml:space="preserve"> pełnienia funkcji </w:t>
            </w:r>
            <w:r w:rsidRPr="00EF17A5">
              <w:rPr>
                <w:rFonts w:ascii="Arial Narrow" w:hAnsi="Arial Narrow"/>
                <w:sz w:val="20"/>
                <w:szCs w:val="20"/>
                <w:lang w:eastAsia="pl-PL"/>
              </w:rPr>
              <w:t>:</w:t>
            </w:r>
          </w:p>
          <w:p w14:paraId="1F9B6BFB" w14:textId="77777777" w:rsidR="00C01C84" w:rsidRPr="00605380" w:rsidRDefault="00C01C84" w:rsidP="00C01C84">
            <w:pPr>
              <w:widowControl w:val="0"/>
              <w:suppressLineNumbers/>
              <w:suppressAutoHyphens/>
              <w:spacing w:after="0" w:line="240" w:lineRule="auto"/>
              <w:rPr>
                <w:rFonts w:ascii="Arial Narrow" w:eastAsia="Andale Sans UI" w:hAnsi="Arial Narrow" w:cs="Times New Roman"/>
                <w:b/>
                <w:color w:val="00000A"/>
                <w:kern w:val="1"/>
                <w:sz w:val="20"/>
                <w:szCs w:val="20"/>
                <w:lang w:eastAsia="zh-CN" w:bidi="hi-IN"/>
              </w:rPr>
            </w:pPr>
            <w:r w:rsidRPr="00605380">
              <w:rPr>
                <w:rFonts w:ascii="Arial Narrow" w:eastAsia="Andale Sans UI" w:hAnsi="Arial Narrow" w:cs="Times New Roman"/>
                <w:b/>
                <w:color w:val="00000A"/>
                <w:kern w:val="1"/>
                <w:sz w:val="20"/>
                <w:szCs w:val="20"/>
                <w:lang w:eastAsia="zh-CN" w:bidi="hi-IN"/>
              </w:rPr>
              <w:t>……………………………………….</w:t>
            </w:r>
          </w:p>
          <w:p w14:paraId="288A43E4" w14:textId="77777777" w:rsidR="00C01C84" w:rsidRPr="00EF17A5" w:rsidRDefault="00C01C84" w:rsidP="00C01C84">
            <w:pPr>
              <w:spacing w:line="276" w:lineRule="auto"/>
              <w:rPr>
                <w:rFonts w:ascii="Arial Narrow" w:hAnsi="Arial Narrow"/>
                <w:sz w:val="20"/>
                <w:szCs w:val="20"/>
                <w:lang w:eastAsia="pl-PL"/>
              </w:rPr>
            </w:pPr>
            <w:r w:rsidRPr="00EF17A5">
              <w:rPr>
                <w:rFonts w:ascii="Arial Narrow" w:hAnsi="Arial Narrow"/>
                <w:sz w:val="20"/>
                <w:szCs w:val="20"/>
                <w:lang w:eastAsia="pl-PL"/>
              </w:rPr>
              <w:t>Nazwa zadania:</w:t>
            </w:r>
          </w:p>
          <w:p w14:paraId="5B5B5526" w14:textId="77777777" w:rsidR="00C01C84" w:rsidRPr="00EF17A5" w:rsidRDefault="00C01C84" w:rsidP="00C01C84">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59DE6C0B" w14:textId="77777777" w:rsidR="00C01C84" w:rsidRPr="00EF17A5" w:rsidRDefault="00C01C84" w:rsidP="00C01C84">
            <w:pPr>
              <w:spacing w:line="276" w:lineRule="auto"/>
              <w:rPr>
                <w:rFonts w:ascii="Arial Narrow" w:hAnsi="Arial Narrow"/>
                <w:sz w:val="20"/>
                <w:szCs w:val="20"/>
                <w:lang w:eastAsia="pl-PL"/>
              </w:rPr>
            </w:pPr>
            <w:r w:rsidRPr="00EF17A5">
              <w:rPr>
                <w:rFonts w:ascii="Arial Narrow" w:hAnsi="Arial Narrow"/>
                <w:sz w:val="20"/>
                <w:szCs w:val="20"/>
                <w:lang w:eastAsia="pl-PL"/>
              </w:rPr>
              <w:t>Nazwa Zamawiającego:</w:t>
            </w:r>
          </w:p>
          <w:p w14:paraId="44E3C8A6" w14:textId="77777777" w:rsidR="00C01C84" w:rsidRPr="00EF17A5" w:rsidRDefault="00C01C84" w:rsidP="00C01C84">
            <w:pPr>
              <w:spacing w:line="276" w:lineRule="auto"/>
              <w:rPr>
                <w:rFonts w:ascii="Arial Narrow" w:hAnsi="Arial Narrow"/>
                <w:sz w:val="20"/>
                <w:szCs w:val="20"/>
                <w:lang w:eastAsia="pl-PL"/>
              </w:rPr>
            </w:pPr>
            <w:r w:rsidRPr="00EF17A5">
              <w:rPr>
                <w:rFonts w:ascii="Arial Narrow" w:hAnsi="Arial Narrow"/>
                <w:sz w:val="20"/>
                <w:szCs w:val="20"/>
                <w:lang w:eastAsia="pl-PL"/>
              </w:rPr>
              <w:t>…………………………………………</w:t>
            </w:r>
          </w:p>
          <w:p w14:paraId="71955C4C" w14:textId="77777777" w:rsidR="00C01C84" w:rsidRPr="00EF17A5" w:rsidRDefault="00C01C84" w:rsidP="00C01C84">
            <w:pPr>
              <w:spacing w:line="276" w:lineRule="auto"/>
              <w:rPr>
                <w:rFonts w:ascii="Arial Narrow" w:hAnsi="Arial Narrow"/>
                <w:sz w:val="20"/>
                <w:szCs w:val="20"/>
                <w:lang w:eastAsia="pl-PL"/>
              </w:rPr>
            </w:pPr>
            <w:r w:rsidRPr="00EF17A5">
              <w:rPr>
                <w:rFonts w:ascii="Arial Narrow" w:hAnsi="Arial Narrow"/>
                <w:sz w:val="20"/>
                <w:szCs w:val="20"/>
                <w:lang w:eastAsia="pl-PL"/>
              </w:rPr>
              <w:t>Roboty budowlane polegające na:</w:t>
            </w:r>
          </w:p>
          <w:p w14:paraId="6B817B31" w14:textId="77777777" w:rsidR="00267B86" w:rsidRPr="00EF17A5" w:rsidRDefault="00831AFC" w:rsidP="00267B86">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879521085"/>
                <w14:checkbox>
                  <w14:checked w14:val="0"/>
                  <w14:checkedState w14:val="2612" w14:font="MS Gothic"/>
                  <w14:uncheckedState w14:val="2610" w14:font="MS Gothic"/>
                </w14:checkbox>
              </w:sdtPr>
              <w:sdtEndPr/>
              <w:sdtContent>
                <w:r w:rsidR="00267B86" w:rsidRPr="00EF17A5">
                  <w:rPr>
                    <w:rFonts w:ascii="Segoe UI Symbol" w:eastAsia="Andale Sans UI" w:hAnsi="Segoe UI Symbol" w:cs="Segoe UI Symbol"/>
                    <w:b/>
                    <w:bCs/>
                    <w:kern w:val="2"/>
                    <w:sz w:val="20"/>
                    <w:szCs w:val="20"/>
                    <w:lang w:eastAsia="zh-CN" w:bidi="hi-IN"/>
                  </w:rPr>
                  <w:t>☐</w:t>
                </w:r>
              </w:sdtContent>
            </w:sdt>
            <w:r w:rsidR="00267B86" w:rsidRPr="00EF17A5">
              <w:rPr>
                <w:rFonts w:ascii="Arial Narrow" w:eastAsia="Andale Sans UI" w:hAnsi="Arial Narrow" w:cs="Century Gothic"/>
                <w:b/>
                <w:bCs/>
                <w:kern w:val="2"/>
                <w:sz w:val="20"/>
                <w:szCs w:val="20"/>
                <w:lang w:eastAsia="zh-CN" w:bidi="hi-IN"/>
              </w:rPr>
              <w:t xml:space="preserve"> budowie </w:t>
            </w:r>
            <w:r w:rsidR="00267B86" w:rsidRPr="009535EF">
              <w:rPr>
                <w:rFonts w:ascii="Arial Narrow" w:eastAsia="Andale Sans UI" w:hAnsi="Arial Narrow" w:cs="Century Gothic"/>
                <w:b/>
                <w:bCs/>
                <w:strike/>
                <w:color w:val="FF0000"/>
                <w:kern w:val="2"/>
                <w:sz w:val="20"/>
                <w:szCs w:val="20"/>
                <w:lang w:eastAsia="zh-CN" w:bidi="hi-IN"/>
              </w:rPr>
              <w:t>obiektu</w:t>
            </w:r>
            <w:r w:rsidR="00267B86">
              <w:rPr>
                <w:rFonts w:ascii="Arial Narrow" w:eastAsia="Andale Sans UI" w:hAnsi="Arial Narrow" w:cs="Century Gothic"/>
                <w:b/>
                <w:bCs/>
                <w:kern w:val="2"/>
                <w:sz w:val="20"/>
                <w:szCs w:val="20"/>
                <w:lang w:eastAsia="zh-CN" w:bidi="hi-IN"/>
              </w:rPr>
              <w:t xml:space="preserve"> </w:t>
            </w:r>
            <w:r w:rsidR="00267B86" w:rsidRPr="009535EF">
              <w:rPr>
                <w:rFonts w:ascii="Arial Narrow" w:eastAsia="Andale Sans UI" w:hAnsi="Arial Narrow" w:cs="Century Gothic"/>
                <w:b/>
                <w:bCs/>
                <w:color w:val="FF0000"/>
                <w:kern w:val="2"/>
                <w:sz w:val="20"/>
                <w:szCs w:val="20"/>
                <w:lang w:eastAsia="zh-CN" w:bidi="hi-IN"/>
              </w:rPr>
              <w:t>budynku</w:t>
            </w:r>
            <w:r w:rsidR="00267B86">
              <w:rPr>
                <w:rFonts w:ascii="Arial Narrow" w:eastAsia="Andale Sans UI" w:hAnsi="Arial Narrow" w:cs="Century Gothic"/>
                <w:b/>
                <w:bCs/>
                <w:kern w:val="2"/>
                <w:sz w:val="20"/>
                <w:szCs w:val="20"/>
                <w:lang w:eastAsia="zh-CN" w:bidi="hi-IN"/>
              </w:rPr>
              <w:t xml:space="preserve"> </w:t>
            </w:r>
            <w:r w:rsidR="00267B86" w:rsidRPr="00EF17A5">
              <w:rPr>
                <w:rFonts w:ascii="Arial Narrow" w:eastAsia="Andale Sans UI" w:hAnsi="Arial Narrow" w:cs="Century Gothic"/>
                <w:b/>
                <w:bCs/>
                <w:kern w:val="2"/>
                <w:sz w:val="20"/>
                <w:szCs w:val="20"/>
                <w:lang w:eastAsia="zh-CN" w:bidi="hi-IN"/>
              </w:rPr>
              <w:t>*</w:t>
            </w:r>
          </w:p>
          <w:p w14:paraId="615FEBCD" w14:textId="77777777" w:rsidR="00267B86" w:rsidRPr="00EF17A5" w:rsidRDefault="00831AFC" w:rsidP="00267B86">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83047253"/>
                <w14:checkbox>
                  <w14:checked w14:val="0"/>
                  <w14:checkedState w14:val="2612" w14:font="MS Gothic"/>
                  <w14:uncheckedState w14:val="2610" w14:font="MS Gothic"/>
                </w14:checkbox>
              </w:sdtPr>
              <w:sdtEndPr/>
              <w:sdtContent>
                <w:r w:rsidR="00267B86" w:rsidRPr="00EF17A5">
                  <w:rPr>
                    <w:rFonts w:ascii="Segoe UI Symbol" w:eastAsia="Andale Sans UI" w:hAnsi="Segoe UI Symbol" w:cs="Segoe UI Symbol"/>
                    <w:b/>
                    <w:bCs/>
                    <w:kern w:val="2"/>
                    <w:sz w:val="20"/>
                    <w:szCs w:val="20"/>
                    <w:lang w:eastAsia="zh-CN" w:bidi="hi-IN"/>
                  </w:rPr>
                  <w:t>☐</w:t>
                </w:r>
              </w:sdtContent>
            </w:sdt>
            <w:r w:rsidR="00267B86" w:rsidRPr="00EF17A5">
              <w:rPr>
                <w:rFonts w:ascii="Arial Narrow" w:eastAsia="Andale Sans UI" w:hAnsi="Arial Narrow" w:cs="Century Gothic"/>
                <w:b/>
                <w:bCs/>
                <w:kern w:val="2"/>
                <w:sz w:val="20"/>
                <w:szCs w:val="20"/>
                <w:lang w:eastAsia="zh-CN" w:bidi="hi-IN"/>
              </w:rPr>
              <w:t xml:space="preserve"> rozbudowie </w:t>
            </w:r>
            <w:r w:rsidR="00267B86" w:rsidRPr="009535EF">
              <w:rPr>
                <w:rFonts w:ascii="Arial Narrow" w:eastAsia="Andale Sans UI" w:hAnsi="Arial Narrow" w:cs="Century Gothic"/>
                <w:b/>
                <w:bCs/>
                <w:strike/>
                <w:color w:val="FF0000"/>
                <w:kern w:val="2"/>
                <w:sz w:val="20"/>
                <w:szCs w:val="20"/>
                <w:lang w:eastAsia="zh-CN" w:bidi="hi-IN"/>
              </w:rPr>
              <w:t>obiektu</w:t>
            </w:r>
            <w:r w:rsidR="00267B86">
              <w:rPr>
                <w:rFonts w:ascii="Arial Narrow" w:eastAsia="Andale Sans UI" w:hAnsi="Arial Narrow" w:cs="Century Gothic"/>
                <w:b/>
                <w:bCs/>
                <w:kern w:val="2"/>
                <w:sz w:val="20"/>
                <w:szCs w:val="20"/>
                <w:lang w:eastAsia="zh-CN" w:bidi="hi-IN"/>
              </w:rPr>
              <w:t xml:space="preserve"> </w:t>
            </w:r>
            <w:r w:rsidR="00267B86" w:rsidRPr="009535EF">
              <w:rPr>
                <w:rFonts w:ascii="Arial Narrow" w:eastAsia="Andale Sans UI" w:hAnsi="Arial Narrow" w:cs="Century Gothic"/>
                <w:b/>
                <w:bCs/>
                <w:color w:val="FF0000"/>
                <w:kern w:val="2"/>
                <w:sz w:val="20"/>
                <w:szCs w:val="20"/>
                <w:lang w:eastAsia="zh-CN" w:bidi="hi-IN"/>
              </w:rPr>
              <w:t>budynku</w:t>
            </w:r>
            <w:r w:rsidR="00267B86">
              <w:rPr>
                <w:rFonts w:ascii="Arial Narrow" w:eastAsia="Andale Sans UI" w:hAnsi="Arial Narrow" w:cs="Century Gothic"/>
                <w:b/>
                <w:bCs/>
                <w:kern w:val="2"/>
                <w:sz w:val="20"/>
                <w:szCs w:val="20"/>
                <w:lang w:eastAsia="zh-CN" w:bidi="hi-IN"/>
              </w:rPr>
              <w:t xml:space="preserve"> </w:t>
            </w:r>
            <w:r w:rsidR="00267B86" w:rsidRPr="00EF17A5">
              <w:rPr>
                <w:rFonts w:ascii="Arial Narrow" w:eastAsia="Andale Sans UI" w:hAnsi="Arial Narrow" w:cs="Century Gothic"/>
                <w:b/>
                <w:bCs/>
                <w:kern w:val="2"/>
                <w:sz w:val="20"/>
                <w:szCs w:val="20"/>
                <w:lang w:eastAsia="zh-CN" w:bidi="hi-IN"/>
              </w:rPr>
              <w:t>*</w:t>
            </w:r>
          </w:p>
          <w:p w14:paraId="37E611FB" w14:textId="77777777" w:rsidR="00267B86" w:rsidRDefault="00831AFC" w:rsidP="00267B86">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sdt>
              <w:sdtPr>
                <w:rPr>
                  <w:rFonts w:ascii="Arial Narrow" w:eastAsia="Andale Sans UI" w:hAnsi="Arial Narrow" w:cs="Century Gothic"/>
                  <w:b/>
                  <w:bCs/>
                  <w:kern w:val="2"/>
                  <w:sz w:val="20"/>
                  <w:szCs w:val="20"/>
                  <w:lang w:eastAsia="zh-CN" w:bidi="hi-IN"/>
                </w:rPr>
                <w:id w:val="-1748878705"/>
                <w14:checkbox>
                  <w14:checked w14:val="0"/>
                  <w14:checkedState w14:val="2612" w14:font="MS Gothic"/>
                  <w14:uncheckedState w14:val="2610" w14:font="MS Gothic"/>
                </w14:checkbox>
              </w:sdtPr>
              <w:sdtEndPr/>
              <w:sdtContent>
                <w:r w:rsidR="00267B86" w:rsidRPr="00EF17A5">
                  <w:rPr>
                    <w:rFonts w:ascii="Segoe UI Symbol" w:eastAsia="Andale Sans UI" w:hAnsi="Segoe UI Symbol" w:cs="Segoe UI Symbol"/>
                    <w:b/>
                    <w:bCs/>
                    <w:kern w:val="2"/>
                    <w:sz w:val="20"/>
                    <w:szCs w:val="20"/>
                    <w:lang w:eastAsia="zh-CN" w:bidi="hi-IN"/>
                  </w:rPr>
                  <w:t>☐</w:t>
                </w:r>
              </w:sdtContent>
            </w:sdt>
            <w:r w:rsidR="00267B86" w:rsidRPr="00EF17A5">
              <w:rPr>
                <w:rFonts w:ascii="Arial Narrow" w:eastAsia="Andale Sans UI" w:hAnsi="Arial Narrow" w:cs="Century Gothic"/>
                <w:b/>
                <w:bCs/>
                <w:kern w:val="2"/>
                <w:sz w:val="20"/>
                <w:szCs w:val="20"/>
                <w:lang w:eastAsia="zh-CN" w:bidi="hi-IN"/>
              </w:rPr>
              <w:t xml:space="preserve"> przebudowie </w:t>
            </w:r>
            <w:r w:rsidR="00267B86" w:rsidRPr="009535EF">
              <w:rPr>
                <w:rFonts w:ascii="Arial Narrow" w:eastAsia="Andale Sans UI" w:hAnsi="Arial Narrow" w:cs="Century Gothic"/>
                <w:b/>
                <w:bCs/>
                <w:strike/>
                <w:color w:val="FF0000"/>
                <w:kern w:val="2"/>
                <w:sz w:val="20"/>
                <w:szCs w:val="20"/>
                <w:lang w:eastAsia="zh-CN" w:bidi="hi-IN"/>
              </w:rPr>
              <w:t>obiektu</w:t>
            </w:r>
            <w:r w:rsidR="00267B86">
              <w:rPr>
                <w:rFonts w:ascii="Arial Narrow" w:eastAsia="Andale Sans UI" w:hAnsi="Arial Narrow" w:cs="Century Gothic"/>
                <w:b/>
                <w:bCs/>
                <w:kern w:val="2"/>
                <w:sz w:val="20"/>
                <w:szCs w:val="20"/>
                <w:lang w:eastAsia="zh-CN" w:bidi="hi-IN"/>
              </w:rPr>
              <w:t xml:space="preserve"> </w:t>
            </w:r>
            <w:r w:rsidR="00267B86" w:rsidRPr="009535EF">
              <w:rPr>
                <w:rFonts w:ascii="Arial Narrow" w:eastAsia="Andale Sans UI" w:hAnsi="Arial Narrow" w:cs="Century Gothic"/>
                <w:b/>
                <w:bCs/>
                <w:color w:val="FF0000"/>
                <w:kern w:val="2"/>
                <w:sz w:val="20"/>
                <w:szCs w:val="20"/>
                <w:lang w:eastAsia="zh-CN" w:bidi="hi-IN"/>
              </w:rPr>
              <w:t>budynku</w:t>
            </w:r>
            <w:r w:rsidR="00267B86">
              <w:rPr>
                <w:rFonts w:ascii="Arial Narrow" w:eastAsia="Andale Sans UI" w:hAnsi="Arial Narrow" w:cs="Century Gothic"/>
                <w:b/>
                <w:bCs/>
                <w:kern w:val="2"/>
                <w:sz w:val="20"/>
                <w:szCs w:val="20"/>
                <w:lang w:eastAsia="zh-CN" w:bidi="hi-IN"/>
              </w:rPr>
              <w:t xml:space="preserve"> *</w:t>
            </w:r>
          </w:p>
          <w:p w14:paraId="3FE4B320" w14:textId="77777777" w:rsidR="00C01C84" w:rsidRPr="00EF17A5" w:rsidRDefault="00C01C84" w:rsidP="00C01C84">
            <w:pPr>
              <w:widowControl w:val="0"/>
              <w:suppressLineNumbers/>
              <w:suppressAutoHyphens/>
              <w:spacing w:after="0" w:line="276" w:lineRule="auto"/>
              <w:rPr>
                <w:rFonts w:ascii="Arial Narrow" w:eastAsia="Andale Sans UI" w:hAnsi="Arial Narrow" w:cs="Century Gothic"/>
                <w:b/>
                <w:bCs/>
                <w:kern w:val="2"/>
                <w:sz w:val="20"/>
                <w:szCs w:val="20"/>
                <w:lang w:eastAsia="zh-CN" w:bidi="hi-IN"/>
              </w:rPr>
            </w:pPr>
          </w:p>
          <w:p w14:paraId="43B89A8E" w14:textId="103BEB74" w:rsidR="00C01C84" w:rsidRPr="00EF17A5" w:rsidRDefault="00C01C84" w:rsidP="00C01C84">
            <w:pPr>
              <w:widowControl w:val="0"/>
              <w:suppressLineNumbers/>
              <w:suppressAutoHyphens/>
              <w:spacing w:line="276" w:lineRule="auto"/>
              <w:rPr>
                <w:rFonts w:ascii="Arial Narrow" w:eastAsia="Andale Sans UI" w:hAnsi="Arial Narrow" w:cs="Century Gothic"/>
                <w:bCs/>
                <w:kern w:val="2"/>
                <w:sz w:val="20"/>
                <w:szCs w:val="20"/>
                <w:lang w:eastAsia="zh-CN" w:bidi="hi-IN"/>
              </w:rPr>
            </w:pPr>
            <w:r w:rsidRPr="00EF17A5">
              <w:rPr>
                <w:rFonts w:ascii="Arial Narrow" w:eastAsia="Andale Sans UI" w:hAnsi="Arial Narrow" w:cs="Century Gothic"/>
                <w:bCs/>
                <w:kern w:val="2"/>
                <w:sz w:val="20"/>
                <w:szCs w:val="20"/>
                <w:lang w:eastAsia="zh-CN" w:bidi="hi-IN"/>
              </w:rPr>
              <w:t xml:space="preserve">(nazwa </w:t>
            </w:r>
            <w:r w:rsidRPr="00267B86">
              <w:rPr>
                <w:rFonts w:ascii="Arial Narrow" w:eastAsia="Andale Sans UI" w:hAnsi="Arial Narrow" w:cs="Century Gothic"/>
                <w:bCs/>
                <w:strike/>
                <w:color w:val="FF0000"/>
                <w:kern w:val="2"/>
                <w:sz w:val="20"/>
                <w:szCs w:val="20"/>
                <w:lang w:eastAsia="zh-CN" w:bidi="hi-IN"/>
              </w:rPr>
              <w:t>obiektu</w:t>
            </w:r>
            <w:r w:rsidR="00376DDD" w:rsidRPr="00267B86">
              <w:rPr>
                <w:rFonts w:ascii="Arial Narrow" w:eastAsia="Andale Sans UI" w:hAnsi="Arial Narrow" w:cs="Century Gothic"/>
                <w:bCs/>
                <w:strike/>
                <w:color w:val="FF0000"/>
                <w:kern w:val="2"/>
                <w:sz w:val="20"/>
                <w:szCs w:val="20"/>
                <w:lang w:eastAsia="zh-CN" w:bidi="hi-IN"/>
              </w:rPr>
              <w:t xml:space="preserve"> kubaturowego</w:t>
            </w:r>
            <w:r w:rsidR="00267B86" w:rsidRPr="00267B86">
              <w:rPr>
                <w:rFonts w:ascii="Arial Narrow" w:eastAsia="Andale Sans UI" w:hAnsi="Arial Narrow" w:cs="Century Gothic"/>
                <w:bCs/>
                <w:color w:val="FF0000"/>
                <w:kern w:val="2"/>
                <w:sz w:val="20"/>
                <w:szCs w:val="20"/>
                <w:lang w:eastAsia="zh-CN" w:bidi="hi-IN"/>
              </w:rPr>
              <w:t xml:space="preserve"> budynku</w:t>
            </w:r>
            <w:r>
              <w:rPr>
                <w:rFonts w:ascii="Arial Narrow" w:eastAsia="Andale Sans UI" w:hAnsi="Arial Narrow" w:cs="Century Gothic"/>
                <w:bCs/>
                <w:kern w:val="2"/>
                <w:sz w:val="20"/>
                <w:szCs w:val="20"/>
                <w:lang w:eastAsia="zh-CN" w:bidi="hi-IN"/>
              </w:rPr>
              <w:t>)</w:t>
            </w:r>
          </w:p>
          <w:p w14:paraId="1C0E21D0" w14:textId="77777777" w:rsidR="00C01C84" w:rsidRPr="00EF17A5" w:rsidRDefault="00C01C84" w:rsidP="00C01C84">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olor w:val="00000A"/>
                <w:kern w:val="2"/>
                <w:sz w:val="20"/>
                <w:szCs w:val="20"/>
                <w:lang w:eastAsia="zh-CN" w:bidi="hi-IN"/>
              </w:rPr>
              <w:t>…………………………………………</w:t>
            </w:r>
          </w:p>
          <w:p w14:paraId="6533F570" w14:textId="39B502CE" w:rsidR="00C01C84" w:rsidRPr="00EF17A5" w:rsidRDefault="00C01C84" w:rsidP="00C01C84">
            <w:pPr>
              <w:widowControl w:val="0"/>
              <w:suppressLineNumbers/>
              <w:suppressAutoHyphens/>
              <w:spacing w:line="276" w:lineRule="auto"/>
              <w:rPr>
                <w:rFonts w:ascii="Arial Narrow" w:eastAsia="Andale Sans UI" w:hAnsi="Arial Narrow" w:cs="Century Gothic"/>
                <w:b/>
                <w:bCs/>
                <w:kern w:val="2"/>
                <w:sz w:val="20"/>
                <w:szCs w:val="20"/>
                <w:lang w:eastAsia="zh-CN" w:bidi="hi-IN"/>
              </w:rPr>
            </w:pPr>
            <w:r w:rsidRPr="00EF17A5">
              <w:rPr>
                <w:rFonts w:ascii="Arial Narrow" w:eastAsia="Andale Sans UI" w:hAnsi="Arial Narrow"/>
                <w:color w:val="00000A"/>
                <w:kern w:val="2"/>
                <w:sz w:val="20"/>
                <w:szCs w:val="20"/>
                <w:lang w:eastAsia="zh-CN" w:bidi="hi-IN"/>
              </w:rPr>
              <w:t xml:space="preserve">Dane lokalizacyjne </w:t>
            </w:r>
            <w:r w:rsidRPr="00267B86">
              <w:rPr>
                <w:rFonts w:ascii="Arial Narrow" w:eastAsia="Andale Sans UI" w:hAnsi="Arial Narrow"/>
                <w:strike/>
                <w:color w:val="FF0000"/>
                <w:kern w:val="2"/>
                <w:sz w:val="20"/>
                <w:szCs w:val="20"/>
                <w:lang w:eastAsia="zh-CN" w:bidi="hi-IN"/>
              </w:rPr>
              <w:t xml:space="preserve">obiektu </w:t>
            </w:r>
            <w:r w:rsidR="00376DDD" w:rsidRPr="00267B86">
              <w:rPr>
                <w:rFonts w:ascii="Arial Narrow" w:eastAsia="Andale Sans UI" w:hAnsi="Arial Narrow"/>
                <w:strike/>
                <w:color w:val="FF0000"/>
                <w:kern w:val="2"/>
                <w:sz w:val="20"/>
                <w:szCs w:val="20"/>
                <w:lang w:eastAsia="zh-CN" w:bidi="hi-IN"/>
              </w:rPr>
              <w:t xml:space="preserve">kubaturowego </w:t>
            </w:r>
            <w:r w:rsidR="00267B86" w:rsidRPr="00267B86">
              <w:rPr>
                <w:rFonts w:ascii="Arial Narrow" w:eastAsia="Andale Sans UI" w:hAnsi="Arial Narrow"/>
                <w:color w:val="FF0000"/>
                <w:kern w:val="2"/>
                <w:sz w:val="20"/>
                <w:szCs w:val="20"/>
                <w:lang w:eastAsia="zh-CN" w:bidi="hi-IN"/>
              </w:rPr>
              <w:t>budynku</w:t>
            </w:r>
            <w:r w:rsidRPr="00EF17A5">
              <w:rPr>
                <w:rFonts w:ascii="Arial Narrow" w:eastAsia="Andale Sans UI" w:hAnsi="Arial Narrow"/>
                <w:color w:val="00000A"/>
                <w:kern w:val="2"/>
                <w:sz w:val="20"/>
                <w:szCs w:val="20"/>
                <w:lang w:eastAsia="zh-CN" w:bidi="hi-IN"/>
              </w:rPr>
              <w:t>(miejscowość, ulica):</w:t>
            </w:r>
          </w:p>
          <w:p w14:paraId="155BB177" w14:textId="77777777" w:rsidR="00C01C84" w:rsidRPr="00EF17A5" w:rsidRDefault="00C01C84" w:rsidP="00C01C84">
            <w:pPr>
              <w:widowControl w:val="0"/>
              <w:suppressLineNumbers/>
              <w:suppressAutoHyphens/>
              <w:spacing w:line="276" w:lineRule="auto"/>
              <w:rPr>
                <w:rFonts w:ascii="Arial Narrow" w:eastAsia="Andale Sans UI" w:hAnsi="Arial Narrow"/>
                <w:color w:val="00000A"/>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w:t>
            </w:r>
          </w:p>
          <w:p w14:paraId="79B3EBA8" w14:textId="7E8B5833" w:rsidR="00C01C84" w:rsidRPr="00EF17A5" w:rsidRDefault="00C01C84" w:rsidP="00C01C84">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Wartość robót </w:t>
            </w:r>
            <w:r w:rsidR="00581897">
              <w:rPr>
                <w:rFonts w:ascii="Arial Narrow" w:eastAsia="Andale Sans UI" w:hAnsi="Arial Narrow" w:cs="Century Gothic"/>
                <w:kern w:val="2"/>
                <w:sz w:val="20"/>
                <w:szCs w:val="20"/>
                <w:lang w:eastAsia="zh-CN" w:bidi="hi-IN"/>
              </w:rPr>
              <w:t>budowlanych</w:t>
            </w:r>
            <w:r>
              <w:rPr>
                <w:rFonts w:ascii="Arial Narrow" w:eastAsia="Andale Sans UI" w:hAnsi="Arial Narrow" w:cs="Century Gothic"/>
                <w:kern w:val="2"/>
                <w:sz w:val="20"/>
                <w:szCs w:val="20"/>
                <w:lang w:eastAsia="zh-CN" w:bidi="hi-IN"/>
              </w:rPr>
              <w:t>:</w:t>
            </w:r>
          </w:p>
          <w:p w14:paraId="06648C8A" w14:textId="77777777" w:rsidR="00C01C84" w:rsidRDefault="00C01C84" w:rsidP="00C01C84">
            <w:pPr>
              <w:widowControl w:val="0"/>
              <w:suppressLineNumbers/>
              <w:suppressAutoHyphens/>
              <w:spacing w:line="276" w:lineRule="auto"/>
              <w:rPr>
                <w:rFonts w:ascii="Arial Narrow" w:eastAsia="Andale Sans UI" w:hAnsi="Arial Narrow" w:cs="Century Gothic"/>
                <w:kern w:val="2"/>
                <w:sz w:val="20"/>
                <w:szCs w:val="20"/>
                <w:lang w:eastAsia="zh-CN" w:bidi="hi-IN"/>
              </w:rPr>
            </w:pPr>
            <w:r w:rsidRPr="00EF17A5">
              <w:rPr>
                <w:rFonts w:ascii="Arial Narrow" w:eastAsia="Andale Sans UI" w:hAnsi="Arial Narrow" w:cs="Century Gothic"/>
                <w:kern w:val="2"/>
                <w:sz w:val="20"/>
                <w:szCs w:val="20"/>
                <w:lang w:eastAsia="zh-CN" w:bidi="hi-IN"/>
              </w:rPr>
              <w:t xml:space="preserve">………………………………… zł brutto </w:t>
            </w:r>
          </w:p>
          <w:p w14:paraId="017A8670" w14:textId="5A702B06" w:rsidR="00C01C84" w:rsidRDefault="00C01C84" w:rsidP="00C01C84">
            <w:pPr>
              <w:widowControl w:val="0"/>
              <w:suppressLineNumbers/>
              <w:suppressAutoHyphens/>
              <w:spacing w:after="0" w:line="240" w:lineRule="auto"/>
              <w:rPr>
                <w:rFonts w:ascii="Arial Narrow" w:eastAsia="Andale Sans UI" w:hAnsi="Arial Narrow" w:cs="Century Gothic"/>
                <w:bCs/>
                <w:color w:val="00000A"/>
                <w:kern w:val="1"/>
                <w:sz w:val="20"/>
                <w:szCs w:val="20"/>
                <w:lang w:eastAsia="zh-CN" w:bidi="hi-IN"/>
              </w:rPr>
            </w:pPr>
            <w:r w:rsidRPr="00A66619">
              <w:rPr>
                <w:rFonts w:ascii="Arial Narrow" w:hAnsi="Arial Narrow"/>
                <w:b/>
                <w:color w:val="C00000"/>
                <w:sz w:val="18"/>
                <w:szCs w:val="20"/>
                <w:lang w:eastAsia="pl-PL"/>
              </w:rPr>
              <w:t>*(właściwe zaznaczyć)</w:t>
            </w:r>
          </w:p>
          <w:p w14:paraId="31A77ECE" w14:textId="5136FCCF" w:rsidR="004047CC" w:rsidRPr="00EF17A5" w:rsidRDefault="004047CC" w:rsidP="00581897">
            <w:pPr>
              <w:widowControl w:val="0"/>
              <w:suppressLineNumbers/>
              <w:suppressAutoHyphens/>
              <w:spacing w:after="0" w:line="240" w:lineRule="auto"/>
              <w:jc w:val="both"/>
              <w:rPr>
                <w:rFonts w:ascii="Arial Narrow" w:eastAsia="Andale Sans UI" w:hAnsi="Arial Narrow" w:cs="Century Gothic"/>
                <w:color w:val="00000A"/>
                <w:kern w:val="1"/>
                <w:sz w:val="20"/>
                <w:szCs w:val="20"/>
                <w:lang w:eastAsia="zh-CN" w:bidi="hi-IN"/>
              </w:rPr>
            </w:pPr>
          </w:p>
        </w:tc>
        <w:tc>
          <w:tcPr>
            <w:tcW w:w="1842" w:type="dxa"/>
            <w:shd w:val="clear" w:color="auto" w:fill="auto"/>
          </w:tcPr>
          <w:p w14:paraId="00F184AA" w14:textId="171F6B7B" w:rsidR="00CB49A8" w:rsidRPr="00EF17A5" w:rsidRDefault="00831AFC" w:rsidP="00CB49A8">
            <w:pPr>
              <w:widowControl w:val="0"/>
              <w:suppressLineNumbers/>
              <w:tabs>
                <w:tab w:val="center" w:pos="866"/>
              </w:tab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Times New Roman"/>
                  <w:color w:val="00000A"/>
                  <w:kern w:val="1"/>
                  <w:sz w:val="20"/>
                  <w:szCs w:val="20"/>
                  <w:lang w:eastAsia="zh-CN" w:bidi="hi-IN"/>
                </w:rPr>
                <w:id w:val="-2002647263"/>
                <w14:checkbox>
                  <w14:checked w14:val="0"/>
                  <w14:checkedState w14:val="2612" w14:font="MS Gothic"/>
                  <w14:uncheckedState w14:val="2610" w14:font="MS Gothic"/>
                </w14:checkbox>
              </w:sdtPr>
              <w:sdtEndPr/>
              <w:sdtContent>
                <w:r w:rsidR="00CB49A8">
                  <w:rPr>
                    <w:rFonts w:ascii="MS Gothic" w:eastAsia="MS Gothic" w:hAnsi="MS Gothic" w:cs="Times New Roman" w:hint="eastAsia"/>
                    <w:color w:val="00000A"/>
                    <w:kern w:val="1"/>
                    <w:sz w:val="20"/>
                    <w:szCs w:val="20"/>
                    <w:lang w:eastAsia="zh-CN" w:bidi="hi-IN"/>
                  </w:rPr>
                  <w:t>☐</w:t>
                </w:r>
              </w:sdtContent>
            </w:sdt>
            <w:r w:rsidR="00CB49A8">
              <w:rPr>
                <w:rFonts w:ascii="Arial Narrow" w:eastAsia="Andale Sans UI" w:hAnsi="Arial Narrow" w:cs="Times New Roman"/>
                <w:color w:val="00000A"/>
                <w:kern w:val="1"/>
                <w:sz w:val="20"/>
                <w:szCs w:val="20"/>
                <w:lang w:eastAsia="zh-CN" w:bidi="hi-IN"/>
              </w:rPr>
              <w:t>lic*</w:t>
            </w:r>
          </w:p>
          <w:p w14:paraId="5AB6D226" w14:textId="77777777" w:rsidR="00CB49A8" w:rsidRPr="00EF17A5" w:rsidRDefault="00831AFC" w:rsidP="00CB49A8">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Times New Roman"/>
                  <w:color w:val="00000A"/>
                  <w:kern w:val="1"/>
                  <w:sz w:val="20"/>
                  <w:szCs w:val="20"/>
                  <w:lang w:eastAsia="zh-CN" w:bidi="hi-IN"/>
                </w:rPr>
                <w:id w:val="-1843080866"/>
                <w14:checkbox>
                  <w14:checked w14:val="0"/>
                  <w14:checkedState w14:val="2612" w14:font="MS Gothic"/>
                  <w14:uncheckedState w14:val="2610" w14:font="MS Gothic"/>
                </w14:checkbox>
              </w:sdtPr>
              <w:sdtEndPr/>
              <w:sdtContent>
                <w:r w:rsidR="00CB49A8">
                  <w:rPr>
                    <w:rFonts w:ascii="MS Gothic" w:eastAsia="MS Gothic" w:hAnsi="MS Gothic" w:cs="Times New Roman" w:hint="eastAsia"/>
                    <w:color w:val="00000A"/>
                    <w:kern w:val="1"/>
                    <w:sz w:val="20"/>
                    <w:szCs w:val="20"/>
                    <w:lang w:eastAsia="zh-CN" w:bidi="hi-IN"/>
                  </w:rPr>
                  <w:t>☐</w:t>
                </w:r>
              </w:sdtContent>
            </w:sdt>
            <w:r w:rsidR="00CB49A8">
              <w:rPr>
                <w:rFonts w:ascii="Arial Narrow" w:eastAsia="Andale Sans UI" w:hAnsi="Arial Narrow" w:cs="Times New Roman"/>
                <w:color w:val="00000A"/>
                <w:kern w:val="1"/>
                <w:sz w:val="20"/>
                <w:szCs w:val="20"/>
                <w:lang w:eastAsia="zh-CN" w:bidi="hi-IN"/>
              </w:rPr>
              <w:t>mgr *</w:t>
            </w:r>
          </w:p>
          <w:p w14:paraId="32A8E442" w14:textId="77777777" w:rsidR="00CB49A8" w:rsidRDefault="00831AFC" w:rsidP="00CB49A8">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sdt>
              <w:sdtPr>
                <w:rPr>
                  <w:rFonts w:ascii="Arial Narrow" w:eastAsia="Andale Sans UI" w:hAnsi="Arial Narrow" w:cs="Times New Roman"/>
                  <w:color w:val="00000A"/>
                  <w:kern w:val="1"/>
                  <w:sz w:val="20"/>
                  <w:szCs w:val="20"/>
                  <w:lang w:eastAsia="zh-CN" w:bidi="hi-IN"/>
                </w:rPr>
                <w:id w:val="1928451940"/>
                <w14:checkbox>
                  <w14:checked w14:val="0"/>
                  <w14:checkedState w14:val="2612" w14:font="MS Gothic"/>
                  <w14:uncheckedState w14:val="2610" w14:font="MS Gothic"/>
                </w14:checkbox>
              </w:sdtPr>
              <w:sdtEndPr/>
              <w:sdtContent>
                <w:r w:rsidR="00CB49A8">
                  <w:rPr>
                    <w:rFonts w:ascii="MS Gothic" w:eastAsia="MS Gothic" w:hAnsi="MS Gothic" w:cs="Times New Roman" w:hint="eastAsia"/>
                    <w:color w:val="00000A"/>
                    <w:kern w:val="1"/>
                    <w:sz w:val="20"/>
                    <w:szCs w:val="20"/>
                    <w:lang w:eastAsia="zh-CN" w:bidi="hi-IN"/>
                  </w:rPr>
                  <w:t>☐</w:t>
                </w:r>
              </w:sdtContent>
            </w:sdt>
            <w:r w:rsidR="00CB49A8">
              <w:rPr>
                <w:rFonts w:ascii="Arial Narrow" w:eastAsia="Andale Sans UI" w:hAnsi="Arial Narrow" w:cs="Times New Roman"/>
                <w:color w:val="00000A"/>
                <w:kern w:val="1"/>
                <w:sz w:val="20"/>
                <w:szCs w:val="20"/>
                <w:lang w:eastAsia="zh-CN" w:bidi="hi-IN"/>
              </w:rPr>
              <w:t>studia podyplomowe*</w:t>
            </w:r>
          </w:p>
          <w:p w14:paraId="14497366" w14:textId="77777777" w:rsidR="00CB49A8" w:rsidRDefault="00CB49A8" w:rsidP="00CB49A8">
            <w:pPr>
              <w:widowControl w:val="0"/>
              <w:suppressLineNumbers/>
              <w:suppressAutoHyphens/>
              <w:spacing w:after="0" w:line="240" w:lineRule="auto"/>
              <w:jc w:val="both"/>
              <w:rPr>
                <w:rFonts w:ascii="Arial Narrow" w:eastAsia="Andale Sans UI" w:hAnsi="Arial Narrow" w:cs="Times New Roman"/>
                <w:color w:val="00000A"/>
                <w:kern w:val="1"/>
                <w:sz w:val="20"/>
                <w:szCs w:val="20"/>
                <w:lang w:eastAsia="zh-CN" w:bidi="hi-IN"/>
              </w:rPr>
            </w:pPr>
          </w:p>
          <w:p w14:paraId="0E191557" w14:textId="60DCC51A" w:rsidR="007F1971" w:rsidRDefault="00CB49A8" w:rsidP="00CB49A8">
            <w:pPr>
              <w:widowControl w:val="0"/>
              <w:suppressLineNumbers/>
              <w:suppressAutoHyphens/>
              <w:spacing w:after="0" w:line="360" w:lineRule="auto"/>
              <w:jc w:val="both"/>
              <w:rPr>
                <w:rFonts w:ascii="Arial Narrow" w:eastAsia="Andale Sans UI" w:hAnsi="Arial Narrow" w:cs="Century Gothic"/>
                <w:color w:val="00000A"/>
                <w:kern w:val="1"/>
                <w:sz w:val="20"/>
                <w:szCs w:val="20"/>
                <w:lang w:eastAsia="zh-CN" w:bidi="hi-IN"/>
              </w:rPr>
            </w:pPr>
            <w:r w:rsidRPr="00A66619">
              <w:rPr>
                <w:rFonts w:ascii="Arial Narrow" w:hAnsi="Arial Narrow"/>
                <w:b/>
                <w:color w:val="C00000"/>
                <w:sz w:val="18"/>
                <w:szCs w:val="20"/>
                <w:lang w:eastAsia="pl-PL"/>
              </w:rPr>
              <w:t>*(właściwe zaznaczyć)</w:t>
            </w:r>
          </w:p>
          <w:p w14:paraId="35039BD8" w14:textId="4FF89280" w:rsidR="00CB49A8" w:rsidRPr="00EF17A5" w:rsidRDefault="00CB49A8" w:rsidP="007F1971">
            <w:pPr>
              <w:widowControl w:val="0"/>
              <w:suppressLineNumbers/>
              <w:suppressAutoHyphens/>
              <w:spacing w:after="0" w:line="360" w:lineRule="auto"/>
              <w:jc w:val="both"/>
              <w:rPr>
                <w:rFonts w:ascii="Arial Narrow" w:eastAsia="Andale Sans UI" w:hAnsi="Arial Narrow" w:cs="Century Gothic"/>
                <w:color w:val="00000A"/>
                <w:kern w:val="1"/>
                <w:sz w:val="20"/>
                <w:szCs w:val="20"/>
                <w:lang w:eastAsia="zh-CN" w:bidi="hi-IN"/>
              </w:rPr>
            </w:pPr>
          </w:p>
        </w:tc>
        <w:tc>
          <w:tcPr>
            <w:tcW w:w="1560" w:type="dxa"/>
            <w:shd w:val="clear" w:color="auto" w:fill="auto"/>
          </w:tcPr>
          <w:p w14:paraId="667E6CDB"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c>
          <w:tcPr>
            <w:tcW w:w="1559" w:type="dxa"/>
            <w:shd w:val="clear" w:color="auto" w:fill="auto"/>
          </w:tcPr>
          <w:p w14:paraId="1B230107" w14:textId="77777777" w:rsidR="007F1971" w:rsidRPr="00EF17A5" w:rsidRDefault="007F1971" w:rsidP="007F1971">
            <w:pPr>
              <w:widowControl w:val="0"/>
              <w:suppressLineNumbers/>
              <w:suppressAutoHyphens/>
              <w:snapToGrid w:val="0"/>
              <w:spacing w:after="0" w:line="240" w:lineRule="auto"/>
              <w:jc w:val="both"/>
              <w:rPr>
                <w:rFonts w:ascii="Arial Narrow" w:eastAsia="Andale Sans UI" w:hAnsi="Arial Narrow" w:cs="Century Gothic"/>
                <w:color w:val="00000A"/>
                <w:kern w:val="1"/>
                <w:sz w:val="20"/>
                <w:szCs w:val="20"/>
                <w:lang w:eastAsia="zh-CN" w:bidi="hi-IN"/>
              </w:rPr>
            </w:pPr>
          </w:p>
        </w:tc>
      </w:tr>
    </w:tbl>
    <w:p w14:paraId="6E6B8DF5" w14:textId="77777777" w:rsidR="007F1971" w:rsidRPr="007F1971" w:rsidRDefault="007F1971" w:rsidP="007F1971">
      <w:pPr>
        <w:tabs>
          <w:tab w:val="center" w:pos="4536"/>
          <w:tab w:val="right" w:pos="9072"/>
        </w:tabs>
        <w:suppressAutoHyphens/>
        <w:spacing w:after="0" w:line="240" w:lineRule="auto"/>
        <w:textAlignment w:val="baseline"/>
        <w:rPr>
          <w:rFonts w:ascii="Arial Narrow" w:eastAsia="Arial" w:hAnsi="Arial Narrow" w:cs="Century Gothic"/>
          <w:i/>
          <w:color w:val="000000"/>
          <w:kern w:val="1"/>
          <w:sz w:val="24"/>
          <w:szCs w:val="24"/>
          <w:lang w:eastAsia="zh-CN" w:bidi="hi-IN"/>
        </w:rPr>
      </w:pPr>
    </w:p>
    <w:p w14:paraId="282CA659" w14:textId="21D967C3" w:rsidR="007F1971" w:rsidRDefault="007F1971" w:rsidP="00DB142E">
      <w:pPr>
        <w:tabs>
          <w:tab w:val="center" w:pos="4536"/>
          <w:tab w:val="right" w:pos="9072"/>
        </w:tabs>
        <w:suppressAutoHyphens/>
        <w:spacing w:after="0" w:line="240" w:lineRule="auto"/>
        <w:textAlignment w:val="baseline"/>
        <w:rPr>
          <w:rFonts w:ascii="Arial Narrow" w:eastAsia="Arial" w:hAnsi="Arial Narrow" w:cs="Century Gothic"/>
          <w:i/>
          <w:color w:val="000000"/>
          <w:kern w:val="1"/>
          <w:szCs w:val="24"/>
          <w:lang w:eastAsia="zh-CN" w:bidi="hi-IN"/>
        </w:rPr>
      </w:pPr>
      <w:r w:rsidRPr="00DB142E">
        <w:rPr>
          <w:rFonts w:ascii="Arial Narrow" w:eastAsia="Arial" w:hAnsi="Arial Narrow" w:cs="Century Gothic"/>
          <w:i/>
          <w:color w:val="000000"/>
          <w:kern w:val="1"/>
          <w:szCs w:val="24"/>
          <w:lang w:eastAsia="zh-CN" w:bidi="hi-IN"/>
        </w:rPr>
        <w:t xml:space="preserve">Wykonawca może zwielokrotnić poszczególne wiersze tabeli, w przypadku, gdy chce skierować do prac przy wykonaniu zamówienia więcej niż minimalną wymaganą przez Zamawiającego liczbę osób. </w:t>
      </w:r>
    </w:p>
    <w:p w14:paraId="2C6E7537" w14:textId="77777777" w:rsidR="00DB142E" w:rsidRPr="00DB142E" w:rsidRDefault="00DB142E" w:rsidP="00DB142E">
      <w:pPr>
        <w:tabs>
          <w:tab w:val="center" w:pos="4536"/>
          <w:tab w:val="right" w:pos="9072"/>
        </w:tabs>
        <w:suppressAutoHyphens/>
        <w:spacing w:after="0" w:line="240" w:lineRule="auto"/>
        <w:textAlignment w:val="baseline"/>
        <w:rPr>
          <w:rFonts w:ascii="Arial Narrow" w:eastAsia="Arial" w:hAnsi="Arial Narrow" w:cs="Arial"/>
          <w:color w:val="000000"/>
          <w:kern w:val="1"/>
          <w:szCs w:val="24"/>
          <w:lang w:eastAsia="zh-CN" w:bidi="hi-IN"/>
        </w:rPr>
      </w:pPr>
    </w:p>
    <w:p w14:paraId="78ABC3C7" w14:textId="4C330C58" w:rsidR="00E86035" w:rsidRPr="00804E9B" w:rsidRDefault="007F1971" w:rsidP="00804E9B">
      <w:pPr>
        <w:spacing w:line="276" w:lineRule="auto"/>
        <w:jc w:val="center"/>
        <w:rPr>
          <w:rFonts w:ascii="Arial Narrow" w:eastAsia="SimSun" w:hAnsi="Arial Narrow"/>
          <w:b/>
          <w:szCs w:val="24"/>
        </w:rPr>
      </w:pPr>
      <w:r w:rsidRPr="00DB142E">
        <w:rPr>
          <w:rFonts w:ascii="Arial Narrow" w:eastAsia="Times New Roman" w:hAnsi="Arial Narrow" w:cs="Times New Roman"/>
          <w:b/>
          <w:bCs/>
          <w:color w:val="FF0000"/>
          <w:szCs w:val="24"/>
          <w:lang w:eastAsia="pl-PL"/>
        </w:rPr>
        <w:t xml:space="preserve">Dokument należy przekazać w postaci elektronicznej opatrzonej </w:t>
      </w:r>
      <w:r w:rsidRPr="00DB142E">
        <w:rPr>
          <w:rFonts w:ascii="Arial Narrow" w:eastAsia="Arial" w:hAnsi="Arial Narrow" w:cs="Times New Roman"/>
          <w:b/>
          <w:bCs/>
          <w:color w:val="FF0000"/>
          <w:kern w:val="1"/>
          <w:szCs w:val="24"/>
          <w:lang w:eastAsia="zh-CN" w:bidi="hi-IN"/>
        </w:rPr>
        <w:t xml:space="preserve">kwalifikowanym podpisem elektronicznym, </w:t>
      </w:r>
      <w:r w:rsidRPr="00DB142E">
        <w:rPr>
          <w:rFonts w:ascii="Arial Narrow" w:eastAsia="Times New Roman" w:hAnsi="Arial Narrow" w:cs="Times New Roman"/>
          <w:b/>
          <w:bCs/>
          <w:color w:val="FF0000"/>
          <w:szCs w:val="24"/>
          <w:lang w:eastAsia="pl-PL"/>
        </w:rPr>
        <w:t xml:space="preserve">osoby (osób) uprawnionej do reprezentowania </w:t>
      </w:r>
      <w:r w:rsidRPr="00DB142E">
        <w:rPr>
          <w:rFonts w:ascii="Arial Narrow" w:eastAsia="Times New Roman" w:hAnsi="Arial Narrow" w:cs="Times New Roman"/>
          <w:b/>
          <w:color w:val="FF0000"/>
          <w:szCs w:val="24"/>
          <w:lang w:eastAsia="pl-PL"/>
        </w:rPr>
        <w:t xml:space="preserve">Wykonawcy, a w przypadku gdy zostało sporządzone jako dokument papierowy i opatrzony własnoręcznym podpisem - należy przekazać cyfrowe odwzorowanie (np. skan) opatrzone </w:t>
      </w:r>
      <w:r w:rsidRPr="00DB142E">
        <w:rPr>
          <w:rFonts w:ascii="Arial Narrow" w:eastAsia="Arial" w:hAnsi="Arial Narrow" w:cs="Times New Roman"/>
          <w:b/>
          <w:bCs/>
          <w:color w:val="FF0000"/>
          <w:kern w:val="1"/>
          <w:szCs w:val="24"/>
          <w:lang w:eastAsia="zh-CN" w:bidi="hi-IN"/>
        </w:rPr>
        <w:t>kwalifikowanym podpisem elektronicznym, poświadczonym zgodność cyfrowego odwzorowania z dokumentem w postaci papierowej</w:t>
      </w:r>
      <w:r w:rsidRPr="00DB142E">
        <w:rPr>
          <w:rFonts w:ascii="Arial Narrow" w:eastAsia="Times New Roman" w:hAnsi="Arial Narrow" w:cs="Times New Roman"/>
          <w:b/>
          <w:color w:val="FF0000"/>
          <w:szCs w:val="24"/>
          <w:lang w:eastAsia="pl-PL"/>
        </w:rPr>
        <w:t>.</w:t>
      </w:r>
      <w:r w:rsidR="00DB142E">
        <w:rPr>
          <w:rFonts w:ascii="Arial Narrow" w:hAnsi="Arial Narrow" w:cs="Tahoma"/>
        </w:rPr>
        <w:tab/>
      </w:r>
    </w:p>
    <w:p w14:paraId="629D275C" w14:textId="77777777" w:rsidR="00581897" w:rsidRDefault="00581897" w:rsidP="00804E9B">
      <w:pPr>
        <w:pStyle w:val="Nagwek2"/>
        <w:spacing w:line="276" w:lineRule="auto"/>
        <w:ind w:firstLine="7797"/>
        <w:rPr>
          <w:bCs/>
        </w:rPr>
      </w:pPr>
      <w:bookmarkStart w:id="10" w:name="_Toc179368086"/>
    </w:p>
    <w:p w14:paraId="41FBEA22" w14:textId="77777777" w:rsidR="00581897" w:rsidRDefault="00581897" w:rsidP="00804E9B">
      <w:pPr>
        <w:pStyle w:val="Nagwek2"/>
        <w:spacing w:line="276" w:lineRule="auto"/>
        <w:ind w:firstLine="7797"/>
        <w:rPr>
          <w:bCs/>
        </w:rPr>
      </w:pPr>
    </w:p>
    <w:p w14:paraId="785201E6" w14:textId="77777777" w:rsidR="00581897" w:rsidRDefault="00581897" w:rsidP="00804E9B">
      <w:pPr>
        <w:pStyle w:val="Nagwek2"/>
        <w:spacing w:line="276" w:lineRule="auto"/>
        <w:ind w:firstLine="7797"/>
        <w:rPr>
          <w:bCs/>
        </w:rPr>
      </w:pPr>
    </w:p>
    <w:p w14:paraId="11748393" w14:textId="77777777" w:rsidR="00581897" w:rsidRDefault="00581897" w:rsidP="00FC333F">
      <w:pPr>
        <w:pStyle w:val="Nagwek2"/>
        <w:spacing w:line="276" w:lineRule="auto"/>
        <w:ind w:firstLine="0"/>
        <w:jc w:val="left"/>
        <w:rPr>
          <w:bCs/>
        </w:rPr>
      </w:pPr>
    </w:p>
    <w:p w14:paraId="3DE86057" w14:textId="77777777" w:rsidR="00581897" w:rsidRDefault="00581897" w:rsidP="00804E9B">
      <w:pPr>
        <w:pStyle w:val="Nagwek2"/>
        <w:spacing w:line="276" w:lineRule="auto"/>
        <w:ind w:firstLine="7797"/>
        <w:rPr>
          <w:bCs/>
        </w:rPr>
      </w:pPr>
    </w:p>
    <w:p w14:paraId="352A8048" w14:textId="4A4BF7D6" w:rsidR="004A7697" w:rsidRPr="008B4AB2" w:rsidRDefault="004A7697" w:rsidP="00804E9B">
      <w:pPr>
        <w:pStyle w:val="Nagwek2"/>
        <w:spacing w:line="276" w:lineRule="auto"/>
        <w:ind w:firstLine="7797"/>
        <w:rPr>
          <w:bCs/>
          <w:i/>
        </w:rPr>
      </w:pPr>
      <w:bookmarkStart w:id="11" w:name="_Toc187671463"/>
      <w:r w:rsidRPr="00A72C32">
        <w:rPr>
          <w:bCs/>
        </w:rPr>
        <w:t xml:space="preserve">Załącznik </w:t>
      </w:r>
      <w:r w:rsidR="008B4AB2">
        <w:rPr>
          <w:bCs/>
        </w:rPr>
        <w:t>N</w:t>
      </w:r>
      <w:r w:rsidRPr="00A72C32">
        <w:rPr>
          <w:bCs/>
        </w:rPr>
        <w:t xml:space="preserve">r </w:t>
      </w:r>
      <w:r w:rsidR="008B4AB2">
        <w:rPr>
          <w:bCs/>
        </w:rPr>
        <w:t>5:</w:t>
      </w:r>
      <w:r w:rsidR="00804E9B">
        <w:rPr>
          <w:bCs/>
          <w:i/>
        </w:rPr>
        <w:br/>
      </w:r>
      <w:r w:rsidR="00EC1CD3">
        <w:t>Wykaz usług</w:t>
      </w:r>
      <w:bookmarkEnd w:id="10"/>
      <w:bookmarkEnd w:id="11"/>
    </w:p>
    <w:p w14:paraId="30353CAD" w14:textId="77777777" w:rsidR="00B22458" w:rsidRDefault="00B22458" w:rsidP="00E42AC0">
      <w:pPr>
        <w:pStyle w:val="Default"/>
        <w:spacing w:line="276" w:lineRule="auto"/>
        <w:jc w:val="center"/>
        <w:rPr>
          <w:rFonts w:ascii="Arial Narrow" w:hAnsi="Arial Narrow" w:cstheme="minorBidi"/>
          <w:b/>
          <w:color w:val="385623" w:themeColor="accent6" w:themeShade="80"/>
        </w:rPr>
      </w:pPr>
    </w:p>
    <w:p w14:paraId="59EAF72C" w14:textId="77777777" w:rsidR="00B22458" w:rsidRDefault="00B22458"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P</w:t>
      </w:r>
      <w:r w:rsidRPr="00A2701F">
        <w:rPr>
          <w:rFonts w:ascii="Arial Narrow" w:hAnsi="Arial Narrow" w:cstheme="minorBidi"/>
          <w:b/>
          <w:color w:val="385623" w:themeColor="accent6" w:themeShade="80"/>
        </w:rPr>
        <w:t>ełnienie funkcji Inżyniera Kontrak</w:t>
      </w:r>
      <w:r>
        <w:rPr>
          <w:rFonts w:ascii="Arial Narrow" w:hAnsi="Arial Narrow" w:cstheme="minorBidi"/>
          <w:b/>
          <w:color w:val="385623" w:themeColor="accent6" w:themeShade="80"/>
        </w:rPr>
        <w:t xml:space="preserve">tu </w:t>
      </w:r>
    </w:p>
    <w:p w14:paraId="261935E4" w14:textId="77777777" w:rsidR="00B22458" w:rsidRDefault="00B22458"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 xml:space="preserve">nad realizacją zadania pn.: </w:t>
      </w:r>
      <w:r w:rsidRPr="00A2701F">
        <w:rPr>
          <w:rFonts w:ascii="Arial Narrow" w:hAnsi="Arial Narrow" w:cstheme="minorBidi"/>
          <w:b/>
          <w:color w:val="385623" w:themeColor="accent6" w:themeShade="80"/>
        </w:rPr>
        <w:t>"Przebudowa amfiteatru w Nakle nad Notecią."</w:t>
      </w:r>
    </w:p>
    <w:p w14:paraId="43C3BD06" w14:textId="77777777" w:rsidR="00CB6241" w:rsidRPr="00A2701F" w:rsidRDefault="00CB6241" w:rsidP="00E42AC0">
      <w:pPr>
        <w:pStyle w:val="Default"/>
        <w:spacing w:line="276" w:lineRule="auto"/>
        <w:jc w:val="center"/>
        <w:rPr>
          <w:rFonts w:ascii="Arial Narrow" w:hAnsi="Arial Narrow" w:cstheme="minorBidi"/>
          <w:b/>
          <w:color w:val="385623" w:themeColor="accent6" w:themeShade="80"/>
        </w:rPr>
      </w:pPr>
    </w:p>
    <w:tbl>
      <w:tblPr>
        <w:tblW w:w="9281" w:type="dxa"/>
        <w:tblInd w:w="-72" w:type="dxa"/>
        <w:tblLayout w:type="fixed"/>
        <w:tblCellMar>
          <w:left w:w="70" w:type="dxa"/>
          <w:right w:w="70" w:type="dxa"/>
        </w:tblCellMar>
        <w:tblLook w:val="0000" w:firstRow="0" w:lastRow="0" w:firstColumn="0" w:lastColumn="0" w:noHBand="0" w:noVBand="0"/>
      </w:tblPr>
      <w:tblGrid>
        <w:gridCol w:w="568"/>
        <w:gridCol w:w="1767"/>
        <w:gridCol w:w="1560"/>
        <w:gridCol w:w="3402"/>
        <w:gridCol w:w="1984"/>
      </w:tblGrid>
      <w:tr w:rsidR="00CB6241" w:rsidRPr="00CB6241" w14:paraId="01F40EF2" w14:textId="77777777" w:rsidTr="00CB6241">
        <w:trPr>
          <w:trHeight w:val="1196"/>
        </w:trPr>
        <w:tc>
          <w:tcPr>
            <w:tcW w:w="568" w:type="dxa"/>
            <w:tcBorders>
              <w:top w:val="single" w:sz="4" w:space="0" w:color="000000"/>
              <w:left w:val="single" w:sz="4" w:space="0" w:color="000000"/>
              <w:bottom w:val="single" w:sz="4" w:space="0" w:color="000000"/>
            </w:tcBorders>
            <w:shd w:val="clear" w:color="auto" w:fill="A8D08D" w:themeFill="accent6" w:themeFillTint="99"/>
            <w:vAlign w:val="center"/>
          </w:tcPr>
          <w:p w14:paraId="015897AD" w14:textId="77777777" w:rsidR="00CB6241" w:rsidRPr="00CB6241" w:rsidRDefault="00CB6241" w:rsidP="00CB6241">
            <w:pPr>
              <w:widowControl w:val="0"/>
              <w:jc w:val="center"/>
              <w:rPr>
                <w:rFonts w:ascii="Arial Narrow" w:eastAsia="SimSun" w:hAnsi="Arial Narrow" w:cs="Century Gothic"/>
                <w:b/>
                <w:bCs/>
                <w:sz w:val="20"/>
                <w:szCs w:val="24"/>
              </w:rPr>
            </w:pPr>
            <w:r w:rsidRPr="00CB6241">
              <w:rPr>
                <w:rFonts w:ascii="Arial Narrow" w:eastAsia="SimSun" w:hAnsi="Arial Narrow" w:cs="Century Gothic"/>
                <w:b/>
                <w:bCs/>
                <w:sz w:val="20"/>
                <w:szCs w:val="24"/>
              </w:rPr>
              <w:t>LP.</w:t>
            </w:r>
          </w:p>
        </w:tc>
        <w:tc>
          <w:tcPr>
            <w:tcW w:w="1767" w:type="dxa"/>
            <w:tcBorders>
              <w:top w:val="single" w:sz="4" w:space="0" w:color="000000"/>
              <w:left w:val="single" w:sz="4" w:space="0" w:color="000000"/>
              <w:bottom w:val="single" w:sz="4" w:space="0" w:color="000000"/>
            </w:tcBorders>
            <w:shd w:val="clear" w:color="auto" w:fill="A8D08D" w:themeFill="accent6" w:themeFillTint="99"/>
            <w:vAlign w:val="center"/>
          </w:tcPr>
          <w:p w14:paraId="3EBF660B" w14:textId="77777777" w:rsidR="00CB6241" w:rsidRPr="00CB6241" w:rsidRDefault="00CB6241" w:rsidP="00CB6241">
            <w:pPr>
              <w:widowControl w:val="0"/>
              <w:jc w:val="center"/>
              <w:rPr>
                <w:rFonts w:ascii="Arial Narrow" w:eastAsia="SimSun" w:hAnsi="Arial Narrow" w:cs="Century Gothic"/>
                <w:b/>
                <w:bCs/>
                <w:sz w:val="20"/>
                <w:szCs w:val="24"/>
              </w:rPr>
            </w:pPr>
            <w:r w:rsidRPr="00CB6241">
              <w:rPr>
                <w:rFonts w:ascii="Arial Narrow" w:eastAsia="SimSun" w:hAnsi="Arial Narrow" w:cs="Century Gothic"/>
                <w:b/>
                <w:bCs/>
                <w:sz w:val="20"/>
                <w:szCs w:val="24"/>
              </w:rPr>
              <w:t>Zamawiający</w:t>
            </w:r>
          </w:p>
          <w:p w14:paraId="4FBA958E" w14:textId="77777777" w:rsidR="00CB6241" w:rsidRPr="00CB6241" w:rsidRDefault="00CB6241" w:rsidP="00CB6241">
            <w:pPr>
              <w:widowControl w:val="0"/>
              <w:jc w:val="center"/>
              <w:rPr>
                <w:rFonts w:ascii="Arial Narrow" w:eastAsia="SimSun" w:hAnsi="Arial Narrow" w:cs="Century Gothic"/>
                <w:b/>
                <w:bCs/>
                <w:sz w:val="20"/>
                <w:szCs w:val="24"/>
              </w:rPr>
            </w:pPr>
            <w:r w:rsidRPr="00CB6241">
              <w:rPr>
                <w:rFonts w:ascii="Arial Narrow" w:eastAsia="SimSun" w:hAnsi="Arial Narrow" w:cs="Century Gothic"/>
                <w:b/>
                <w:bCs/>
                <w:sz w:val="20"/>
                <w:szCs w:val="24"/>
              </w:rPr>
              <w:t>(nazwa, adres)</w:t>
            </w:r>
          </w:p>
        </w:tc>
        <w:tc>
          <w:tcPr>
            <w:tcW w:w="1560" w:type="dxa"/>
            <w:tcBorders>
              <w:top w:val="single" w:sz="4" w:space="0" w:color="000000"/>
              <w:left w:val="single" w:sz="4" w:space="0" w:color="000000"/>
              <w:bottom w:val="single" w:sz="4" w:space="0" w:color="000000"/>
            </w:tcBorders>
            <w:shd w:val="clear" w:color="auto" w:fill="A8D08D" w:themeFill="accent6" w:themeFillTint="99"/>
            <w:vAlign w:val="center"/>
          </w:tcPr>
          <w:p w14:paraId="44083A8F" w14:textId="6788564B" w:rsidR="00CB6241" w:rsidRPr="00CB6241" w:rsidRDefault="00CB6241" w:rsidP="00CB6241">
            <w:pPr>
              <w:widowControl w:val="0"/>
              <w:jc w:val="center"/>
              <w:rPr>
                <w:rFonts w:ascii="Arial Narrow" w:eastAsia="SimSun" w:hAnsi="Arial Narrow" w:cs="Century Gothic"/>
                <w:b/>
                <w:bCs/>
                <w:sz w:val="20"/>
                <w:szCs w:val="24"/>
              </w:rPr>
            </w:pPr>
            <w:r w:rsidRPr="00CB6241">
              <w:rPr>
                <w:rFonts w:ascii="Arial Narrow" w:eastAsia="SimSun" w:hAnsi="Arial Narrow" w:cs="Century Gothic"/>
                <w:b/>
                <w:bCs/>
                <w:sz w:val="20"/>
                <w:szCs w:val="24"/>
              </w:rPr>
              <w:t xml:space="preserve">Miejsce </w:t>
            </w:r>
            <w:r>
              <w:rPr>
                <w:rFonts w:ascii="Arial Narrow" w:eastAsia="SimSun" w:hAnsi="Arial Narrow" w:cs="Century Gothic"/>
                <w:b/>
                <w:bCs/>
                <w:sz w:val="20"/>
                <w:szCs w:val="24"/>
              </w:rPr>
              <w:t>świadczenia usługi</w:t>
            </w:r>
          </w:p>
        </w:tc>
        <w:tc>
          <w:tcPr>
            <w:tcW w:w="3402" w:type="dxa"/>
            <w:tcBorders>
              <w:top w:val="single" w:sz="4" w:space="0" w:color="000000"/>
              <w:left w:val="single" w:sz="4" w:space="0" w:color="000000"/>
              <w:bottom w:val="single" w:sz="4" w:space="0" w:color="000000"/>
            </w:tcBorders>
            <w:shd w:val="clear" w:color="auto" w:fill="A8D08D" w:themeFill="accent6" w:themeFillTint="99"/>
            <w:vAlign w:val="center"/>
          </w:tcPr>
          <w:p w14:paraId="0ABB4EDA" w14:textId="53179220" w:rsidR="00CB6241" w:rsidRPr="00CB6241" w:rsidRDefault="00CB6241" w:rsidP="00CB6241">
            <w:pPr>
              <w:widowControl w:val="0"/>
              <w:jc w:val="center"/>
              <w:rPr>
                <w:rFonts w:ascii="Arial Narrow" w:eastAsia="SimSun" w:hAnsi="Arial Narrow" w:cs="Century Gothic"/>
                <w:b/>
                <w:bCs/>
                <w:sz w:val="20"/>
                <w:szCs w:val="24"/>
              </w:rPr>
            </w:pPr>
            <w:r w:rsidRPr="00CB6241">
              <w:rPr>
                <w:rFonts w:ascii="Arial Narrow" w:eastAsia="SimSun" w:hAnsi="Arial Narrow" w:cs="Century Gothic"/>
                <w:b/>
                <w:bCs/>
                <w:sz w:val="20"/>
                <w:szCs w:val="24"/>
              </w:rPr>
              <w:t xml:space="preserve">Rodzaj </w:t>
            </w:r>
            <w:r>
              <w:rPr>
                <w:rFonts w:ascii="Arial Narrow" w:eastAsia="SimSun" w:hAnsi="Arial Narrow" w:cs="Century Gothic"/>
                <w:b/>
                <w:bCs/>
                <w:sz w:val="20"/>
                <w:szCs w:val="24"/>
              </w:rPr>
              <w:t>/ zakres usług</w:t>
            </w:r>
          </w:p>
        </w:tc>
        <w:tc>
          <w:tcPr>
            <w:tcW w:w="1984"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4ECCBEF0" w14:textId="77777777" w:rsidR="00CB6241" w:rsidRPr="00CB6241" w:rsidRDefault="00CB6241" w:rsidP="00CB6241">
            <w:pPr>
              <w:widowControl w:val="0"/>
              <w:jc w:val="center"/>
              <w:rPr>
                <w:rFonts w:ascii="Arial Narrow" w:eastAsia="SimSun" w:hAnsi="Arial Narrow" w:cs="Century Gothic"/>
                <w:b/>
                <w:bCs/>
                <w:i/>
                <w:iCs/>
                <w:sz w:val="20"/>
                <w:szCs w:val="24"/>
              </w:rPr>
            </w:pPr>
            <w:r w:rsidRPr="00CB6241">
              <w:rPr>
                <w:rFonts w:ascii="Arial Narrow" w:eastAsia="SimSun" w:hAnsi="Arial Narrow" w:cs="Century Gothic"/>
                <w:b/>
                <w:bCs/>
                <w:sz w:val="20"/>
                <w:szCs w:val="24"/>
              </w:rPr>
              <w:t xml:space="preserve">Data zakończenia </w:t>
            </w:r>
          </w:p>
          <w:p w14:paraId="1FC5CA71" w14:textId="77777777" w:rsidR="00CB6241" w:rsidRPr="00CB6241" w:rsidRDefault="00CB6241" w:rsidP="00CB6241">
            <w:pPr>
              <w:widowControl w:val="0"/>
              <w:jc w:val="center"/>
              <w:rPr>
                <w:rFonts w:ascii="Arial Narrow" w:eastAsia="SimSun" w:hAnsi="Arial Narrow"/>
                <w:sz w:val="20"/>
                <w:szCs w:val="24"/>
              </w:rPr>
            </w:pPr>
            <w:r w:rsidRPr="00CB6241">
              <w:rPr>
                <w:rFonts w:ascii="Arial Narrow" w:eastAsia="SimSun" w:hAnsi="Arial Narrow" w:cs="Century Gothic"/>
                <w:b/>
                <w:bCs/>
                <w:i/>
                <w:iCs/>
                <w:sz w:val="20"/>
                <w:szCs w:val="24"/>
              </w:rPr>
              <w:t>dzień/miesiąc/ rok</w:t>
            </w:r>
          </w:p>
        </w:tc>
      </w:tr>
      <w:tr w:rsidR="00CB6241" w:rsidRPr="00CB6241" w14:paraId="5D7CBB6A" w14:textId="77777777" w:rsidTr="00CB6241">
        <w:trPr>
          <w:trHeight w:val="114"/>
        </w:trPr>
        <w:tc>
          <w:tcPr>
            <w:tcW w:w="568" w:type="dxa"/>
            <w:tcBorders>
              <w:top w:val="single" w:sz="4" w:space="0" w:color="000000"/>
              <w:left w:val="single" w:sz="4" w:space="0" w:color="000000"/>
              <w:bottom w:val="single" w:sz="4" w:space="0" w:color="000000"/>
            </w:tcBorders>
            <w:shd w:val="clear" w:color="auto" w:fill="auto"/>
            <w:vAlign w:val="center"/>
          </w:tcPr>
          <w:p w14:paraId="0AEE0EBE" w14:textId="77777777" w:rsidR="00CB6241" w:rsidRPr="00CB6241" w:rsidRDefault="00CB6241" w:rsidP="00CB6241">
            <w:pPr>
              <w:widowControl w:val="0"/>
              <w:ind w:left="-70"/>
              <w:jc w:val="center"/>
              <w:rPr>
                <w:rFonts w:ascii="Arial Narrow" w:eastAsia="SimSun" w:hAnsi="Arial Narrow" w:cs="Century Gothic"/>
                <w:i/>
                <w:iCs/>
                <w:sz w:val="24"/>
                <w:szCs w:val="24"/>
              </w:rPr>
            </w:pPr>
            <w:r w:rsidRPr="00CB6241">
              <w:rPr>
                <w:rFonts w:ascii="Arial Narrow" w:eastAsia="SimSun" w:hAnsi="Arial Narrow" w:cs="Century Gothic"/>
                <w:i/>
                <w:iCs/>
                <w:sz w:val="24"/>
                <w:szCs w:val="24"/>
              </w:rPr>
              <w:t>1</w:t>
            </w:r>
          </w:p>
        </w:tc>
        <w:tc>
          <w:tcPr>
            <w:tcW w:w="1767" w:type="dxa"/>
            <w:tcBorders>
              <w:top w:val="single" w:sz="4" w:space="0" w:color="000000"/>
              <w:left w:val="single" w:sz="4" w:space="0" w:color="000000"/>
              <w:bottom w:val="single" w:sz="4" w:space="0" w:color="000000"/>
            </w:tcBorders>
            <w:shd w:val="clear" w:color="auto" w:fill="auto"/>
            <w:vAlign w:val="center"/>
          </w:tcPr>
          <w:p w14:paraId="69B844AC" w14:textId="77777777" w:rsidR="00CB6241" w:rsidRPr="00CB6241" w:rsidRDefault="00CB6241" w:rsidP="00CB6241">
            <w:pPr>
              <w:widowControl w:val="0"/>
              <w:jc w:val="center"/>
              <w:rPr>
                <w:rFonts w:ascii="Arial Narrow" w:eastAsia="SimSun" w:hAnsi="Arial Narrow" w:cs="Century Gothic"/>
                <w:i/>
                <w:iCs/>
                <w:sz w:val="24"/>
                <w:szCs w:val="24"/>
              </w:rPr>
            </w:pPr>
            <w:r w:rsidRPr="00CB6241">
              <w:rPr>
                <w:rFonts w:ascii="Arial Narrow" w:eastAsia="SimSun" w:hAnsi="Arial Narrow" w:cs="Century Gothic"/>
                <w:i/>
                <w:iCs/>
                <w:sz w:val="24"/>
                <w:szCs w:val="24"/>
              </w:rPr>
              <w:t>2</w:t>
            </w:r>
          </w:p>
        </w:tc>
        <w:tc>
          <w:tcPr>
            <w:tcW w:w="1560" w:type="dxa"/>
            <w:tcBorders>
              <w:top w:val="single" w:sz="4" w:space="0" w:color="000000"/>
              <w:left w:val="single" w:sz="4" w:space="0" w:color="000000"/>
              <w:bottom w:val="single" w:sz="4" w:space="0" w:color="000000"/>
            </w:tcBorders>
            <w:shd w:val="clear" w:color="auto" w:fill="auto"/>
            <w:vAlign w:val="center"/>
          </w:tcPr>
          <w:p w14:paraId="5D2F6D6A" w14:textId="77777777" w:rsidR="00CB6241" w:rsidRPr="00CB6241" w:rsidRDefault="00CB6241" w:rsidP="00CB6241">
            <w:pPr>
              <w:widowControl w:val="0"/>
              <w:jc w:val="center"/>
              <w:rPr>
                <w:rFonts w:ascii="Arial Narrow" w:eastAsia="SimSun" w:hAnsi="Arial Narrow" w:cs="Century Gothic"/>
                <w:i/>
                <w:iCs/>
                <w:sz w:val="24"/>
                <w:szCs w:val="24"/>
              </w:rPr>
            </w:pPr>
            <w:r w:rsidRPr="00CB6241">
              <w:rPr>
                <w:rFonts w:ascii="Arial Narrow" w:eastAsia="SimSun" w:hAnsi="Arial Narrow" w:cs="Century Gothic"/>
                <w:i/>
                <w:iCs/>
                <w:sz w:val="24"/>
                <w:szCs w:val="24"/>
              </w:rPr>
              <w:t>3</w:t>
            </w:r>
          </w:p>
        </w:tc>
        <w:tc>
          <w:tcPr>
            <w:tcW w:w="3402" w:type="dxa"/>
            <w:tcBorders>
              <w:top w:val="single" w:sz="4" w:space="0" w:color="000000"/>
              <w:left w:val="single" w:sz="4" w:space="0" w:color="000000"/>
              <w:bottom w:val="single" w:sz="4" w:space="0" w:color="000000"/>
            </w:tcBorders>
            <w:shd w:val="clear" w:color="auto" w:fill="auto"/>
            <w:vAlign w:val="center"/>
          </w:tcPr>
          <w:p w14:paraId="7F855E7C" w14:textId="77777777" w:rsidR="00CB6241" w:rsidRPr="00CB6241" w:rsidRDefault="00CB6241" w:rsidP="00CB6241">
            <w:pPr>
              <w:widowControl w:val="0"/>
              <w:jc w:val="center"/>
              <w:rPr>
                <w:rFonts w:ascii="Arial Narrow" w:eastAsia="SimSun" w:hAnsi="Arial Narrow" w:cs="Century Gothic"/>
                <w:i/>
                <w:iCs/>
                <w:sz w:val="24"/>
                <w:szCs w:val="24"/>
              </w:rPr>
            </w:pPr>
            <w:r w:rsidRPr="00CB6241">
              <w:rPr>
                <w:rFonts w:ascii="Arial Narrow" w:eastAsia="SimSun" w:hAnsi="Arial Narrow" w:cs="Century Gothic"/>
                <w:i/>
                <w:iCs/>
                <w:sz w:val="24"/>
                <w:szCs w:val="24"/>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6B93A" w14:textId="77777777" w:rsidR="00CB6241" w:rsidRPr="00CB6241" w:rsidRDefault="00CB6241" w:rsidP="00CB6241">
            <w:pPr>
              <w:widowControl w:val="0"/>
              <w:jc w:val="center"/>
              <w:rPr>
                <w:rFonts w:ascii="Arial Narrow" w:eastAsia="SimSun" w:hAnsi="Arial Narrow"/>
                <w:sz w:val="24"/>
                <w:szCs w:val="24"/>
              </w:rPr>
            </w:pPr>
            <w:r w:rsidRPr="00CB6241">
              <w:rPr>
                <w:rFonts w:ascii="Arial Narrow" w:eastAsia="SimSun" w:hAnsi="Arial Narrow" w:cs="Century Gothic"/>
                <w:i/>
                <w:iCs/>
                <w:sz w:val="24"/>
                <w:szCs w:val="24"/>
              </w:rPr>
              <w:t>6</w:t>
            </w:r>
          </w:p>
        </w:tc>
      </w:tr>
      <w:tr w:rsidR="00CB6241" w:rsidRPr="00CB6241" w14:paraId="3B3A39AF" w14:textId="77777777" w:rsidTr="00CB6241">
        <w:trPr>
          <w:trHeight w:val="1023"/>
        </w:trPr>
        <w:tc>
          <w:tcPr>
            <w:tcW w:w="568" w:type="dxa"/>
            <w:tcBorders>
              <w:top w:val="single" w:sz="4" w:space="0" w:color="000000"/>
              <w:left w:val="single" w:sz="4" w:space="0" w:color="000000"/>
              <w:bottom w:val="single" w:sz="4" w:space="0" w:color="000000"/>
            </w:tcBorders>
            <w:shd w:val="clear" w:color="auto" w:fill="auto"/>
            <w:vAlign w:val="center"/>
          </w:tcPr>
          <w:p w14:paraId="152EA714" w14:textId="77777777" w:rsidR="00CB6241" w:rsidRPr="00CB6241" w:rsidRDefault="00CB6241" w:rsidP="00CB6241">
            <w:pPr>
              <w:widowControl w:val="0"/>
              <w:ind w:left="-70"/>
              <w:jc w:val="center"/>
              <w:rPr>
                <w:rFonts w:ascii="Arial Narrow" w:eastAsia="SimSun" w:hAnsi="Arial Narrow" w:cs="Century Gothic"/>
                <w:sz w:val="24"/>
                <w:szCs w:val="24"/>
              </w:rPr>
            </w:pPr>
            <w:r w:rsidRPr="00CB6241">
              <w:rPr>
                <w:rFonts w:ascii="Arial Narrow" w:eastAsia="SimSun" w:hAnsi="Arial Narrow" w:cs="Century Gothic"/>
                <w:sz w:val="24"/>
                <w:szCs w:val="24"/>
              </w:rPr>
              <w:t>1</w:t>
            </w:r>
          </w:p>
        </w:tc>
        <w:tc>
          <w:tcPr>
            <w:tcW w:w="1767" w:type="dxa"/>
            <w:tcBorders>
              <w:top w:val="single" w:sz="4" w:space="0" w:color="000000"/>
              <w:left w:val="single" w:sz="4" w:space="0" w:color="000000"/>
              <w:bottom w:val="single" w:sz="4" w:space="0" w:color="000000"/>
            </w:tcBorders>
            <w:shd w:val="clear" w:color="auto" w:fill="auto"/>
            <w:vAlign w:val="center"/>
          </w:tcPr>
          <w:p w14:paraId="39CC6E60" w14:textId="77777777" w:rsidR="00CB6241" w:rsidRPr="00CB6241" w:rsidRDefault="00CB6241" w:rsidP="00CB6241">
            <w:pPr>
              <w:widowControl w:val="0"/>
              <w:jc w:val="both"/>
              <w:rPr>
                <w:rFonts w:ascii="Arial Narrow" w:eastAsia="SimSun" w:hAnsi="Arial Narrow" w:cs="Century Gothic"/>
                <w:sz w:val="24"/>
                <w:szCs w:val="24"/>
              </w:rPr>
            </w:pPr>
            <w:r w:rsidRPr="00CB6241">
              <w:rPr>
                <w:rFonts w:ascii="Arial Narrow" w:eastAsia="SimSun" w:hAnsi="Arial Narrow" w:cs="Century Gothic"/>
                <w:sz w:val="24"/>
                <w:szCs w:val="24"/>
              </w:rPr>
              <w:t>Zmawiający:</w:t>
            </w:r>
          </w:p>
          <w:p w14:paraId="72B336FB" w14:textId="77777777" w:rsidR="00CB6241" w:rsidRPr="00CB6241" w:rsidRDefault="00CB6241" w:rsidP="00CB6241">
            <w:pPr>
              <w:widowControl w:val="0"/>
              <w:jc w:val="both"/>
              <w:rPr>
                <w:rFonts w:ascii="Arial Narrow" w:eastAsia="SimSun" w:hAnsi="Arial Narrow" w:cs="Century Gothic"/>
                <w:sz w:val="24"/>
                <w:szCs w:val="24"/>
              </w:rPr>
            </w:pPr>
            <w:r w:rsidRPr="00CB6241">
              <w:rPr>
                <w:rFonts w:ascii="Arial Narrow" w:eastAsia="SimSun" w:hAnsi="Arial Narrow" w:cs="Century Gothic"/>
                <w:sz w:val="24"/>
                <w:szCs w:val="24"/>
              </w:rPr>
              <w:t>………………………………………………………………</w:t>
            </w:r>
          </w:p>
          <w:p w14:paraId="605140C7" w14:textId="77777777" w:rsidR="00CB6241" w:rsidRPr="00CB6241" w:rsidRDefault="00CB6241" w:rsidP="00CB6241">
            <w:pPr>
              <w:widowControl w:val="0"/>
              <w:jc w:val="both"/>
              <w:rPr>
                <w:rFonts w:ascii="Arial Narrow" w:eastAsia="SimSun" w:hAnsi="Arial Narrow" w:cs="Century Gothic"/>
                <w:sz w:val="24"/>
                <w:szCs w:val="24"/>
              </w:rPr>
            </w:pPr>
            <w:r w:rsidRPr="00CB6241">
              <w:rPr>
                <w:rFonts w:ascii="Arial Narrow" w:eastAsia="SimSun" w:hAnsi="Arial Narrow" w:cs="Century Gothic"/>
                <w:sz w:val="24"/>
                <w:szCs w:val="24"/>
              </w:rPr>
              <w:t>Adres:</w:t>
            </w:r>
          </w:p>
          <w:p w14:paraId="282F0D67" w14:textId="77777777" w:rsidR="00CB6241" w:rsidRPr="00CB6241" w:rsidRDefault="00CB6241" w:rsidP="00CB6241">
            <w:pPr>
              <w:widowControl w:val="0"/>
              <w:jc w:val="both"/>
              <w:rPr>
                <w:rFonts w:ascii="Arial Narrow" w:eastAsia="SimSun" w:hAnsi="Arial Narrow" w:cs="Century Gothic"/>
                <w:sz w:val="24"/>
                <w:szCs w:val="24"/>
              </w:rPr>
            </w:pPr>
            <w:r w:rsidRPr="00CB6241">
              <w:rPr>
                <w:rFonts w:ascii="Arial Narrow" w:eastAsia="SimSun" w:hAnsi="Arial Narrow" w:cs="Century Gothic"/>
                <w:sz w:val="24"/>
                <w:szCs w:val="24"/>
              </w:rPr>
              <w:t>………………………………………………………………</w:t>
            </w:r>
          </w:p>
          <w:p w14:paraId="3021EC9B" w14:textId="77777777" w:rsidR="00CB6241" w:rsidRPr="00CB6241" w:rsidRDefault="00CB6241" w:rsidP="00CB6241">
            <w:pPr>
              <w:widowControl w:val="0"/>
              <w:jc w:val="both"/>
              <w:rPr>
                <w:rFonts w:ascii="Arial Narrow" w:eastAsia="SimSun" w:hAnsi="Arial Narrow" w:cs="Century Gothic"/>
                <w:sz w:val="24"/>
                <w:szCs w:val="24"/>
              </w:rPr>
            </w:pPr>
          </w:p>
        </w:tc>
        <w:tc>
          <w:tcPr>
            <w:tcW w:w="1560" w:type="dxa"/>
            <w:tcBorders>
              <w:top w:val="single" w:sz="4" w:space="0" w:color="000000"/>
              <w:left w:val="single" w:sz="4" w:space="0" w:color="000000"/>
              <w:bottom w:val="single" w:sz="4" w:space="0" w:color="000000"/>
            </w:tcBorders>
            <w:shd w:val="clear" w:color="auto" w:fill="auto"/>
            <w:vAlign w:val="center"/>
          </w:tcPr>
          <w:p w14:paraId="207EB507" w14:textId="77777777" w:rsidR="00CB6241" w:rsidRPr="00CB6241" w:rsidRDefault="00CB6241" w:rsidP="00CB6241">
            <w:pPr>
              <w:widowControl w:val="0"/>
              <w:snapToGrid w:val="0"/>
              <w:rPr>
                <w:rFonts w:ascii="Arial Narrow" w:eastAsia="SimSun" w:hAnsi="Arial Narrow" w:cs="Century Gothic"/>
                <w:szCs w:val="24"/>
              </w:rPr>
            </w:pPr>
            <w:r w:rsidRPr="00CB6241">
              <w:rPr>
                <w:rFonts w:ascii="Arial Narrow" w:eastAsia="SimSun" w:hAnsi="Arial Narrow" w:cs="Century Gothic"/>
                <w:szCs w:val="24"/>
              </w:rPr>
              <w:t>Miejscowość:</w:t>
            </w:r>
          </w:p>
          <w:p w14:paraId="75EAFC24" w14:textId="339B4A90" w:rsidR="00CB6241" w:rsidRPr="00CB6241" w:rsidRDefault="00CB6241" w:rsidP="00CB6241">
            <w:pPr>
              <w:widowControl w:val="0"/>
              <w:snapToGrid w:val="0"/>
              <w:rPr>
                <w:rFonts w:ascii="Arial Narrow" w:eastAsia="SimSun" w:hAnsi="Arial Narrow" w:cs="Century Gothic"/>
                <w:sz w:val="24"/>
                <w:szCs w:val="24"/>
              </w:rPr>
            </w:pPr>
            <w:r w:rsidRPr="00CB6241">
              <w:rPr>
                <w:rFonts w:ascii="Arial Narrow" w:eastAsia="SimSun" w:hAnsi="Arial Narrow" w:cs="Century Gothic"/>
                <w:szCs w:val="24"/>
              </w:rPr>
              <w:t>…………...……………………...……………………...…………………......</w:t>
            </w:r>
            <w:r w:rsidRPr="00CB6241">
              <w:rPr>
                <w:rFonts w:ascii="Arial Narrow" w:eastAsia="SimSun" w:hAnsi="Arial Narrow" w:cs="Century Gothic"/>
                <w:sz w:val="24"/>
                <w:szCs w:val="24"/>
              </w:rPr>
              <w:br/>
            </w:r>
          </w:p>
        </w:tc>
        <w:tc>
          <w:tcPr>
            <w:tcW w:w="3402" w:type="dxa"/>
            <w:tcBorders>
              <w:top w:val="single" w:sz="4" w:space="0" w:color="000000"/>
              <w:left w:val="single" w:sz="4" w:space="0" w:color="000000"/>
              <w:bottom w:val="single" w:sz="4" w:space="0" w:color="000000"/>
            </w:tcBorders>
            <w:shd w:val="clear" w:color="auto" w:fill="auto"/>
            <w:vAlign w:val="center"/>
          </w:tcPr>
          <w:p w14:paraId="52D7F40D" w14:textId="213600A0" w:rsidR="00CB6241" w:rsidRPr="00CB6241" w:rsidRDefault="00CB6241" w:rsidP="00CB6241">
            <w:pPr>
              <w:autoSpaceDE w:val="0"/>
              <w:autoSpaceDN w:val="0"/>
              <w:adjustRightInd w:val="0"/>
              <w:spacing w:after="27" w:line="240" w:lineRule="auto"/>
              <w:ind w:right="-1"/>
              <w:contextualSpacing/>
              <w:jc w:val="center"/>
              <w:rPr>
                <w:rFonts w:ascii="Arial Narrow" w:eastAsia="Times New Roman" w:hAnsi="Arial Narrow" w:cs="Arial"/>
                <w:b/>
                <w:lang w:eastAsia="pl-PL" w:bidi="pl-PL"/>
              </w:rPr>
            </w:pPr>
            <w:r>
              <w:rPr>
                <w:rFonts w:ascii="Arial Narrow" w:eastAsia="Times New Roman" w:hAnsi="Arial Narrow" w:cs="Arial"/>
                <w:b/>
                <w:lang w:eastAsia="pl-PL" w:bidi="pl-PL"/>
              </w:rPr>
              <w:t>Usługa</w:t>
            </w:r>
            <w:r w:rsidRPr="00CB6241">
              <w:rPr>
                <w:rFonts w:ascii="Arial Narrow" w:eastAsia="Times New Roman" w:hAnsi="Arial Narrow" w:cs="Arial"/>
                <w:b/>
                <w:lang w:eastAsia="pl-PL" w:bidi="pl-PL"/>
              </w:rPr>
              <w:t xml:space="preserve"> polegająca na</w:t>
            </w:r>
            <w:r>
              <w:rPr>
                <w:rFonts w:ascii="Arial Narrow" w:eastAsia="Times New Roman" w:hAnsi="Arial Narrow" w:cs="Arial"/>
                <w:b/>
                <w:lang w:eastAsia="pl-PL" w:bidi="pl-PL"/>
              </w:rPr>
              <w:t xml:space="preserve"> pełnieniu funkcji</w:t>
            </w:r>
            <w:r w:rsidRPr="00CB6241">
              <w:rPr>
                <w:rFonts w:ascii="Arial Narrow" w:eastAsia="Times New Roman" w:hAnsi="Arial Narrow" w:cs="Arial"/>
                <w:b/>
                <w:lang w:eastAsia="pl-PL" w:bidi="pl-PL"/>
              </w:rPr>
              <w:t>:</w:t>
            </w:r>
          </w:p>
          <w:p w14:paraId="41BA840B" w14:textId="77777777" w:rsidR="00CB6241" w:rsidRPr="00CB6241" w:rsidRDefault="00CB6241" w:rsidP="00CB6241">
            <w:pPr>
              <w:autoSpaceDE w:val="0"/>
              <w:autoSpaceDN w:val="0"/>
              <w:adjustRightInd w:val="0"/>
              <w:spacing w:after="27" w:line="240" w:lineRule="auto"/>
              <w:ind w:right="-1"/>
              <w:contextualSpacing/>
              <w:jc w:val="both"/>
              <w:rPr>
                <w:rFonts w:ascii="Arial Narrow" w:eastAsia="Times New Roman" w:hAnsi="Arial Narrow" w:cs="Arial"/>
                <w:lang w:eastAsia="pl-PL" w:bidi="pl-PL"/>
              </w:rPr>
            </w:pPr>
          </w:p>
          <w:p w14:paraId="2B68745C" w14:textId="26CA4EE6" w:rsidR="00CB6241" w:rsidRPr="00CB6241" w:rsidRDefault="00831AFC" w:rsidP="00CB6241">
            <w:pPr>
              <w:autoSpaceDE w:val="0"/>
              <w:autoSpaceDN w:val="0"/>
              <w:adjustRightInd w:val="0"/>
              <w:spacing w:after="27" w:line="240" w:lineRule="auto"/>
              <w:ind w:right="-1"/>
              <w:contextualSpacing/>
              <w:jc w:val="both"/>
              <w:rPr>
                <w:rFonts w:ascii="Arial Narrow" w:eastAsia="Times New Roman" w:hAnsi="Arial Narrow" w:cs="Arial"/>
                <w:lang w:eastAsia="pl-PL" w:bidi="pl-PL"/>
              </w:rPr>
            </w:pPr>
            <w:sdt>
              <w:sdtPr>
                <w:rPr>
                  <w:rFonts w:ascii="Arial Narrow" w:eastAsia="Times New Roman" w:hAnsi="Arial Narrow" w:cs="Arial"/>
                  <w:lang w:eastAsia="pl-PL" w:bidi="pl-PL"/>
                </w:rPr>
                <w:id w:val="1878577807"/>
                <w14:checkbox>
                  <w14:checked w14:val="0"/>
                  <w14:checkedState w14:val="2612" w14:font="MS Gothic"/>
                  <w14:uncheckedState w14:val="2610" w14:font="MS Gothic"/>
                </w14:checkbox>
              </w:sdtPr>
              <w:sdtEndPr/>
              <w:sdtContent>
                <w:r w:rsidR="00CB6241" w:rsidRPr="00CB6241">
                  <w:rPr>
                    <w:rFonts w:ascii="Segoe UI Symbol" w:eastAsia="Times New Roman" w:hAnsi="Segoe UI Symbol" w:cs="Segoe UI Symbol"/>
                    <w:lang w:eastAsia="pl-PL" w:bidi="pl-PL"/>
                  </w:rPr>
                  <w:t>☐</w:t>
                </w:r>
              </w:sdtContent>
            </w:sdt>
            <w:r w:rsidR="00CB6241">
              <w:rPr>
                <w:rFonts w:ascii="Arial Narrow" w:eastAsia="Times New Roman" w:hAnsi="Arial Narrow" w:cs="Arial"/>
                <w:lang w:eastAsia="pl-PL" w:bidi="pl-PL"/>
              </w:rPr>
              <w:t>Inwestora Zastępczego</w:t>
            </w:r>
            <w:r w:rsidR="00CB6241" w:rsidRPr="00CB6241">
              <w:rPr>
                <w:rFonts w:ascii="Arial Narrow" w:eastAsia="Times New Roman" w:hAnsi="Arial Narrow" w:cs="Arial"/>
                <w:lang w:eastAsia="pl-PL" w:bidi="pl-PL"/>
              </w:rPr>
              <w:t xml:space="preserve">* </w:t>
            </w:r>
          </w:p>
          <w:p w14:paraId="6144C982" w14:textId="507EFDE0" w:rsidR="00CB6241" w:rsidRPr="00CB6241" w:rsidRDefault="00831AFC" w:rsidP="00CB6241">
            <w:pPr>
              <w:autoSpaceDE w:val="0"/>
              <w:autoSpaceDN w:val="0"/>
              <w:adjustRightInd w:val="0"/>
              <w:spacing w:after="27" w:line="240" w:lineRule="auto"/>
              <w:ind w:right="-1"/>
              <w:contextualSpacing/>
              <w:jc w:val="both"/>
              <w:rPr>
                <w:rFonts w:ascii="Arial Narrow" w:eastAsia="Times New Roman" w:hAnsi="Arial Narrow" w:cs="Arial"/>
                <w:lang w:eastAsia="pl-PL" w:bidi="pl-PL"/>
              </w:rPr>
            </w:pPr>
            <w:sdt>
              <w:sdtPr>
                <w:rPr>
                  <w:rFonts w:ascii="Arial Narrow" w:eastAsia="Times New Roman" w:hAnsi="Arial Narrow" w:cs="Arial"/>
                  <w:lang w:eastAsia="pl-PL" w:bidi="pl-PL"/>
                </w:rPr>
                <w:id w:val="129522591"/>
                <w14:checkbox>
                  <w14:checked w14:val="0"/>
                  <w14:checkedState w14:val="2612" w14:font="MS Gothic"/>
                  <w14:uncheckedState w14:val="2610" w14:font="MS Gothic"/>
                </w14:checkbox>
              </w:sdtPr>
              <w:sdtEndPr/>
              <w:sdtContent>
                <w:r w:rsidR="00CB6241" w:rsidRPr="00CB6241">
                  <w:rPr>
                    <w:rFonts w:ascii="Segoe UI Symbol" w:eastAsia="Times New Roman" w:hAnsi="Segoe UI Symbol" w:cs="Segoe UI Symbol"/>
                    <w:lang w:eastAsia="pl-PL" w:bidi="pl-PL"/>
                  </w:rPr>
                  <w:t>☐</w:t>
                </w:r>
              </w:sdtContent>
            </w:sdt>
            <w:r w:rsidR="00CB6241">
              <w:rPr>
                <w:rFonts w:ascii="Arial Narrow" w:eastAsia="Times New Roman" w:hAnsi="Arial Narrow" w:cs="Arial"/>
                <w:lang w:eastAsia="pl-PL" w:bidi="pl-PL"/>
              </w:rPr>
              <w:t>Inżyniera Kontraktu</w:t>
            </w:r>
            <w:r w:rsidR="00CB6241" w:rsidRPr="00CB6241">
              <w:rPr>
                <w:rFonts w:ascii="Arial Narrow" w:eastAsia="Times New Roman" w:hAnsi="Arial Narrow" w:cs="Arial"/>
                <w:lang w:eastAsia="pl-PL" w:bidi="pl-PL"/>
              </w:rPr>
              <w:t>*</w:t>
            </w:r>
          </w:p>
          <w:p w14:paraId="622EE033" w14:textId="77777777" w:rsidR="00CB6241" w:rsidRPr="00CB6241" w:rsidRDefault="00CB6241" w:rsidP="00CB6241">
            <w:pPr>
              <w:autoSpaceDE w:val="0"/>
              <w:autoSpaceDN w:val="0"/>
              <w:adjustRightInd w:val="0"/>
              <w:spacing w:after="27" w:line="240" w:lineRule="auto"/>
              <w:ind w:right="-1"/>
              <w:contextualSpacing/>
              <w:jc w:val="both"/>
              <w:rPr>
                <w:rFonts w:ascii="Arial Narrow" w:eastAsia="Times New Roman" w:hAnsi="Arial Narrow" w:cs="Arial"/>
                <w:b/>
                <w:lang w:eastAsia="pl-PL" w:bidi="pl-PL"/>
              </w:rPr>
            </w:pPr>
          </w:p>
          <w:p w14:paraId="3BFD2B1C" w14:textId="40D4CBCF" w:rsidR="00CB6241" w:rsidRDefault="00CB6241" w:rsidP="00CB6241">
            <w:pPr>
              <w:autoSpaceDE w:val="0"/>
              <w:autoSpaceDN w:val="0"/>
              <w:adjustRightInd w:val="0"/>
              <w:spacing w:after="27" w:line="240" w:lineRule="auto"/>
              <w:ind w:right="-1"/>
              <w:contextualSpacing/>
              <w:jc w:val="center"/>
              <w:rPr>
                <w:rFonts w:ascii="Arial Narrow" w:eastAsia="Times New Roman" w:hAnsi="Arial Narrow" w:cs="Arial"/>
                <w:b/>
                <w:lang w:eastAsia="pl-PL" w:bidi="pl-PL"/>
              </w:rPr>
            </w:pPr>
            <w:r>
              <w:rPr>
                <w:rFonts w:ascii="Arial Narrow" w:eastAsia="Times New Roman" w:hAnsi="Arial Narrow" w:cs="Arial"/>
                <w:b/>
                <w:lang w:eastAsia="pl-PL" w:bidi="pl-PL"/>
              </w:rPr>
              <w:t xml:space="preserve">przy realizacji </w:t>
            </w:r>
            <w:r w:rsidRPr="003A4010">
              <w:rPr>
                <w:rFonts w:ascii="Arial Narrow" w:eastAsia="Times New Roman" w:hAnsi="Arial Narrow" w:cs="Arial"/>
                <w:b/>
                <w:strike/>
                <w:color w:val="FF0000"/>
                <w:lang w:eastAsia="pl-PL" w:bidi="pl-PL"/>
              </w:rPr>
              <w:t>obiektu kubaturowego</w:t>
            </w:r>
            <w:r w:rsidR="003A4010">
              <w:rPr>
                <w:rFonts w:ascii="Arial Narrow" w:eastAsia="Times New Roman" w:hAnsi="Arial Narrow" w:cs="Arial"/>
                <w:b/>
                <w:lang w:eastAsia="pl-PL" w:bidi="pl-PL"/>
              </w:rPr>
              <w:t xml:space="preserve"> </w:t>
            </w:r>
            <w:r w:rsidR="003A4010" w:rsidRPr="003A4010">
              <w:rPr>
                <w:rFonts w:ascii="Arial Narrow" w:eastAsia="Times New Roman" w:hAnsi="Arial Narrow" w:cs="Arial"/>
                <w:b/>
                <w:color w:val="FF0000"/>
                <w:lang w:eastAsia="pl-PL" w:bidi="pl-PL"/>
              </w:rPr>
              <w:t>budynku</w:t>
            </w:r>
            <w:r w:rsidRPr="003A4010">
              <w:rPr>
                <w:rFonts w:ascii="Arial Narrow" w:eastAsia="Times New Roman" w:hAnsi="Arial Narrow" w:cs="Arial"/>
                <w:b/>
                <w:color w:val="FF0000"/>
                <w:lang w:eastAsia="pl-PL" w:bidi="pl-PL"/>
              </w:rPr>
              <w:t>:</w:t>
            </w:r>
          </w:p>
          <w:p w14:paraId="4E602E77" w14:textId="77777777" w:rsidR="00CB6241" w:rsidRDefault="00CB6241" w:rsidP="00CB6241">
            <w:pPr>
              <w:autoSpaceDE w:val="0"/>
              <w:autoSpaceDN w:val="0"/>
              <w:adjustRightInd w:val="0"/>
              <w:spacing w:after="27" w:line="240" w:lineRule="auto"/>
              <w:ind w:right="-1"/>
              <w:contextualSpacing/>
              <w:jc w:val="both"/>
              <w:rPr>
                <w:rFonts w:ascii="Arial Narrow" w:eastAsia="Times New Roman" w:hAnsi="Arial Narrow" w:cs="Arial"/>
                <w:b/>
                <w:lang w:eastAsia="pl-PL" w:bidi="pl-PL"/>
              </w:rPr>
            </w:pPr>
          </w:p>
          <w:p w14:paraId="1113522D" w14:textId="01785C20" w:rsidR="00CB6241" w:rsidRDefault="00CB6241" w:rsidP="00CB6241">
            <w:pPr>
              <w:autoSpaceDE w:val="0"/>
              <w:autoSpaceDN w:val="0"/>
              <w:adjustRightInd w:val="0"/>
              <w:spacing w:after="27" w:line="240" w:lineRule="auto"/>
              <w:ind w:right="-1"/>
              <w:contextualSpacing/>
              <w:jc w:val="both"/>
              <w:rPr>
                <w:rFonts w:ascii="Arial Narrow" w:eastAsia="Times New Roman" w:hAnsi="Arial Narrow" w:cs="Arial"/>
                <w:b/>
                <w:lang w:eastAsia="pl-PL" w:bidi="pl-PL"/>
              </w:rPr>
            </w:pPr>
            <w:r>
              <w:rPr>
                <w:rFonts w:ascii="Arial Narrow" w:eastAsia="Times New Roman" w:hAnsi="Arial Narrow" w:cs="Arial"/>
                <w:b/>
                <w:lang w:eastAsia="pl-PL" w:bidi="pl-PL"/>
              </w:rPr>
              <w:t>…………………………………………….</w:t>
            </w:r>
          </w:p>
          <w:p w14:paraId="0172F8D1" w14:textId="1EBE4815" w:rsidR="00CB6241" w:rsidRPr="00CB6241" w:rsidRDefault="00CB6241" w:rsidP="00CB6241">
            <w:pPr>
              <w:autoSpaceDE w:val="0"/>
              <w:autoSpaceDN w:val="0"/>
              <w:adjustRightInd w:val="0"/>
              <w:spacing w:after="27" w:line="240" w:lineRule="auto"/>
              <w:ind w:right="-1"/>
              <w:contextualSpacing/>
              <w:jc w:val="center"/>
              <w:rPr>
                <w:rFonts w:ascii="Arial Narrow" w:eastAsia="Times New Roman" w:hAnsi="Arial Narrow" w:cs="Arial"/>
                <w:sz w:val="20"/>
                <w:lang w:eastAsia="pl-PL" w:bidi="pl-PL"/>
              </w:rPr>
            </w:pPr>
            <w:r w:rsidRPr="00CB6241">
              <w:rPr>
                <w:rFonts w:ascii="Arial Narrow" w:eastAsia="Times New Roman" w:hAnsi="Arial Narrow" w:cs="Arial"/>
                <w:sz w:val="20"/>
                <w:lang w:eastAsia="pl-PL" w:bidi="pl-PL"/>
              </w:rPr>
              <w:t>nazwa obiektu</w:t>
            </w:r>
          </w:p>
          <w:p w14:paraId="20803B84" w14:textId="77777777" w:rsidR="00CB6241" w:rsidRPr="00CB6241" w:rsidRDefault="00CB6241" w:rsidP="00CB6241">
            <w:pPr>
              <w:autoSpaceDE w:val="0"/>
              <w:autoSpaceDN w:val="0"/>
              <w:adjustRightInd w:val="0"/>
              <w:spacing w:after="27" w:line="240" w:lineRule="auto"/>
              <w:ind w:right="-1"/>
              <w:contextualSpacing/>
              <w:jc w:val="center"/>
              <w:rPr>
                <w:rFonts w:ascii="Arial Narrow" w:eastAsia="Times New Roman" w:hAnsi="Arial Narrow" w:cs="Arial"/>
                <w:lang w:eastAsia="pl-PL" w:bidi="pl-PL"/>
              </w:rPr>
            </w:pPr>
          </w:p>
          <w:p w14:paraId="04E00082" w14:textId="1DDDA7A8" w:rsidR="00CB6241" w:rsidRPr="00CB6241" w:rsidRDefault="00CB6241" w:rsidP="00CB6241">
            <w:pPr>
              <w:autoSpaceDE w:val="0"/>
              <w:autoSpaceDN w:val="0"/>
              <w:adjustRightInd w:val="0"/>
              <w:spacing w:after="27" w:line="240" w:lineRule="auto"/>
              <w:ind w:right="-1"/>
              <w:contextualSpacing/>
              <w:jc w:val="both"/>
              <w:rPr>
                <w:rFonts w:ascii="Arial Narrow" w:eastAsia="Times New Roman" w:hAnsi="Arial Narrow" w:cs="Arial"/>
                <w:b/>
                <w:lang w:eastAsia="pl-PL" w:bidi="pl-PL"/>
              </w:rPr>
            </w:pPr>
            <w:r w:rsidRPr="00CB6241">
              <w:rPr>
                <w:rFonts w:ascii="Arial Narrow" w:eastAsia="Times New Roman" w:hAnsi="Arial Narrow" w:cs="Arial"/>
                <w:b/>
                <w:lang w:eastAsia="pl-PL" w:bidi="pl-PL"/>
              </w:rPr>
              <w:t>wraz z elementami infrastruktury towarzyszącej:</w:t>
            </w:r>
          </w:p>
          <w:p w14:paraId="5B75AB46" w14:textId="77777777" w:rsidR="00CB6241" w:rsidRPr="00CB6241" w:rsidRDefault="00CB6241" w:rsidP="00CB6241">
            <w:pPr>
              <w:autoSpaceDE w:val="0"/>
              <w:autoSpaceDN w:val="0"/>
              <w:adjustRightInd w:val="0"/>
              <w:spacing w:after="27" w:line="240" w:lineRule="auto"/>
              <w:ind w:right="-1"/>
              <w:contextualSpacing/>
              <w:jc w:val="both"/>
              <w:rPr>
                <w:rFonts w:ascii="Arial Narrow" w:eastAsia="Times New Roman" w:hAnsi="Arial Narrow" w:cs="Arial"/>
                <w:lang w:eastAsia="pl-PL" w:bidi="pl-PL"/>
              </w:rPr>
            </w:pPr>
          </w:p>
          <w:p w14:paraId="5AE37939" w14:textId="72113648" w:rsidR="00CB6241" w:rsidRPr="00CB6241" w:rsidRDefault="00831AFC" w:rsidP="00CB6241">
            <w:pPr>
              <w:autoSpaceDE w:val="0"/>
              <w:autoSpaceDN w:val="0"/>
              <w:adjustRightInd w:val="0"/>
              <w:spacing w:after="27" w:line="240" w:lineRule="auto"/>
              <w:ind w:right="-1"/>
              <w:contextualSpacing/>
              <w:jc w:val="both"/>
              <w:rPr>
                <w:rFonts w:ascii="Arial Narrow" w:eastAsia="Times New Roman" w:hAnsi="Arial Narrow" w:cs="Arial"/>
                <w:lang w:eastAsia="pl-PL" w:bidi="pl-PL"/>
              </w:rPr>
            </w:pPr>
            <w:sdt>
              <w:sdtPr>
                <w:rPr>
                  <w:rFonts w:ascii="Arial Narrow" w:eastAsia="Times New Roman" w:hAnsi="Arial Narrow" w:cs="Arial"/>
                  <w:lang w:eastAsia="pl-PL" w:bidi="pl-PL"/>
                </w:rPr>
                <w:id w:val="404725580"/>
                <w14:checkbox>
                  <w14:checked w14:val="0"/>
                  <w14:checkedState w14:val="2612" w14:font="MS Gothic"/>
                  <w14:uncheckedState w14:val="2610" w14:font="MS Gothic"/>
                </w14:checkbox>
              </w:sdtPr>
              <w:sdtEndPr/>
              <w:sdtContent>
                <w:r w:rsidR="00CB6241" w:rsidRPr="00CB6241">
                  <w:rPr>
                    <w:rFonts w:ascii="Segoe UI Symbol" w:eastAsia="Times New Roman" w:hAnsi="Segoe UI Symbol" w:cs="Segoe UI Symbol"/>
                    <w:lang w:eastAsia="pl-PL" w:bidi="pl-PL"/>
                  </w:rPr>
                  <w:t>☐</w:t>
                </w:r>
              </w:sdtContent>
            </w:sdt>
            <w:r w:rsidR="00CB6241" w:rsidRPr="00CB6241">
              <w:rPr>
                <w:rFonts w:ascii="Arial Narrow" w:eastAsia="Times New Roman" w:hAnsi="Arial Narrow" w:cs="Arial"/>
                <w:lang w:eastAsia="pl-PL" w:bidi="pl-PL"/>
              </w:rPr>
              <w:t xml:space="preserve"> </w:t>
            </w:r>
            <w:r w:rsidR="00CB6241">
              <w:rPr>
                <w:rFonts w:ascii="Arial Narrow" w:eastAsia="Times New Roman" w:hAnsi="Arial Narrow" w:cs="Arial"/>
                <w:lang w:eastAsia="pl-PL" w:bidi="pl-PL"/>
              </w:rPr>
              <w:t>TAK</w:t>
            </w:r>
            <w:r w:rsidR="00CB6241" w:rsidRPr="00CB6241">
              <w:rPr>
                <w:rFonts w:ascii="Arial Narrow" w:eastAsia="Times New Roman" w:hAnsi="Arial Narrow" w:cs="Arial"/>
                <w:lang w:eastAsia="pl-PL" w:bidi="pl-PL"/>
              </w:rPr>
              <w:t>*</w:t>
            </w:r>
          </w:p>
          <w:p w14:paraId="63AE726C" w14:textId="2A4E858E" w:rsidR="00CB6241" w:rsidRPr="00CB6241" w:rsidRDefault="00831AFC" w:rsidP="00CB6241">
            <w:pPr>
              <w:autoSpaceDE w:val="0"/>
              <w:autoSpaceDN w:val="0"/>
              <w:adjustRightInd w:val="0"/>
              <w:spacing w:after="27" w:line="240" w:lineRule="auto"/>
              <w:ind w:right="-1"/>
              <w:contextualSpacing/>
              <w:jc w:val="both"/>
              <w:rPr>
                <w:rFonts w:ascii="Arial Narrow" w:eastAsia="Times New Roman" w:hAnsi="Arial Narrow" w:cs="Arial"/>
                <w:lang w:eastAsia="pl-PL" w:bidi="pl-PL"/>
              </w:rPr>
            </w:pPr>
            <w:sdt>
              <w:sdtPr>
                <w:rPr>
                  <w:rFonts w:ascii="Arial Narrow" w:eastAsia="Times New Roman" w:hAnsi="Arial Narrow" w:cs="Arial"/>
                  <w:lang w:eastAsia="pl-PL" w:bidi="pl-PL"/>
                </w:rPr>
                <w:id w:val="678542403"/>
                <w14:checkbox>
                  <w14:checked w14:val="0"/>
                  <w14:checkedState w14:val="2612" w14:font="MS Gothic"/>
                  <w14:uncheckedState w14:val="2610" w14:font="MS Gothic"/>
                </w14:checkbox>
              </w:sdtPr>
              <w:sdtEndPr/>
              <w:sdtContent>
                <w:r w:rsidR="00CB6241" w:rsidRPr="00CB6241">
                  <w:rPr>
                    <w:rFonts w:ascii="Segoe UI Symbol" w:eastAsia="Times New Roman" w:hAnsi="Segoe UI Symbol" w:cs="Segoe UI Symbol"/>
                    <w:lang w:eastAsia="pl-PL" w:bidi="pl-PL"/>
                  </w:rPr>
                  <w:t>☐</w:t>
                </w:r>
              </w:sdtContent>
            </w:sdt>
            <w:r w:rsidR="00CB6241" w:rsidRPr="00CB6241">
              <w:rPr>
                <w:rFonts w:ascii="Arial Narrow" w:eastAsia="Times New Roman" w:hAnsi="Arial Narrow" w:cs="Arial"/>
                <w:lang w:eastAsia="pl-PL" w:bidi="pl-PL"/>
              </w:rPr>
              <w:t xml:space="preserve"> </w:t>
            </w:r>
            <w:r w:rsidR="00CB6241">
              <w:rPr>
                <w:rFonts w:ascii="Arial Narrow" w:eastAsia="Times New Roman" w:hAnsi="Arial Narrow" w:cs="Arial"/>
                <w:lang w:eastAsia="pl-PL" w:bidi="pl-PL"/>
              </w:rPr>
              <w:t>NIE</w:t>
            </w:r>
            <w:r w:rsidR="00CB6241" w:rsidRPr="00CB6241">
              <w:rPr>
                <w:rFonts w:ascii="Arial Narrow" w:eastAsia="Times New Roman" w:hAnsi="Arial Narrow" w:cs="Arial"/>
                <w:lang w:eastAsia="pl-PL" w:bidi="pl-PL"/>
              </w:rPr>
              <w:t>*</w:t>
            </w:r>
          </w:p>
          <w:p w14:paraId="57CA0C80" w14:textId="77777777" w:rsidR="00CB6241" w:rsidRPr="00CB6241" w:rsidRDefault="00CB6241" w:rsidP="00CB6241">
            <w:pPr>
              <w:autoSpaceDE w:val="0"/>
              <w:autoSpaceDN w:val="0"/>
              <w:adjustRightInd w:val="0"/>
              <w:spacing w:after="27" w:line="240" w:lineRule="auto"/>
              <w:ind w:right="-1"/>
              <w:contextualSpacing/>
              <w:jc w:val="both"/>
              <w:rPr>
                <w:rFonts w:ascii="Arial Narrow" w:eastAsia="Times New Roman" w:hAnsi="Arial Narrow" w:cs="Arial"/>
                <w:lang w:eastAsia="pl-PL" w:bidi="pl-PL"/>
              </w:rPr>
            </w:pPr>
          </w:p>
          <w:p w14:paraId="7D4E708D" w14:textId="30ED27E7" w:rsidR="00CB6241" w:rsidRDefault="00CB6241" w:rsidP="00CB6241">
            <w:pPr>
              <w:autoSpaceDE w:val="0"/>
              <w:autoSpaceDN w:val="0"/>
              <w:adjustRightInd w:val="0"/>
              <w:spacing w:after="27" w:line="240" w:lineRule="auto"/>
              <w:ind w:right="-1"/>
              <w:contextualSpacing/>
              <w:jc w:val="center"/>
              <w:rPr>
                <w:rFonts w:ascii="Arial Narrow" w:eastAsia="Times New Roman" w:hAnsi="Arial Narrow" w:cs="Arial"/>
                <w:b/>
                <w:lang w:eastAsia="pl-PL" w:bidi="pl-PL"/>
              </w:rPr>
            </w:pPr>
            <w:r w:rsidRPr="00CB6241">
              <w:rPr>
                <w:rFonts w:ascii="Arial Narrow" w:eastAsia="Times New Roman" w:hAnsi="Arial Narrow" w:cs="Arial"/>
                <w:b/>
                <w:lang w:eastAsia="pl-PL" w:bidi="pl-PL"/>
              </w:rPr>
              <w:t xml:space="preserve">o </w:t>
            </w:r>
            <w:r>
              <w:rPr>
                <w:rFonts w:ascii="Arial Narrow" w:eastAsia="Times New Roman" w:hAnsi="Arial Narrow" w:cs="Arial"/>
                <w:b/>
                <w:lang w:eastAsia="pl-PL" w:bidi="pl-PL"/>
              </w:rPr>
              <w:t xml:space="preserve">wartości robót budowlanych </w:t>
            </w:r>
          </w:p>
          <w:p w14:paraId="72E5AAD7" w14:textId="77777777" w:rsidR="00201DD7" w:rsidRDefault="00201DD7" w:rsidP="00CB6241">
            <w:pPr>
              <w:autoSpaceDE w:val="0"/>
              <w:autoSpaceDN w:val="0"/>
              <w:adjustRightInd w:val="0"/>
              <w:spacing w:after="27" w:line="240" w:lineRule="auto"/>
              <w:ind w:right="-1"/>
              <w:contextualSpacing/>
              <w:jc w:val="center"/>
              <w:rPr>
                <w:rFonts w:ascii="Arial Narrow" w:eastAsia="Times New Roman" w:hAnsi="Arial Narrow" w:cs="Arial"/>
                <w:b/>
                <w:lang w:eastAsia="pl-PL" w:bidi="pl-PL"/>
              </w:rPr>
            </w:pPr>
          </w:p>
          <w:p w14:paraId="6FD7F13D" w14:textId="62BE5653" w:rsidR="00201DD7" w:rsidRDefault="00201DD7" w:rsidP="00CB6241">
            <w:pPr>
              <w:autoSpaceDE w:val="0"/>
              <w:autoSpaceDN w:val="0"/>
              <w:adjustRightInd w:val="0"/>
              <w:spacing w:after="27" w:line="240" w:lineRule="auto"/>
              <w:ind w:right="-1"/>
              <w:contextualSpacing/>
              <w:jc w:val="center"/>
              <w:rPr>
                <w:rFonts w:ascii="Arial Narrow" w:eastAsia="Times New Roman" w:hAnsi="Arial Narrow" w:cs="Arial"/>
                <w:b/>
                <w:lang w:eastAsia="pl-PL" w:bidi="pl-PL"/>
              </w:rPr>
            </w:pPr>
            <w:r>
              <w:rPr>
                <w:rFonts w:ascii="Arial Narrow" w:eastAsia="Times New Roman" w:hAnsi="Arial Narrow" w:cs="Arial"/>
                <w:b/>
                <w:lang w:eastAsia="pl-PL" w:bidi="pl-PL"/>
              </w:rPr>
              <w:t>……………..…………………… zł brutto</w:t>
            </w:r>
          </w:p>
          <w:p w14:paraId="311A1406" w14:textId="2F2C01C8" w:rsidR="00201DD7" w:rsidRPr="00201DD7" w:rsidRDefault="00201DD7" w:rsidP="00CB6241">
            <w:pPr>
              <w:autoSpaceDE w:val="0"/>
              <w:autoSpaceDN w:val="0"/>
              <w:adjustRightInd w:val="0"/>
              <w:spacing w:after="27" w:line="240" w:lineRule="auto"/>
              <w:ind w:right="-1"/>
              <w:contextualSpacing/>
              <w:jc w:val="center"/>
              <w:rPr>
                <w:rFonts w:ascii="Arial Narrow" w:eastAsia="Times New Roman" w:hAnsi="Arial Narrow" w:cs="Arial"/>
                <w:sz w:val="20"/>
                <w:lang w:eastAsia="pl-PL" w:bidi="pl-PL"/>
              </w:rPr>
            </w:pPr>
            <w:r>
              <w:rPr>
                <w:rFonts w:ascii="Arial Narrow" w:eastAsia="Times New Roman" w:hAnsi="Arial Narrow" w:cs="Arial"/>
                <w:sz w:val="20"/>
                <w:lang w:eastAsia="pl-PL" w:bidi="pl-PL"/>
              </w:rPr>
              <w:t>(w</w:t>
            </w:r>
            <w:r w:rsidRPr="00201DD7">
              <w:rPr>
                <w:rFonts w:ascii="Arial Narrow" w:eastAsia="Times New Roman" w:hAnsi="Arial Narrow" w:cs="Arial"/>
                <w:sz w:val="20"/>
                <w:lang w:eastAsia="pl-PL" w:bidi="pl-PL"/>
              </w:rPr>
              <w:t>pisać wartość brutto RB</w:t>
            </w:r>
            <w:r>
              <w:rPr>
                <w:rFonts w:ascii="Arial Narrow" w:eastAsia="Times New Roman" w:hAnsi="Arial Narrow" w:cs="Arial"/>
                <w:sz w:val="20"/>
                <w:lang w:eastAsia="pl-PL" w:bidi="pl-PL"/>
              </w:rPr>
              <w:t>)</w:t>
            </w:r>
          </w:p>
          <w:p w14:paraId="4540BA32" w14:textId="77777777" w:rsidR="00CB6241" w:rsidRPr="00CB6241" w:rsidRDefault="00CB6241" w:rsidP="00CB6241">
            <w:pPr>
              <w:autoSpaceDE w:val="0"/>
              <w:autoSpaceDN w:val="0"/>
              <w:adjustRightInd w:val="0"/>
              <w:spacing w:after="27" w:line="240" w:lineRule="auto"/>
              <w:ind w:right="-1"/>
              <w:contextualSpacing/>
              <w:jc w:val="both"/>
              <w:rPr>
                <w:rFonts w:ascii="Arial Narrow" w:eastAsia="Times New Roman" w:hAnsi="Arial Narrow" w:cs="Arial"/>
                <w:lang w:eastAsia="pl-PL" w:bidi="pl-PL"/>
              </w:rPr>
            </w:pPr>
          </w:p>
          <w:p w14:paraId="7CC2C5C2" w14:textId="04734E27" w:rsidR="00CB6241" w:rsidRPr="00201DD7" w:rsidRDefault="00201DD7" w:rsidP="00CB6241">
            <w:pPr>
              <w:autoSpaceDE w:val="0"/>
              <w:autoSpaceDN w:val="0"/>
              <w:adjustRightInd w:val="0"/>
              <w:spacing w:after="27" w:line="240" w:lineRule="auto"/>
              <w:ind w:right="-1"/>
              <w:contextualSpacing/>
              <w:jc w:val="center"/>
              <w:rPr>
                <w:rFonts w:ascii="Arial Narrow" w:eastAsia="Times New Roman" w:hAnsi="Arial Narrow" w:cs="Arial"/>
                <w:b/>
                <w:color w:val="C00000"/>
                <w:lang w:eastAsia="pl-PL" w:bidi="pl-PL"/>
              </w:rPr>
            </w:pPr>
            <w:r w:rsidRPr="00201DD7">
              <w:rPr>
                <w:rFonts w:ascii="Arial Narrow" w:eastAsia="Times New Roman" w:hAnsi="Arial Narrow" w:cs="Arial"/>
                <w:b/>
                <w:color w:val="C00000"/>
                <w:lang w:eastAsia="pl-PL" w:bidi="pl-PL"/>
              </w:rPr>
              <w:t xml:space="preserve">inwestycja posiada pozwolenie na użytkowanie </w:t>
            </w:r>
          </w:p>
          <w:p w14:paraId="259E3035" w14:textId="77777777" w:rsidR="00201DD7" w:rsidRPr="00CB6241" w:rsidRDefault="00831AFC" w:rsidP="00201DD7">
            <w:pPr>
              <w:autoSpaceDE w:val="0"/>
              <w:autoSpaceDN w:val="0"/>
              <w:adjustRightInd w:val="0"/>
              <w:spacing w:after="27" w:line="240" w:lineRule="auto"/>
              <w:ind w:right="-1"/>
              <w:contextualSpacing/>
              <w:jc w:val="both"/>
              <w:rPr>
                <w:rFonts w:ascii="Arial Narrow" w:eastAsia="Times New Roman" w:hAnsi="Arial Narrow" w:cs="Arial"/>
                <w:lang w:eastAsia="pl-PL" w:bidi="pl-PL"/>
              </w:rPr>
            </w:pPr>
            <w:sdt>
              <w:sdtPr>
                <w:rPr>
                  <w:rFonts w:ascii="Arial Narrow" w:eastAsia="Times New Roman" w:hAnsi="Arial Narrow" w:cs="Arial"/>
                  <w:lang w:eastAsia="pl-PL" w:bidi="pl-PL"/>
                </w:rPr>
                <w:id w:val="329339562"/>
                <w14:checkbox>
                  <w14:checked w14:val="0"/>
                  <w14:checkedState w14:val="2612" w14:font="MS Gothic"/>
                  <w14:uncheckedState w14:val="2610" w14:font="MS Gothic"/>
                </w14:checkbox>
              </w:sdtPr>
              <w:sdtEndPr/>
              <w:sdtContent>
                <w:r w:rsidR="00201DD7" w:rsidRPr="00CB6241">
                  <w:rPr>
                    <w:rFonts w:ascii="Segoe UI Symbol" w:eastAsia="Times New Roman" w:hAnsi="Segoe UI Symbol" w:cs="Segoe UI Symbol"/>
                    <w:lang w:eastAsia="pl-PL" w:bidi="pl-PL"/>
                  </w:rPr>
                  <w:t>☐</w:t>
                </w:r>
              </w:sdtContent>
            </w:sdt>
            <w:r w:rsidR="00201DD7" w:rsidRPr="00CB6241">
              <w:rPr>
                <w:rFonts w:ascii="Arial Narrow" w:eastAsia="Times New Roman" w:hAnsi="Arial Narrow" w:cs="Arial"/>
                <w:lang w:eastAsia="pl-PL" w:bidi="pl-PL"/>
              </w:rPr>
              <w:t xml:space="preserve"> </w:t>
            </w:r>
            <w:r w:rsidR="00201DD7">
              <w:rPr>
                <w:rFonts w:ascii="Arial Narrow" w:eastAsia="Times New Roman" w:hAnsi="Arial Narrow" w:cs="Arial"/>
                <w:lang w:eastAsia="pl-PL" w:bidi="pl-PL"/>
              </w:rPr>
              <w:t>TAK</w:t>
            </w:r>
            <w:r w:rsidR="00201DD7" w:rsidRPr="00CB6241">
              <w:rPr>
                <w:rFonts w:ascii="Arial Narrow" w:eastAsia="Times New Roman" w:hAnsi="Arial Narrow" w:cs="Arial"/>
                <w:lang w:eastAsia="pl-PL" w:bidi="pl-PL"/>
              </w:rPr>
              <w:t>*</w:t>
            </w:r>
          </w:p>
          <w:p w14:paraId="40AC388C" w14:textId="77777777" w:rsidR="00201DD7" w:rsidRPr="00CB6241" w:rsidRDefault="00831AFC" w:rsidP="00201DD7">
            <w:pPr>
              <w:autoSpaceDE w:val="0"/>
              <w:autoSpaceDN w:val="0"/>
              <w:adjustRightInd w:val="0"/>
              <w:spacing w:after="27" w:line="240" w:lineRule="auto"/>
              <w:ind w:right="-1"/>
              <w:contextualSpacing/>
              <w:jc w:val="both"/>
              <w:rPr>
                <w:rFonts w:ascii="Arial Narrow" w:eastAsia="Times New Roman" w:hAnsi="Arial Narrow" w:cs="Arial"/>
                <w:lang w:eastAsia="pl-PL" w:bidi="pl-PL"/>
              </w:rPr>
            </w:pPr>
            <w:sdt>
              <w:sdtPr>
                <w:rPr>
                  <w:rFonts w:ascii="Arial Narrow" w:eastAsia="Times New Roman" w:hAnsi="Arial Narrow" w:cs="Arial"/>
                  <w:lang w:eastAsia="pl-PL" w:bidi="pl-PL"/>
                </w:rPr>
                <w:id w:val="-1826584292"/>
                <w14:checkbox>
                  <w14:checked w14:val="0"/>
                  <w14:checkedState w14:val="2612" w14:font="MS Gothic"/>
                  <w14:uncheckedState w14:val="2610" w14:font="MS Gothic"/>
                </w14:checkbox>
              </w:sdtPr>
              <w:sdtEndPr/>
              <w:sdtContent>
                <w:r w:rsidR="00201DD7" w:rsidRPr="00CB6241">
                  <w:rPr>
                    <w:rFonts w:ascii="Segoe UI Symbol" w:eastAsia="Times New Roman" w:hAnsi="Segoe UI Symbol" w:cs="Segoe UI Symbol"/>
                    <w:lang w:eastAsia="pl-PL" w:bidi="pl-PL"/>
                  </w:rPr>
                  <w:t>☐</w:t>
                </w:r>
              </w:sdtContent>
            </w:sdt>
            <w:r w:rsidR="00201DD7" w:rsidRPr="00CB6241">
              <w:rPr>
                <w:rFonts w:ascii="Arial Narrow" w:eastAsia="Times New Roman" w:hAnsi="Arial Narrow" w:cs="Arial"/>
                <w:lang w:eastAsia="pl-PL" w:bidi="pl-PL"/>
              </w:rPr>
              <w:t xml:space="preserve"> </w:t>
            </w:r>
            <w:r w:rsidR="00201DD7">
              <w:rPr>
                <w:rFonts w:ascii="Arial Narrow" w:eastAsia="Times New Roman" w:hAnsi="Arial Narrow" w:cs="Arial"/>
                <w:lang w:eastAsia="pl-PL" w:bidi="pl-PL"/>
              </w:rPr>
              <w:t>NIE</w:t>
            </w:r>
            <w:r w:rsidR="00201DD7" w:rsidRPr="00CB6241">
              <w:rPr>
                <w:rFonts w:ascii="Arial Narrow" w:eastAsia="Times New Roman" w:hAnsi="Arial Narrow" w:cs="Arial"/>
                <w:lang w:eastAsia="pl-PL" w:bidi="pl-PL"/>
              </w:rPr>
              <w:t>*</w:t>
            </w:r>
          </w:p>
          <w:p w14:paraId="4733878A" w14:textId="77777777" w:rsidR="00201DD7" w:rsidRDefault="00201DD7" w:rsidP="00201DD7">
            <w:pPr>
              <w:autoSpaceDE w:val="0"/>
              <w:autoSpaceDN w:val="0"/>
              <w:adjustRightInd w:val="0"/>
              <w:spacing w:after="27" w:line="240" w:lineRule="auto"/>
              <w:ind w:right="-1"/>
              <w:contextualSpacing/>
              <w:rPr>
                <w:rFonts w:ascii="Arial Narrow" w:eastAsia="Times New Roman" w:hAnsi="Arial Narrow" w:cs="Arial"/>
                <w:lang w:eastAsia="pl-PL" w:bidi="pl-PL"/>
              </w:rPr>
            </w:pPr>
          </w:p>
          <w:p w14:paraId="6F478A38" w14:textId="268E8619" w:rsidR="00201DD7" w:rsidRDefault="00201DD7" w:rsidP="00201DD7">
            <w:pPr>
              <w:autoSpaceDE w:val="0"/>
              <w:autoSpaceDN w:val="0"/>
              <w:adjustRightInd w:val="0"/>
              <w:spacing w:after="27" w:line="240" w:lineRule="auto"/>
              <w:ind w:right="-1"/>
              <w:contextualSpacing/>
              <w:rPr>
                <w:rFonts w:ascii="Arial Narrow" w:eastAsia="Times New Roman" w:hAnsi="Arial Narrow" w:cs="Arial"/>
                <w:lang w:eastAsia="pl-PL" w:bidi="pl-PL"/>
              </w:rPr>
            </w:pPr>
            <w:r>
              <w:rPr>
                <w:rFonts w:ascii="Arial Narrow" w:eastAsia="Times New Roman" w:hAnsi="Arial Narrow" w:cs="Arial"/>
                <w:lang w:eastAsia="pl-PL" w:bidi="pl-PL"/>
              </w:rPr>
              <w:t>organ wydający:</w:t>
            </w:r>
          </w:p>
          <w:p w14:paraId="30B1E3A3" w14:textId="207B843D" w:rsidR="00201DD7" w:rsidRDefault="00201DD7" w:rsidP="00201DD7">
            <w:pPr>
              <w:autoSpaceDE w:val="0"/>
              <w:autoSpaceDN w:val="0"/>
              <w:adjustRightInd w:val="0"/>
              <w:spacing w:after="27" w:line="240" w:lineRule="auto"/>
              <w:ind w:right="-1"/>
              <w:contextualSpacing/>
              <w:rPr>
                <w:rFonts w:ascii="Arial Narrow" w:eastAsia="Times New Roman" w:hAnsi="Arial Narrow" w:cs="Arial"/>
                <w:lang w:eastAsia="pl-PL" w:bidi="pl-PL"/>
              </w:rPr>
            </w:pPr>
            <w:r>
              <w:rPr>
                <w:rFonts w:ascii="Arial Narrow" w:eastAsia="Times New Roman" w:hAnsi="Arial Narrow" w:cs="Arial"/>
                <w:lang w:eastAsia="pl-PL" w:bidi="pl-PL"/>
              </w:rPr>
              <w:t>…………………………………..</w:t>
            </w:r>
          </w:p>
          <w:p w14:paraId="3D8CCE09" w14:textId="5DE1F152" w:rsidR="00201DD7" w:rsidRDefault="00201DD7" w:rsidP="00201DD7">
            <w:pPr>
              <w:autoSpaceDE w:val="0"/>
              <w:autoSpaceDN w:val="0"/>
              <w:adjustRightInd w:val="0"/>
              <w:spacing w:after="27" w:line="240" w:lineRule="auto"/>
              <w:ind w:right="-1"/>
              <w:contextualSpacing/>
              <w:rPr>
                <w:rFonts w:ascii="Arial Narrow" w:eastAsia="Times New Roman" w:hAnsi="Arial Narrow" w:cs="Arial"/>
                <w:lang w:eastAsia="pl-PL" w:bidi="pl-PL"/>
              </w:rPr>
            </w:pPr>
            <w:r>
              <w:rPr>
                <w:rFonts w:ascii="Arial Narrow" w:eastAsia="Times New Roman" w:hAnsi="Arial Narrow" w:cs="Arial"/>
                <w:lang w:eastAsia="pl-PL" w:bidi="pl-PL"/>
              </w:rPr>
              <w:t>data wydania:</w:t>
            </w:r>
          </w:p>
          <w:p w14:paraId="0D809A8C" w14:textId="50BA5FB1" w:rsidR="00201DD7" w:rsidRDefault="00201DD7" w:rsidP="00201DD7">
            <w:pPr>
              <w:autoSpaceDE w:val="0"/>
              <w:autoSpaceDN w:val="0"/>
              <w:adjustRightInd w:val="0"/>
              <w:spacing w:after="27" w:line="240" w:lineRule="auto"/>
              <w:ind w:right="-1"/>
              <w:contextualSpacing/>
              <w:rPr>
                <w:rFonts w:ascii="Arial Narrow" w:eastAsia="Times New Roman" w:hAnsi="Arial Narrow" w:cs="Arial"/>
                <w:lang w:eastAsia="pl-PL" w:bidi="pl-PL"/>
              </w:rPr>
            </w:pPr>
            <w:r>
              <w:rPr>
                <w:rFonts w:ascii="Arial Narrow" w:eastAsia="Times New Roman" w:hAnsi="Arial Narrow" w:cs="Arial"/>
                <w:lang w:eastAsia="pl-PL" w:bidi="pl-PL"/>
              </w:rPr>
              <w:t>………………………………….</w:t>
            </w:r>
          </w:p>
          <w:p w14:paraId="18F5E7A3" w14:textId="343547CE" w:rsidR="00201DD7" w:rsidRDefault="00201DD7" w:rsidP="00201DD7">
            <w:pPr>
              <w:autoSpaceDE w:val="0"/>
              <w:autoSpaceDN w:val="0"/>
              <w:adjustRightInd w:val="0"/>
              <w:spacing w:after="27" w:line="240" w:lineRule="auto"/>
              <w:ind w:right="-1"/>
              <w:contextualSpacing/>
              <w:rPr>
                <w:rFonts w:ascii="Arial Narrow" w:eastAsia="Times New Roman" w:hAnsi="Arial Narrow" w:cs="Arial"/>
                <w:lang w:eastAsia="pl-PL" w:bidi="pl-PL"/>
              </w:rPr>
            </w:pPr>
            <w:r>
              <w:rPr>
                <w:rFonts w:ascii="Arial Narrow" w:eastAsia="Times New Roman" w:hAnsi="Arial Narrow" w:cs="Arial"/>
                <w:lang w:eastAsia="pl-PL" w:bidi="pl-PL"/>
              </w:rPr>
              <w:t>nr decyzji:</w:t>
            </w:r>
          </w:p>
          <w:p w14:paraId="340B45C2" w14:textId="45B7F265" w:rsidR="00201DD7" w:rsidRDefault="00201DD7" w:rsidP="00201DD7">
            <w:pPr>
              <w:autoSpaceDE w:val="0"/>
              <w:autoSpaceDN w:val="0"/>
              <w:adjustRightInd w:val="0"/>
              <w:spacing w:after="27" w:line="240" w:lineRule="auto"/>
              <w:ind w:right="-1"/>
              <w:contextualSpacing/>
              <w:rPr>
                <w:rFonts w:ascii="Arial Narrow" w:eastAsia="Times New Roman" w:hAnsi="Arial Narrow" w:cs="Arial"/>
                <w:lang w:eastAsia="pl-PL" w:bidi="pl-PL"/>
              </w:rPr>
            </w:pPr>
            <w:r>
              <w:rPr>
                <w:rFonts w:ascii="Arial Narrow" w:eastAsia="Times New Roman" w:hAnsi="Arial Narrow" w:cs="Arial"/>
                <w:lang w:eastAsia="pl-PL" w:bidi="pl-PL"/>
              </w:rPr>
              <w:t>………………………………….</w:t>
            </w:r>
          </w:p>
          <w:p w14:paraId="6125DEB7" w14:textId="77777777" w:rsidR="000F68A2" w:rsidRDefault="000F68A2" w:rsidP="00201DD7">
            <w:pPr>
              <w:autoSpaceDE w:val="0"/>
              <w:autoSpaceDN w:val="0"/>
              <w:adjustRightInd w:val="0"/>
              <w:spacing w:after="27" w:line="240" w:lineRule="auto"/>
              <w:ind w:right="-1"/>
              <w:contextualSpacing/>
              <w:rPr>
                <w:rFonts w:ascii="Arial Narrow" w:eastAsia="Times New Roman" w:hAnsi="Arial Narrow" w:cs="Arial"/>
                <w:lang w:eastAsia="pl-PL" w:bidi="pl-PL"/>
              </w:rPr>
            </w:pPr>
          </w:p>
          <w:p w14:paraId="1E42CD20" w14:textId="77777777" w:rsidR="000E6596" w:rsidRDefault="000E6596" w:rsidP="000E6596">
            <w:pPr>
              <w:autoSpaceDE w:val="0"/>
              <w:autoSpaceDN w:val="0"/>
              <w:adjustRightInd w:val="0"/>
              <w:spacing w:after="27" w:line="240" w:lineRule="auto"/>
              <w:ind w:right="-1"/>
              <w:contextualSpacing/>
              <w:jc w:val="center"/>
              <w:rPr>
                <w:rFonts w:ascii="Arial Narrow" w:eastAsia="Times New Roman" w:hAnsi="Arial Narrow" w:cs="Arial"/>
                <w:b/>
                <w:color w:val="FF0000"/>
                <w:lang w:eastAsia="pl-PL" w:bidi="pl-PL"/>
              </w:rPr>
            </w:pPr>
          </w:p>
          <w:p w14:paraId="03C40D9C" w14:textId="77777777" w:rsidR="000E6596" w:rsidRDefault="000E6596" w:rsidP="000E6596">
            <w:pPr>
              <w:autoSpaceDE w:val="0"/>
              <w:autoSpaceDN w:val="0"/>
              <w:adjustRightInd w:val="0"/>
              <w:spacing w:after="27" w:line="240" w:lineRule="auto"/>
              <w:ind w:right="-1"/>
              <w:contextualSpacing/>
              <w:jc w:val="center"/>
              <w:rPr>
                <w:rFonts w:ascii="Arial Narrow" w:eastAsia="Times New Roman" w:hAnsi="Arial Narrow" w:cs="Arial"/>
                <w:b/>
                <w:color w:val="FF0000"/>
                <w:lang w:eastAsia="pl-PL" w:bidi="pl-PL"/>
              </w:rPr>
            </w:pPr>
          </w:p>
          <w:p w14:paraId="134ACA01" w14:textId="77777777" w:rsidR="000E6596" w:rsidRDefault="000E6596" w:rsidP="000E6596">
            <w:pPr>
              <w:autoSpaceDE w:val="0"/>
              <w:autoSpaceDN w:val="0"/>
              <w:adjustRightInd w:val="0"/>
              <w:spacing w:after="27" w:line="240" w:lineRule="auto"/>
              <w:ind w:right="-1"/>
              <w:contextualSpacing/>
              <w:jc w:val="center"/>
              <w:rPr>
                <w:rFonts w:ascii="Arial Narrow" w:eastAsia="Times New Roman" w:hAnsi="Arial Narrow" w:cs="Arial"/>
                <w:b/>
                <w:color w:val="FF0000"/>
                <w:lang w:eastAsia="pl-PL" w:bidi="pl-PL"/>
              </w:rPr>
            </w:pPr>
          </w:p>
          <w:p w14:paraId="373441E9" w14:textId="77777777" w:rsidR="000E6596" w:rsidRDefault="000E6596" w:rsidP="000E6596">
            <w:pPr>
              <w:autoSpaceDE w:val="0"/>
              <w:autoSpaceDN w:val="0"/>
              <w:adjustRightInd w:val="0"/>
              <w:spacing w:after="27" w:line="240" w:lineRule="auto"/>
              <w:ind w:right="-1"/>
              <w:contextualSpacing/>
              <w:jc w:val="center"/>
              <w:rPr>
                <w:rFonts w:ascii="Arial Narrow" w:eastAsia="Times New Roman" w:hAnsi="Arial Narrow" w:cs="Arial"/>
                <w:b/>
                <w:color w:val="FF0000"/>
                <w:lang w:eastAsia="pl-PL" w:bidi="pl-PL"/>
              </w:rPr>
            </w:pPr>
          </w:p>
          <w:p w14:paraId="6AD14E4D" w14:textId="77777777" w:rsidR="000E6596" w:rsidRDefault="000E6596" w:rsidP="000E6596">
            <w:pPr>
              <w:autoSpaceDE w:val="0"/>
              <w:autoSpaceDN w:val="0"/>
              <w:adjustRightInd w:val="0"/>
              <w:spacing w:after="27" w:line="240" w:lineRule="auto"/>
              <w:ind w:right="-1"/>
              <w:contextualSpacing/>
              <w:jc w:val="center"/>
              <w:rPr>
                <w:rFonts w:ascii="Arial Narrow" w:eastAsia="Times New Roman" w:hAnsi="Arial Narrow" w:cs="Arial"/>
                <w:b/>
                <w:color w:val="FF0000"/>
                <w:lang w:eastAsia="pl-PL" w:bidi="pl-PL"/>
              </w:rPr>
            </w:pPr>
          </w:p>
          <w:p w14:paraId="34909729" w14:textId="7A9EAFEA" w:rsidR="000F68A2" w:rsidRDefault="000F68A2" w:rsidP="000E6596">
            <w:pPr>
              <w:autoSpaceDE w:val="0"/>
              <w:autoSpaceDN w:val="0"/>
              <w:adjustRightInd w:val="0"/>
              <w:spacing w:after="27" w:line="240" w:lineRule="auto"/>
              <w:ind w:right="-1"/>
              <w:contextualSpacing/>
              <w:jc w:val="center"/>
              <w:rPr>
                <w:rFonts w:ascii="Arial Narrow" w:eastAsia="Times New Roman" w:hAnsi="Arial Narrow" w:cs="Arial"/>
                <w:b/>
                <w:color w:val="FF0000"/>
                <w:lang w:eastAsia="pl-PL" w:bidi="pl-PL"/>
              </w:rPr>
            </w:pPr>
            <w:r w:rsidRPr="000F68A2">
              <w:rPr>
                <w:rFonts w:ascii="Arial Narrow" w:eastAsia="Times New Roman" w:hAnsi="Arial Narrow" w:cs="Arial"/>
                <w:b/>
                <w:color w:val="FF0000"/>
                <w:lang w:eastAsia="pl-PL" w:bidi="pl-PL"/>
              </w:rPr>
              <w:t>LUB</w:t>
            </w:r>
          </w:p>
          <w:p w14:paraId="34CFAD94" w14:textId="77777777" w:rsidR="000E6596" w:rsidRPr="000F68A2" w:rsidRDefault="000E6596" w:rsidP="000E6596">
            <w:pPr>
              <w:autoSpaceDE w:val="0"/>
              <w:autoSpaceDN w:val="0"/>
              <w:adjustRightInd w:val="0"/>
              <w:spacing w:after="27" w:line="240" w:lineRule="auto"/>
              <w:ind w:right="-1"/>
              <w:contextualSpacing/>
              <w:jc w:val="center"/>
              <w:rPr>
                <w:rFonts w:ascii="Arial Narrow" w:eastAsia="Times New Roman" w:hAnsi="Arial Narrow" w:cs="Arial"/>
                <w:b/>
                <w:color w:val="FF0000"/>
                <w:lang w:eastAsia="pl-PL" w:bidi="pl-PL"/>
              </w:rPr>
            </w:pPr>
          </w:p>
          <w:p w14:paraId="53CEFB2B" w14:textId="43C2B221" w:rsidR="000F68A2" w:rsidRPr="000F68A2" w:rsidRDefault="000F68A2" w:rsidP="000F68A2">
            <w:pPr>
              <w:autoSpaceDE w:val="0"/>
              <w:autoSpaceDN w:val="0"/>
              <w:adjustRightInd w:val="0"/>
              <w:spacing w:after="27" w:line="240" w:lineRule="auto"/>
              <w:ind w:right="-1"/>
              <w:contextualSpacing/>
              <w:jc w:val="center"/>
              <w:rPr>
                <w:rFonts w:ascii="Arial Narrow" w:eastAsia="Times New Roman" w:hAnsi="Arial Narrow" w:cs="Arial"/>
                <w:b/>
                <w:color w:val="C00000"/>
                <w:lang w:eastAsia="pl-PL" w:bidi="pl-PL"/>
              </w:rPr>
            </w:pPr>
            <w:r w:rsidRPr="000F68A2">
              <w:rPr>
                <w:rFonts w:ascii="Arial Narrow" w:eastAsia="Times New Roman" w:hAnsi="Arial Narrow" w:cs="Arial"/>
                <w:b/>
                <w:color w:val="FF0000"/>
                <w:lang w:eastAsia="pl-PL" w:bidi="pl-PL"/>
              </w:rPr>
              <w:t xml:space="preserve">dla inwestycji wydane zostało </w:t>
            </w:r>
            <w:r w:rsidR="003E502D">
              <w:rPr>
                <w:rFonts w:ascii="Arial Narrow" w:eastAsia="Calibri" w:hAnsi="Arial Narrow"/>
                <w:b/>
                <w:color w:val="FF0000"/>
              </w:rPr>
              <w:t>zaświadczenie</w:t>
            </w:r>
            <w:r w:rsidRPr="00BD36CF">
              <w:rPr>
                <w:rFonts w:ascii="Arial Narrow" w:eastAsia="Calibri" w:hAnsi="Arial Narrow"/>
                <w:b/>
                <w:color w:val="FF0000"/>
              </w:rPr>
              <w:t xml:space="preserve"> o braku podstaw do wniesienia sprzeciwu wobec zawiadomienia o zakończeniu budowy</w:t>
            </w:r>
          </w:p>
          <w:p w14:paraId="468684A6" w14:textId="77777777" w:rsidR="000F68A2" w:rsidRPr="000F68A2" w:rsidRDefault="00831AFC" w:rsidP="000F68A2">
            <w:pPr>
              <w:autoSpaceDE w:val="0"/>
              <w:autoSpaceDN w:val="0"/>
              <w:adjustRightInd w:val="0"/>
              <w:spacing w:after="27" w:line="240" w:lineRule="auto"/>
              <w:ind w:right="-1"/>
              <w:contextualSpacing/>
              <w:jc w:val="both"/>
              <w:rPr>
                <w:rFonts w:ascii="Arial Narrow" w:eastAsia="Times New Roman" w:hAnsi="Arial Narrow" w:cs="Arial"/>
                <w:color w:val="FF0000"/>
                <w:lang w:eastAsia="pl-PL" w:bidi="pl-PL"/>
              </w:rPr>
            </w:pPr>
            <w:sdt>
              <w:sdtPr>
                <w:rPr>
                  <w:rFonts w:ascii="Arial Narrow" w:eastAsia="Times New Roman" w:hAnsi="Arial Narrow" w:cs="Arial"/>
                  <w:color w:val="FF0000"/>
                  <w:lang w:eastAsia="pl-PL" w:bidi="pl-PL"/>
                </w:rPr>
                <w:id w:val="979885683"/>
                <w14:checkbox>
                  <w14:checked w14:val="0"/>
                  <w14:checkedState w14:val="2612" w14:font="MS Gothic"/>
                  <w14:uncheckedState w14:val="2610" w14:font="MS Gothic"/>
                </w14:checkbox>
              </w:sdtPr>
              <w:sdtEndPr/>
              <w:sdtContent>
                <w:r w:rsidR="000F68A2" w:rsidRPr="000F68A2">
                  <w:rPr>
                    <w:rFonts w:ascii="Segoe UI Symbol" w:eastAsia="Times New Roman" w:hAnsi="Segoe UI Symbol" w:cs="Segoe UI Symbol"/>
                    <w:color w:val="FF0000"/>
                    <w:lang w:eastAsia="pl-PL" w:bidi="pl-PL"/>
                  </w:rPr>
                  <w:t>☐</w:t>
                </w:r>
              </w:sdtContent>
            </w:sdt>
            <w:r w:rsidR="000F68A2" w:rsidRPr="000F68A2">
              <w:rPr>
                <w:rFonts w:ascii="Arial Narrow" w:eastAsia="Times New Roman" w:hAnsi="Arial Narrow" w:cs="Arial"/>
                <w:color w:val="FF0000"/>
                <w:lang w:eastAsia="pl-PL" w:bidi="pl-PL"/>
              </w:rPr>
              <w:t xml:space="preserve"> TAK*</w:t>
            </w:r>
          </w:p>
          <w:p w14:paraId="319BC0F4" w14:textId="77777777" w:rsidR="000F68A2" w:rsidRPr="000F68A2" w:rsidRDefault="00831AFC" w:rsidP="000F68A2">
            <w:pPr>
              <w:autoSpaceDE w:val="0"/>
              <w:autoSpaceDN w:val="0"/>
              <w:adjustRightInd w:val="0"/>
              <w:spacing w:after="27" w:line="240" w:lineRule="auto"/>
              <w:ind w:right="-1"/>
              <w:contextualSpacing/>
              <w:jc w:val="both"/>
              <w:rPr>
                <w:rFonts w:ascii="Arial Narrow" w:eastAsia="Times New Roman" w:hAnsi="Arial Narrow" w:cs="Arial"/>
                <w:color w:val="FF0000"/>
                <w:lang w:eastAsia="pl-PL" w:bidi="pl-PL"/>
              </w:rPr>
            </w:pPr>
            <w:sdt>
              <w:sdtPr>
                <w:rPr>
                  <w:rFonts w:ascii="Arial Narrow" w:eastAsia="Times New Roman" w:hAnsi="Arial Narrow" w:cs="Arial"/>
                  <w:color w:val="FF0000"/>
                  <w:lang w:eastAsia="pl-PL" w:bidi="pl-PL"/>
                </w:rPr>
                <w:id w:val="1168452877"/>
                <w14:checkbox>
                  <w14:checked w14:val="0"/>
                  <w14:checkedState w14:val="2612" w14:font="MS Gothic"/>
                  <w14:uncheckedState w14:val="2610" w14:font="MS Gothic"/>
                </w14:checkbox>
              </w:sdtPr>
              <w:sdtEndPr/>
              <w:sdtContent>
                <w:r w:rsidR="000F68A2" w:rsidRPr="000F68A2">
                  <w:rPr>
                    <w:rFonts w:ascii="Segoe UI Symbol" w:eastAsia="Times New Roman" w:hAnsi="Segoe UI Symbol" w:cs="Segoe UI Symbol"/>
                    <w:color w:val="FF0000"/>
                    <w:lang w:eastAsia="pl-PL" w:bidi="pl-PL"/>
                  </w:rPr>
                  <w:t>☐</w:t>
                </w:r>
              </w:sdtContent>
            </w:sdt>
            <w:r w:rsidR="000F68A2" w:rsidRPr="000F68A2">
              <w:rPr>
                <w:rFonts w:ascii="Arial Narrow" w:eastAsia="Times New Roman" w:hAnsi="Arial Narrow" w:cs="Arial"/>
                <w:color w:val="FF0000"/>
                <w:lang w:eastAsia="pl-PL" w:bidi="pl-PL"/>
              </w:rPr>
              <w:t xml:space="preserve"> NIE*</w:t>
            </w:r>
          </w:p>
          <w:p w14:paraId="3F4612A7" w14:textId="77777777" w:rsidR="000F68A2" w:rsidRPr="000F68A2" w:rsidRDefault="000F68A2" w:rsidP="000F68A2">
            <w:pPr>
              <w:autoSpaceDE w:val="0"/>
              <w:autoSpaceDN w:val="0"/>
              <w:adjustRightInd w:val="0"/>
              <w:spacing w:after="27" w:line="240" w:lineRule="auto"/>
              <w:ind w:right="-1"/>
              <w:contextualSpacing/>
              <w:rPr>
                <w:rFonts w:ascii="Arial Narrow" w:eastAsia="Times New Roman" w:hAnsi="Arial Narrow" w:cs="Arial"/>
                <w:color w:val="FF0000"/>
                <w:lang w:eastAsia="pl-PL" w:bidi="pl-PL"/>
              </w:rPr>
            </w:pPr>
          </w:p>
          <w:p w14:paraId="7E466B7A" w14:textId="77777777" w:rsidR="000F68A2" w:rsidRPr="000F68A2" w:rsidRDefault="000F68A2" w:rsidP="000F68A2">
            <w:pPr>
              <w:autoSpaceDE w:val="0"/>
              <w:autoSpaceDN w:val="0"/>
              <w:adjustRightInd w:val="0"/>
              <w:spacing w:after="27" w:line="240" w:lineRule="auto"/>
              <w:ind w:right="-1"/>
              <w:contextualSpacing/>
              <w:rPr>
                <w:rFonts w:ascii="Arial Narrow" w:eastAsia="Times New Roman" w:hAnsi="Arial Narrow" w:cs="Arial"/>
                <w:color w:val="FF0000"/>
                <w:lang w:eastAsia="pl-PL" w:bidi="pl-PL"/>
              </w:rPr>
            </w:pPr>
            <w:r w:rsidRPr="000F68A2">
              <w:rPr>
                <w:rFonts w:ascii="Arial Narrow" w:eastAsia="Times New Roman" w:hAnsi="Arial Narrow" w:cs="Arial"/>
                <w:color w:val="FF0000"/>
                <w:lang w:eastAsia="pl-PL" w:bidi="pl-PL"/>
              </w:rPr>
              <w:t>organ wydający:</w:t>
            </w:r>
          </w:p>
          <w:p w14:paraId="6E962D37" w14:textId="77777777" w:rsidR="000F68A2" w:rsidRPr="000F68A2" w:rsidRDefault="000F68A2" w:rsidP="000F68A2">
            <w:pPr>
              <w:autoSpaceDE w:val="0"/>
              <w:autoSpaceDN w:val="0"/>
              <w:adjustRightInd w:val="0"/>
              <w:spacing w:after="27" w:line="240" w:lineRule="auto"/>
              <w:ind w:right="-1"/>
              <w:contextualSpacing/>
              <w:rPr>
                <w:rFonts w:ascii="Arial Narrow" w:eastAsia="Times New Roman" w:hAnsi="Arial Narrow" w:cs="Arial"/>
                <w:color w:val="FF0000"/>
                <w:lang w:eastAsia="pl-PL" w:bidi="pl-PL"/>
              </w:rPr>
            </w:pPr>
            <w:r w:rsidRPr="000F68A2">
              <w:rPr>
                <w:rFonts w:ascii="Arial Narrow" w:eastAsia="Times New Roman" w:hAnsi="Arial Narrow" w:cs="Arial"/>
                <w:color w:val="FF0000"/>
                <w:lang w:eastAsia="pl-PL" w:bidi="pl-PL"/>
              </w:rPr>
              <w:t>…………………………………..</w:t>
            </w:r>
          </w:p>
          <w:p w14:paraId="1251879A" w14:textId="77777777" w:rsidR="000F68A2" w:rsidRPr="000F68A2" w:rsidRDefault="000F68A2" w:rsidP="000F68A2">
            <w:pPr>
              <w:autoSpaceDE w:val="0"/>
              <w:autoSpaceDN w:val="0"/>
              <w:adjustRightInd w:val="0"/>
              <w:spacing w:after="27" w:line="240" w:lineRule="auto"/>
              <w:ind w:right="-1"/>
              <w:contextualSpacing/>
              <w:rPr>
                <w:rFonts w:ascii="Arial Narrow" w:eastAsia="Times New Roman" w:hAnsi="Arial Narrow" w:cs="Arial"/>
                <w:color w:val="FF0000"/>
                <w:lang w:eastAsia="pl-PL" w:bidi="pl-PL"/>
              </w:rPr>
            </w:pPr>
            <w:r w:rsidRPr="000F68A2">
              <w:rPr>
                <w:rFonts w:ascii="Arial Narrow" w:eastAsia="Times New Roman" w:hAnsi="Arial Narrow" w:cs="Arial"/>
                <w:color w:val="FF0000"/>
                <w:lang w:eastAsia="pl-PL" w:bidi="pl-PL"/>
              </w:rPr>
              <w:t>data wydania:</w:t>
            </w:r>
          </w:p>
          <w:p w14:paraId="5CCBD2B8" w14:textId="77777777" w:rsidR="000F68A2" w:rsidRPr="000F68A2" w:rsidRDefault="000F68A2" w:rsidP="000F68A2">
            <w:pPr>
              <w:autoSpaceDE w:val="0"/>
              <w:autoSpaceDN w:val="0"/>
              <w:adjustRightInd w:val="0"/>
              <w:spacing w:after="27" w:line="240" w:lineRule="auto"/>
              <w:ind w:right="-1"/>
              <w:contextualSpacing/>
              <w:rPr>
                <w:rFonts w:ascii="Arial Narrow" w:eastAsia="Times New Roman" w:hAnsi="Arial Narrow" w:cs="Arial"/>
                <w:color w:val="FF0000"/>
                <w:lang w:eastAsia="pl-PL" w:bidi="pl-PL"/>
              </w:rPr>
            </w:pPr>
            <w:r w:rsidRPr="000F68A2">
              <w:rPr>
                <w:rFonts w:ascii="Arial Narrow" w:eastAsia="Times New Roman" w:hAnsi="Arial Narrow" w:cs="Arial"/>
                <w:color w:val="FF0000"/>
                <w:lang w:eastAsia="pl-PL" w:bidi="pl-PL"/>
              </w:rPr>
              <w:t>………………………………….</w:t>
            </w:r>
          </w:p>
          <w:p w14:paraId="125FCA64" w14:textId="1435F20D" w:rsidR="000F68A2" w:rsidRPr="000F68A2" w:rsidRDefault="000F68A2" w:rsidP="000F68A2">
            <w:pPr>
              <w:autoSpaceDE w:val="0"/>
              <w:autoSpaceDN w:val="0"/>
              <w:adjustRightInd w:val="0"/>
              <w:spacing w:after="27" w:line="240" w:lineRule="auto"/>
              <w:ind w:right="-1"/>
              <w:contextualSpacing/>
              <w:rPr>
                <w:rFonts w:ascii="Arial Narrow" w:eastAsia="Times New Roman" w:hAnsi="Arial Narrow" w:cs="Arial"/>
                <w:color w:val="FF0000"/>
                <w:lang w:eastAsia="pl-PL" w:bidi="pl-PL"/>
              </w:rPr>
            </w:pPr>
            <w:r w:rsidRPr="000F68A2">
              <w:rPr>
                <w:rFonts w:ascii="Arial Narrow" w:eastAsia="Times New Roman" w:hAnsi="Arial Narrow" w:cs="Arial"/>
                <w:color w:val="FF0000"/>
                <w:lang w:eastAsia="pl-PL" w:bidi="pl-PL"/>
              </w:rPr>
              <w:t xml:space="preserve">nr </w:t>
            </w:r>
            <w:r>
              <w:rPr>
                <w:rFonts w:ascii="Arial Narrow" w:eastAsia="Times New Roman" w:hAnsi="Arial Narrow" w:cs="Arial"/>
                <w:color w:val="FF0000"/>
                <w:lang w:eastAsia="pl-PL" w:bidi="pl-PL"/>
              </w:rPr>
              <w:t>zaświadczenia</w:t>
            </w:r>
            <w:r w:rsidRPr="000F68A2">
              <w:rPr>
                <w:rFonts w:ascii="Arial Narrow" w:eastAsia="Times New Roman" w:hAnsi="Arial Narrow" w:cs="Arial"/>
                <w:color w:val="FF0000"/>
                <w:lang w:eastAsia="pl-PL" w:bidi="pl-PL"/>
              </w:rPr>
              <w:t>:</w:t>
            </w:r>
          </w:p>
          <w:p w14:paraId="7FE4273B" w14:textId="77777777" w:rsidR="000F68A2" w:rsidRPr="000F68A2" w:rsidRDefault="000F68A2" w:rsidP="000F68A2">
            <w:pPr>
              <w:autoSpaceDE w:val="0"/>
              <w:autoSpaceDN w:val="0"/>
              <w:adjustRightInd w:val="0"/>
              <w:spacing w:after="27" w:line="240" w:lineRule="auto"/>
              <w:ind w:right="-1"/>
              <w:contextualSpacing/>
              <w:rPr>
                <w:rFonts w:ascii="Arial Narrow" w:eastAsia="Times New Roman" w:hAnsi="Arial Narrow" w:cs="Arial"/>
                <w:color w:val="FF0000"/>
                <w:lang w:eastAsia="pl-PL" w:bidi="pl-PL"/>
              </w:rPr>
            </w:pPr>
            <w:r w:rsidRPr="000F68A2">
              <w:rPr>
                <w:rFonts w:ascii="Arial Narrow" w:eastAsia="Times New Roman" w:hAnsi="Arial Narrow" w:cs="Arial"/>
                <w:color w:val="FF0000"/>
                <w:lang w:eastAsia="pl-PL" w:bidi="pl-PL"/>
              </w:rPr>
              <w:t>………………………………….</w:t>
            </w:r>
          </w:p>
          <w:p w14:paraId="6A25C9A6" w14:textId="4125B1B6" w:rsidR="00201DD7" w:rsidRDefault="00201DD7" w:rsidP="00CB6241">
            <w:pPr>
              <w:autoSpaceDE w:val="0"/>
              <w:autoSpaceDN w:val="0"/>
              <w:adjustRightInd w:val="0"/>
              <w:spacing w:after="27" w:line="240" w:lineRule="auto"/>
              <w:ind w:right="-1"/>
              <w:contextualSpacing/>
              <w:jc w:val="center"/>
              <w:rPr>
                <w:rFonts w:ascii="Arial Narrow" w:eastAsia="Times New Roman" w:hAnsi="Arial Narrow" w:cs="Arial"/>
                <w:lang w:eastAsia="pl-PL" w:bidi="pl-PL"/>
              </w:rPr>
            </w:pPr>
          </w:p>
          <w:p w14:paraId="27082C46" w14:textId="77777777" w:rsidR="00CB6241" w:rsidRPr="00CB6241" w:rsidRDefault="00CB6241" w:rsidP="00CB6241">
            <w:pPr>
              <w:autoSpaceDE w:val="0"/>
              <w:autoSpaceDN w:val="0"/>
              <w:adjustRightInd w:val="0"/>
              <w:spacing w:after="27" w:line="240" w:lineRule="auto"/>
              <w:ind w:right="-1"/>
              <w:contextualSpacing/>
              <w:jc w:val="center"/>
              <w:rPr>
                <w:rFonts w:ascii="Arial Narrow" w:eastAsia="Times New Roman" w:hAnsi="Arial Narrow" w:cs="Arial"/>
                <w:b/>
                <w:color w:val="C00000"/>
                <w:lang w:eastAsia="pl-PL" w:bidi="pl-PL"/>
              </w:rPr>
            </w:pPr>
          </w:p>
          <w:p w14:paraId="7F9739B7" w14:textId="77777777" w:rsidR="00CB6241" w:rsidRPr="00201DD7" w:rsidRDefault="00CB6241" w:rsidP="00CB6241">
            <w:pPr>
              <w:autoSpaceDE w:val="0"/>
              <w:autoSpaceDN w:val="0"/>
              <w:adjustRightInd w:val="0"/>
              <w:spacing w:after="27" w:line="240" w:lineRule="auto"/>
              <w:ind w:right="-1"/>
              <w:jc w:val="both"/>
              <w:rPr>
                <w:rFonts w:ascii="Arial Narrow" w:eastAsia="SimSun" w:hAnsi="Arial Narrow" w:cs="Century Gothic"/>
                <w:b/>
                <w:color w:val="C00000"/>
              </w:rPr>
            </w:pPr>
            <w:r w:rsidRPr="00201DD7">
              <w:rPr>
                <w:rFonts w:ascii="Arial Narrow" w:eastAsia="Times New Roman" w:hAnsi="Arial Narrow" w:cs="Arial"/>
                <w:b/>
                <w:color w:val="C00000"/>
                <w:lang w:eastAsia="pl-PL" w:bidi="pl-PL"/>
              </w:rPr>
              <w:t>* właściwe zaznaczyć</w:t>
            </w:r>
          </w:p>
          <w:p w14:paraId="678E2A39" w14:textId="77777777" w:rsidR="00CB6241" w:rsidRPr="00CB6241" w:rsidRDefault="00CB6241" w:rsidP="00CB6241">
            <w:pPr>
              <w:autoSpaceDE w:val="0"/>
              <w:autoSpaceDN w:val="0"/>
              <w:adjustRightInd w:val="0"/>
              <w:spacing w:after="27" w:line="240" w:lineRule="auto"/>
              <w:ind w:right="-1"/>
              <w:contextualSpacing/>
              <w:jc w:val="both"/>
              <w:rPr>
                <w:rFonts w:ascii="Arial Narrow" w:eastAsia="Times New Roman" w:hAnsi="Arial Narrow" w:cs="Arial"/>
                <w:b/>
                <w:color w:val="000000" w:themeColor="text1"/>
                <w:lang w:eastAsia="pl-PL" w:bidi="pl-PL"/>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6B994" w14:textId="77777777" w:rsidR="00CB6241" w:rsidRPr="00CB6241" w:rsidRDefault="00CB6241" w:rsidP="00CB6241">
            <w:pPr>
              <w:widowControl w:val="0"/>
              <w:snapToGrid w:val="0"/>
              <w:jc w:val="both"/>
              <w:rPr>
                <w:rFonts w:ascii="Arial Narrow" w:eastAsia="SimSun" w:hAnsi="Arial Narrow" w:cs="Century Gothic"/>
                <w:sz w:val="24"/>
                <w:szCs w:val="24"/>
              </w:rPr>
            </w:pPr>
          </w:p>
        </w:tc>
      </w:tr>
    </w:tbl>
    <w:p w14:paraId="65379F66" w14:textId="3A880AF8" w:rsidR="004A7697" w:rsidRDefault="004A7697" w:rsidP="00E42AC0">
      <w:pPr>
        <w:spacing w:line="276" w:lineRule="auto"/>
        <w:rPr>
          <w:rFonts w:ascii="Arial Narrow" w:hAnsi="Arial Narrow" w:cs="Century Gothic"/>
          <w:b/>
          <w:bCs/>
          <w:i/>
          <w:sz w:val="24"/>
          <w:szCs w:val="24"/>
        </w:rPr>
      </w:pPr>
    </w:p>
    <w:p w14:paraId="6C2A41FC" w14:textId="77777777" w:rsidR="00CB6241" w:rsidRDefault="00CB6241" w:rsidP="00E42AC0">
      <w:pPr>
        <w:spacing w:line="276" w:lineRule="auto"/>
        <w:rPr>
          <w:rFonts w:ascii="Arial Narrow" w:hAnsi="Arial Narrow" w:cs="Century Gothic"/>
          <w:b/>
          <w:bCs/>
          <w:i/>
          <w:sz w:val="24"/>
          <w:szCs w:val="24"/>
        </w:rPr>
      </w:pPr>
    </w:p>
    <w:p w14:paraId="3ED3E89E" w14:textId="4608F54D" w:rsidR="000003CB" w:rsidRDefault="00FC51C4" w:rsidP="00E42AC0">
      <w:pPr>
        <w:spacing w:line="276" w:lineRule="auto"/>
        <w:jc w:val="both"/>
        <w:rPr>
          <w:rFonts w:ascii="Arial Narrow" w:hAnsi="Arial Narrow" w:cs="Century Gothic"/>
          <w:b/>
          <w:bCs/>
          <w:i/>
          <w:sz w:val="24"/>
          <w:szCs w:val="24"/>
        </w:rPr>
      </w:pPr>
      <w:r>
        <w:rPr>
          <w:rFonts w:ascii="Arial Narrow" w:hAnsi="Arial Narrow" w:cs="Century Gothic"/>
          <w:color w:val="000000"/>
          <w:sz w:val="24"/>
          <w:szCs w:val="24"/>
        </w:rPr>
        <w:t xml:space="preserve">Do wykazu Wykonawca zobowiązany jest </w:t>
      </w:r>
      <w:r w:rsidRPr="00FC51C4">
        <w:rPr>
          <w:rFonts w:ascii="Arial Narrow" w:hAnsi="Arial Narrow" w:cs="Century Gothic"/>
          <w:color w:val="000000"/>
          <w:sz w:val="24"/>
          <w:szCs w:val="24"/>
        </w:rPr>
        <w:t>załącz</w:t>
      </w:r>
      <w:r>
        <w:rPr>
          <w:rFonts w:ascii="Arial Narrow" w:hAnsi="Arial Narrow" w:cs="Century Gothic"/>
          <w:color w:val="000000"/>
          <w:sz w:val="24"/>
          <w:szCs w:val="24"/>
        </w:rPr>
        <w:t>yć</w:t>
      </w:r>
      <w:r w:rsidRPr="00FC51C4">
        <w:rPr>
          <w:rFonts w:ascii="Arial Narrow" w:hAnsi="Arial Narrow" w:cs="Century Gothic"/>
          <w:color w:val="000000"/>
          <w:sz w:val="24"/>
          <w:szCs w:val="24"/>
        </w:rPr>
        <w:t xml:space="preserve"> dowod</w:t>
      </w:r>
      <w:r>
        <w:rPr>
          <w:rFonts w:ascii="Arial Narrow" w:hAnsi="Arial Narrow" w:cs="Century Gothic"/>
          <w:color w:val="000000"/>
          <w:sz w:val="24"/>
          <w:szCs w:val="24"/>
        </w:rPr>
        <w:t>y</w:t>
      </w:r>
      <w:r w:rsidRPr="00FC51C4">
        <w:rPr>
          <w:rFonts w:ascii="Arial Narrow" w:hAnsi="Arial Narrow" w:cs="Century Gothic"/>
          <w:color w:val="000000"/>
          <w:sz w:val="24"/>
          <w:szCs w:val="24"/>
        </w:rPr>
        <w:t xml:space="preserve"> określając</w:t>
      </w:r>
      <w:r>
        <w:rPr>
          <w:rFonts w:ascii="Arial Narrow" w:hAnsi="Arial Narrow" w:cs="Century Gothic"/>
          <w:color w:val="000000"/>
          <w:sz w:val="24"/>
          <w:szCs w:val="24"/>
        </w:rPr>
        <w:t>e</w:t>
      </w:r>
      <w:r w:rsidRPr="00FC51C4">
        <w:rPr>
          <w:rFonts w:ascii="Arial Narrow" w:hAnsi="Arial Narrow" w:cs="Century Gothic"/>
          <w:color w:val="000000"/>
          <w:sz w:val="24"/>
          <w:szCs w:val="24"/>
        </w:rPr>
        <w:t xml:space="preserve">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Pr>
          <w:rFonts w:ascii="Arial Narrow" w:hAnsi="Arial Narrow" w:cs="Century Gothic"/>
          <w:color w:val="000000"/>
          <w:sz w:val="24"/>
          <w:szCs w:val="24"/>
        </w:rPr>
        <w:t>.</w:t>
      </w:r>
    </w:p>
    <w:p w14:paraId="0A93A4E1" w14:textId="77777777" w:rsidR="000003CB" w:rsidRDefault="000003CB" w:rsidP="00E42AC0">
      <w:pPr>
        <w:spacing w:line="276" w:lineRule="auto"/>
        <w:rPr>
          <w:rFonts w:ascii="Arial Narrow" w:hAnsi="Arial Narrow" w:cs="Century Gothic"/>
          <w:b/>
          <w:bCs/>
          <w:i/>
          <w:sz w:val="24"/>
          <w:szCs w:val="24"/>
        </w:rPr>
      </w:pPr>
    </w:p>
    <w:p w14:paraId="0D0AF091" w14:textId="77777777" w:rsidR="003531F9" w:rsidRPr="006A6C42" w:rsidRDefault="003531F9" w:rsidP="00E42AC0">
      <w:pPr>
        <w:spacing w:line="276" w:lineRule="auto"/>
        <w:jc w:val="center"/>
        <w:rPr>
          <w:rFonts w:ascii="Arial Narrow" w:eastAsia="SimSun" w:hAnsi="Arial Narrow"/>
          <w:b/>
          <w:sz w:val="24"/>
          <w:szCs w:val="24"/>
        </w:rPr>
      </w:pPr>
      <w:r w:rsidRPr="006A6C42">
        <w:rPr>
          <w:rFonts w:ascii="Arial Narrow" w:eastAsia="Times New Roman" w:hAnsi="Arial Narrow" w:cs="Times New Roman"/>
          <w:b/>
          <w:bCs/>
          <w:color w:val="FF0000"/>
          <w:sz w:val="24"/>
          <w:szCs w:val="24"/>
          <w:lang w:eastAsia="pl-PL"/>
        </w:rPr>
        <w:t xml:space="preserve">Dokument należy przekazać w postaci elektronicznej opatrzonej </w:t>
      </w:r>
      <w:r w:rsidRPr="006A6C42">
        <w:rPr>
          <w:rFonts w:ascii="Arial Narrow" w:eastAsia="Arial" w:hAnsi="Arial Narrow" w:cs="Times New Roman"/>
          <w:b/>
          <w:bCs/>
          <w:color w:val="FF0000"/>
          <w:kern w:val="1"/>
          <w:sz w:val="24"/>
          <w:szCs w:val="24"/>
          <w:lang w:eastAsia="zh-CN" w:bidi="hi-IN"/>
        </w:rPr>
        <w:t>kwalifikowanym podpisem elektronicznym</w:t>
      </w:r>
      <w:r>
        <w:rPr>
          <w:rFonts w:ascii="Arial Narrow" w:eastAsia="Arial" w:hAnsi="Arial Narrow" w:cs="Times New Roman"/>
          <w:b/>
          <w:bCs/>
          <w:color w:val="FF0000"/>
          <w:kern w:val="1"/>
          <w:sz w:val="24"/>
          <w:szCs w:val="24"/>
          <w:lang w:eastAsia="zh-CN" w:bidi="hi-IN"/>
        </w:rPr>
        <w:t xml:space="preserve"> </w:t>
      </w:r>
      <w:r w:rsidRPr="006A6C42">
        <w:rPr>
          <w:rFonts w:ascii="Arial Narrow" w:eastAsia="Times New Roman" w:hAnsi="Arial Narrow" w:cs="Times New Roman"/>
          <w:b/>
          <w:bCs/>
          <w:color w:val="FF0000"/>
          <w:sz w:val="24"/>
          <w:szCs w:val="24"/>
          <w:lang w:eastAsia="pl-PL"/>
        </w:rPr>
        <w:t xml:space="preserve">osoby (osób) uprawnionej do reprezentowania </w:t>
      </w:r>
      <w:r w:rsidRPr="006A6C42">
        <w:rPr>
          <w:rFonts w:ascii="Arial Narrow" w:eastAsia="Times New Roman" w:hAnsi="Arial Narrow" w:cs="Times New Roman"/>
          <w:b/>
          <w:color w:val="FF0000"/>
          <w:sz w:val="24"/>
          <w:szCs w:val="24"/>
          <w:lang w:eastAsia="pl-PL"/>
        </w:rPr>
        <w:t xml:space="preserve">Wykonawcy, a w przypadku gdy zostało sporządzone jako dokument papierowy i opatrzony własnoręcznym podpisem - należy przekazać cyfrowe odwzorowanie (np. skan) opatrzone </w:t>
      </w:r>
      <w:r w:rsidRPr="006A6C42">
        <w:rPr>
          <w:rFonts w:ascii="Arial Narrow" w:eastAsia="Arial" w:hAnsi="Arial Narrow" w:cs="Times New Roman"/>
          <w:b/>
          <w:bCs/>
          <w:color w:val="FF0000"/>
          <w:kern w:val="1"/>
          <w:sz w:val="24"/>
          <w:szCs w:val="24"/>
          <w:lang w:eastAsia="zh-CN" w:bidi="hi-IN"/>
        </w:rPr>
        <w:t>kwalifikowanym podpisem elektronicznym, poświadczonym zgodność cyfrowego odwzorowania z dokumentem w postaci papierowej</w:t>
      </w:r>
      <w:r w:rsidRPr="006A6C42">
        <w:rPr>
          <w:rFonts w:ascii="Arial Narrow" w:eastAsia="Times New Roman" w:hAnsi="Arial Narrow" w:cs="Times New Roman"/>
          <w:b/>
          <w:color w:val="FF0000"/>
          <w:sz w:val="24"/>
          <w:szCs w:val="24"/>
          <w:lang w:eastAsia="pl-PL"/>
        </w:rPr>
        <w:t>.</w:t>
      </w:r>
    </w:p>
    <w:p w14:paraId="7166748E" w14:textId="77777777" w:rsidR="000003CB" w:rsidRDefault="000003CB" w:rsidP="00E42AC0">
      <w:pPr>
        <w:spacing w:line="276" w:lineRule="auto"/>
        <w:rPr>
          <w:rFonts w:ascii="Arial Narrow" w:hAnsi="Arial Narrow" w:cs="Century Gothic"/>
          <w:b/>
          <w:bCs/>
          <w:i/>
          <w:sz w:val="24"/>
          <w:szCs w:val="24"/>
        </w:rPr>
      </w:pPr>
    </w:p>
    <w:p w14:paraId="45A32B64" w14:textId="1ACE24CC" w:rsidR="000003CB" w:rsidRPr="000003CB" w:rsidRDefault="000003CB" w:rsidP="00E42AC0">
      <w:pPr>
        <w:spacing w:line="276" w:lineRule="auto"/>
        <w:rPr>
          <w:rFonts w:ascii="Arial Narrow" w:hAnsi="Arial Narrow" w:cs="Century Gothic"/>
          <w:sz w:val="24"/>
          <w:szCs w:val="24"/>
        </w:rPr>
        <w:sectPr w:rsidR="000003CB" w:rsidRPr="000003CB" w:rsidSect="00A2701F">
          <w:footerReference w:type="default" r:id="rId9"/>
          <w:pgSz w:w="11906" w:h="16838"/>
          <w:pgMar w:top="1417" w:right="1274" w:bottom="1417" w:left="1417" w:header="708" w:footer="708" w:gutter="0"/>
          <w:cols w:space="708"/>
          <w:docGrid w:linePitch="360"/>
        </w:sectPr>
      </w:pPr>
    </w:p>
    <w:p w14:paraId="10F7AD14" w14:textId="4106A5E0" w:rsidR="00E968A6" w:rsidRPr="00705C40" w:rsidRDefault="00E968A6" w:rsidP="00A53278">
      <w:pPr>
        <w:pStyle w:val="Nagwek2"/>
        <w:spacing w:line="276" w:lineRule="auto"/>
      </w:pPr>
      <w:bookmarkStart w:id="12" w:name="_Toc179368087"/>
      <w:bookmarkStart w:id="13" w:name="_Toc187671464"/>
      <w:r w:rsidRPr="00705C40">
        <w:lastRenderedPageBreak/>
        <w:t xml:space="preserve">Załącznik </w:t>
      </w:r>
      <w:r w:rsidR="008B4AB2" w:rsidRPr="00705C40">
        <w:t>N</w:t>
      </w:r>
      <w:r w:rsidRPr="00705C40">
        <w:t xml:space="preserve">r </w:t>
      </w:r>
      <w:r w:rsidR="008B4AB2" w:rsidRPr="00705C40">
        <w:t>6:</w:t>
      </w:r>
      <w:r w:rsidR="008B4AB2" w:rsidRPr="00705C40">
        <w:br/>
      </w:r>
      <w:bookmarkEnd w:id="12"/>
      <w:r w:rsidR="00EC1CD3" w:rsidRPr="00705C40">
        <w:t>Oświadczenie</w:t>
      </w:r>
      <w:r w:rsidR="00822265">
        <w:br/>
      </w:r>
      <w:r w:rsidRPr="00705C40">
        <w:t>o braku przynależności lub przynależności do tej samej grupy kapitałowej</w:t>
      </w:r>
      <w:bookmarkEnd w:id="13"/>
    </w:p>
    <w:p w14:paraId="1BF88E22" w14:textId="77777777" w:rsidR="00E86035" w:rsidRDefault="00E86035" w:rsidP="00E42AC0">
      <w:pPr>
        <w:pStyle w:val="Default"/>
        <w:spacing w:line="276" w:lineRule="auto"/>
        <w:jc w:val="center"/>
        <w:rPr>
          <w:rFonts w:ascii="Arial Narrow" w:hAnsi="Arial Narrow" w:cstheme="minorBidi"/>
          <w:b/>
          <w:color w:val="385623" w:themeColor="accent6" w:themeShade="80"/>
        </w:rPr>
      </w:pPr>
    </w:p>
    <w:p w14:paraId="5E455D76" w14:textId="77777777" w:rsidR="00E86035" w:rsidRDefault="00E86035"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P</w:t>
      </w:r>
      <w:r w:rsidRPr="00A2701F">
        <w:rPr>
          <w:rFonts w:ascii="Arial Narrow" w:hAnsi="Arial Narrow" w:cstheme="minorBidi"/>
          <w:b/>
          <w:color w:val="385623" w:themeColor="accent6" w:themeShade="80"/>
        </w:rPr>
        <w:t>ełnienie funkcji Inżyniera Kontrak</w:t>
      </w:r>
      <w:r>
        <w:rPr>
          <w:rFonts w:ascii="Arial Narrow" w:hAnsi="Arial Narrow" w:cstheme="minorBidi"/>
          <w:b/>
          <w:color w:val="385623" w:themeColor="accent6" w:themeShade="80"/>
        </w:rPr>
        <w:t xml:space="preserve">tu </w:t>
      </w:r>
    </w:p>
    <w:p w14:paraId="261F5B26" w14:textId="77777777" w:rsidR="00E86035" w:rsidRPr="00A2701F" w:rsidRDefault="00E86035"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 xml:space="preserve">nad realizacją zadania pn.: </w:t>
      </w:r>
      <w:r w:rsidRPr="00A2701F">
        <w:rPr>
          <w:rFonts w:ascii="Arial Narrow" w:hAnsi="Arial Narrow" w:cstheme="minorBidi"/>
          <w:b/>
          <w:color w:val="385623" w:themeColor="accent6" w:themeShade="80"/>
        </w:rPr>
        <w:t>"Przebudowa amfiteatru w Nakle nad Notecią."</w:t>
      </w:r>
    </w:p>
    <w:p w14:paraId="5A99ABC2" w14:textId="77777777" w:rsidR="0012413E" w:rsidRPr="0012413E" w:rsidRDefault="0012413E" w:rsidP="00E42AC0">
      <w:pPr>
        <w:keepLines/>
        <w:spacing w:before="120" w:after="120" w:line="276" w:lineRule="auto"/>
        <w:ind w:firstLine="340"/>
        <w:jc w:val="center"/>
        <w:rPr>
          <w:rFonts w:ascii="Arial Narrow" w:hAnsi="Arial Narrow"/>
          <w:b/>
          <w:color w:val="003300"/>
          <w:sz w:val="24"/>
          <w:szCs w:val="24"/>
        </w:rPr>
      </w:pPr>
    </w:p>
    <w:p w14:paraId="08B79F74" w14:textId="77777777" w:rsidR="00E968A6" w:rsidRPr="00E968A6" w:rsidRDefault="00E968A6" w:rsidP="00E42AC0">
      <w:pPr>
        <w:spacing w:after="0" w:line="276" w:lineRule="auto"/>
        <w:rPr>
          <w:rFonts w:ascii="Arial Narrow" w:eastAsia="Times New Roman" w:hAnsi="Arial Narrow" w:cs="Open Sans"/>
          <w:b/>
          <w:sz w:val="24"/>
          <w:szCs w:val="24"/>
        </w:rPr>
      </w:pPr>
      <w:r w:rsidRPr="00E968A6">
        <w:rPr>
          <w:rFonts w:ascii="Arial Narrow" w:eastAsia="Times New Roman" w:hAnsi="Arial Narrow" w:cs="Open Sans"/>
          <w:b/>
          <w:sz w:val="24"/>
          <w:szCs w:val="24"/>
        </w:rPr>
        <w:t>Ja/my, niżej podpisany/i</w:t>
      </w:r>
    </w:p>
    <w:p w14:paraId="076CC7B0" w14:textId="77777777" w:rsidR="00E968A6" w:rsidRPr="00E968A6" w:rsidRDefault="00E968A6" w:rsidP="00E42AC0">
      <w:pPr>
        <w:spacing w:after="0" w:line="276" w:lineRule="auto"/>
        <w:rPr>
          <w:rFonts w:ascii="Arial Narrow" w:eastAsia="Times New Roman" w:hAnsi="Arial Narrow" w:cs="Open Sans"/>
          <w:sz w:val="24"/>
          <w:szCs w:val="24"/>
        </w:rPr>
      </w:pPr>
    </w:p>
    <w:p w14:paraId="7335544C" w14:textId="77777777" w:rsidR="00E968A6" w:rsidRPr="00E968A6" w:rsidRDefault="00E968A6" w:rsidP="00E42AC0">
      <w:pPr>
        <w:spacing w:after="0" w:line="276" w:lineRule="auto"/>
        <w:rPr>
          <w:rFonts w:ascii="Arial Narrow" w:eastAsia="Times New Roman" w:hAnsi="Arial Narrow" w:cs="Open Sans"/>
          <w:sz w:val="24"/>
          <w:szCs w:val="24"/>
        </w:rPr>
      </w:pPr>
      <w:r w:rsidRPr="00E968A6">
        <w:rPr>
          <w:rFonts w:ascii="Arial Narrow" w:eastAsia="Times New Roman" w:hAnsi="Arial Narrow" w:cs="Open Sans"/>
          <w:sz w:val="24"/>
          <w:szCs w:val="24"/>
        </w:rPr>
        <w:t>................................................................................................................................................</w:t>
      </w:r>
    </w:p>
    <w:p w14:paraId="5FEFCBA3" w14:textId="77777777" w:rsidR="00E968A6" w:rsidRPr="00E968A6" w:rsidRDefault="00E968A6" w:rsidP="00E42AC0">
      <w:pPr>
        <w:spacing w:after="0" w:line="276" w:lineRule="auto"/>
        <w:rPr>
          <w:rFonts w:ascii="Arial Narrow" w:eastAsia="Times New Roman" w:hAnsi="Arial Narrow" w:cs="Open Sans"/>
          <w:i/>
          <w:sz w:val="24"/>
          <w:szCs w:val="24"/>
        </w:rPr>
      </w:pPr>
      <w:r w:rsidRPr="00E968A6">
        <w:rPr>
          <w:rFonts w:ascii="Arial Narrow" w:eastAsia="Times New Roman" w:hAnsi="Arial Narrow" w:cs="Open Sans"/>
          <w:i/>
          <w:sz w:val="24"/>
          <w:szCs w:val="24"/>
        </w:rPr>
        <w:t>(imię i nazwisko osoby składającej oświadczenie oraz stanowisko/podstawa do reprezentacji)</w:t>
      </w:r>
    </w:p>
    <w:p w14:paraId="0D6418F0" w14:textId="77777777" w:rsidR="00E968A6" w:rsidRPr="00E968A6" w:rsidRDefault="00E968A6" w:rsidP="00E42AC0">
      <w:pPr>
        <w:spacing w:after="0" w:line="276" w:lineRule="auto"/>
        <w:rPr>
          <w:rFonts w:ascii="Arial Narrow" w:eastAsia="Times New Roman" w:hAnsi="Arial Narrow" w:cs="Open Sans"/>
          <w:sz w:val="24"/>
          <w:szCs w:val="24"/>
        </w:rPr>
      </w:pPr>
    </w:p>
    <w:p w14:paraId="541D782B" w14:textId="77777777" w:rsidR="00E968A6" w:rsidRPr="00E968A6" w:rsidRDefault="00E968A6" w:rsidP="00E42AC0">
      <w:pPr>
        <w:spacing w:after="0" w:line="276" w:lineRule="auto"/>
        <w:rPr>
          <w:rFonts w:ascii="Arial Narrow" w:eastAsia="Times New Roman" w:hAnsi="Arial Narrow" w:cs="Open Sans"/>
          <w:b/>
          <w:sz w:val="24"/>
          <w:szCs w:val="24"/>
        </w:rPr>
      </w:pPr>
      <w:r w:rsidRPr="00E968A6">
        <w:rPr>
          <w:rFonts w:ascii="Arial Narrow" w:eastAsia="Times New Roman" w:hAnsi="Arial Narrow" w:cs="Open Sans"/>
          <w:b/>
          <w:sz w:val="24"/>
          <w:szCs w:val="24"/>
        </w:rPr>
        <w:t>działając w imieniu i na rzecz:</w:t>
      </w:r>
    </w:p>
    <w:p w14:paraId="0997E051" w14:textId="77777777" w:rsidR="00E968A6" w:rsidRPr="00E968A6" w:rsidRDefault="00E968A6" w:rsidP="00E42AC0">
      <w:pPr>
        <w:spacing w:after="0" w:line="276" w:lineRule="auto"/>
        <w:rPr>
          <w:rFonts w:ascii="Arial Narrow" w:eastAsia="Times New Roman" w:hAnsi="Arial Narrow" w:cs="Open Sans"/>
          <w:sz w:val="24"/>
          <w:szCs w:val="24"/>
        </w:rPr>
      </w:pPr>
    </w:p>
    <w:p w14:paraId="22853CF9" w14:textId="77777777" w:rsidR="00E968A6" w:rsidRPr="00E968A6" w:rsidRDefault="00E968A6" w:rsidP="00E42AC0">
      <w:pPr>
        <w:spacing w:after="0" w:line="276" w:lineRule="auto"/>
        <w:rPr>
          <w:rFonts w:ascii="Arial Narrow" w:eastAsia="Times New Roman" w:hAnsi="Arial Narrow" w:cs="Open Sans"/>
          <w:sz w:val="24"/>
          <w:szCs w:val="24"/>
        </w:rPr>
      </w:pPr>
      <w:r w:rsidRPr="00E968A6">
        <w:rPr>
          <w:rFonts w:ascii="Arial Narrow" w:eastAsia="Times New Roman" w:hAnsi="Arial Narrow" w:cs="Open Sans"/>
          <w:sz w:val="24"/>
          <w:szCs w:val="24"/>
        </w:rPr>
        <w:t>.......................................................................................................................................................</w:t>
      </w:r>
    </w:p>
    <w:p w14:paraId="6C80E31D" w14:textId="77777777" w:rsidR="00E968A6" w:rsidRPr="00E968A6" w:rsidRDefault="00E968A6" w:rsidP="00E42AC0">
      <w:pPr>
        <w:spacing w:after="0" w:line="276" w:lineRule="auto"/>
        <w:rPr>
          <w:rFonts w:ascii="Arial Narrow" w:eastAsia="Times New Roman" w:hAnsi="Arial Narrow" w:cs="Open Sans"/>
          <w:sz w:val="24"/>
          <w:szCs w:val="24"/>
        </w:rPr>
      </w:pPr>
    </w:p>
    <w:p w14:paraId="2795B464" w14:textId="77777777" w:rsidR="00E968A6" w:rsidRPr="00E968A6" w:rsidRDefault="00E968A6" w:rsidP="00E42AC0">
      <w:pPr>
        <w:spacing w:after="0" w:line="276" w:lineRule="auto"/>
        <w:rPr>
          <w:rFonts w:ascii="Arial Narrow" w:eastAsia="Times New Roman" w:hAnsi="Arial Narrow" w:cs="Open Sans"/>
          <w:sz w:val="24"/>
          <w:szCs w:val="24"/>
        </w:rPr>
      </w:pPr>
      <w:r w:rsidRPr="00E968A6">
        <w:rPr>
          <w:rFonts w:ascii="Arial Narrow" w:eastAsia="Times New Roman" w:hAnsi="Arial Narrow" w:cs="Open Sans"/>
          <w:sz w:val="24"/>
          <w:szCs w:val="24"/>
        </w:rPr>
        <w:t>.......................................................................................................................................................</w:t>
      </w:r>
    </w:p>
    <w:p w14:paraId="353626B0" w14:textId="77777777" w:rsidR="00E968A6" w:rsidRPr="00E968A6" w:rsidRDefault="00E968A6" w:rsidP="00E42AC0">
      <w:pPr>
        <w:spacing w:after="0" w:line="276" w:lineRule="auto"/>
        <w:rPr>
          <w:rFonts w:ascii="Arial Narrow" w:eastAsia="Times New Roman" w:hAnsi="Arial Narrow" w:cs="Open Sans"/>
          <w:sz w:val="24"/>
          <w:szCs w:val="24"/>
        </w:rPr>
      </w:pPr>
    </w:p>
    <w:p w14:paraId="7976F6EA" w14:textId="77777777" w:rsidR="00E968A6" w:rsidRPr="00E968A6" w:rsidRDefault="00E968A6" w:rsidP="00E42AC0">
      <w:pPr>
        <w:spacing w:after="0" w:line="276" w:lineRule="auto"/>
        <w:rPr>
          <w:rFonts w:ascii="Arial Narrow" w:eastAsia="Times New Roman" w:hAnsi="Arial Narrow" w:cs="Open Sans"/>
          <w:i/>
          <w:sz w:val="24"/>
          <w:szCs w:val="24"/>
        </w:rPr>
      </w:pPr>
      <w:r w:rsidRPr="00E968A6">
        <w:rPr>
          <w:rFonts w:ascii="Arial Narrow" w:eastAsia="Times New Roman" w:hAnsi="Arial Narrow" w:cs="Open Sans"/>
          <w:i/>
          <w:sz w:val="24"/>
          <w:szCs w:val="24"/>
        </w:rPr>
        <w:t xml:space="preserve"> (imię i nazwisko/firma Wykonawcy, adres siedziby, w zależności od podmiotu: NIP/PESEL, KRS)</w:t>
      </w:r>
    </w:p>
    <w:p w14:paraId="63EB6C10" w14:textId="77777777" w:rsidR="00E968A6" w:rsidRPr="00E968A6" w:rsidRDefault="00E968A6" w:rsidP="00E42AC0">
      <w:pPr>
        <w:spacing w:line="276" w:lineRule="auto"/>
        <w:rPr>
          <w:rFonts w:ascii="Arial Narrow" w:eastAsia="Times New Roman" w:hAnsi="Arial Narrow" w:cs="Open Sans"/>
          <w:i/>
          <w:sz w:val="24"/>
          <w:szCs w:val="24"/>
        </w:rPr>
      </w:pPr>
    </w:p>
    <w:p w14:paraId="1E398104" w14:textId="06DC7387" w:rsidR="00E968A6" w:rsidRDefault="00E968A6" w:rsidP="00E42AC0">
      <w:pPr>
        <w:tabs>
          <w:tab w:val="left" w:pos="447"/>
        </w:tabs>
        <w:spacing w:line="276" w:lineRule="auto"/>
        <w:ind w:right="79"/>
        <w:jc w:val="both"/>
        <w:rPr>
          <w:rFonts w:ascii="Arial Narrow" w:eastAsia="Times New Roman" w:hAnsi="Arial Narrow" w:cs="Open Sans"/>
          <w:sz w:val="24"/>
          <w:szCs w:val="24"/>
        </w:rPr>
      </w:pPr>
      <w:r w:rsidRPr="00E968A6">
        <w:rPr>
          <w:rFonts w:ascii="Arial Narrow" w:eastAsia="Times New Roman" w:hAnsi="Arial Narrow" w:cs="Open Sans"/>
          <w:sz w:val="24"/>
          <w:szCs w:val="24"/>
        </w:rPr>
        <w:t xml:space="preserve">Oświadczam/y, że: </w:t>
      </w:r>
    </w:p>
    <w:p w14:paraId="7D143DCC" w14:textId="55074D3C" w:rsidR="00E968A6" w:rsidRDefault="00831AFC" w:rsidP="00E42AC0">
      <w:pPr>
        <w:widowControl w:val="0"/>
        <w:suppressAutoHyphens/>
        <w:spacing w:before="120" w:after="120" w:line="276" w:lineRule="auto"/>
        <w:ind w:left="426" w:hanging="284"/>
        <w:jc w:val="both"/>
        <w:outlineLvl w:val="8"/>
        <w:rPr>
          <w:rFonts w:ascii="Arial Narrow" w:eastAsia="SimSun" w:hAnsi="Arial Narrow" w:cs="Open Sans"/>
          <w:b/>
          <w:bCs/>
          <w:kern w:val="2"/>
          <w:sz w:val="24"/>
          <w:szCs w:val="24"/>
          <w:lang w:eastAsia="hi-IN" w:bidi="hi-IN"/>
        </w:rPr>
      </w:pPr>
      <w:sdt>
        <w:sdtPr>
          <w:rPr>
            <w:rFonts w:cs="Arial"/>
            <w:sz w:val="18"/>
            <w:szCs w:val="18"/>
          </w:rPr>
          <w:id w:val="788165821"/>
          <w14:checkbox>
            <w14:checked w14:val="0"/>
            <w14:checkedState w14:val="2612" w14:font="MS Gothic"/>
            <w14:uncheckedState w14:val="2610" w14:font="MS Gothic"/>
          </w14:checkbox>
        </w:sdtPr>
        <w:sdtEndPr/>
        <w:sdtContent>
          <w:r w:rsidR="00C54C45">
            <w:rPr>
              <w:rFonts w:ascii="MS Gothic" w:eastAsia="MS Gothic" w:hAnsi="MS Gothic" w:cs="Arial" w:hint="eastAsia"/>
              <w:sz w:val="18"/>
              <w:szCs w:val="18"/>
            </w:rPr>
            <w:t>☐</w:t>
          </w:r>
        </w:sdtContent>
      </w:sdt>
      <w:r w:rsidR="00E968A6" w:rsidRPr="00644AD9">
        <w:rPr>
          <w:rFonts w:cs="Arial"/>
          <w:sz w:val="18"/>
          <w:szCs w:val="18"/>
          <w:lang w:eastAsia="pl-PL"/>
        </w:rPr>
        <w:t xml:space="preserve"> </w:t>
      </w:r>
      <w:r w:rsidR="00E968A6">
        <w:rPr>
          <w:rFonts w:cs="Arial"/>
          <w:sz w:val="18"/>
          <w:szCs w:val="18"/>
          <w:lang w:eastAsia="pl-PL"/>
        </w:rPr>
        <w:t xml:space="preserve"> </w:t>
      </w:r>
      <w:r w:rsidR="00E968A6" w:rsidRPr="00E968A6">
        <w:rPr>
          <w:rFonts w:ascii="Arial Narrow" w:eastAsia="SimSun" w:hAnsi="Arial Narrow" w:cs="Open Sans"/>
          <w:b/>
          <w:bCs/>
          <w:kern w:val="2"/>
          <w:sz w:val="24"/>
          <w:szCs w:val="24"/>
          <w:lang w:eastAsia="hi-IN" w:bidi="hi-IN"/>
        </w:rPr>
        <w:t>Wykonawca nie należy</w:t>
      </w:r>
      <w:r w:rsidR="00E968A6" w:rsidRPr="00E968A6">
        <w:rPr>
          <w:rFonts w:ascii="Arial Narrow" w:eastAsia="SimSun" w:hAnsi="Arial Narrow" w:cs="Open Sans"/>
          <w:kern w:val="2"/>
          <w:sz w:val="24"/>
          <w:szCs w:val="24"/>
          <w:lang w:eastAsia="hi-IN" w:bidi="hi-IN"/>
        </w:rPr>
        <w:t xml:space="preserve"> </w:t>
      </w:r>
      <w:r w:rsidR="00E968A6" w:rsidRPr="00E968A6">
        <w:rPr>
          <w:rFonts w:ascii="Arial Narrow" w:eastAsia="SimSun" w:hAnsi="Arial Narrow" w:cs="Open Sans"/>
          <w:b/>
          <w:bCs/>
          <w:kern w:val="2"/>
          <w:sz w:val="24"/>
          <w:szCs w:val="24"/>
          <w:lang w:eastAsia="hi-IN" w:bidi="hi-IN"/>
        </w:rPr>
        <w:t>do grupy kapitałowej</w:t>
      </w:r>
      <w:r w:rsidR="00E968A6" w:rsidRPr="00E968A6">
        <w:rPr>
          <w:rFonts w:ascii="Arial Narrow" w:eastAsia="SimSun" w:hAnsi="Arial Narrow" w:cs="Open Sans"/>
          <w:kern w:val="2"/>
          <w:sz w:val="24"/>
          <w:szCs w:val="24"/>
          <w:lang w:eastAsia="hi-IN" w:bidi="hi-IN"/>
        </w:rPr>
        <w:t>, w rozumieniu ustawy z dnia 16 lutego 2007 r. o ochronie konkurencji i konsumentów, z innym wykonaw</w:t>
      </w:r>
      <w:r w:rsidR="00FC108F">
        <w:rPr>
          <w:rFonts w:ascii="Arial Narrow" w:eastAsia="SimSun" w:hAnsi="Arial Narrow" w:cs="Open Sans"/>
          <w:kern w:val="2"/>
          <w:sz w:val="24"/>
          <w:szCs w:val="24"/>
          <w:lang w:eastAsia="hi-IN" w:bidi="hi-IN"/>
        </w:rPr>
        <w:t>cą, który złożył odrębną ofertę w p</w:t>
      </w:r>
      <w:r w:rsidR="00E968A6" w:rsidRPr="00E968A6">
        <w:rPr>
          <w:rFonts w:ascii="Arial Narrow" w:eastAsia="SimSun" w:hAnsi="Arial Narrow" w:cs="Open Sans"/>
          <w:kern w:val="2"/>
          <w:sz w:val="24"/>
          <w:szCs w:val="24"/>
          <w:lang w:eastAsia="hi-IN" w:bidi="hi-IN"/>
        </w:rPr>
        <w:t>ostępowaniu/</w:t>
      </w:r>
      <w:r w:rsidR="00E968A6" w:rsidRPr="00E968A6">
        <w:rPr>
          <w:rFonts w:ascii="Arial Narrow" w:eastAsia="SimSun" w:hAnsi="Arial Narrow" w:cs="Open Sans"/>
          <w:b/>
          <w:bCs/>
          <w:kern w:val="2"/>
          <w:sz w:val="24"/>
          <w:szCs w:val="24"/>
          <w:lang w:eastAsia="hi-IN" w:bidi="hi-IN"/>
        </w:rPr>
        <w:t>*;</w:t>
      </w:r>
    </w:p>
    <w:p w14:paraId="58CFA8B0" w14:textId="1C1A438E" w:rsidR="00E968A6" w:rsidRPr="00E968A6" w:rsidRDefault="00831AFC" w:rsidP="00E42AC0">
      <w:pPr>
        <w:widowControl w:val="0"/>
        <w:suppressAutoHyphens/>
        <w:spacing w:before="120" w:after="120" w:line="276" w:lineRule="auto"/>
        <w:ind w:left="426" w:hanging="284"/>
        <w:jc w:val="both"/>
        <w:outlineLvl w:val="8"/>
        <w:rPr>
          <w:rFonts w:ascii="Arial Narrow" w:eastAsia="SimSun" w:hAnsi="Arial Narrow" w:cs="Open Sans"/>
          <w:kern w:val="2"/>
          <w:sz w:val="24"/>
          <w:szCs w:val="24"/>
          <w:lang w:eastAsia="hi-IN" w:bidi="hi-IN"/>
        </w:rPr>
      </w:pPr>
      <w:sdt>
        <w:sdtPr>
          <w:rPr>
            <w:rFonts w:cs="Arial"/>
            <w:color w:val="000000" w:themeColor="text1"/>
            <w:sz w:val="18"/>
            <w:szCs w:val="18"/>
          </w:rPr>
          <w:id w:val="-766836394"/>
          <w14:checkbox>
            <w14:checked w14:val="0"/>
            <w14:checkedState w14:val="2612" w14:font="MS Gothic"/>
            <w14:uncheckedState w14:val="2610" w14:font="MS Gothic"/>
          </w14:checkbox>
        </w:sdtPr>
        <w:sdtEndPr/>
        <w:sdtContent>
          <w:r w:rsidR="00C54C45">
            <w:rPr>
              <w:rFonts w:ascii="MS Gothic" w:eastAsia="MS Gothic" w:hAnsi="MS Gothic" w:cs="Arial" w:hint="eastAsia"/>
              <w:color w:val="000000" w:themeColor="text1"/>
              <w:sz w:val="18"/>
              <w:szCs w:val="18"/>
            </w:rPr>
            <w:t>☐</w:t>
          </w:r>
        </w:sdtContent>
      </w:sdt>
      <w:r w:rsidR="00E968A6" w:rsidRPr="00DB6F5A">
        <w:rPr>
          <w:rFonts w:eastAsia="Arial Unicode MS" w:cs="Arial"/>
          <w:color w:val="000000" w:themeColor="text1"/>
          <w:sz w:val="18"/>
          <w:szCs w:val="18"/>
          <w:lang w:eastAsia="pl-PL"/>
        </w:rPr>
        <w:t xml:space="preserve"> </w:t>
      </w:r>
      <w:r w:rsidR="00E968A6">
        <w:rPr>
          <w:rFonts w:eastAsia="Arial Unicode MS" w:cs="Arial"/>
          <w:color w:val="000000" w:themeColor="text1"/>
          <w:sz w:val="18"/>
          <w:szCs w:val="18"/>
          <w:lang w:eastAsia="pl-PL"/>
        </w:rPr>
        <w:t xml:space="preserve"> </w:t>
      </w:r>
      <w:r w:rsidR="00E968A6" w:rsidRPr="00E968A6">
        <w:rPr>
          <w:rFonts w:ascii="Arial Narrow" w:hAnsi="Arial Narrow" w:cs="Open Sans"/>
          <w:b/>
          <w:bCs/>
          <w:kern w:val="2"/>
          <w:sz w:val="24"/>
          <w:szCs w:val="24"/>
          <w:lang w:eastAsia="hi-IN" w:bidi="hi-IN"/>
        </w:rPr>
        <w:t>Wykonawca należy</w:t>
      </w:r>
      <w:r w:rsidR="00E968A6" w:rsidRPr="00E968A6">
        <w:rPr>
          <w:rFonts w:ascii="Arial Narrow" w:hAnsi="Arial Narrow" w:cs="Open Sans"/>
          <w:kern w:val="2"/>
          <w:sz w:val="24"/>
          <w:szCs w:val="24"/>
          <w:lang w:eastAsia="hi-IN" w:bidi="hi-IN"/>
        </w:rPr>
        <w:t xml:space="preserve"> </w:t>
      </w:r>
      <w:r w:rsidR="00E968A6" w:rsidRPr="00E968A6">
        <w:rPr>
          <w:rFonts w:ascii="Arial Narrow" w:hAnsi="Arial Narrow" w:cs="Open Sans"/>
          <w:b/>
          <w:bCs/>
          <w:kern w:val="2"/>
          <w:sz w:val="24"/>
          <w:szCs w:val="24"/>
          <w:lang w:eastAsia="hi-IN" w:bidi="hi-IN"/>
        </w:rPr>
        <w:t>do tej samej grupy kapitałowej</w:t>
      </w:r>
      <w:r w:rsidR="00E968A6" w:rsidRPr="00E968A6">
        <w:rPr>
          <w:rFonts w:ascii="Arial Narrow" w:hAnsi="Arial Narrow" w:cs="Open Sans"/>
          <w:kern w:val="2"/>
          <w:sz w:val="24"/>
          <w:szCs w:val="24"/>
          <w:lang w:eastAsia="hi-IN" w:bidi="hi-IN"/>
        </w:rPr>
        <w:t xml:space="preserve">, </w:t>
      </w:r>
      <w:r w:rsidR="00E968A6" w:rsidRPr="00E968A6">
        <w:rPr>
          <w:rFonts w:ascii="Arial Narrow" w:eastAsia="SimSun" w:hAnsi="Arial Narrow" w:cs="Open Sans"/>
          <w:kern w:val="2"/>
          <w:sz w:val="24"/>
          <w:szCs w:val="24"/>
          <w:lang w:eastAsia="hi-IN" w:bidi="hi-IN"/>
        </w:rPr>
        <w:t>w rozumieniu ustawy z dnia 16 lutego 2007 r. o ochronie konkurencji i konsumentów, z innym wykonaw</w:t>
      </w:r>
      <w:r w:rsidR="00FC108F">
        <w:rPr>
          <w:rFonts w:ascii="Arial Narrow" w:eastAsia="SimSun" w:hAnsi="Arial Narrow" w:cs="Open Sans"/>
          <w:kern w:val="2"/>
          <w:sz w:val="24"/>
          <w:szCs w:val="24"/>
          <w:lang w:eastAsia="hi-IN" w:bidi="hi-IN"/>
        </w:rPr>
        <w:t xml:space="preserve">cą, który złożył odrębną ofertę </w:t>
      </w:r>
      <w:r w:rsidR="00E968A6" w:rsidRPr="00E968A6">
        <w:rPr>
          <w:rFonts w:ascii="Arial Narrow" w:eastAsia="SimSun" w:hAnsi="Arial Narrow" w:cs="Open Sans"/>
          <w:kern w:val="2"/>
          <w:sz w:val="24"/>
          <w:szCs w:val="24"/>
          <w:lang w:eastAsia="hi-IN" w:bidi="hi-IN"/>
        </w:rPr>
        <w:t>w</w:t>
      </w:r>
      <w:r w:rsidR="00FC108F">
        <w:rPr>
          <w:rFonts w:ascii="Arial Narrow" w:hAnsi="Arial Narrow" w:cs="Open Sans"/>
          <w:kern w:val="2"/>
          <w:sz w:val="24"/>
          <w:szCs w:val="24"/>
          <w:lang w:eastAsia="hi-IN" w:bidi="hi-IN"/>
        </w:rPr>
        <w:t xml:space="preserve"> p</w:t>
      </w:r>
      <w:r w:rsidR="00E968A6" w:rsidRPr="00E968A6">
        <w:rPr>
          <w:rFonts w:ascii="Arial Narrow" w:hAnsi="Arial Narrow" w:cs="Open Sans"/>
          <w:kern w:val="2"/>
          <w:sz w:val="24"/>
          <w:szCs w:val="24"/>
          <w:lang w:eastAsia="hi-IN" w:bidi="hi-IN"/>
        </w:rPr>
        <w:t>ostępowaniu/</w:t>
      </w:r>
      <w:r w:rsidR="00E968A6" w:rsidRPr="00E968A6">
        <w:rPr>
          <w:rFonts w:ascii="Arial Narrow" w:hAnsi="Arial Narrow" w:cs="Open Sans"/>
          <w:b/>
          <w:bCs/>
          <w:kern w:val="2"/>
          <w:sz w:val="24"/>
          <w:szCs w:val="24"/>
          <w:lang w:eastAsia="hi-IN" w:bidi="hi-IN"/>
        </w:rPr>
        <w:t>*:</w:t>
      </w:r>
    </w:p>
    <w:p w14:paraId="31875C14" w14:textId="77777777" w:rsidR="00E968A6" w:rsidRPr="00E968A6" w:rsidRDefault="00E968A6" w:rsidP="00E42AC0">
      <w:pPr>
        <w:widowControl w:val="0"/>
        <w:numPr>
          <w:ilvl w:val="0"/>
          <w:numId w:val="32"/>
        </w:numPr>
        <w:suppressAutoHyphens/>
        <w:spacing w:before="120" w:after="120" w:line="276" w:lineRule="auto"/>
        <w:ind w:firstLine="207"/>
        <w:rPr>
          <w:rFonts w:ascii="Arial Narrow" w:eastAsia="SimSun" w:hAnsi="Arial Narrow" w:cs="Open Sans"/>
          <w:kern w:val="2"/>
          <w:sz w:val="24"/>
          <w:szCs w:val="24"/>
          <w:lang w:eastAsia="hi-IN" w:bidi="hi-IN"/>
        </w:rPr>
      </w:pPr>
      <w:r w:rsidRPr="00E968A6">
        <w:rPr>
          <w:rFonts w:ascii="Arial Narrow" w:eastAsia="SimSun" w:hAnsi="Arial Narrow" w:cs="Open Sans"/>
          <w:kern w:val="2"/>
          <w:sz w:val="24"/>
          <w:szCs w:val="24"/>
          <w:lang w:eastAsia="hi-IN" w:bidi="hi-IN"/>
        </w:rPr>
        <w:t xml:space="preserve">………………………………. </w:t>
      </w:r>
    </w:p>
    <w:p w14:paraId="30E43393" w14:textId="77777777" w:rsidR="00E968A6" w:rsidRPr="00E968A6" w:rsidRDefault="00E968A6" w:rsidP="00E42AC0">
      <w:pPr>
        <w:widowControl w:val="0"/>
        <w:numPr>
          <w:ilvl w:val="0"/>
          <w:numId w:val="32"/>
        </w:numPr>
        <w:suppressAutoHyphens/>
        <w:spacing w:before="120" w:after="120" w:line="276" w:lineRule="auto"/>
        <w:ind w:left="567"/>
        <w:rPr>
          <w:rFonts w:ascii="Arial Narrow" w:eastAsia="SimSun" w:hAnsi="Arial Narrow" w:cs="Open Sans"/>
          <w:kern w:val="2"/>
          <w:sz w:val="24"/>
          <w:szCs w:val="24"/>
          <w:lang w:eastAsia="hi-IN" w:bidi="hi-IN"/>
        </w:rPr>
      </w:pPr>
      <w:r w:rsidRPr="00E968A6">
        <w:rPr>
          <w:rFonts w:ascii="Arial Narrow" w:eastAsia="SimSun" w:hAnsi="Arial Narrow" w:cs="Open Sans"/>
          <w:kern w:val="2"/>
          <w:sz w:val="24"/>
          <w:szCs w:val="24"/>
          <w:lang w:eastAsia="hi-IN" w:bidi="hi-IN"/>
        </w:rPr>
        <w:t>………………………………...</w:t>
      </w:r>
    </w:p>
    <w:p w14:paraId="09DBF3A9" w14:textId="142ADB21" w:rsidR="00E968A6" w:rsidRPr="00E968A6" w:rsidRDefault="00E968A6" w:rsidP="00E42AC0">
      <w:pPr>
        <w:widowControl w:val="0"/>
        <w:numPr>
          <w:ilvl w:val="8"/>
          <w:numId w:val="33"/>
        </w:numPr>
        <w:suppressAutoHyphens/>
        <w:spacing w:before="120" w:after="120" w:line="276" w:lineRule="auto"/>
        <w:ind w:left="0" w:hanging="25"/>
        <w:jc w:val="both"/>
        <w:outlineLvl w:val="8"/>
        <w:rPr>
          <w:rFonts w:ascii="Arial Narrow" w:eastAsia="SimSun" w:hAnsi="Arial Narrow" w:cs="Open Sans"/>
          <w:kern w:val="2"/>
          <w:sz w:val="24"/>
          <w:szCs w:val="24"/>
          <w:lang w:eastAsia="hi-IN" w:bidi="hi-IN"/>
        </w:rPr>
      </w:pPr>
      <w:r w:rsidRPr="00E968A6">
        <w:rPr>
          <w:rFonts w:ascii="Arial Narrow" w:eastAsia="SimSun" w:hAnsi="Arial Narrow" w:cs="Open Sans"/>
          <w:kern w:val="2"/>
          <w:sz w:val="24"/>
          <w:szCs w:val="24"/>
          <w:lang w:eastAsia="hi-IN" w:bidi="hi-IN"/>
        </w:rPr>
        <w:t>i jednocześnie przedkładam/y w załączeniu dokumenty lub informacje potwierdzające przygotowanie oferty niezależnie od innego wykonawcy należącego do tej samej grupy kapitałowej.</w:t>
      </w:r>
    </w:p>
    <w:p w14:paraId="08EA33A9" w14:textId="73FF1017" w:rsidR="00B56D86" w:rsidRPr="00A72C32" w:rsidRDefault="00B56D86" w:rsidP="00E42AC0">
      <w:pPr>
        <w:tabs>
          <w:tab w:val="left" w:pos="1978"/>
          <w:tab w:val="left" w:pos="3828"/>
          <w:tab w:val="center" w:pos="4677"/>
        </w:tabs>
        <w:spacing w:line="276" w:lineRule="auto"/>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w:t>
      </w:r>
    </w:p>
    <w:p w14:paraId="1BCCA28E" w14:textId="1B1930BA" w:rsidR="00B56D86" w:rsidRPr="00A72C32" w:rsidRDefault="00B56D86" w:rsidP="00E42AC0">
      <w:pPr>
        <w:tabs>
          <w:tab w:val="left" w:pos="1978"/>
          <w:tab w:val="left" w:pos="3828"/>
          <w:tab w:val="center" w:pos="4677"/>
        </w:tabs>
        <w:spacing w:line="276" w:lineRule="auto"/>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p>
    <w:p w14:paraId="78F0D34B" w14:textId="2115B0EC" w:rsidR="00B56D86" w:rsidRDefault="00B56D86" w:rsidP="00E42AC0">
      <w:pPr>
        <w:spacing w:line="276" w:lineRule="auto"/>
        <w:rPr>
          <w:rFonts w:ascii="Arial Narrow" w:hAnsi="Arial Narrow"/>
          <w:sz w:val="24"/>
          <w:szCs w:val="24"/>
        </w:rPr>
      </w:pPr>
      <w:r>
        <w:rPr>
          <w:rFonts w:ascii="Arial Narrow" w:hAnsi="Arial Narrow"/>
          <w:sz w:val="24"/>
          <w:szCs w:val="24"/>
        </w:rPr>
        <w:br w:type="page"/>
      </w:r>
    </w:p>
    <w:p w14:paraId="64A3495E" w14:textId="7AEBE2F2" w:rsidR="00A85D7F" w:rsidRPr="00F0264D" w:rsidRDefault="008B4AB2" w:rsidP="007344A6">
      <w:pPr>
        <w:pStyle w:val="Nagwek2"/>
        <w:spacing w:line="276" w:lineRule="auto"/>
      </w:pPr>
      <w:bookmarkStart w:id="14" w:name="_Toc179368088"/>
      <w:bookmarkStart w:id="15" w:name="_Toc187671465"/>
      <w:r w:rsidRPr="008B4AB2">
        <w:rPr>
          <w:rStyle w:val="Domylnaczcionkaakapitu7"/>
          <w:bCs/>
        </w:rPr>
        <w:lastRenderedPageBreak/>
        <w:t>Z</w:t>
      </w:r>
      <w:r w:rsidR="00A85D7F" w:rsidRPr="008B4AB2">
        <w:rPr>
          <w:rStyle w:val="Domylnaczcionkaakapitu7"/>
          <w:bCs/>
        </w:rPr>
        <w:t xml:space="preserve">ałącznik </w:t>
      </w:r>
      <w:r w:rsidRPr="008B4AB2">
        <w:rPr>
          <w:rStyle w:val="Domylnaczcionkaakapitu7"/>
          <w:bCs/>
        </w:rPr>
        <w:t>N</w:t>
      </w:r>
      <w:r w:rsidR="00A85D7F" w:rsidRPr="008B4AB2">
        <w:rPr>
          <w:rStyle w:val="Domylnaczcionkaakapitu7"/>
          <w:bCs/>
        </w:rPr>
        <w:t xml:space="preserve">r </w:t>
      </w:r>
      <w:r w:rsidR="0012413E">
        <w:rPr>
          <w:rStyle w:val="Domylnaczcionkaakapitu7"/>
          <w:bCs/>
        </w:rPr>
        <w:t>7</w:t>
      </w:r>
      <w:r w:rsidR="00F3756B">
        <w:rPr>
          <w:rStyle w:val="Domylnaczcionkaakapitu7"/>
          <w:bCs/>
        </w:rPr>
        <w:t>:</w:t>
      </w:r>
      <w:r w:rsidR="00524C3C">
        <w:rPr>
          <w:rStyle w:val="Domylnaczcionkaakapitu7"/>
          <w:bCs/>
        </w:rPr>
        <w:br/>
      </w:r>
      <w:r w:rsidR="00A85D7F">
        <w:t>Oświadczenie Wykonawców wspólnie ubiegających się o udzielenie zamówienia</w:t>
      </w:r>
      <w:bookmarkEnd w:id="14"/>
      <w:bookmarkEnd w:id="15"/>
    </w:p>
    <w:p w14:paraId="6742968E" w14:textId="77777777" w:rsidR="00A85D7F" w:rsidRDefault="00A85D7F" w:rsidP="00E42AC0">
      <w:pPr>
        <w:pStyle w:val="Textbody"/>
        <w:spacing w:line="276" w:lineRule="auto"/>
        <w:jc w:val="center"/>
        <w:rPr>
          <w:rFonts w:ascii="Arial Narrow" w:hAnsi="Arial Narrow"/>
          <w:sz w:val="24"/>
          <w:szCs w:val="24"/>
        </w:rPr>
      </w:pPr>
      <w:r>
        <w:rPr>
          <w:rFonts w:ascii="Arial Narrow" w:hAnsi="Arial Narrow"/>
          <w:b/>
          <w:sz w:val="24"/>
          <w:szCs w:val="24"/>
        </w:rPr>
        <w:t>składane na podstawie art. 117 ust. 4 ustawy z dnia 11 września 2019 r.</w:t>
      </w:r>
    </w:p>
    <w:p w14:paraId="0096A5A6" w14:textId="77777777" w:rsidR="00A85D7F" w:rsidRDefault="00A85D7F" w:rsidP="00E42AC0">
      <w:pPr>
        <w:pStyle w:val="Textbody"/>
        <w:spacing w:line="276" w:lineRule="auto"/>
        <w:jc w:val="center"/>
        <w:rPr>
          <w:rFonts w:ascii="Arial Narrow" w:hAnsi="Arial Narrow"/>
          <w:b/>
          <w:sz w:val="24"/>
          <w:szCs w:val="24"/>
          <w:u w:val="single"/>
        </w:rPr>
      </w:pPr>
      <w:r>
        <w:rPr>
          <w:rFonts w:ascii="Arial Narrow" w:hAnsi="Arial Narrow"/>
          <w:sz w:val="24"/>
          <w:szCs w:val="24"/>
        </w:rPr>
        <w:t> </w:t>
      </w:r>
      <w:r>
        <w:rPr>
          <w:rStyle w:val="Domylnaczcionkaakapitu7"/>
          <w:rFonts w:ascii="Arial Narrow" w:hAnsi="Arial Narrow"/>
          <w:b/>
          <w:sz w:val="24"/>
          <w:szCs w:val="24"/>
        </w:rPr>
        <w:t>Prawo zamówień publicznych (dalej jako: Ustawą),</w:t>
      </w:r>
    </w:p>
    <w:p w14:paraId="2E5D7F89" w14:textId="77777777" w:rsidR="00A85D7F" w:rsidRDefault="00A85D7F" w:rsidP="00E42AC0">
      <w:pPr>
        <w:pStyle w:val="Textbody"/>
        <w:spacing w:line="276" w:lineRule="auto"/>
        <w:ind w:left="1224"/>
        <w:rPr>
          <w:rFonts w:ascii="Arial Narrow" w:hAnsi="Arial Narrow"/>
          <w:b/>
          <w:sz w:val="16"/>
          <w:szCs w:val="16"/>
        </w:rPr>
      </w:pPr>
      <w:r>
        <w:rPr>
          <w:rFonts w:ascii="Arial Narrow" w:hAnsi="Arial Narrow"/>
          <w:b/>
          <w:i/>
          <w:sz w:val="24"/>
          <w:szCs w:val="24"/>
        </w:rPr>
        <w:tab/>
      </w:r>
      <w:r>
        <w:rPr>
          <w:rFonts w:ascii="Arial Narrow" w:hAnsi="Arial Narrow"/>
          <w:b/>
          <w:i/>
          <w:sz w:val="24"/>
          <w:szCs w:val="24"/>
        </w:rPr>
        <w:tab/>
      </w:r>
      <w:r>
        <w:rPr>
          <w:rFonts w:ascii="Arial Narrow" w:hAnsi="Arial Narrow"/>
          <w:b/>
          <w:i/>
          <w:sz w:val="24"/>
          <w:szCs w:val="24"/>
        </w:rPr>
        <w:tab/>
      </w:r>
      <w:r>
        <w:rPr>
          <w:rFonts w:ascii="Arial Narrow" w:hAnsi="Arial Narrow"/>
          <w:b/>
          <w:i/>
          <w:sz w:val="24"/>
          <w:szCs w:val="24"/>
        </w:rPr>
        <w:tab/>
      </w:r>
    </w:p>
    <w:p w14:paraId="260FD6F6" w14:textId="77777777" w:rsidR="00E86035" w:rsidRDefault="00E86035"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P</w:t>
      </w:r>
      <w:r w:rsidRPr="00A2701F">
        <w:rPr>
          <w:rFonts w:ascii="Arial Narrow" w:hAnsi="Arial Narrow" w:cstheme="minorBidi"/>
          <w:b/>
          <w:color w:val="385623" w:themeColor="accent6" w:themeShade="80"/>
        </w:rPr>
        <w:t>ełnienie funkcji Inżyniera Kontrak</w:t>
      </w:r>
      <w:r>
        <w:rPr>
          <w:rFonts w:ascii="Arial Narrow" w:hAnsi="Arial Narrow" w:cstheme="minorBidi"/>
          <w:b/>
          <w:color w:val="385623" w:themeColor="accent6" w:themeShade="80"/>
        </w:rPr>
        <w:t xml:space="preserve">tu </w:t>
      </w:r>
    </w:p>
    <w:p w14:paraId="48B673C9" w14:textId="77777777" w:rsidR="00E86035" w:rsidRPr="00A2701F" w:rsidRDefault="00E86035" w:rsidP="00E42AC0">
      <w:pPr>
        <w:pStyle w:val="Default"/>
        <w:spacing w:line="276" w:lineRule="auto"/>
        <w:jc w:val="center"/>
        <w:rPr>
          <w:rFonts w:ascii="Arial Narrow" w:hAnsi="Arial Narrow" w:cstheme="minorBidi"/>
          <w:b/>
          <w:color w:val="385623" w:themeColor="accent6" w:themeShade="80"/>
        </w:rPr>
      </w:pPr>
      <w:r>
        <w:rPr>
          <w:rFonts w:ascii="Arial Narrow" w:hAnsi="Arial Narrow" w:cstheme="minorBidi"/>
          <w:b/>
          <w:color w:val="385623" w:themeColor="accent6" w:themeShade="80"/>
        </w:rPr>
        <w:t xml:space="preserve">nad realizacją zadania pn.: </w:t>
      </w:r>
      <w:r w:rsidRPr="00A2701F">
        <w:rPr>
          <w:rFonts w:ascii="Arial Narrow" w:hAnsi="Arial Narrow" w:cstheme="minorBidi"/>
          <w:b/>
          <w:color w:val="385623" w:themeColor="accent6" w:themeShade="80"/>
        </w:rPr>
        <w:t>"Przebudowa amfiteatru w Nakle nad Notecią."</w:t>
      </w:r>
    </w:p>
    <w:p w14:paraId="1A408D10" w14:textId="77777777" w:rsidR="00A85D7F" w:rsidRDefault="00A85D7F" w:rsidP="00E42AC0">
      <w:pPr>
        <w:pStyle w:val="Default"/>
        <w:spacing w:line="276" w:lineRule="auto"/>
        <w:jc w:val="center"/>
        <w:rPr>
          <w:rFonts w:ascii="Arial Narrow" w:hAnsi="Arial Narrow"/>
          <w:b/>
          <w:color w:val="auto"/>
          <w:sz w:val="16"/>
          <w:szCs w:val="16"/>
        </w:rPr>
      </w:pPr>
    </w:p>
    <w:p w14:paraId="39706180" w14:textId="77777777" w:rsidR="00A85D7F" w:rsidRDefault="00A85D7F" w:rsidP="00E42AC0">
      <w:pPr>
        <w:pStyle w:val="Textbody"/>
        <w:spacing w:line="276" w:lineRule="auto"/>
        <w:rPr>
          <w:rFonts w:ascii="Arial Narrow" w:eastAsia="Arial" w:hAnsi="Arial Narrow"/>
          <w:sz w:val="24"/>
          <w:szCs w:val="24"/>
          <w:vertAlign w:val="superscript"/>
        </w:rPr>
      </w:pPr>
      <w:r>
        <w:rPr>
          <w:rFonts w:ascii="Arial Narrow" w:hAnsi="Arial Narrow"/>
          <w:b/>
          <w:sz w:val="24"/>
          <w:szCs w:val="24"/>
        </w:rPr>
        <w:t>Wykonawca 1 - lider:</w:t>
      </w:r>
    </w:p>
    <w:p w14:paraId="2759384E" w14:textId="0C6FAC7F" w:rsidR="00A85D7F" w:rsidRDefault="00A85D7F" w:rsidP="00E42AC0">
      <w:pPr>
        <w:pStyle w:val="Textbody"/>
        <w:spacing w:line="276" w:lineRule="auto"/>
        <w:ind w:right="5954"/>
        <w:contextualSpacing/>
        <w:rPr>
          <w:rFonts w:ascii="Arial Narrow" w:hAnsi="Arial Narrow"/>
          <w:i/>
          <w:sz w:val="24"/>
          <w:szCs w:val="24"/>
        </w:rPr>
      </w:pPr>
      <w:r>
        <w:rPr>
          <w:rFonts w:ascii="Arial Narrow" w:eastAsia="Arial" w:hAnsi="Arial Narrow"/>
          <w:sz w:val="24"/>
          <w:szCs w:val="24"/>
        </w:rPr>
        <w:t>………………………………………</w:t>
      </w:r>
    </w:p>
    <w:p w14:paraId="24D1C2C8" w14:textId="77777777" w:rsidR="00A85D7F" w:rsidRDefault="00A85D7F" w:rsidP="00E42AC0">
      <w:pPr>
        <w:pStyle w:val="Textbody"/>
        <w:spacing w:line="276" w:lineRule="auto"/>
        <w:ind w:right="5954"/>
        <w:contextualSpacing/>
        <w:rPr>
          <w:rFonts w:ascii="Arial Narrow" w:hAnsi="Arial Narrow"/>
          <w:b/>
          <w:bCs/>
          <w:sz w:val="24"/>
          <w:szCs w:val="24"/>
        </w:rPr>
      </w:pPr>
      <w:r>
        <w:rPr>
          <w:rFonts w:ascii="Arial Narrow" w:hAnsi="Arial Narrow"/>
          <w:i/>
          <w:sz w:val="24"/>
          <w:szCs w:val="24"/>
        </w:rPr>
        <w:t>(pełna nazwa/firma, adres, w zależności od podmiotu: NIP/KRS)</w:t>
      </w:r>
    </w:p>
    <w:p w14:paraId="1E2A4036" w14:textId="77777777" w:rsidR="00A85D7F" w:rsidRDefault="00A85D7F" w:rsidP="00E42AC0">
      <w:pPr>
        <w:pStyle w:val="Textbody"/>
        <w:spacing w:line="276" w:lineRule="auto"/>
        <w:rPr>
          <w:rFonts w:ascii="Arial Narrow" w:hAnsi="Arial Narrow"/>
          <w:b/>
          <w:sz w:val="24"/>
          <w:szCs w:val="24"/>
        </w:rPr>
      </w:pPr>
    </w:p>
    <w:p w14:paraId="55EE0B04" w14:textId="77777777" w:rsidR="00A85D7F" w:rsidRDefault="00A85D7F" w:rsidP="00E42AC0">
      <w:pPr>
        <w:pStyle w:val="Textbody"/>
        <w:spacing w:line="276" w:lineRule="auto"/>
        <w:rPr>
          <w:rFonts w:ascii="Arial Narrow" w:eastAsia="Arial" w:hAnsi="Arial Narrow"/>
          <w:sz w:val="24"/>
          <w:szCs w:val="24"/>
          <w:vertAlign w:val="superscript"/>
        </w:rPr>
      </w:pPr>
      <w:r>
        <w:rPr>
          <w:rFonts w:ascii="Arial Narrow" w:hAnsi="Arial Narrow"/>
          <w:b/>
          <w:sz w:val="24"/>
          <w:szCs w:val="24"/>
        </w:rPr>
        <w:t>Wykonawca 2 - partner:</w:t>
      </w:r>
    </w:p>
    <w:p w14:paraId="28298986" w14:textId="333930F2" w:rsidR="00A85D7F" w:rsidRDefault="00A85D7F" w:rsidP="00E42AC0">
      <w:pPr>
        <w:pStyle w:val="Textbody"/>
        <w:spacing w:line="276" w:lineRule="auto"/>
        <w:ind w:right="5954"/>
        <w:contextualSpacing/>
        <w:rPr>
          <w:rFonts w:ascii="Arial Narrow" w:hAnsi="Arial Narrow"/>
          <w:i/>
          <w:sz w:val="24"/>
          <w:szCs w:val="24"/>
        </w:rPr>
      </w:pPr>
      <w:r>
        <w:rPr>
          <w:rFonts w:ascii="Arial Narrow" w:eastAsia="Arial" w:hAnsi="Arial Narrow"/>
          <w:sz w:val="24"/>
          <w:szCs w:val="24"/>
        </w:rPr>
        <w:t>………………………………………</w:t>
      </w:r>
    </w:p>
    <w:p w14:paraId="5C8D90D3" w14:textId="77777777" w:rsidR="00A85D7F" w:rsidRDefault="00A85D7F" w:rsidP="00E42AC0">
      <w:pPr>
        <w:pStyle w:val="Textbody"/>
        <w:spacing w:line="276" w:lineRule="auto"/>
        <w:ind w:right="5954"/>
        <w:contextualSpacing/>
        <w:rPr>
          <w:rFonts w:ascii="Arial Narrow" w:hAnsi="Arial Narrow"/>
          <w:b/>
          <w:bCs/>
          <w:sz w:val="24"/>
          <w:szCs w:val="24"/>
        </w:rPr>
      </w:pPr>
      <w:r>
        <w:rPr>
          <w:rFonts w:ascii="Arial Narrow" w:hAnsi="Arial Narrow"/>
          <w:i/>
          <w:sz w:val="24"/>
          <w:szCs w:val="24"/>
        </w:rPr>
        <w:t>(pełna nazwa/firma, adres, w zależności od podmiotu: NIP/KRS)</w:t>
      </w:r>
    </w:p>
    <w:p w14:paraId="3DF9E2DE" w14:textId="77777777" w:rsidR="00A85D7F" w:rsidRDefault="00A85D7F" w:rsidP="00E42AC0">
      <w:pPr>
        <w:pStyle w:val="Textbody"/>
        <w:spacing w:line="276" w:lineRule="auto"/>
        <w:rPr>
          <w:rFonts w:ascii="Arial Narrow" w:hAnsi="Arial Narrow"/>
          <w:sz w:val="24"/>
          <w:szCs w:val="24"/>
        </w:rPr>
      </w:pPr>
    </w:p>
    <w:p w14:paraId="36812DEC" w14:textId="719D5C6E" w:rsidR="00A85D7F" w:rsidRDefault="00A85D7F" w:rsidP="00E42AC0">
      <w:pPr>
        <w:spacing w:line="276" w:lineRule="auto"/>
        <w:jc w:val="both"/>
        <w:rPr>
          <w:rFonts w:ascii="Arial Narrow" w:hAnsi="Arial Narrow"/>
          <w:sz w:val="24"/>
          <w:szCs w:val="24"/>
        </w:rPr>
      </w:pPr>
      <w:r>
        <w:rPr>
          <w:rStyle w:val="Domylnaczcionkaakapitu7"/>
          <w:rFonts w:ascii="Arial Narrow" w:hAnsi="Arial Narrow"/>
          <w:sz w:val="24"/>
          <w:szCs w:val="24"/>
        </w:rPr>
        <w:t>Na potrzeby postępowania o udzielenie zamówienia publicznego</w:t>
      </w:r>
      <w:r>
        <w:rPr>
          <w:rStyle w:val="Domylnaczcionkaakapitu7"/>
          <w:rFonts w:ascii="Arial Narrow" w:hAnsi="Arial Narrow"/>
          <w:i/>
          <w:sz w:val="24"/>
          <w:szCs w:val="24"/>
        </w:rPr>
        <w:t xml:space="preserve">, </w:t>
      </w:r>
      <w:r>
        <w:rPr>
          <w:rStyle w:val="Domylnaczcionkaakapitu7"/>
          <w:rFonts w:ascii="Arial Narrow" w:hAnsi="Arial Narrow"/>
          <w:sz w:val="24"/>
          <w:szCs w:val="24"/>
        </w:rPr>
        <w:t xml:space="preserve">oświadczam, że </w:t>
      </w:r>
      <w:r w:rsidR="00F5343D">
        <w:rPr>
          <w:rFonts w:ascii="Arial Narrow" w:hAnsi="Arial Narrow" w:cs="Arial"/>
          <w:bCs/>
          <w:sz w:val="24"/>
          <w:szCs w:val="24"/>
        </w:rPr>
        <w:t>następujące usługi</w:t>
      </w:r>
      <w:r>
        <w:rPr>
          <w:rFonts w:ascii="Arial Narrow" w:hAnsi="Arial Narrow" w:cs="Arial"/>
          <w:bCs/>
          <w:sz w:val="24"/>
          <w:szCs w:val="24"/>
        </w:rPr>
        <w:t xml:space="preserve"> składające się na przedmiot zamówienia wykonają poszczególni wykonawcy:</w:t>
      </w:r>
    </w:p>
    <w:p w14:paraId="1F926E43" w14:textId="77777777" w:rsidR="0043724A" w:rsidRPr="0043724A" w:rsidRDefault="0043724A" w:rsidP="00E42AC0">
      <w:pPr>
        <w:pStyle w:val="Akapitzlist"/>
        <w:autoSpaceDE w:val="0"/>
        <w:autoSpaceDN w:val="0"/>
        <w:adjustRightInd w:val="0"/>
        <w:spacing w:after="0"/>
        <w:ind w:left="284" w:right="23"/>
        <w:jc w:val="both"/>
        <w:rPr>
          <w:rFonts w:ascii="Arial Narrow" w:hAnsi="Arial Narrow" w:cs="Arial"/>
          <w:b/>
          <w:bCs/>
          <w:color w:val="003300"/>
          <w:sz w:val="24"/>
          <w:szCs w:val="24"/>
          <w:lang w:val="pl-PL"/>
        </w:rPr>
      </w:pPr>
    </w:p>
    <w:tbl>
      <w:tblPr>
        <w:tblW w:w="9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4474"/>
        <w:gridCol w:w="4252"/>
      </w:tblGrid>
      <w:tr w:rsidR="00A85D7F" w14:paraId="7A1C3311" w14:textId="77777777" w:rsidTr="003D233C">
        <w:trPr>
          <w:trHeight w:val="197"/>
        </w:trPr>
        <w:tc>
          <w:tcPr>
            <w:tcW w:w="480" w:type="dxa"/>
            <w:tcBorders>
              <w:top w:val="single" w:sz="4" w:space="0" w:color="auto"/>
              <w:left w:val="single" w:sz="4" w:space="0" w:color="auto"/>
              <w:bottom w:val="single" w:sz="4" w:space="0" w:color="auto"/>
              <w:right w:val="single" w:sz="4" w:space="0" w:color="auto"/>
            </w:tcBorders>
            <w:hideMark/>
          </w:tcPr>
          <w:p w14:paraId="6178DD6F" w14:textId="77777777" w:rsidR="00A85D7F" w:rsidRDefault="00A85D7F" w:rsidP="00E42AC0">
            <w:pPr>
              <w:spacing w:line="276" w:lineRule="auto"/>
              <w:ind w:left="-8"/>
              <w:jc w:val="center"/>
              <w:rPr>
                <w:rFonts w:ascii="Arial Narrow" w:hAnsi="Arial Narrow"/>
                <w:b/>
                <w:sz w:val="24"/>
                <w:szCs w:val="24"/>
              </w:rPr>
            </w:pPr>
            <w:r>
              <w:rPr>
                <w:rFonts w:ascii="Arial Narrow" w:hAnsi="Arial Narrow"/>
                <w:b/>
                <w:sz w:val="24"/>
                <w:szCs w:val="24"/>
              </w:rPr>
              <w:t>Lp.</w:t>
            </w:r>
          </w:p>
        </w:tc>
        <w:tc>
          <w:tcPr>
            <w:tcW w:w="4474" w:type="dxa"/>
            <w:tcBorders>
              <w:top w:val="single" w:sz="4" w:space="0" w:color="auto"/>
              <w:left w:val="single" w:sz="4" w:space="0" w:color="auto"/>
              <w:bottom w:val="single" w:sz="4" w:space="0" w:color="auto"/>
              <w:right w:val="single" w:sz="4" w:space="0" w:color="auto"/>
            </w:tcBorders>
            <w:hideMark/>
          </w:tcPr>
          <w:p w14:paraId="74D3D173" w14:textId="77777777" w:rsidR="00A85D7F" w:rsidRDefault="00A85D7F" w:rsidP="00E42AC0">
            <w:pPr>
              <w:spacing w:line="276" w:lineRule="auto"/>
              <w:ind w:left="-8"/>
              <w:jc w:val="center"/>
              <w:rPr>
                <w:rFonts w:ascii="Arial Narrow" w:hAnsi="Arial Narrow"/>
                <w:b/>
                <w:sz w:val="24"/>
                <w:szCs w:val="24"/>
              </w:rPr>
            </w:pPr>
            <w:r>
              <w:rPr>
                <w:rFonts w:ascii="Arial Narrow" w:hAnsi="Arial Narrow"/>
                <w:b/>
                <w:sz w:val="24"/>
                <w:szCs w:val="24"/>
              </w:rPr>
              <w:t>Nazwa i adres wykonawcy wspólnie ubiegającego się o udzielenie zamówienia</w:t>
            </w:r>
          </w:p>
        </w:tc>
        <w:tc>
          <w:tcPr>
            <w:tcW w:w="4252" w:type="dxa"/>
            <w:tcBorders>
              <w:top w:val="single" w:sz="4" w:space="0" w:color="auto"/>
              <w:left w:val="single" w:sz="4" w:space="0" w:color="auto"/>
              <w:bottom w:val="single" w:sz="4" w:space="0" w:color="auto"/>
              <w:right w:val="single" w:sz="4" w:space="0" w:color="auto"/>
            </w:tcBorders>
            <w:hideMark/>
          </w:tcPr>
          <w:p w14:paraId="7D1718B8" w14:textId="1FC8D09E" w:rsidR="00A85D7F" w:rsidRDefault="00A85D7F" w:rsidP="00804E9B">
            <w:pPr>
              <w:spacing w:line="276" w:lineRule="auto"/>
              <w:ind w:left="-8"/>
              <w:jc w:val="center"/>
              <w:rPr>
                <w:rFonts w:ascii="Arial Narrow" w:hAnsi="Arial Narrow"/>
                <w:b/>
                <w:sz w:val="24"/>
                <w:szCs w:val="24"/>
              </w:rPr>
            </w:pPr>
            <w:r>
              <w:rPr>
                <w:rFonts w:ascii="Arial Narrow" w:hAnsi="Arial Narrow"/>
                <w:b/>
                <w:sz w:val="24"/>
                <w:szCs w:val="24"/>
              </w:rPr>
              <w:t>Usługa składająca się na przedmiot zamówienia, która zostanie wykonana przez wykonawcę wskazanego w kol. 1</w:t>
            </w:r>
          </w:p>
        </w:tc>
      </w:tr>
      <w:tr w:rsidR="00A85D7F" w14:paraId="63A4EBA8" w14:textId="77777777" w:rsidTr="003D233C">
        <w:trPr>
          <w:trHeight w:val="255"/>
        </w:trPr>
        <w:tc>
          <w:tcPr>
            <w:tcW w:w="480" w:type="dxa"/>
            <w:tcBorders>
              <w:top w:val="single" w:sz="4" w:space="0" w:color="auto"/>
              <w:left w:val="single" w:sz="4" w:space="0" w:color="auto"/>
              <w:bottom w:val="single" w:sz="4" w:space="0" w:color="auto"/>
              <w:right w:val="single" w:sz="4" w:space="0" w:color="auto"/>
            </w:tcBorders>
          </w:tcPr>
          <w:p w14:paraId="26E0067E" w14:textId="77777777" w:rsidR="00A85D7F" w:rsidRDefault="00A85D7F" w:rsidP="00E42AC0">
            <w:pPr>
              <w:spacing w:line="276" w:lineRule="auto"/>
              <w:ind w:left="-8"/>
              <w:rPr>
                <w:rFonts w:ascii="Arial Narrow" w:hAnsi="Arial Narrow"/>
                <w:b/>
                <w:sz w:val="24"/>
                <w:szCs w:val="24"/>
              </w:rPr>
            </w:pPr>
          </w:p>
        </w:tc>
        <w:tc>
          <w:tcPr>
            <w:tcW w:w="4474" w:type="dxa"/>
            <w:tcBorders>
              <w:top w:val="single" w:sz="4" w:space="0" w:color="auto"/>
              <w:left w:val="single" w:sz="4" w:space="0" w:color="auto"/>
              <w:bottom w:val="single" w:sz="4" w:space="0" w:color="auto"/>
              <w:right w:val="single" w:sz="4" w:space="0" w:color="auto"/>
            </w:tcBorders>
          </w:tcPr>
          <w:p w14:paraId="7B65D83A" w14:textId="77777777" w:rsidR="00A85D7F" w:rsidRDefault="00A85D7F" w:rsidP="00E42AC0">
            <w:pPr>
              <w:spacing w:line="276" w:lineRule="auto"/>
              <w:rPr>
                <w:rFonts w:ascii="Arial Narrow" w:hAnsi="Arial Narrow"/>
                <w:b/>
                <w:sz w:val="24"/>
                <w:szCs w:val="24"/>
              </w:rPr>
            </w:pPr>
          </w:p>
        </w:tc>
        <w:tc>
          <w:tcPr>
            <w:tcW w:w="4252" w:type="dxa"/>
            <w:tcBorders>
              <w:top w:val="single" w:sz="4" w:space="0" w:color="auto"/>
              <w:left w:val="single" w:sz="4" w:space="0" w:color="auto"/>
              <w:bottom w:val="single" w:sz="4" w:space="0" w:color="auto"/>
              <w:right w:val="single" w:sz="4" w:space="0" w:color="auto"/>
            </w:tcBorders>
          </w:tcPr>
          <w:p w14:paraId="0D251BB7" w14:textId="77777777" w:rsidR="00A85D7F" w:rsidRDefault="00A85D7F" w:rsidP="00E42AC0">
            <w:pPr>
              <w:spacing w:line="276" w:lineRule="auto"/>
              <w:rPr>
                <w:rFonts w:ascii="Arial Narrow" w:hAnsi="Arial Narrow"/>
                <w:b/>
                <w:sz w:val="24"/>
                <w:szCs w:val="24"/>
              </w:rPr>
            </w:pPr>
          </w:p>
        </w:tc>
      </w:tr>
      <w:tr w:rsidR="00A85D7F" w14:paraId="039AF37C" w14:textId="77777777" w:rsidTr="003D233C">
        <w:trPr>
          <w:trHeight w:val="315"/>
        </w:trPr>
        <w:tc>
          <w:tcPr>
            <w:tcW w:w="480" w:type="dxa"/>
            <w:tcBorders>
              <w:top w:val="single" w:sz="4" w:space="0" w:color="auto"/>
              <w:left w:val="single" w:sz="4" w:space="0" w:color="auto"/>
              <w:bottom w:val="single" w:sz="4" w:space="0" w:color="auto"/>
              <w:right w:val="single" w:sz="4" w:space="0" w:color="auto"/>
            </w:tcBorders>
          </w:tcPr>
          <w:p w14:paraId="48F1845E" w14:textId="77777777" w:rsidR="00A85D7F" w:rsidRDefault="00A85D7F" w:rsidP="00E42AC0">
            <w:pPr>
              <w:spacing w:line="276" w:lineRule="auto"/>
              <w:ind w:left="-8"/>
              <w:rPr>
                <w:rFonts w:ascii="Arial Narrow" w:hAnsi="Arial Narrow"/>
                <w:b/>
                <w:sz w:val="24"/>
                <w:szCs w:val="24"/>
              </w:rPr>
            </w:pPr>
          </w:p>
        </w:tc>
        <w:tc>
          <w:tcPr>
            <w:tcW w:w="4474" w:type="dxa"/>
            <w:tcBorders>
              <w:top w:val="single" w:sz="4" w:space="0" w:color="auto"/>
              <w:left w:val="single" w:sz="4" w:space="0" w:color="auto"/>
              <w:bottom w:val="single" w:sz="4" w:space="0" w:color="auto"/>
              <w:right w:val="single" w:sz="4" w:space="0" w:color="auto"/>
            </w:tcBorders>
          </w:tcPr>
          <w:p w14:paraId="746FD90C" w14:textId="77777777" w:rsidR="00A85D7F" w:rsidRDefault="00A85D7F" w:rsidP="00E42AC0">
            <w:pPr>
              <w:spacing w:line="276" w:lineRule="auto"/>
              <w:rPr>
                <w:rFonts w:ascii="Arial Narrow" w:hAnsi="Arial Narrow"/>
                <w:b/>
                <w:sz w:val="24"/>
                <w:szCs w:val="24"/>
              </w:rPr>
            </w:pPr>
          </w:p>
        </w:tc>
        <w:tc>
          <w:tcPr>
            <w:tcW w:w="4252" w:type="dxa"/>
            <w:tcBorders>
              <w:top w:val="single" w:sz="4" w:space="0" w:color="auto"/>
              <w:left w:val="single" w:sz="4" w:space="0" w:color="auto"/>
              <w:bottom w:val="single" w:sz="4" w:space="0" w:color="auto"/>
              <w:right w:val="single" w:sz="4" w:space="0" w:color="auto"/>
            </w:tcBorders>
          </w:tcPr>
          <w:p w14:paraId="01E68578" w14:textId="77777777" w:rsidR="00A85D7F" w:rsidRDefault="00A85D7F" w:rsidP="00E42AC0">
            <w:pPr>
              <w:spacing w:line="276" w:lineRule="auto"/>
              <w:rPr>
                <w:rFonts w:ascii="Arial Narrow" w:hAnsi="Arial Narrow"/>
                <w:b/>
                <w:sz w:val="24"/>
                <w:szCs w:val="24"/>
              </w:rPr>
            </w:pPr>
          </w:p>
        </w:tc>
      </w:tr>
    </w:tbl>
    <w:p w14:paraId="7ED2975C" w14:textId="77777777" w:rsidR="0039767F" w:rsidRDefault="0039767F" w:rsidP="00E42AC0">
      <w:pPr>
        <w:spacing w:line="276" w:lineRule="auto"/>
        <w:jc w:val="center"/>
        <w:rPr>
          <w:rFonts w:ascii="Arial Narrow" w:hAnsi="Arial Narrow" w:cs="Times New Roman"/>
          <w:b/>
          <w:bCs/>
          <w:sz w:val="24"/>
          <w:szCs w:val="24"/>
          <w:u w:val="single"/>
        </w:rPr>
      </w:pPr>
    </w:p>
    <w:p w14:paraId="22CD7E5F" w14:textId="306F187A" w:rsidR="00A85D7F" w:rsidRDefault="00A85D7F" w:rsidP="00E42AC0">
      <w:pPr>
        <w:tabs>
          <w:tab w:val="left" w:pos="1978"/>
          <w:tab w:val="left" w:pos="3828"/>
          <w:tab w:val="center" w:pos="4677"/>
        </w:tabs>
        <w:spacing w:line="276" w:lineRule="auto"/>
        <w:jc w:val="center"/>
        <w:rPr>
          <w:rFonts w:ascii="Arial Narrow" w:hAnsi="Arial Narrow" w:cs="Open Sans"/>
          <w:b/>
          <w:i/>
          <w:color w:val="FF0000"/>
          <w:sz w:val="24"/>
          <w:szCs w:val="24"/>
        </w:rPr>
      </w:pPr>
      <w:r>
        <w:rPr>
          <w:rFonts w:ascii="Arial Narrow" w:hAnsi="Arial Narrow" w:cs="Open Sans"/>
          <w:b/>
          <w:i/>
          <w:color w:val="FF0000"/>
          <w:sz w:val="24"/>
          <w:szCs w:val="24"/>
        </w:rPr>
        <w:t>Dokument należy wypełnić i podpisać kwalifikowanym podpisem elektronicznym</w:t>
      </w:r>
    </w:p>
    <w:p w14:paraId="4075C62C" w14:textId="310AD00C" w:rsidR="00A85D7F" w:rsidRDefault="00A85D7F" w:rsidP="00E42AC0">
      <w:pPr>
        <w:tabs>
          <w:tab w:val="left" w:pos="1978"/>
          <w:tab w:val="left" w:pos="3828"/>
          <w:tab w:val="center" w:pos="4677"/>
        </w:tabs>
        <w:spacing w:line="276" w:lineRule="auto"/>
        <w:jc w:val="center"/>
        <w:rPr>
          <w:rFonts w:ascii="Arial Narrow" w:hAnsi="Arial Narrow" w:cs="Open Sans"/>
          <w:b/>
          <w:i/>
          <w:color w:val="FF0000"/>
          <w:sz w:val="24"/>
          <w:szCs w:val="24"/>
        </w:rPr>
      </w:pPr>
      <w:r>
        <w:rPr>
          <w:rFonts w:ascii="Arial Narrow" w:hAnsi="Arial Narrow" w:cs="Open Sans"/>
          <w:b/>
          <w:i/>
          <w:color w:val="FF0000"/>
          <w:sz w:val="24"/>
          <w:szCs w:val="24"/>
        </w:rPr>
        <w:t>Zamawiający zaleca zapisanie dokumentu w formacie PDF.</w:t>
      </w:r>
    </w:p>
    <w:p w14:paraId="3D8FA5C5" w14:textId="77777777" w:rsidR="00100069" w:rsidRPr="00804E9B" w:rsidRDefault="00A85D7F" w:rsidP="00E42AC0">
      <w:pPr>
        <w:spacing w:after="0" w:line="276" w:lineRule="auto"/>
        <w:ind w:left="5246" w:firstLine="708"/>
        <w:jc w:val="right"/>
        <w:rPr>
          <w:rFonts w:ascii="Arial Narrow" w:hAnsi="Arial Narrow" w:cs="Times New Roman"/>
          <w:sz w:val="24"/>
          <w:szCs w:val="24"/>
        </w:rPr>
      </w:pPr>
      <w:r w:rsidRPr="00804E9B">
        <w:rPr>
          <w:rFonts w:ascii="Arial Narrow" w:hAnsi="Arial Narrow" w:cs="Times New Roman"/>
          <w:sz w:val="24"/>
          <w:szCs w:val="24"/>
        </w:rPr>
        <w:br w:type="page"/>
      </w:r>
    </w:p>
    <w:p w14:paraId="09551AF2" w14:textId="2DFE54D9" w:rsidR="00100069" w:rsidRPr="00804E9B" w:rsidRDefault="00100069" w:rsidP="007344A6">
      <w:pPr>
        <w:pStyle w:val="Nagwek2"/>
        <w:spacing w:line="276" w:lineRule="auto"/>
        <w:rPr>
          <w:rFonts w:cs="Times New Roman"/>
        </w:rPr>
      </w:pPr>
      <w:bookmarkStart w:id="16" w:name="_Toc179368089"/>
      <w:bookmarkStart w:id="17" w:name="_Toc187671466"/>
      <w:r w:rsidRPr="00804E9B">
        <w:rPr>
          <w:rStyle w:val="Nagwek2Znak"/>
          <w:b/>
          <w:bCs/>
        </w:rPr>
        <w:lastRenderedPageBreak/>
        <w:t xml:space="preserve">Załącznik </w:t>
      </w:r>
      <w:r w:rsidR="00B40AA8" w:rsidRPr="00804E9B">
        <w:rPr>
          <w:rStyle w:val="Nagwek2Znak"/>
          <w:b/>
          <w:bCs/>
        </w:rPr>
        <w:t>N</w:t>
      </w:r>
      <w:r w:rsidRPr="00804E9B">
        <w:rPr>
          <w:rStyle w:val="Nagwek2Znak"/>
          <w:b/>
          <w:bCs/>
        </w:rPr>
        <w:t xml:space="preserve">r </w:t>
      </w:r>
      <w:r w:rsidR="00B40AA8" w:rsidRPr="00804E9B">
        <w:rPr>
          <w:rStyle w:val="Nagwek2Znak"/>
          <w:b/>
          <w:bCs/>
        </w:rPr>
        <w:t>8</w:t>
      </w:r>
      <w:bookmarkEnd w:id="16"/>
      <w:r w:rsidR="003F3E4C" w:rsidRPr="00973BA6">
        <w:rPr>
          <w:rFonts w:cs="Times New Roman"/>
        </w:rPr>
        <w:t>:</w:t>
      </w:r>
      <w:r w:rsidR="00973BA6">
        <w:rPr>
          <w:rFonts w:cs="Times New Roman"/>
        </w:rPr>
        <w:br/>
      </w:r>
      <w:r w:rsidR="001567F4" w:rsidRPr="00804E9B">
        <w:rPr>
          <w:rFonts w:cs="Times New Roman"/>
        </w:rPr>
        <w:t>Oświadczenie dotyczące przesłanek wykluczenia</w:t>
      </w:r>
      <w:bookmarkEnd w:id="17"/>
    </w:p>
    <w:p w14:paraId="7AB80B8B" w14:textId="3D077AB8" w:rsidR="00100069" w:rsidRPr="00804E9B" w:rsidRDefault="00100069" w:rsidP="00E42AC0">
      <w:pPr>
        <w:spacing w:before="480" w:after="0" w:line="276" w:lineRule="auto"/>
        <w:ind w:left="5245"/>
        <w:rPr>
          <w:rFonts w:ascii="Arial Narrow" w:hAnsi="Arial Narrow" w:cs="Arial"/>
          <w:b/>
          <w:sz w:val="24"/>
          <w:szCs w:val="24"/>
        </w:rPr>
      </w:pPr>
      <w:r w:rsidRPr="00804E9B">
        <w:rPr>
          <w:rFonts w:ascii="Arial Narrow" w:hAnsi="Arial Narrow" w:cs="Arial"/>
          <w:b/>
          <w:sz w:val="24"/>
          <w:szCs w:val="24"/>
        </w:rPr>
        <w:t>Zamawiający: Gmina Nakło nad Notecią</w:t>
      </w:r>
    </w:p>
    <w:p w14:paraId="019FC624" w14:textId="77777777" w:rsidR="00100069" w:rsidRPr="00804E9B" w:rsidRDefault="00100069" w:rsidP="00E42AC0">
      <w:pPr>
        <w:spacing w:after="0" w:line="276" w:lineRule="auto"/>
        <w:rPr>
          <w:rFonts w:ascii="Arial Narrow" w:hAnsi="Arial Narrow" w:cs="Arial"/>
          <w:b/>
          <w:sz w:val="24"/>
          <w:szCs w:val="24"/>
        </w:rPr>
      </w:pPr>
      <w:r w:rsidRPr="00804E9B">
        <w:rPr>
          <w:rFonts w:ascii="Arial Narrow" w:hAnsi="Arial Narrow" w:cs="Arial"/>
          <w:b/>
          <w:sz w:val="24"/>
          <w:szCs w:val="24"/>
        </w:rPr>
        <w:t>Wykonawca:</w:t>
      </w:r>
    </w:p>
    <w:p w14:paraId="69810341" w14:textId="77777777" w:rsidR="00100069" w:rsidRPr="00804E9B" w:rsidRDefault="00100069" w:rsidP="00E42AC0">
      <w:pPr>
        <w:spacing w:after="0" w:line="276" w:lineRule="auto"/>
        <w:ind w:right="5954"/>
        <w:rPr>
          <w:rFonts w:ascii="Arial Narrow" w:hAnsi="Arial Narrow" w:cs="Arial"/>
          <w:sz w:val="24"/>
          <w:szCs w:val="24"/>
        </w:rPr>
      </w:pPr>
      <w:r w:rsidRPr="00804E9B">
        <w:rPr>
          <w:rFonts w:ascii="Arial Narrow" w:hAnsi="Arial Narrow" w:cs="Arial"/>
          <w:sz w:val="24"/>
          <w:szCs w:val="24"/>
        </w:rPr>
        <w:t>………………………………………………………………………………</w:t>
      </w:r>
    </w:p>
    <w:p w14:paraId="1566CCF4" w14:textId="77777777" w:rsidR="00100069" w:rsidRPr="00804E9B" w:rsidRDefault="00100069" w:rsidP="00E42AC0">
      <w:pPr>
        <w:spacing w:line="276" w:lineRule="auto"/>
        <w:ind w:right="5953"/>
        <w:rPr>
          <w:rFonts w:ascii="Arial Narrow" w:hAnsi="Arial Narrow" w:cs="Arial"/>
          <w:i/>
          <w:sz w:val="24"/>
          <w:szCs w:val="24"/>
        </w:rPr>
      </w:pPr>
      <w:r w:rsidRPr="00804E9B">
        <w:rPr>
          <w:rFonts w:ascii="Arial Narrow" w:hAnsi="Arial Narrow" w:cs="Arial"/>
          <w:i/>
          <w:sz w:val="24"/>
          <w:szCs w:val="24"/>
        </w:rPr>
        <w:t>(pełna nazwa/firma, adres, w zależności od podmiotu: NIP/PESEL, KRS/CEiDG)</w:t>
      </w:r>
    </w:p>
    <w:p w14:paraId="23D160A5" w14:textId="77777777" w:rsidR="00100069" w:rsidRPr="00804E9B" w:rsidRDefault="00100069" w:rsidP="00E42AC0">
      <w:pPr>
        <w:spacing w:after="0" w:line="276" w:lineRule="auto"/>
        <w:rPr>
          <w:rFonts w:ascii="Arial Narrow" w:hAnsi="Arial Narrow" w:cs="Arial"/>
          <w:sz w:val="24"/>
          <w:szCs w:val="24"/>
          <w:u w:val="single"/>
        </w:rPr>
      </w:pPr>
      <w:r w:rsidRPr="00804E9B">
        <w:rPr>
          <w:rFonts w:ascii="Arial Narrow" w:hAnsi="Arial Narrow" w:cs="Arial"/>
          <w:sz w:val="24"/>
          <w:szCs w:val="24"/>
          <w:u w:val="single"/>
        </w:rPr>
        <w:t>reprezentowany przez:</w:t>
      </w:r>
    </w:p>
    <w:p w14:paraId="32754FAB" w14:textId="77777777" w:rsidR="00100069" w:rsidRPr="00804E9B" w:rsidRDefault="00100069" w:rsidP="00E42AC0">
      <w:pPr>
        <w:spacing w:after="0" w:line="276" w:lineRule="auto"/>
        <w:ind w:right="5954"/>
        <w:rPr>
          <w:rFonts w:ascii="Arial Narrow" w:hAnsi="Arial Narrow" w:cs="Arial"/>
          <w:sz w:val="24"/>
          <w:szCs w:val="24"/>
        </w:rPr>
      </w:pPr>
      <w:r w:rsidRPr="00804E9B">
        <w:rPr>
          <w:rFonts w:ascii="Arial Narrow" w:hAnsi="Arial Narrow" w:cs="Arial"/>
          <w:sz w:val="24"/>
          <w:szCs w:val="24"/>
        </w:rPr>
        <w:t>………………………………………………………………………………</w:t>
      </w:r>
    </w:p>
    <w:p w14:paraId="597E0FA9" w14:textId="77777777" w:rsidR="00100069" w:rsidRPr="00804E9B" w:rsidRDefault="00100069" w:rsidP="00E42AC0">
      <w:pPr>
        <w:spacing w:after="0" w:line="276" w:lineRule="auto"/>
        <w:ind w:right="5953"/>
        <w:rPr>
          <w:rFonts w:ascii="Arial Narrow" w:hAnsi="Arial Narrow" w:cs="Arial"/>
          <w:i/>
          <w:sz w:val="24"/>
          <w:szCs w:val="24"/>
        </w:rPr>
      </w:pPr>
      <w:r w:rsidRPr="00804E9B">
        <w:rPr>
          <w:rFonts w:ascii="Arial Narrow" w:hAnsi="Arial Narrow" w:cs="Arial"/>
          <w:i/>
          <w:sz w:val="24"/>
          <w:szCs w:val="24"/>
        </w:rPr>
        <w:t>(imię, nazwisko, stanowisko/podstawa do reprezentacji)</w:t>
      </w:r>
    </w:p>
    <w:p w14:paraId="542BBD9B" w14:textId="77777777" w:rsidR="00100069" w:rsidRPr="00804E9B" w:rsidRDefault="00100069" w:rsidP="00E42AC0">
      <w:pPr>
        <w:spacing w:line="276" w:lineRule="auto"/>
        <w:rPr>
          <w:rFonts w:ascii="Arial Narrow" w:hAnsi="Arial Narrow" w:cs="Arial"/>
          <w:sz w:val="24"/>
          <w:szCs w:val="24"/>
        </w:rPr>
      </w:pPr>
    </w:p>
    <w:p w14:paraId="2D15BCC6" w14:textId="77777777" w:rsidR="00100069" w:rsidRPr="00804E9B" w:rsidRDefault="00100069" w:rsidP="00E42AC0">
      <w:pPr>
        <w:spacing w:after="0" w:line="276" w:lineRule="auto"/>
        <w:rPr>
          <w:rFonts w:ascii="Arial Narrow" w:hAnsi="Arial Narrow" w:cs="Arial"/>
          <w:b/>
          <w:sz w:val="24"/>
          <w:szCs w:val="24"/>
        </w:rPr>
      </w:pPr>
    </w:p>
    <w:p w14:paraId="35F7CD20" w14:textId="77777777" w:rsidR="00100069" w:rsidRPr="00804E9B" w:rsidRDefault="00100069" w:rsidP="00E42AC0">
      <w:pPr>
        <w:spacing w:after="120" w:line="276" w:lineRule="auto"/>
        <w:jc w:val="center"/>
        <w:rPr>
          <w:rFonts w:ascii="Arial Narrow" w:hAnsi="Arial Narrow" w:cs="Arial"/>
          <w:b/>
          <w:sz w:val="24"/>
          <w:szCs w:val="24"/>
          <w:u w:val="single"/>
        </w:rPr>
      </w:pPr>
      <w:r w:rsidRPr="00804E9B">
        <w:rPr>
          <w:rFonts w:ascii="Arial Narrow" w:hAnsi="Arial Narrow" w:cs="Arial"/>
          <w:b/>
          <w:sz w:val="24"/>
          <w:szCs w:val="24"/>
          <w:u w:val="single"/>
        </w:rPr>
        <w:t xml:space="preserve">Oświadczenia wykonawcy/wykonawcy wspólnie ubiegającego się o udzielenie zamówienia </w:t>
      </w:r>
    </w:p>
    <w:p w14:paraId="7E850C41" w14:textId="77777777" w:rsidR="00100069" w:rsidRPr="00804E9B" w:rsidRDefault="00100069" w:rsidP="00E42AC0">
      <w:pPr>
        <w:spacing w:before="120" w:after="0" w:line="276" w:lineRule="auto"/>
        <w:jc w:val="center"/>
        <w:rPr>
          <w:rFonts w:ascii="Arial Narrow" w:hAnsi="Arial Narrow" w:cs="Arial"/>
          <w:b/>
          <w:caps/>
          <w:sz w:val="24"/>
          <w:szCs w:val="24"/>
          <w:u w:val="single"/>
        </w:rPr>
      </w:pPr>
      <w:r w:rsidRPr="00804E9B">
        <w:rPr>
          <w:rFonts w:ascii="Arial Narrow" w:hAnsi="Arial Narrow" w:cs="Arial"/>
          <w:b/>
          <w:sz w:val="24"/>
          <w:szCs w:val="24"/>
          <w:u w:val="single"/>
        </w:rPr>
        <w:t xml:space="preserve">DOTYCZĄCE PRZESŁANEK WYKLUCZENIA Z ART. 5K ROZPORZĄDZENIA 833/2014 ORAZ ART. 7 UST. 1 USTAWY </w:t>
      </w:r>
      <w:r w:rsidRPr="00804E9B">
        <w:rPr>
          <w:rFonts w:ascii="Arial Narrow" w:hAnsi="Arial Narrow" w:cs="Arial"/>
          <w:b/>
          <w:caps/>
          <w:sz w:val="24"/>
          <w:szCs w:val="24"/>
          <w:u w:val="single"/>
        </w:rPr>
        <w:t>o szczególnych rozwiązaniach w zakresie przeciwdziałania wspieraniu agresji na Ukrainę oraz służących ochronie bezpieczeństwa narodowego</w:t>
      </w:r>
    </w:p>
    <w:p w14:paraId="51340C54" w14:textId="77777777" w:rsidR="00100069" w:rsidRPr="00804E9B" w:rsidRDefault="00100069" w:rsidP="00E42AC0">
      <w:pPr>
        <w:spacing w:before="120" w:after="0" w:line="276" w:lineRule="auto"/>
        <w:jc w:val="center"/>
        <w:rPr>
          <w:rFonts w:ascii="Arial Narrow" w:hAnsi="Arial Narrow" w:cs="Arial"/>
          <w:b/>
          <w:sz w:val="24"/>
          <w:szCs w:val="24"/>
          <w:u w:val="single"/>
        </w:rPr>
      </w:pPr>
      <w:r w:rsidRPr="00804E9B">
        <w:rPr>
          <w:rFonts w:ascii="Arial Narrow" w:hAnsi="Arial Narrow" w:cs="Arial"/>
          <w:b/>
          <w:sz w:val="24"/>
          <w:szCs w:val="24"/>
        </w:rPr>
        <w:t>składane na podstawie art. 125 ust. 1 ustawy Pzp</w:t>
      </w:r>
    </w:p>
    <w:p w14:paraId="2C981CD5" w14:textId="77777777" w:rsidR="00E86035" w:rsidRPr="00804E9B" w:rsidRDefault="00100069" w:rsidP="00E42AC0">
      <w:pPr>
        <w:pStyle w:val="Default"/>
        <w:spacing w:line="276" w:lineRule="auto"/>
        <w:jc w:val="center"/>
        <w:rPr>
          <w:rFonts w:ascii="Arial Narrow" w:hAnsi="Arial Narrow" w:cs="Arial"/>
        </w:rPr>
      </w:pPr>
      <w:r w:rsidRPr="00804E9B">
        <w:rPr>
          <w:rFonts w:ascii="Arial Narrow" w:hAnsi="Arial Narrow" w:cs="Arial"/>
        </w:rPr>
        <w:t xml:space="preserve">Na potrzeby postępowania o udzielenie zamówienia publicznego </w:t>
      </w:r>
      <w:r w:rsidR="00B56D86" w:rsidRPr="00804E9B">
        <w:rPr>
          <w:rFonts w:ascii="Arial Narrow" w:hAnsi="Arial Narrow" w:cs="Arial"/>
        </w:rPr>
        <w:t>w trybie przetargu nieograniczonego</w:t>
      </w:r>
    </w:p>
    <w:p w14:paraId="1ADE7CF7" w14:textId="6296DDA9" w:rsidR="00E86035" w:rsidRPr="00804E9B" w:rsidRDefault="00100069" w:rsidP="00E42AC0">
      <w:pPr>
        <w:pStyle w:val="Default"/>
        <w:spacing w:line="276" w:lineRule="auto"/>
        <w:jc w:val="center"/>
        <w:rPr>
          <w:rFonts w:ascii="Arial Narrow" w:hAnsi="Arial Narrow" w:cstheme="minorBidi"/>
          <w:b/>
          <w:color w:val="385623" w:themeColor="accent6" w:themeShade="80"/>
        </w:rPr>
      </w:pPr>
      <w:r w:rsidRPr="00804E9B">
        <w:rPr>
          <w:rFonts w:ascii="Arial Narrow" w:hAnsi="Arial Narrow" w:cs="Arial"/>
        </w:rPr>
        <w:br/>
      </w:r>
      <w:r w:rsidR="00E86035" w:rsidRPr="00804E9B">
        <w:rPr>
          <w:rFonts w:ascii="Arial Narrow" w:hAnsi="Arial Narrow" w:cstheme="minorBidi"/>
          <w:b/>
          <w:color w:val="385623" w:themeColor="accent6" w:themeShade="80"/>
        </w:rPr>
        <w:t xml:space="preserve">na pełnienie funkcji Inżyniera Kontraktu </w:t>
      </w:r>
    </w:p>
    <w:p w14:paraId="6A7AD3E1" w14:textId="5D735531" w:rsidR="00100069" w:rsidRPr="00804E9B" w:rsidRDefault="00E86035" w:rsidP="00E42AC0">
      <w:pPr>
        <w:pStyle w:val="Default"/>
        <w:spacing w:line="276" w:lineRule="auto"/>
        <w:jc w:val="center"/>
        <w:rPr>
          <w:rFonts w:ascii="Arial Narrow" w:hAnsi="Arial Narrow" w:cstheme="minorBidi"/>
          <w:b/>
          <w:color w:val="385623" w:themeColor="accent6" w:themeShade="80"/>
        </w:rPr>
      </w:pPr>
      <w:r w:rsidRPr="00804E9B">
        <w:rPr>
          <w:rFonts w:ascii="Arial Narrow" w:hAnsi="Arial Narrow" w:cstheme="minorBidi"/>
          <w:b/>
          <w:color w:val="385623" w:themeColor="accent6" w:themeShade="80"/>
        </w:rPr>
        <w:t>nad realizacją zadania pn.: "Przebudowa amfiteatru w Nakle nad Notecią."</w:t>
      </w:r>
    </w:p>
    <w:p w14:paraId="5D3B8A85" w14:textId="77777777" w:rsidR="00100069" w:rsidRPr="00804E9B" w:rsidRDefault="00100069" w:rsidP="00E42AC0">
      <w:pPr>
        <w:spacing w:before="240" w:after="0" w:line="276" w:lineRule="auto"/>
        <w:ind w:firstLine="709"/>
        <w:jc w:val="center"/>
        <w:rPr>
          <w:rFonts w:ascii="Arial Narrow" w:hAnsi="Arial Narrow" w:cs="Arial"/>
          <w:sz w:val="24"/>
          <w:szCs w:val="24"/>
        </w:rPr>
      </w:pPr>
      <w:r w:rsidRPr="00804E9B">
        <w:rPr>
          <w:rFonts w:ascii="Arial Narrow" w:hAnsi="Arial Narrow" w:cs="Arial"/>
          <w:sz w:val="24"/>
          <w:szCs w:val="24"/>
        </w:rPr>
        <w:t>prowadzonego przez Gminę Nakło nad Notecią</w:t>
      </w:r>
      <w:r w:rsidRPr="00804E9B">
        <w:rPr>
          <w:rFonts w:ascii="Arial Narrow" w:hAnsi="Arial Narrow" w:cs="Arial"/>
          <w:i/>
          <w:sz w:val="24"/>
          <w:szCs w:val="24"/>
        </w:rPr>
        <w:t xml:space="preserve">, </w:t>
      </w:r>
      <w:r w:rsidRPr="00804E9B">
        <w:rPr>
          <w:rFonts w:ascii="Arial Narrow" w:hAnsi="Arial Narrow" w:cs="Arial"/>
          <w:sz w:val="24"/>
          <w:szCs w:val="24"/>
        </w:rPr>
        <w:t>oświadczam, co następuje:</w:t>
      </w:r>
    </w:p>
    <w:p w14:paraId="503E0A13" w14:textId="77777777" w:rsidR="00100069" w:rsidRPr="00804E9B" w:rsidRDefault="00100069" w:rsidP="00E42AC0">
      <w:pPr>
        <w:shd w:val="clear" w:color="auto" w:fill="BFBFBF" w:themeFill="background1" w:themeFillShade="BF"/>
        <w:spacing w:before="360" w:after="0" w:line="276" w:lineRule="auto"/>
        <w:rPr>
          <w:rFonts w:ascii="Arial Narrow" w:hAnsi="Arial Narrow" w:cs="Arial"/>
          <w:b/>
          <w:sz w:val="24"/>
          <w:szCs w:val="24"/>
        </w:rPr>
      </w:pPr>
      <w:r w:rsidRPr="00804E9B">
        <w:rPr>
          <w:rFonts w:ascii="Arial Narrow" w:hAnsi="Arial Narrow" w:cs="Arial"/>
          <w:b/>
          <w:sz w:val="24"/>
          <w:szCs w:val="24"/>
        </w:rPr>
        <w:t>OŚWIADCZENIA DOTYCZĄCE WYKONAWCY:</w:t>
      </w:r>
    </w:p>
    <w:p w14:paraId="77155B1B" w14:textId="77777777" w:rsidR="00100069" w:rsidRPr="00804E9B" w:rsidRDefault="00100069" w:rsidP="00E42AC0">
      <w:pPr>
        <w:pStyle w:val="Akapitzlist"/>
        <w:numPr>
          <w:ilvl w:val="0"/>
          <w:numId w:val="43"/>
        </w:numPr>
        <w:spacing w:before="360" w:after="0"/>
        <w:jc w:val="both"/>
        <w:rPr>
          <w:rFonts w:ascii="Arial Narrow" w:hAnsi="Arial Narrow" w:cs="Arial"/>
          <w:b/>
          <w:bCs/>
          <w:sz w:val="24"/>
          <w:szCs w:val="24"/>
        </w:rPr>
      </w:pPr>
      <w:r w:rsidRPr="00804E9B">
        <w:rPr>
          <w:rFonts w:ascii="Arial Narrow" w:hAnsi="Arial Narrow" w:cs="Arial"/>
          <w:sz w:val="24"/>
          <w:szCs w:val="24"/>
        </w:rPr>
        <w:t xml:space="preserve">Oświadczam, że nie podlegam wykluczeniu z postępowania na podstawie </w:t>
      </w:r>
      <w:r w:rsidRPr="00804E9B">
        <w:rPr>
          <w:rFonts w:ascii="Arial Narrow" w:hAnsi="Arial Narrow" w:cs="Arial"/>
          <w:sz w:val="24"/>
          <w:szCs w:val="24"/>
        </w:rPr>
        <w:b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w:t>
      </w:r>
      <w:r w:rsidRPr="00804E9B">
        <w:rPr>
          <w:rFonts w:ascii="Arial Narrow" w:hAnsi="Arial Narrow" w:cs="Arial"/>
          <w:sz w:val="24"/>
          <w:szCs w:val="24"/>
        </w:rPr>
        <w:lastRenderedPageBreak/>
        <w:t>dotyczącego środków ograniczających w związku z działaniami Rosji destabilizującymi sytuację na Ukrainie (Dz. Urz. UE nr L 111 z 8.4.2022, str. 1), dalej: rozporządzenie 2022/576.</w:t>
      </w:r>
      <w:r w:rsidRPr="00804E9B">
        <w:rPr>
          <w:rStyle w:val="Odwoanieprzypisudolnego"/>
          <w:rFonts w:ascii="Arial Narrow" w:hAnsi="Arial Narrow" w:cs="Arial"/>
          <w:sz w:val="24"/>
          <w:szCs w:val="24"/>
        </w:rPr>
        <w:footnoteReference w:id="1"/>
      </w:r>
    </w:p>
    <w:p w14:paraId="095523B5" w14:textId="77777777" w:rsidR="00100069" w:rsidRPr="00804E9B" w:rsidRDefault="00100069" w:rsidP="00E42AC0">
      <w:pPr>
        <w:pStyle w:val="NormalnyWeb"/>
        <w:numPr>
          <w:ilvl w:val="0"/>
          <w:numId w:val="43"/>
        </w:numPr>
        <w:suppressAutoHyphens w:val="0"/>
        <w:spacing w:before="0" w:after="0" w:line="276" w:lineRule="auto"/>
        <w:jc w:val="both"/>
        <w:rPr>
          <w:rFonts w:ascii="Arial Narrow" w:hAnsi="Arial Narrow" w:cs="Arial"/>
          <w:b/>
          <w:bCs/>
        </w:rPr>
      </w:pPr>
      <w:r w:rsidRPr="00804E9B">
        <w:rPr>
          <w:rFonts w:ascii="Arial Narrow" w:hAnsi="Arial Narrow" w:cs="Arial"/>
        </w:rPr>
        <w:t xml:space="preserve">Oświadczam, że nie zachodzą w stosunku do mnie przesłanki wykluczenia z postępowania na podstawie art. </w:t>
      </w:r>
      <w:r w:rsidRPr="00804E9B">
        <w:rPr>
          <w:rFonts w:ascii="Arial Narrow" w:hAnsi="Arial Narrow" w:cs="Arial"/>
          <w:color w:val="222222"/>
          <w:lang w:eastAsia="pl-PL"/>
        </w:rPr>
        <w:t xml:space="preserve">7 ust. 1 ustawy </w:t>
      </w:r>
      <w:r w:rsidRPr="00804E9B">
        <w:rPr>
          <w:rFonts w:ascii="Arial Narrow" w:hAnsi="Arial Narrow" w:cs="Arial"/>
          <w:color w:val="222222"/>
        </w:rPr>
        <w:t>z dnia 13 kwietnia 2022 r.</w:t>
      </w:r>
      <w:r w:rsidRPr="00804E9B">
        <w:rPr>
          <w:rFonts w:ascii="Arial Narrow" w:hAnsi="Arial Narrow" w:cs="Arial"/>
          <w:i/>
          <w:iCs/>
          <w:color w:val="222222"/>
        </w:rPr>
        <w:t xml:space="preserve"> o szczególnych rozwiązaniach w zakresie przeciwdziałania wspieraniu agresji na Ukrainę oraz służących ochronie bezpieczeństwa narodowego </w:t>
      </w:r>
      <w:r w:rsidRPr="00804E9B">
        <w:rPr>
          <w:rFonts w:ascii="Arial Narrow" w:hAnsi="Arial Narrow" w:cs="Arial"/>
          <w:color w:val="222222"/>
        </w:rPr>
        <w:t>(Dz. U. poz. 835)</w:t>
      </w:r>
      <w:r w:rsidRPr="00804E9B">
        <w:rPr>
          <w:rFonts w:ascii="Arial Narrow" w:hAnsi="Arial Narrow" w:cs="Arial"/>
          <w:i/>
          <w:iCs/>
          <w:color w:val="222222"/>
        </w:rPr>
        <w:t>.</w:t>
      </w:r>
      <w:r w:rsidRPr="00804E9B">
        <w:rPr>
          <w:rStyle w:val="Odwoanieprzypisudolnego"/>
          <w:rFonts w:ascii="Arial Narrow" w:hAnsi="Arial Narrow" w:cs="Arial"/>
          <w:color w:val="222222"/>
        </w:rPr>
        <w:footnoteReference w:id="2"/>
      </w:r>
    </w:p>
    <w:p w14:paraId="224784D6" w14:textId="77777777" w:rsidR="00100069" w:rsidRPr="00804E9B" w:rsidRDefault="00100069" w:rsidP="00E42AC0">
      <w:pPr>
        <w:shd w:val="clear" w:color="auto" w:fill="BFBFBF" w:themeFill="background1" w:themeFillShade="BF"/>
        <w:spacing w:before="240" w:after="120" w:line="276" w:lineRule="auto"/>
        <w:jc w:val="both"/>
        <w:rPr>
          <w:rFonts w:ascii="Arial Narrow" w:hAnsi="Arial Narrow" w:cs="Arial"/>
          <w:sz w:val="24"/>
          <w:szCs w:val="24"/>
        </w:rPr>
      </w:pPr>
      <w:r w:rsidRPr="00804E9B">
        <w:rPr>
          <w:rFonts w:ascii="Arial Narrow" w:hAnsi="Arial Narrow" w:cs="Arial"/>
          <w:b/>
          <w:sz w:val="24"/>
          <w:szCs w:val="24"/>
        </w:rPr>
        <w:t>INFORMACJA DOTYCZĄCA POLEGANIA NA ZDOLNOŚCIACH LUB SYTUACJI PODMIOTU UDOSTĘPNIAJĄCEGO ZASOBY W ZAKRESIE ODPOWIADAJĄCYM PONAD 10% WARTOŚCI ZAMÓWIENIA</w:t>
      </w:r>
      <w:r w:rsidRPr="00804E9B">
        <w:rPr>
          <w:rFonts w:ascii="Arial Narrow" w:hAnsi="Arial Narrow" w:cs="Arial"/>
          <w:b/>
          <w:bCs/>
          <w:sz w:val="24"/>
          <w:szCs w:val="24"/>
        </w:rPr>
        <w:t>:</w:t>
      </w:r>
    </w:p>
    <w:p w14:paraId="2CBFD46B" w14:textId="77777777" w:rsidR="00100069" w:rsidRPr="00804E9B" w:rsidRDefault="00100069" w:rsidP="00E42AC0">
      <w:pPr>
        <w:spacing w:after="120" w:line="276" w:lineRule="auto"/>
        <w:jc w:val="both"/>
        <w:rPr>
          <w:rFonts w:ascii="Arial Narrow" w:hAnsi="Arial Narrow" w:cs="Arial"/>
          <w:sz w:val="24"/>
          <w:szCs w:val="24"/>
        </w:rPr>
      </w:pPr>
      <w:bookmarkStart w:id="19" w:name="_Hlk99016800"/>
      <w:r w:rsidRPr="00804E9B">
        <w:rPr>
          <w:rFonts w:ascii="Arial Narrow" w:hAnsi="Arial Narrow" w:cs="Arial"/>
          <w:color w:val="0070C0"/>
          <w:sz w:val="24"/>
          <w:szCs w:val="24"/>
        </w:rPr>
        <w:t>[UWAGA</w:t>
      </w:r>
      <w:r w:rsidRPr="00804E9B">
        <w:rPr>
          <w:rFonts w:ascii="Arial Narrow" w:hAnsi="Arial Narrow" w:cs="Arial"/>
          <w:i/>
          <w:color w:val="0070C0"/>
          <w:sz w:val="24"/>
          <w:szCs w:val="24"/>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804E9B">
        <w:rPr>
          <w:rFonts w:ascii="Arial Narrow" w:hAnsi="Arial Narrow" w:cs="Arial"/>
          <w:color w:val="0070C0"/>
          <w:sz w:val="24"/>
          <w:szCs w:val="24"/>
        </w:rPr>
        <w:t>]</w:t>
      </w:r>
      <w:bookmarkEnd w:id="19"/>
    </w:p>
    <w:p w14:paraId="5644DC12" w14:textId="77777777" w:rsidR="00100069" w:rsidRPr="00804E9B" w:rsidRDefault="00100069" w:rsidP="00E42AC0">
      <w:pPr>
        <w:spacing w:after="120" w:line="276" w:lineRule="auto"/>
        <w:jc w:val="both"/>
        <w:rPr>
          <w:rFonts w:ascii="Arial Narrow" w:hAnsi="Arial Narrow" w:cs="Arial"/>
          <w:sz w:val="24"/>
          <w:szCs w:val="24"/>
        </w:rPr>
      </w:pPr>
      <w:r w:rsidRPr="00804E9B">
        <w:rPr>
          <w:rFonts w:ascii="Arial Narrow" w:hAnsi="Arial Narrow" w:cs="Arial"/>
          <w:sz w:val="24"/>
          <w:szCs w:val="24"/>
        </w:rPr>
        <w:t xml:space="preserve">Oświadczam, że w celu wykazania spełniania warunków udziału w postępowaniu, określonych przez zamawiającego w ………………………………………………………...………………….. </w:t>
      </w:r>
      <w:bookmarkStart w:id="20" w:name="_Hlk99005462"/>
      <w:r w:rsidRPr="00804E9B">
        <w:rPr>
          <w:rFonts w:ascii="Arial Narrow" w:hAnsi="Arial Narrow" w:cs="Arial"/>
          <w:i/>
          <w:sz w:val="24"/>
          <w:szCs w:val="24"/>
        </w:rPr>
        <w:t xml:space="preserve">(wskazać </w:t>
      </w:r>
      <w:bookmarkEnd w:id="20"/>
      <w:r w:rsidRPr="00804E9B">
        <w:rPr>
          <w:rFonts w:ascii="Arial Narrow" w:hAnsi="Arial Narrow" w:cs="Arial"/>
          <w:i/>
          <w:sz w:val="24"/>
          <w:szCs w:val="24"/>
        </w:rPr>
        <w:t>dokument i właściwą jednostkę redakcyjną dokumentu, w której określono warunki udziału w postępowaniu),</w:t>
      </w:r>
      <w:r w:rsidRPr="00804E9B">
        <w:rPr>
          <w:rFonts w:ascii="Arial Narrow" w:hAnsi="Arial Narrow" w:cs="Arial"/>
          <w:sz w:val="24"/>
          <w:szCs w:val="24"/>
        </w:rPr>
        <w:t xml:space="preserve"> polegam na zdolnościach lub sytuacji następującego podmiotu udostępniającego zasoby: </w:t>
      </w:r>
      <w:bookmarkStart w:id="21" w:name="_Hlk99014455"/>
      <w:r w:rsidRPr="00804E9B">
        <w:rPr>
          <w:rFonts w:ascii="Arial Narrow" w:hAnsi="Arial Narrow" w:cs="Arial"/>
          <w:sz w:val="24"/>
          <w:szCs w:val="24"/>
        </w:rPr>
        <w:t>………………………………………………………………………...…………………………………….…</w:t>
      </w:r>
      <w:r w:rsidRPr="00804E9B">
        <w:rPr>
          <w:rFonts w:ascii="Arial Narrow" w:hAnsi="Arial Narrow" w:cs="Arial"/>
          <w:i/>
          <w:sz w:val="24"/>
          <w:szCs w:val="24"/>
        </w:rPr>
        <w:t xml:space="preserve"> </w:t>
      </w:r>
      <w:bookmarkEnd w:id="21"/>
      <w:r w:rsidRPr="00804E9B">
        <w:rPr>
          <w:rFonts w:ascii="Arial Narrow" w:hAnsi="Arial Narrow" w:cs="Arial"/>
          <w:i/>
          <w:sz w:val="24"/>
          <w:szCs w:val="24"/>
        </w:rPr>
        <w:t>(podać pełną nazwę/firmę, adres, a także w zależności od podmiotu: NIP/PESEL, KRS/CEiDG)</w:t>
      </w:r>
      <w:r w:rsidRPr="00804E9B">
        <w:rPr>
          <w:rFonts w:ascii="Arial Narrow" w:hAnsi="Arial Narrow" w:cs="Arial"/>
          <w:sz w:val="24"/>
          <w:szCs w:val="24"/>
        </w:rPr>
        <w:t>,</w:t>
      </w:r>
      <w:r w:rsidRPr="00804E9B">
        <w:rPr>
          <w:rFonts w:ascii="Arial Narrow" w:hAnsi="Arial Narrow" w:cs="Arial"/>
          <w:sz w:val="24"/>
          <w:szCs w:val="24"/>
        </w:rPr>
        <w:br/>
        <w:t xml:space="preserve">w następującym zakresie: …………………………………………………………………………… </w:t>
      </w:r>
      <w:r w:rsidRPr="00804E9B">
        <w:rPr>
          <w:rFonts w:ascii="Arial Narrow" w:hAnsi="Arial Narrow" w:cs="Arial"/>
          <w:i/>
          <w:sz w:val="24"/>
          <w:szCs w:val="24"/>
        </w:rPr>
        <w:t>(określić odpowiedni zakres udostępnianych zasobów dla wskazanego podmiotu)</w:t>
      </w:r>
      <w:r w:rsidRPr="00804E9B">
        <w:rPr>
          <w:rFonts w:ascii="Arial Narrow" w:hAnsi="Arial Narrow" w:cs="Arial"/>
          <w:iCs/>
          <w:sz w:val="24"/>
          <w:szCs w:val="24"/>
        </w:rPr>
        <w:t>,</w:t>
      </w:r>
      <w:r w:rsidRPr="00804E9B">
        <w:rPr>
          <w:rFonts w:ascii="Arial Narrow" w:hAnsi="Arial Narrow" w:cs="Arial"/>
          <w:i/>
          <w:sz w:val="24"/>
          <w:szCs w:val="24"/>
        </w:rPr>
        <w:br/>
      </w:r>
      <w:r w:rsidRPr="00804E9B">
        <w:rPr>
          <w:rFonts w:ascii="Arial Narrow" w:hAnsi="Arial Narrow" w:cs="Arial"/>
          <w:sz w:val="24"/>
          <w:szCs w:val="24"/>
        </w:rPr>
        <w:t xml:space="preserve">co odpowiada ponad 10% wartości przedmiotowego zamówienia. </w:t>
      </w:r>
    </w:p>
    <w:p w14:paraId="2ABB7828" w14:textId="77777777" w:rsidR="00100069" w:rsidRPr="00804E9B" w:rsidRDefault="00100069" w:rsidP="00E42AC0">
      <w:pPr>
        <w:shd w:val="clear" w:color="auto" w:fill="BFBFBF" w:themeFill="background1" w:themeFillShade="BF"/>
        <w:spacing w:before="240" w:after="120" w:line="276" w:lineRule="auto"/>
        <w:jc w:val="both"/>
        <w:rPr>
          <w:rFonts w:ascii="Arial Narrow" w:hAnsi="Arial Narrow" w:cs="Arial"/>
          <w:b/>
          <w:sz w:val="24"/>
          <w:szCs w:val="24"/>
        </w:rPr>
      </w:pPr>
      <w:r w:rsidRPr="00804E9B">
        <w:rPr>
          <w:rFonts w:ascii="Arial Narrow" w:hAnsi="Arial Narrow" w:cs="Arial"/>
          <w:b/>
          <w:sz w:val="24"/>
          <w:szCs w:val="24"/>
        </w:rPr>
        <w:lastRenderedPageBreak/>
        <w:t>OŚWIADCZENIE DOTYCZĄCE PODWYKONAWCY, NA KTÓREGO PRZYPADA PONAD 10% WARTOŚCI ZAMÓWIENIA:</w:t>
      </w:r>
    </w:p>
    <w:p w14:paraId="74FD534C" w14:textId="77777777" w:rsidR="00100069" w:rsidRPr="00804E9B" w:rsidRDefault="00100069" w:rsidP="00E42AC0">
      <w:pPr>
        <w:spacing w:after="120" w:line="276" w:lineRule="auto"/>
        <w:jc w:val="both"/>
        <w:rPr>
          <w:rFonts w:ascii="Arial Narrow" w:hAnsi="Arial Narrow" w:cs="Arial"/>
          <w:sz w:val="24"/>
          <w:szCs w:val="24"/>
        </w:rPr>
      </w:pPr>
      <w:r w:rsidRPr="00804E9B">
        <w:rPr>
          <w:rFonts w:ascii="Arial Narrow" w:hAnsi="Arial Narrow" w:cs="Arial"/>
          <w:color w:val="0070C0"/>
          <w:sz w:val="24"/>
          <w:szCs w:val="24"/>
        </w:rPr>
        <w:t>[UWAGA</w:t>
      </w:r>
      <w:r w:rsidRPr="00804E9B">
        <w:rPr>
          <w:rFonts w:ascii="Arial Narrow" w:hAnsi="Arial Narrow" w:cs="Arial"/>
          <w:i/>
          <w:color w:val="0070C0"/>
          <w:sz w:val="24"/>
          <w:szCs w:val="24"/>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04E9B">
        <w:rPr>
          <w:rFonts w:ascii="Arial Narrow" w:hAnsi="Arial Narrow" w:cs="Arial"/>
          <w:color w:val="0070C0"/>
          <w:sz w:val="24"/>
          <w:szCs w:val="24"/>
        </w:rPr>
        <w:t>]</w:t>
      </w:r>
    </w:p>
    <w:p w14:paraId="3571705D" w14:textId="77777777" w:rsidR="00100069" w:rsidRPr="00804E9B" w:rsidRDefault="00100069" w:rsidP="00E42AC0">
      <w:pPr>
        <w:spacing w:after="0" w:line="276" w:lineRule="auto"/>
        <w:jc w:val="both"/>
        <w:rPr>
          <w:rFonts w:ascii="Arial Narrow" w:hAnsi="Arial Narrow" w:cs="Arial"/>
          <w:sz w:val="24"/>
          <w:szCs w:val="24"/>
        </w:rPr>
      </w:pPr>
      <w:r w:rsidRPr="00804E9B">
        <w:rPr>
          <w:rFonts w:ascii="Arial Narrow" w:hAnsi="Arial Narrow" w:cs="Arial"/>
          <w:sz w:val="24"/>
          <w:szCs w:val="24"/>
        </w:rPr>
        <w:t xml:space="preserve">Oświadczam, że w stosunku do następującego podmiotu, będącego podwykonawcą, na którego przypada ponad 10% wartości zamówienia: ……………………………………………………………………………………………….………..….…… </w:t>
      </w:r>
      <w:r w:rsidRPr="00804E9B">
        <w:rPr>
          <w:rFonts w:ascii="Arial Narrow" w:hAnsi="Arial Narrow" w:cs="Arial"/>
          <w:i/>
          <w:sz w:val="24"/>
          <w:szCs w:val="24"/>
        </w:rPr>
        <w:t>(podać pełną nazwę/firmę, adres, a także w zależności od podmiotu: NIP/PESEL, KRS/CEiDG)</w:t>
      </w:r>
      <w:r w:rsidRPr="00804E9B">
        <w:rPr>
          <w:rFonts w:ascii="Arial Narrow" w:hAnsi="Arial Narrow" w:cs="Arial"/>
          <w:sz w:val="24"/>
          <w:szCs w:val="24"/>
        </w:rPr>
        <w:t>,</w:t>
      </w:r>
      <w:r w:rsidRPr="00804E9B">
        <w:rPr>
          <w:rFonts w:ascii="Arial Narrow" w:hAnsi="Arial Narrow" w:cs="Arial"/>
          <w:sz w:val="24"/>
          <w:szCs w:val="24"/>
        </w:rPr>
        <w:br/>
        <w:t>nie zachodzą podstawy wykluczenia z postępowania o udzielenie zamówienia przewidziane w  art.  5k rozporządzenia 833/2014 w brzmieniu nadanym rozporządzeniem 2022/576.</w:t>
      </w:r>
    </w:p>
    <w:p w14:paraId="5BF06D09" w14:textId="77777777" w:rsidR="00100069" w:rsidRPr="00804E9B" w:rsidRDefault="00100069" w:rsidP="00E42AC0">
      <w:pPr>
        <w:shd w:val="clear" w:color="auto" w:fill="BFBFBF" w:themeFill="background1" w:themeFillShade="BF"/>
        <w:spacing w:before="240" w:after="120" w:line="276" w:lineRule="auto"/>
        <w:jc w:val="both"/>
        <w:rPr>
          <w:rFonts w:ascii="Arial Narrow" w:hAnsi="Arial Narrow" w:cs="Arial"/>
          <w:b/>
          <w:sz w:val="24"/>
          <w:szCs w:val="24"/>
        </w:rPr>
      </w:pPr>
      <w:r w:rsidRPr="00804E9B">
        <w:rPr>
          <w:rFonts w:ascii="Arial Narrow" w:hAnsi="Arial Narrow" w:cs="Arial"/>
          <w:b/>
          <w:sz w:val="24"/>
          <w:szCs w:val="24"/>
        </w:rPr>
        <w:t>OŚWIADCZENIE DOTYCZĄCE DOSTAWCY, NA KTÓREGO PRZYPADA PONAD 10% WARTOŚCI ZAMÓWIENIA:</w:t>
      </w:r>
    </w:p>
    <w:p w14:paraId="3193D686" w14:textId="77777777" w:rsidR="00100069" w:rsidRPr="00804E9B" w:rsidRDefault="00100069" w:rsidP="00E42AC0">
      <w:pPr>
        <w:spacing w:after="120" w:line="276" w:lineRule="auto"/>
        <w:jc w:val="both"/>
        <w:rPr>
          <w:rFonts w:ascii="Arial Narrow" w:hAnsi="Arial Narrow" w:cs="Arial"/>
          <w:sz w:val="24"/>
          <w:szCs w:val="24"/>
        </w:rPr>
      </w:pPr>
      <w:r w:rsidRPr="00804E9B">
        <w:rPr>
          <w:rFonts w:ascii="Arial Narrow" w:hAnsi="Arial Narrow" w:cs="Arial"/>
          <w:color w:val="0070C0"/>
          <w:sz w:val="24"/>
          <w:szCs w:val="24"/>
        </w:rPr>
        <w:t>[UWAGA</w:t>
      </w:r>
      <w:r w:rsidRPr="00804E9B">
        <w:rPr>
          <w:rFonts w:ascii="Arial Narrow" w:hAnsi="Arial Narrow" w:cs="Arial"/>
          <w:i/>
          <w:color w:val="0070C0"/>
          <w:sz w:val="24"/>
          <w:szCs w:val="24"/>
        </w:rPr>
        <w:t>: wypełnić tylko w przypadku dostawcy, na którego przypada ponad 10% wartości zamówienia. W przypadku więcej niż jednego dostawcy, na którego przypada ponad 10% wartości zamówienia, należy zastosować tyle razy, ile jest to konieczne.</w:t>
      </w:r>
      <w:r w:rsidRPr="00804E9B">
        <w:rPr>
          <w:rFonts w:ascii="Arial Narrow" w:hAnsi="Arial Narrow" w:cs="Arial"/>
          <w:color w:val="0070C0"/>
          <w:sz w:val="24"/>
          <w:szCs w:val="24"/>
        </w:rPr>
        <w:t>]</w:t>
      </w:r>
    </w:p>
    <w:p w14:paraId="0F99ADDF" w14:textId="77777777" w:rsidR="00100069" w:rsidRPr="00804E9B" w:rsidRDefault="00100069" w:rsidP="00E42AC0">
      <w:pPr>
        <w:spacing w:after="0" w:line="276" w:lineRule="auto"/>
        <w:jc w:val="both"/>
        <w:rPr>
          <w:rFonts w:ascii="Arial Narrow" w:hAnsi="Arial Narrow" w:cs="Arial"/>
          <w:sz w:val="24"/>
          <w:szCs w:val="24"/>
        </w:rPr>
      </w:pPr>
      <w:r w:rsidRPr="00804E9B">
        <w:rPr>
          <w:rFonts w:ascii="Arial Narrow" w:hAnsi="Arial Narrow" w:cs="Arial"/>
          <w:sz w:val="24"/>
          <w:szCs w:val="24"/>
        </w:rPr>
        <w:t xml:space="preserve">Oświadczam, że w stosunku do następującego podmiotu, będącego dostawcą, na którego przypada ponad 10% wartości zamówienia: ……………………………………………………………………………………………….………..….…… </w:t>
      </w:r>
      <w:r w:rsidRPr="00804E9B">
        <w:rPr>
          <w:rFonts w:ascii="Arial Narrow" w:hAnsi="Arial Narrow" w:cs="Arial"/>
          <w:i/>
          <w:sz w:val="24"/>
          <w:szCs w:val="24"/>
        </w:rPr>
        <w:t>(podać pełną nazwę/firmę, adres, a także w zależności od podmiotu: NIP/PESEL, KRS/CEiDG)</w:t>
      </w:r>
      <w:r w:rsidRPr="00804E9B">
        <w:rPr>
          <w:rFonts w:ascii="Arial Narrow" w:hAnsi="Arial Narrow" w:cs="Arial"/>
          <w:sz w:val="24"/>
          <w:szCs w:val="24"/>
        </w:rPr>
        <w:t>,</w:t>
      </w:r>
      <w:r w:rsidRPr="00804E9B">
        <w:rPr>
          <w:rFonts w:ascii="Arial Narrow" w:hAnsi="Arial Narrow" w:cs="Arial"/>
          <w:sz w:val="24"/>
          <w:szCs w:val="24"/>
        </w:rPr>
        <w:br/>
        <w:t>nie zachodzą podstawy wykluczenia z postępowania o udzielenie zamówienia przewidziane w  art.  5k rozporządzenia 833/2014 w brzmieniu nadanym rozporządzeniem 2022/576.</w:t>
      </w:r>
    </w:p>
    <w:p w14:paraId="1B09A456" w14:textId="77777777" w:rsidR="00100069" w:rsidRPr="00804E9B" w:rsidRDefault="00100069" w:rsidP="00E42AC0">
      <w:pPr>
        <w:shd w:val="clear" w:color="auto" w:fill="BFBFBF" w:themeFill="background1" w:themeFillShade="BF"/>
        <w:spacing w:before="240" w:after="0" w:line="276" w:lineRule="auto"/>
        <w:jc w:val="both"/>
        <w:rPr>
          <w:rFonts w:ascii="Arial Narrow" w:hAnsi="Arial Narrow" w:cs="Arial"/>
          <w:b/>
          <w:sz w:val="24"/>
          <w:szCs w:val="24"/>
        </w:rPr>
      </w:pPr>
      <w:r w:rsidRPr="00804E9B">
        <w:rPr>
          <w:rFonts w:ascii="Arial Narrow" w:hAnsi="Arial Narrow" w:cs="Arial"/>
          <w:b/>
          <w:sz w:val="24"/>
          <w:szCs w:val="24"/>
        </w:rPr>
        <w:t>OŚWIADCZENIE DOTYCZĄCE PODANYCH INFORMACJI:</w:t>
      </w:r>
    </w:p>
    <w:p w14:paraId="73A2CEEB" w14:textId="77777777" w:rsidR="00100069" w:rsidRPr="00804E9B" w:rsidRDefault="00100069" w:rsidP="00E42AC0">
      <w:pPr>
        <w:spacing w:after="0" w:line="276" w:lineRule="auto"/>
        <w:jc w:val="both"/>
        <w:rPr>
          <w:rFonts w:ascii="Arial Narrow" w:hAnsi="Arial Narrow" w:cs="Arial"/>
          <w:sz w:val="24"/>
          <w:szCs w:val="24"/>
        </w:rPr>
      </w:pPr>
      <w:r w:rsidRPr="00804E9B">
        <w:rPr>
          <w:rFonts w:ascii="Arial Narrow" w:hAnsi="Arial Narrow" w:cs="Arial"/>
          <w:sz w:val="24"/>
          <w:szCs w:val="24"/>
        </w:rPr>
        <w:t xml:space="preserve">Oświadczam, że wszystkie informacje podane w powyższych oświadczeniach są aktualne </w:t>
      </w:r>
      <w:r w:rsidRPr="00804E9B">
        <w:rPr>
          <w:rFonts w:ascii="Arial Narrow" w:hAnsi="Arial Narrow" w:cs="Arial"/>
          <w:sz w:val="24"/>
          <w:szCs w:val="24"/>
        </w:rPr>
        <w:br/>
        <w:t>i zgodne z prawdą oraz zostały przedstawione z pełną świadomością konsekwencji wprowadzenia zamawiającego w błąd przy przedstawianiu informacji.</w:t>
      </w:r>
    </w:p>
    <w:p w14:paraId="528F7403" w14:textId="77777777" w:rsidR="00100069" w:rsidRPr="00804E9B" w:rsidRDefault="00100069" w:rsidP="00E42AC0">
      <w:pPr>
        <w:shd w:val="clear" w:color="auto" w:fill="BFBFBF" w:themeFill="background1" w:themeFillShade="BF"/>
        <w:spacing w:after="120" w:line="276" w:lineRule="auto"/>
        <w:jc w:val="both"/>
        <w:rPr>
          <w:rFonts w:ascii="Arial Narrow" w:hAnsi="Arial Narrow" w:cs="Arial"/>
          <w:b/>
          <w:sz w:val="24"/>
          <w:szCs w:val="24"/>
        </w:rPr>
      </w:pPr>
      <w:r w:rsidRPr="00804E9B">
        <w:rPr>
          <w:rFonts w:ascii="Arial Narrow" w:hAnsi="Arial Narrow" w:cs="Arial"/>
          <w:b/>
          <w:sz w:val="24"/>
          <w:szCs w:val="24"/>
        </w:rPr>
        <w:t>INFORMACJA DOTYCZĄCA DOSTĘPU DO PODMIOTOWYCH ŚRODKÓW DOWODOWYCH:</w:t>
      </w:r>
    </w:p>
    <w:p w14:paraId="646287EE" w14:textId="77777777" w:rsidR="00100069" w:rsidRPr="00804E9B" w:rsidRDefault="00100069" w:rsidP="00E42AC0">
      <w:pPr>
        <w:spacing w:after="120" w:line="276" w:lineRule="auto"/>
        <w:jc w:val="both"/>
        <w:rPr>
          <w:rFonts w:ascii="Arial Narrow" w:hAnsi="Arial Narrow" w:cs="Arial"/>
          <w:sz w:val="24"/>
          <w:szCs w:val="24"/>
        </w:rPr>
      </w:pPr>
      <w:r w:rsidRPr="00804E9B">
        <w:rPr>
          <w:rFonts w:ascii="Arial Narrow" w:hAnsi="Arial Narrow" w:cs="Arial"/>
          <w:sz w:val="24"/>
          <w:szCs w:val="24"/>
        </w:rPr>
        <w:t>Wskazuję następujące podmiotowe środki dowodowe, które można uzyskać za pomocą bezpłatnych i ogólnodostępnych baz danych, oraz</w:t>
      </w:r>
      <w:r w:rsidRPr="00804E9B">
        <w:rPr>
          <w:rFonts w:ascii="Arial Narrow" w:hAnsi="Arial Narrow"/>
          <w:sz w:val="24"/>
          <w:szCs w:val="24"/>
        </w:rPr>
        <w:t xml:space="preserve"> </w:t>
      </w:r>
      <w:r w:rsidRPr="00804E9B">
        <w:rPr>
          <w:rFonts w:ascii="Arial Narrow" w:hAnsi="Arial Narrow" w:cs="Arial"/>
          <w:sz w:val="24"/>
          <w:szCs w:val="24"/>
        </w:rPr>
        <w:t>dane umożliwiające dostęp do tych środków:</w:t>
      </w:r>
      <w:r w:rsidRPr="00804E9B">
        <w:rPr>
          <w:rFonts w:ascii="Arial Narrow" w:hAnsi="Arial Narrow" w:cs="Arial"/>
          <w:sz w:val="24"/>
          <w:szCs w:val="24"/>
        </w:rPr>
        <w:br/>
        <w:t>1) ......................................................................................................................................................</w:t>
      </w:r>
    </w:p>
    <w:p w14:paraId="3305A46E" w14:textId="77777777" w:rsidR="00100069" w:rsidRPr="00804E9B" w:rsidRDefault="00100069" w:rsidP="00E42AC0">
      <w:pPr>
        <w:spacing w:after="0" w:line="276" w:lineRule="auto"/>
        <w:jc w:val="both"/>
        <w:rPr>
          <w:rFonts w:ascii="Arial Narrow" w:hAnsi="Arial Narrow" w:cs="Arial"/>
          <w:sz w:val="24"/>
          <w:szCs w:val="24"/>
        </w:rPr>
      </w:pPr>
      <w:r w:rsidRPr="00804E9B">
        <w:rPr>
          <w:rFonts w:ascii="Arial Narrow" w:hAnsi="Arial Narrow" w:cs="Arial"/>
          <w:i/>
          <w:sz w:val="24"/>
          <w:szCs w:val="24"/>
        </w:rPr>
        <w:t>(wskazać podmiotowy środek dowodowy, adres internetowy, wydający urząd lub organ, dokładne dane referencyjne dokumentacji)</w:t>
      </w:r>
    </w:p>
    <w:p w14:paraId="7A81EA2C" w14:textId="77777777" w:rsidR="00100069" w:rsidRPr="00804E9B" w:rsidRDefault="00100069" w:rsidP="00E42AC0">
      <w:pPr>
        <w:spacing w:after="0" w:line="276" w:lineRule="auto"/>
        <w:jc w:val="both"/>
        <w:rPr>
          <w:rFonts w:ascii="Arial Narrow" w:hAnsi="Arial Narrow" w:cs="Arial"/>
          <w:sz w:val="24"/>
          <w:szCs w:val="24"/>
        </w:rPr>
      </w:pPr>
      <w:r w:rsidRPr="00804E9B">
        <w:rPr>
          <w:rFonts w:ascii="Arial Narrow" w:hAnsi="Arial Narrow" w:cs="Arial"/>
          <w:sz w:val="24"/>
          <w:szCs w:val="24"/>
        </w:rPr>
        <w:t>2) .......................................................................................................................................................</w:t>
      </w:r>
    </w:p>
    <w:p w14:paraId="65018E7F" w14:textId="77777777" w:rsidR="00100069" w:rsidRPr="00804E9B" w:rsidRDefault="00100069" w:rsidP="00E42AC0">
      <w:pPr>
        <w:spacing w:after="0" w:line="276" w:lineRule="auto"/>
        <w:jc w:val="both"/>
        <w:rPr>
          <w:rFonts w:ascii="Arial Narrow" w:hAnsi="Arial Narrow" w:cs="Arial"/>
          <w:i/>
          <w:sz w:val="24"/>
          <w:szCs w:val="24"/>
        </w:rPr>
      </w:pPr>
      <w:r w:rsidRPr="00804E9B">
        <w:rPr>
          <w:rFonts w:ascii="Arial Narrow" w:hAnsi="Arial Narrow" w:cs="Arial"/>
          <w:i/>
          <w:sz w:val="24"/>
          <w:szCs w:val="24"/>
        </w:rPr>
        <w:t>(wskazać podmiotowy środek dowodowy, adres internetowy, wydający urząd lub organ, dokładne dane referencyjne dokumentacji)</w:t>
      </w:r>
    </w:p>
    <w:p w14:paraId="07C4895D" w14:textId="77777777" w:rsidR="00100069" w:rsidRPr="00804E9B" w:rsidRDefault="00100069" w:rsidP="00E42AC0">
      <w:pPr>
        <w:spacing w:after="0" w:line="276" w:lineRule="auto"/>
        <w:jc w:val="both"/>
        <w:rPr>
          <w:rFonts w:ascii="Arial Narrow" w:hAnsi="Arial Narrow" w:cs="Arial"/>
          <w:i/>
          <w:sz w:val="24"/>
          <w:szCs w:val="24"/>
        </w:rPr>
      </w:pPr>
    </w:p>
    <w:p w14:paraId="64346180" w14:textId="77777777" w:rsidR="00EC3F6E" w:rsidRPr="00804E9B" w:rsidRDefault="00EC3F6E" w:rsidP="00E42AC0">
      <w:pPr>
        <w:tabs>
          <w:tab w:val="left" w:pos="1978"/>
          <w:tab w:val="left" w:pos="3828"/>
          <w:tab w:val="center" w:pos="4677"/>
        </w:tabs>
        <w:spacing w:line="276" w:lineRule="auto"/>
        <w:jc w:val="center"/>
        <w:rPr>
          <w:rFonts w:ascii="Arial Narrow" w:hAnsi="Arial Narrow" w:cs="Open Sans"/>
          <w:b/>
          <w:i/>
          <w:color w:val="FF0000"/>
          <w:sz w:val="24"/>
          <w:szCs w:val="24"/>
        </w:rPr>
      </w:pPr>
      <w:r w:rsidRPr="00804E9B">
        <w:rPr>
          <w:rFonts w:ascii="Arial Narrow" w:hAnsi="Arial Narrow" w:cs="Open Sans"/>
          <w:b/>
          <w:i/>
          <w:color w:val="FF0000"/>
          <w:sz w:val="24"/>
          <w:szCs w:val="24"/>
        </w:rPr>
        <w:t>Dokument należy wypełnić i podpisać kwalifikowanym podpisem elektronicznym</w:t>
      </w:r>
    </w:p>
    <w:p w14:paraId="3747EB7F" w14:textId="4B3ECAA0" w:rsidR="00201DD7" w:rsidRPr="00804E9B" w:rsidRDefault="00EC3F6E" w:rsidP="00804E9B">
      <w:pPr>
        <w:tabs>
          <w:tab w:val="left" w:pos="1978"/>
          <w:tab w:val="left" w:pos="3828"/>
          <w:tab w:val="center" w:pos="4677"/>
        </w:tabs>
        <w:spacing w:line="276" w:lineRule="auto"/>
        <w:jc w:val="center"/>
        <w:rPr>
          <w:rFonts w:ascii="Arial Narrow" w:hAnsi="Arial Narrow" w:cs="Open Sans"/>
          <w:b/>
          <w:i/>
          <w:color w:val="FF0000"/>
          <w:sz w:val="24"/>
          <w:szCs w:val="24"/>
        </w:rPr>
      </w:pPr>
      <w:r w:rsidRPr="00804E9B">
        <w:rPr>
          <w:rFonts w:ascii="Arial Narrow" w:hAnsi="Arial Narrow" w:cs="Open Sans"/>
          <w:b/>
          <w:i/>
          <w:color w:val="FF0000"/>
          <w:sz w:val="24"/>
          <w:szCs w:val="24"/>
        </w:rPr>
        <w:t>Zamawiający zaleca zap</w:t>
      </w:r>
      <w:r w:rsidR="00804E9B">
        <w:rPr>
          <w:rFonts w:ascii="Arial Narrow" w:hAnsi="Arial Narrow" w:cs="Open Sans"/>
          <w:b/>
          <w:i/>
          <w:color w:val="FF0000"/>
          <w:sz w:val="24"/>
          <w:szCs w:val="24"/>
        </w:rPr>
        <w:t>isanie dokumentu w formacie PDF.</w:t>
      </w:r>
    </w:p>
    <w:p w14:paraId="7235696D" w14:textId="52DA90F1" w:rsidR="004D6AB2" w:rsidRDefault="00E97748" w:rsidP="004D6AB2">
      <w:pPr>
        <w:pStyle w:val="Nagwek2"/>
        <w:ind w:firstLine="7513"/>
        <w:rPr>
          <w:rFonts w:cs="Century Gothic"/>
          <w:i/>
        </w:rPr>
      </w:pPr>
      <w:bookmarkStart w:id="22" w:name="_Toc187671467"/>
      <w:r w:rsidRPr="00804E9B">
        <w:rPr>
          <w:rFonts w:cs="Century Gothic"/>
          <w:bCs/>
        </w:rPr>
        <w:lastRenderedPageBreak/>
        <w:t xml:space="preserve">Załącznik </w:t>
      </w:r>
      <w:r w:rsidR="00686F9A">
        <w:rPr>
          <w:rFonts w:cs="Century Gothic"/>
          <w:bCs/>
        </w:rPr>
        <w:t>N</w:t>
      </w:r>
      <w:r w:rsidRPr="00804E9B">
        <w:rPr>
          <w:rFonts w:cs="Century Gothic"/>
          <w:bCs/>
        </w:rPr>
        <w:t>r 8a</w:t>
      </w:r>
      <w:r w:rsidR="00167576" w:rsidRPr="00804E9B">
        <w:rPr>
          <w:rFonts w:cs="Century Gothic"/>
          <w:bCs/>
        </w:rPr>
        <w:t>:</w:t>
      </w:r>
      <w:r w:rsidR="004D6AB2">
        <w:rPr>
          <w:rFonts w:cs="Century Gothic"/>
          <w:bCs/>
        </w:rPr>
        <w:br/>
      </w:r>
      <w:r w:rsidR="005C2073" w:rsidRPr="00804E9B">
        <w:t>Oświadczenia podmiotu udostępniającego zasoby</w:t>
      </w:r>
      <w:bookmarkEnd w:id="22"/>
    </w:p>
    <w:p w14:paraId="580C2F44" w14:textId="23544059" w:rsidR="00E86035" w:rsidRPr="004D6AB2" w:rsidRDefault="005C2073" w:rsidP="004D6AB2">
      <w:pPr>
        <w:pStyle w:val="Default"/>
        <w:jc w:val="center"/>
        <w:rPr>
          <w:rFonts w:ascii="Arial Narrow" w:hAnsi="Arial Narrow"/>
          <w:b/>
          <w:bCs/>
        </w:rPr>
      </w:pPr>
      <w:r w:rsidRPr="004D6AB2">
        <w:rPr>
          <w:rFonts w:ascii="Arial Narrow" w:hAnsi="Arial Narrow"/>
          <w:b/>
          <w:bCs/>
        </w:rPr>
        <w:t>dotyczące przesłanek wykluczenia z art. 5k rozporządzenia 833/2014 oraz art. 7 ust. 1 ustawy o szczególnych rozwiązaniach w zakresie przeciwdziałania wspieraniu agresji na Ukrainę oraz służących ochronie bezpieczeństwa narodowego składane na podstawie art. 125 ust. 5 ustawy Pzp</w:t>
      </w:r>
    </w:p>
    <w:p w14:paraId="23C18694" w14:textId="77777777" w:rsidR="00804E9B" w:rsidRPr="00804E9B" w:rsidRDefault="00804E9B" w:rsidP="00804E9B"/>
    <w:p w14:paraId="43EDECC6" w14:textId="77777777" w:rsidR="00E86035" w:rsidRPr="00804E9B" w:rsidRDefault="00E86035" w:rsidP="00E42AC0">
      <w:pPr>
        <w:pStyle w:val="Default"/>
        <w:spacing w:line="276" w:lineRule="auto"/>
        <w:jc w:val="center"/>
        <w:rPr>
          <w:rFonts w:ascii="Arial Narrow" w:hAnsi="Arial Narrow" w:cstheme="minorBidi"/>
          <w:b/>
          <w:color w:val="385623" w:themeColor="accent6" w:themeShade="80"/>
        </w:rPr>
      </w:pPr>
      <w:r w:rsidRPr="00804E9B">
        <w:rPr>
          <w:rFonts w:ascii="Arial Narrow" w:hAnsi="Arial Narrow" w:cstheme="minorBidi"/>
          <w:b/>
          <w:color w:val="385623" w:themeColor="accent6" w:themeShade="80"/>
        </w:rPr>
        <w:t xml:space="preserve">Pełnienie funkcji Inżyniera Kontraktu </w:t>
      </w:r>
    </w:p>
    <w:p w14:paraId="19A1321D" w14:textId="77777777" w:rsidR="00E86035" w:rsidRPr="00804E9B" w:rsidRDefault="00E86035" w:rsidP="00E42AC0">
      <w:pPr>
        <w:pStyle w:val="Default"/>
        <w:spacing w:line="276" w:lineRule="auto"/>
        <w:jc w:val="center"/>
        <w:rPr>
          <w:rFonts w:ascii="Arial Narrow" w:hAnsi="Arial Narrow" w:cstheme="minorBidi"/>
          <w:b/>
          <w:color w:val="385623" w:themeColor="accent6" w:themeShade="80"/>
        </w:rPr>
      </w:pPr>
      <w:r w:rsidRPr="00804E9B">
        <w:rPr>
          <w:rFonts w:ascii="Arial Narrow" w:hAnsi="Arial Narrow" w:cstheme="minorBidi"/>
          <w:b/>
          <w:color w:val="385623" w:themeColor="accent6" w:themeShade="80"/>
        </w:rPr>
        <w:t>nad realizacją zadania pn.: "Przebudowa amfiteatru w Nakle nad Notecią."</w:t>
      </w:r>
    </w:p>
    <w:p w14:paraId="68B95E35" w14:textId="77777777" w:rsidR="00E97748" w:rsidRPr="00804E9B" w:rsidRDefault="00E97748" w:rsidP="00E42AC0">
      <w:pPr>
        <w:spacing w:line="276" w:lineRule="auto"/>
        <w:jc w:val="right"/>
        <w:rPr>
          <w:rFonts w:ascii="Arial Narrow" w:eastAsia="SimSun" w:hAnsi="Arial Narrow" w:cs="Century Gothic"/>
          <w:b/>
          <w:bCs/>
          <w:i/>
          <w:sz w:val="24"/>
          <w:szCs w:val="24"/>
        </w:rPr>
      </w:pPr>
    </w:p>
    <w:p w14:paraId="2A600A7F" w14:textId="77777777" w:rsidR="00E97748" w:rsidRPr="00804E9B" w:rsidRDefault="00E97748" w:rsidP="00E42AC0">
      <w:pPr>
        <w:spacing w:after="0" w:line="276" w:lineRule="auto"/>
        <w:rPr>
          <w:rFonts w:ascii="Arial Narrow" w:eastAsia="SimSun" w:hAnsi="Arial Narrow" w:cs="Arial"/>
          <w:b/>
          <w:sz w:val="24"/>
          <w:szCs w:val="24"/>
        </w:rPr>
      </w:pPr>
      <w:r w:rsidRPr="00804E9B">
        <w:rPr>
          <w:rFonts w:ascii="Arial Narrow" w:eastAsia="SimSun" w:hAnsi="Arial Narrow" w:cs="Arial"/>
          <w:b/>
          <w:sz w:val="24"/>
          <w:szCs w:val="24"/>
        </w:rPr>
        <w:t>Podmiot udostępniający zasoby:</w:t>
      </w:r>
    </w:p>
    <w:p w14:paraId="417F6B8D" w14:textId="77777777" w:rsidR="00E97748" w:rsidRPr="00804E9B" w:rsidRDefault="00E97748" w:rsidP="00E42AC0">
      <w:pPr>
        <w:spacing w:after="0" w:line="276" w:lineRule="auto"/>
        <w:ind w:right="5954"/>
        <w:rPr>
          <w:rFonts w:ascii="Arial Narrow" w:eastAsia="SimSun" w:hAnsi="Arial Narrow" w:cs="Arial"/>
          <w:sz w:val="24"/>
          <w:szCs w:val="24"/>
        </w:rPr>
      </w:pPr>
      <w:r w:rsidRPr="00804E9B">
        <w:rPr>
          <w:rFonts w:ascii="Arial Narrow" w:eastAsia="SimSun" w:hAnsi="Arial Narrow" w:cs="Arial"/>
          <w:sz w:val="24"/>
          <w:szCs w:val="24"/>
        </w:rPr>
        <w:t>………………………………………………………………………………</w:t>
      </w:r>
    </w:p>
    <w:p w14:paraId="504DC9A7" w14:textId="77777777" w:rsidR="00E97748" w:rsidRPr="00804E9B" w:rsidRDefault="00E97748" w:rsidP="00E42AC0">
      <w:pPr>
        <w:spacing w:line="276" w:lineRule="auto"/>
        <w:ind w:right="5953"/>
        <w:rPr>
          <w:rFonts w:ascii="Arial Narrow" w:eastAsia="SimSun" w:hAnsi="Arial Narrow" w:cs="Arial"/>
          <w:i/>
          <w:sz w:val="24"/>
          <w:szCs w:val="24"/>
        </w:rPr>
      </w:pPr>
      <w:r w:rsidRPr="00804E9B">
        <w:rPr>
          <w:rFonts w:ascii="Arial Narrow" w:eastAsia="SimSun" w:hAnsi="Arial Narrow" w:cs="Arial"/>
          <w:i/>
          <w:sz w:val="24"/>
          <w:szCs w:val="24"/>
        </w:rPr>
        <w:t>(pełna nazwa/firma, adres, w zależności od podmiotu: NIP/PESEL, KRS/CEiDG)</w:t>
      </w:r>
    </w:p>
    <w:p w14:paraId="533DE5CE" w14:textId="77777777" w:rsidR="00E97748" w:rsidRPr="00804E9B" w:rsidRDefault="00E97748" w:rsidP="00E42AC0">
      <w:pPr>
        <w:spacing w:after="0" w:line="276" w:lineRule="auto"/>
        <w:rPr>
          <w:rFonts w:ascii="Arial Narrow" w:eastAsia="SimSun" w:hAnsi="Arial Narrow" w:cs="Arial"/>
          <w:sz w:val="24"/>
          <w:szCs w:val="24"/>
          <w:u w:val="single"/>
        </w:rPr>
      </w:pPr>
      <w:r w:rsidRPr="00804E9B">
        <w:rPr>
          <w:rFonts w:ascii="Arial Narrow" w:eastAsia="SimSun" w:hAnsi="Arial Narrow" w:cs="Arial"/>
          <w:sz w:val="24"/>
          <w:szCs w:val="24"/>
          <w:u w:val="single"/>
        </w:rPr>
        <w:t>reprezentowany przez:</w:t>
      </w:r>
    </w:p>
    <w:p w14:paraId="08A5FD63" w14:textId="77777777" w:rsidR="00E97748" w:rsidRPr="00804E9B" w:rsidRDefault="00E97748" w:rsidP="00E42AC0">
      <w:pPr>
        <w:spacing w:after="0" w:line="276" w:lineRule="auto"/>
        <w:ind w:right="5954"/>
        <w:rPr>
          <w:rFonts w:ascii="Arial Narrow" w:eastAsia="SimSun" w:hAnsi="Arial Narrow" w:cs="Arial"/>
          <w:sz w:val="24"/>
          <w:szCs w:val="24"/>
        </w:rPr>
      </w:pPr>
      <w:r w:rsidRPr="00804E9B">
        <w:rPr>
          <w:rFonts w:ascii="Arial Narrow" w:eastAsia="SimSun" w:hAnsi="Arial Narrow" w:cs="Arial"/>
          <w:sz w:val="24"/>
          <w:szCs w:val="24"/>
        </w:rPr>
        <w:t>………………………………………………………………………………</w:t>
      </w:r>
    </w:p>
    <w:p w14:paraId="210787F4" w14:textId="1C695699" w:rsidR="00E97748" w:rsidRPr="00804E9B" w:rsidRDefault="00E97748" w:rsidP="00E42AC0">
      <w:pPr>
        <w:spacing w:after="0" w:line="276" w:lineRule="auto"/>
        <w:ind w:right="5953"/>
        <w:rPr>
          <w:rFonts w:ascii="Arial Narrow" w:eastAsia="SimSun" w:hAnsi="Arial Narrow" w:cs="Arial"/>
          <w:i/>
          <w:sz w:val="24"/>
          <w:szCs w:val="24"/>
        </w:rPr>
      </w:pPr>
      <w:r w:rsidRPr="00804E9B">
        <w:rPr>
          <w:rFonts w:ascii="Arial Narrow" w:eastAsia="SimSun" w:hAnsi="Arial Narrow" w:cs="Arial"/>
          <w:i/>
          <w:sz w:val="24"/>
          <w:szCs w:val="24"/>
        </w:rPr>
        <w:t>(imię, nazwisko, stanowisko/podstawa do reprezentacji)</w:t>
      </w:r>
    </w:p>
    <w:p w14:paraId="38F7594F" w14:textId="77777777" w:rsidR="00E97748" w:rsidRPr="00804E9B" w:rsidRDefault="00E97748" w:rsidP="00E42AC0">
      <w:pPr>
        <w:spacing w:after="0" w:line="276" w:lineRule="auto"/>
        <w:rPr>
          <w:rFonts w:ascii="Arial Narrow" w:eastAsia="SimSun" w:hAnsi="Arial Narrow" w:cs="Arial"/>
          <w:b/>
          <w:sz w:val="24"/>
          <w:szCs w:val="24"/>
        </w:rPr>
      </w:pPr>
    </w:p>
    <w:p w14:paraId="11DE3756" w14:textId="569DAF07" w:rsidR="00E97748" w:rsidRPr="00804E9B" w:rsidRDefault="00E97748" w:rsidP="00E42AC0">
      <w:pPr>
        <w:spacing w:before="240" w:after="0" w:line="276" w:lineRule="auto"/>
        <w:jc w:val="both"/>
        <w:rPr>
          <w:rFonts w:ascii="Arial Narrow" w:eastAsia="SimSun" w:hAnsi="Arial Narrow" w:cs="Arial"/>
          <w:sz w:val="24"/>
          <w:szCs w:val="24"/>
        </w:rPr>
      </w:pPr>
      <w:r w:rsidRPr="00804E9B">
        <w:rPr>
          <w:rFonts w:ascii="Arial Narrow" w:eastAsia="SimSun" w:hAnsi="Arial Narrow" w:cs="Arial"/>
          <w:sz w:val="24"/>
          <w:szCs w:val="24"/>
        </w:rPr>
        <w:t>oświadczam, co następuje:</w:t>
      </w:r>
    </w:p>
    <w:p w14:paraId="14FD8A27" w14:textId="77777777" w:rsidR="00E97748" w:rsidRPr="00804E9B" w:rsidRDefault="00E97748" w:rsidP="00E42AC0">
      <w:pPr>
        <w:shd w:val="clear" w:color="auto" w:fill="BFBFBF" w:themeFill="background1" w:themeFillShade="BF"/>
        <w:spacing w:before="360" w:after="0" w:line="276" w:lineRule="auto"/>
        <w:rPr>
          <w:rFonts w:ascii="Arial Narrow" w:eastAsia="SimSun" w:hAnsi="Arial Narrow" w:cs="Arial"/>
          <w:b/>
          <w:sz w:val="24"/>
          <w:szCs w:val="24"/>
        </w:rPr>
      </w:pPr>
      <w:r w:rsidRPr="00804E9B">
        <w:rPr>
          <w:rFonts w:ascii="Arial Narrow" w:eastAsia="SimSun" w:hAnsi="Arial Narrow" w:cs="Arial"/>
          <w:b/>
          <w:sz w:val="24"/>
          <w:szCs w:val="24"/>
        </w:rPr>
        <w:t>OŚWIADCZENIA DOTYCZĄCE PODMIOTU UDOSTEPNIAJĄCEGO ZASOBY:</w:t>
      </w:r>
    </w:p>
    <w:p w14:paraId="5DA9BE93" w14:textId="77777777" w:rsidR="00E97748" w:rsidRPr="00804E9B" w:rsidRDefault="00E97748" w:rsidP="00804E9B">
      <w:pPr>
        <w:numPr>
          <w:ilvl w:val="0"/>
          <w:numId w:val="45"/>
        </w:numPr>
        <w:spacing w:before="360" w:after="0" w:line="276" w:lineRule="auto"/>
        <w:ind w:left="426"/>
        <w:contextualSpacing/>
        <w:jc w:val="both"/>
        <w:rPr>
          <w:rFonts w:ascii="Arial Narrow" w:eastAsia="Calibri" w:hAnsi="Arial Narrow" w:cs="Arial"/>
          <w:b/>
          <w:bCs/>
          <w:sz w:val="24"/>
          <w:szCs w:val="24"/>
          <w:lang w:val="x-none"/>
        </w:rPr>
      </w:pPr>
      <w:r w:rsidRPr="00804E9B">
        <w:rPr>
          <w:rFonts w:ascii="Arial Narrow" w:eastAsia="Calibri" w:hAnsi="Arial Narrow" w:cs="Arial"/>
          <w:sz w:val="24"/>
          <w:szCs w:val="24"/>
          <w:lang w:val="x-none"/>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04E9B">
        <w:rPr>
          <w:rFonts w:ascii="Arial Narrow" w:eastAsia="Calibri" w:hAnsi="Arial Narrow" w:cs="Arial"/>
          <w:sz w:val="24"/>
          <w:szCs w:val="24"/>
          <w:vertAlign w:val="superscript"/>
          <w:lang w:val="x-none"/>
        </w:rPr>
        <w:footnoteReference w:id="3"/>
      </w:r>
    </w:p>
    <w:p w14:paraId="54010762" w14:textId="77777777" w:rsidR="00E97748" w:rsidRPr="00804E9B" w:rsidRDefault="00E97748" w:rsidP="00804E9B">
      <w:pPr>
        <w:numPr>
          <w:ilvl w:val="0"/>
          <w:numId w:val="45"/>
        </w:numPr>
        <w:spacing w:after="0" w:line="276" w:lineRule="auto"/>
        <w:ind w:left="426"/>
        <w:jc w:val="both"/>
        <w:rPr>
          <w:rFonts w:ascii="Arial Narrow" w:eastAsia="Times New Roman" w:hAnsi="Arial Narrow" w:cs="Arial"/>
          <w:b/>
          <w:bCs/>
          <w:sz w:val="24"/>
          <w:szCs w:val="24"/>
          <w:lang w:eastAsia="ar-SA"/>
        </w:rPr>
      </w:pPr>
      <w:r w:rsidRPr="00804E9B">
        <w:rPr>
          <w:rFonts w:ascii="Arial Narrow" w:eastAsia="Times New Roman" w:hAnsi="Arial Narrow" w:cs="Arial"/>
          <w:sz w:val="24"/>
          <w:szCs w:val="24"/>
          <w:lang w:eastAsia="ar-SA"/>
        </w:rPr>
        <w:lastRenderedPageBreak/>
        <w:t xml:space="preserve">Oświadczam, że nie zachodzą w stosunku do mnie przesłanki wykluczenia z postępowania na podstawie art. </w:t>
      </w:r>
      <w:r w:rsidRPr="00804E9B">
        <w:rPr>
          <w:rFonts w:ascii="Arial Narrow" w:eastAsia="Times New Roman" w:hAnsi="Arial Narrow" w:cs="Arial"/>
          <w:color w:val="222222"/>
          <w:sz w:val="24"/>
          <w:szCs w:val="24"/>
          <w:lang w:eastAsia="pl-PL"/>
        </w:rPr>
        <w:t xml:space="preserve">7 ust. 1 ustawy </w:t>
      </w:r>
      <w:r w:rsidRPr="00804E9B">
        <w:rPr>
          <w:rFonts w:ascii="Arial Narrow" w:eastAsia="Times New Roman" w:hAnsi="Arial Narrow" w:cs="Arial"/>
          <w:color w:val="222222"/>
          <w:sz w:val="24"/>
          <w:szCs w:val="24"/>
          <w:lang w:eastAsia="ar-SA"/>
        </w:rPr>
        <w:t>z dnia 13 kwietnia 2022 r.</w:t>
      </w:r>
      <w:r w:rsidRPr="00804E9B">
        <w:rPr>
          <w:rFonts w:ascii="Arial Narrow" w:eastAsia="Times New Roman" w:hAnsi="Arial Narrow" w:cs="Arial"/>
          <w:i/>
          <w:iCs/>
          <w:color w:val="222222"/>
          <w:sz w:val="24"/>
          <w:szCs w:val="24"/>
          <w:lang w:eastAsia="ar-SA"/>
        </w:rPr>
        <w:t xml:space="preserve"> o szczególnych rozwiązaniach w zakresie przeciwdziałania wspieraniu agresji na Ukrainę oraz służących ochronie bezpieczeństwa narodowego </w:t>
      </w:r>
      <w:r w:rsidRPr="00804E9B">
        <w:rPr>
          <w:rFonts w:ascii="Arial Narrow" w:eastAsia="Times New Roman" w:hAnsi="Arial Narrow" w:cs="Arial"/>
          <w:color w:val="222222"/>
          <w:sz w:val="24"/>
          <w:szCs w:val="24"/>
          <w:lang w:eastAsia="ar-SA"/>
        </w:rPr>
        <w:t>(Dz. U. poz. 835)</w:t>
      </w:r>
      <w:r w:rsidRPr="00804E9B">
        <w:rPr>
          <w:rFonts w:ascii="Arial Narrow" w:eastAsia="Times New Roman" w:hAnsi="Arial Narrow" w:cs="Arial"/>
          <w:i/>
          <w:iCs/>
          <w:color w:val="222222"/>
          <w:sz w:val="24"/>
          <w:szCs w:val="24"/>
          <w:lang w:eastAsia="ar-SA"/>
        </w:rPr>
        <w:t>.</w:t>
      </w:r>
      <w:r w:rsidRPr="00804E9B">
        <w:rPr>
          <w:rFonts w:ascii="Arial Narrow" w:eastAsia="Times New Roman" w:hAnsi="Arial Narrow" w:cs="Arial"/>
          <w:color w:val="222222"/>
          <w:sz w:val="24"/>
          <w:szCs w:val="24"/>
          <w:vertAlign w:val="superscript"/>
          <w:lang w:eastAsia="ar-SA"/>
        </w:rPr>
        <w:footnoteReference w:id="4"/>
      </w:r>
    </w:p>
    <w:p w14:paraId="46852FB7" w14:textId="77777777" w:rsidR="00E97748" w:rsidRPr="00804E9B" w:rsidRDefault="00E97748" w:rsidP="00E42AC0">
      <w:pPr>
        <w:spacing w:after="0" w:line="276" w:lineRule="auto"/>
        <w:ind w:left="5664" w:firstLine="708"/>
        <w:jc w:val="both"/>
        <w:rPr>
          <w:rFonts w:ascii="Arial Narrow" w:eastAsia="SimSun" w:hAnsi="Arial Narrow" w:cs="Arial"/>
          <w:i/>
          <w:sz w:val="24"/>
          <w:szCs w:val="24"/>
        </w:rPr>
      </w:pPr>
    </w:p>
    <w:p w14:paraId="7E8455A5" w14:textId="77777777" w:rsidR="00E97748" w:rsidRPr="00804E9B" w:rsidRDefault="00E97748" w:rsidP="00E42AC0">
      <w:pPr>
        <w:shd w:val="clear" w:color="auto" w:fill="BFBFBF" w:themeFill="background1" w:themeFillShade="BF"/>
        <w:spacing w:after="0" w:line="276" w:lineRule="auto"/>
        <w:jc w:val="both"/>
        <w:rPr>
          <w:rFonts w:ascii="Arial Narrow" w:eastAsia="SimSun" w:hAnsi="Arial Narrow" w:cs="Arial"/>
          <w:b/>
          <w:sz w:val="24"/>
          <w:szCs w:val="24"/>
        </w:rPr>
      </w:pPr>
      <w:r w:rsidRPr="00804E9B">
        <w:rPr>
          <w:rFonts w:ascii="Arial Narrow" w:eastAsia="SimSun" w:hAnsi="Arial Narrow" w:cs="Arial"/>
          <w:b/>
          <w:sz w:val="24"/>
          <w:szCs w:val="24"/>
        </w:rPr>
        <w:t>OŚWIADCZENIE DOTYCZĄCE PODANYCH INFORMACJI:</w:t>
      </w:r>
    </w:p>
    <w:p w14:paraId="35D696CC" w14:textId="77777777" w:rsidR="00E97748" w:rsidRPr="00804E9B" w:rsidRDefault="00E97748" w:rsidP="00E42AC0">
      <w:pPr>
        <w:spacing w:after="0" w:line="276" w:lineRule="auto"/>
        <w:jc w:val="both"/>
        <w:rPr>
          <w:rFonts w:ascii="Arial Narrow" w:eastAsia="SimSun" w:hAnsi="Arial Narrow" w:cs="Arial"/>
          <w:b/>
          <w:sz w:val="24"/>
          <w:szCs w:val="24"/>
        </w:rPr>
      </w:pPr>
    </w:p>
    <w:p w14:paraId="0463F3B1" w14:textId="77777777" w:rsidR="00E97748" w:rsidRPr="00804E9B" w:rsidRDefault="00E97748" w:rsidP="00E42AC0">
      <w:pPr>
        <w:spacing w:after="0" w:line="276" w:lineRule="auto"/>
        <w:jc w:val="both"/>
        <w:rPr>
          <w:rFonts w:ascii="Arial Narrow" w:eastAsia="SimSun" w:hAnsi="Arial Narrow" w:cs="Arial"/>
          <w:sz w:val="24"/>
          <w:szCs w:val="24"/>
        </w:rPr>
      </w:pPr>
      <w:r w:rsidRPr="00804E9B">
        <w:rPr>
          <w:rFonts w:ascii="Arial Narrow" w:eastAsia="SimSun" w:hAnsi="Arial Narrow" w:cs="Arial"/>
          <w:sz w:val="24"/>
          <w:szCs w:val="24"/>
        </w:rPr>
        <w:t xml:space="preserve">Oświadczam, że wszystkie informacje podane w powyższych oświadczeniach są aktualne </w:t>
      </w:r>
      <w:r w:rsidRPr="00804E9B">
        <w:rPr>
          <w:rFonts w:ascii="Arial Narrow" w:eastAsia="SimSun" w:hAnsi="Arial Narrow" w:cs="Arial"/>
          <w:sz w:val="24"/>
          <w:szCs w:val="24"/>
        </w:rPr>
        <w:br/>
        <w:t>i zgodne z prawdą oraz zostały przedstawione z pełną świadomością konsekwencji wprowadzenia zamawiającego w błąd przy przedstawianiu informacji.</w:t>
      </w:r>
    </w:p>
    <w:p w14:paraId="09889024" w14:textId="77777777" w:rsidR="00E97748" w:rsidRPr="00804E9B" w:rsidRDefault="00E97748" w:rsidP="00E42AC0">
      <w:pPr>
        <w:spacing w:after="0" w:line="276" w:lineRule="auto"/>
        <w:jc w:val="both"/>
        <w:rPr>
          <w:rFonts w:ascii="Arial Narrow" w:eastAsia="SimSun" w:hAnsi="Arial Narrow" w:cs="Arial"/>
          <w:sz w:val="24"/>
          <w:szCs w:val="24"/>
        </w:rPr>
      </w:pPr>
    </w:p>
    <w:p w14:paraId="570E6974" w14:textId="77777777" w:rsidR="00E97748" w:rsidRPr="00804E9B" w:rsidRDefault="00E97748" w:rsidP="00E42AC0">
      <w:pPr>
        <w:shd w:val="clear" w:color="auto" w:fill="BFBFBF" w:themeFill="background1" w:themeFillShade="BF"/>
        <w:spacing w:after="120" w:line="276" w:lineRule="auto"/>
        <w:jc w:val="both"/>
        <w:rPr>
          <w:rFonts w:ascii="Arial Narrow" w:eastAsia="SimSun" w:hAnsi="Arial Narrow" w:cs="Arial"/>
          <w:b/>
          <w:sz w:val="24"/>
          <w:szCs w:val="24"/>
        </w:rPr>
      </w:pPr>
      <w:r w:rsidRPr="00804E9B">
        <w:rPr>
          <w:rFonts w:ascii="Arial Narrow" w:eastAsia="SimSun" w:hAnsi="Arial Narrow" w:cs="Arial"/>
          <w:b/>
          <w:sz w:val="24"/>
          <w:szCs w:val="24"/>
        </w:rPr>
        <w:t>INFORMACJA DOTYCZĄCA DOSTĘPU DO PODMIOTOWYCH ŚRODKÓW DOWODOWYCH:</w:t>
      </w:r>
    </w:p>
    <w:p w14:paraId="5EF05FB4" w14:textId="77777777" w:rsidR="00E97748" w:rsidRPr="00804E9B" w:rsidRDefault="00E97748" w:rsidP="00E42AC0">
      <w:pPr>
        <w:spacing w:after="120" w:line="276" w:lineRule="auto"/>
        <w:jc w:val="both"/>
        <w:rPr>
          <w:rFonts w:ascii="Arial Narrow" w:eastAsia="SimSun" w:hAnsi="Arial Narrow" w:cs="Arial"/>
          <w:sz w:val="24"/>
          <w:szCs w:val="24"/>
        </w:rPr>
      </w:pPr>
      <w:r w:rsidRPr="00804E9B">
        <w:rPr>
          <w:rFonts w:ascii="Arial Narrow" w:eastAsia="SimSun" w:hAnsi="Arial Narrow" w:cs="Arial"/>
          <w:sz w:val="24"/>
          <w:szCs w:val="24"/>
        </w:rPr>
        <w:t>Wskazuję następujące podmiotowe środki dowodowe, które można uzyskać za pomocą bezpłatnych i ogólnodostępnych baz danych, oraz</w:t>
      </w:r>
      <w:r w:rsidRPr="00804E9B">
        <w:rPr>
          <w:rFonts w:ascii="Arial Narrow" w:eastAsia="SimSun" w:hAnsi="Arial Narrow"/>
          <w:sz w:val="24"/>
          <w:szCs w:val="24"/>
        </w:rPr>
        <w:t xml:space="preserve"> </w:t>
      </w:r>
      <w:r w:rsidRPr="00804E9B">
        <w:rPr>
          <w:rFonts w:ascii="Arial Narrow" w:eastAsia="SimSun" w:hAnsi="Arial Narrow" w:cs="Arial"/>
          <w:sz w:val="24"/>
          <w:szCs w:val="24"/>
        </w:rPr>
        <w:t>dane umożliwiające dostęp do tych środków:</w:t>
      </w:r>
    </w:p>
    <w:p w14:paraId="4694710E" w14:textId="77777777" w:rsidR="00E97748" w:rsidRPr="00804E9B" w:rsidRDefault="00E97748" w:rsidP="00E42AC0">
      <w:pPr>
        <w:spacing w:after="0" w:line="276" w:lineRule="auto"/>
        <w:jc w:val="both"/>
        <w:rPr>
          <w:rFonts w:ascii="Arial Narrow" w:eastAsia="SimSun" w:hAnsi="Arial Narrow" w:cs="Arial"/>
          <w:sz w:val="24"/>
          <w:szCs w:val="24"/>
        </w:rPr>
      </w:pPr>
      <w:r w:rsidRPr="00804E9B">
        <w:rPr>
          <w:rFonts w:ascii="Arial Narrow" w:eastAsia="SimSun" w:hAnsi="Arial Narrow" w:cs="Arial"/>
          <w:sz w:val="24"/>
          <w:szCs w:val="24"/>
        </w:rPr>
        <w:t>1) ......................................................................................................................................................</w:t>
      </w:r>
    </w:p>
    <w:p w14:paraId="47C1F8CE" w14:textId="77777777" w:rsidR="00E97748" w:rsidRPr="00804E9B" w:rsidRDefault="00E97748" w:rsidP="00E42AC0">
      <w:pPr>
        <w:spacing w:after="0" w:line="276" w:lineRule="auto"/>
        <w:jc w:val="both"/>
        <w:rPr>
          <w:rFonts w:ascii="Arial Narrow" w:eastAsia="SimSun" w:hAnsi="Arial Narrow" w:cs="Arial"/>
          <w:sz w:val="24"/>
          <w:szCs w:val="24"/>
        </w:rPr>
      </w:pPr>
      <w:r w:rsidRPr="00804E9B">
        <w:rPr>
          <w:rFonts w:ascii="Arial Narrow" w:eastAsia="SimSun" w:hAnsi="Arial Narrow" w:cs="Arial"/>
          <w:i/>
          <w:sz w:val="24"/>
          <w:szCs w:val="24"/>
        </w:rPr>
        <w:t>(wskazać podmiotowy środek dowodowy, adres internetowy, wydający urząd lub organ, dokładne dane referencyjne dokumentacji)</w:t>
      </w:r>
    </w:p>
    <w:p w14:paraId="7772E50D" w14:textId="77777777" w:rsidR="00E97748" w:rsidRPr="00804E9B" w:rsidRDefault="00E97748" w:rsidP="00E42AC0">
      <w:pPr>
        <w:spacing w:after="0" w:line="276" w:lineRule="auto"/>
        <w:jc w:val="both"/>
        <w:rPr>
          <w:rFonts w:ascii="Arial Narrow" w:eastAsia="SimSun" w:hAnsi="Arial Narrow" w:cs="Arial"/>
          <w:sz w:val="24"/>
          <w:szCs w:val="24"/>
        </w:rPr>
      </w:pPr>
      <w:r w:rsidRPr="00804E9B">
        <w:rPr>
          <w:rFonts w:ascii="Arial Narrow" w:eastAsia="SimSun" w:hAnsi="Arial Narrow" w:cs="Arial"/>
          <w:sz w:val="24"/>
          <w:szCs w:val="24"/>
        </w:rPr>
        <w:t>2) .......................................................................................................................................................</w:t>
      </w:r>
    </w:p>
    <w:p w14:paraId="1FEDA01E" w14:textId="4EEA6928" w:rsidR="00E97748" w:rsidRPr="00804E9B" w:rsidRDefault="00E97748" w:rsidP="00E42AC0">
      <w:pPr>
        <w:spacing w:after="0" w:line="276" w:lineRule="auto"/>
        <w:jc w:val="both"/>
        <w:rPr>
          <w:rFonts w:ascii="Arial Narrow" w:eastAsia="SimSun" w:hAnsi="Arial Narrow" w:cs="Arial"/>
          <w:sz w:val="24"/>
          <w:szCs w:val="24"/>
        </w:rPr>
      </w:pPr>
      <w:r w:rsidRPr="00804E9B">
        <w:rPr>
          <w:rFonts w:ascii="Arial Narrow" w:eastAsia="SimSun" w:hAnsi="Arial Narrow" w:cs="Arial"/>
          <w:i/>
          <w:sz w:val="24"/>
          <w:szCs w:val="24"/>
        </w:rPr>
        <w:t>(wskazać podmiotowy środek dowodowy, adres internetowy, wydający urząd lub organ, dokładne dane referencyjne dokumentacji)</w:t>
      </w:r>
    </w:p>
    <w:p w14:paraId="11D11041" w14:textId="77777777" w:rsidR="00E97748" w:rsidRPr="00804E9B" w:rsidRDefault="00E97748" w:rsidP="00E42AC0">
      <w:pPr>
        <w:spacing w:after="0" w:line="276" w:lineRule="auto"/>
        <w:jc w:val="both"/>
        <w:rPr>
          <w:rFonts w:ascii="Arial Narrow" w:eastAsia="SimSun" w:hAnsi="Arial Narrow" w:cs="Arial"/>
          <w:sz w:val="24"/>
          <w:szCs w:val="24"/>
        </w:rPr>
      </w:pPr>
    </w:p>
    <w:p w14:paraId="7A246DDF" w14:textId="77777777" w:rsidR="00E97748" w:rsidRPr="00804E9B" w:rsidRDefault="00E97748" w:rsidP="00E42AC0">
      <w:pPr>
        <w:spacing w:after="0" w:line="276" w:lineRule="auto"/>
        <w:jc w:val="center"/>
        <w:rPr>
          <w:rFonts w:ascii="Arial Narrow" w:eastAsia="SimSun" w:hAnsi="Arial Narrow" w:cs="Arial"/>
          <w:b/>
          <w:bCs/>
          <w:color w:val="FF0000"/>
          <w:sz w:val="24"/>
          <w:szCs w:val="24"/>
        </w:rPr>
      </w:pPr>
      <w:r w:rsidRPr="00804E9B">
        <w:rPr>
          <w:rFonts w:ascii="Arial Narrow" w:eastAsia="SimSun" w:hAnsi="Arial Narrow" w:cs="Arial"/>
          <w:b/>
          <w:bCs/>
          <w:color w:val="FF0000"/>
          <w:sz w:val="24"/>
          <w:szCs w:val="24"/>
        </w:rPr>
        <w:t xml:space="preserve">Dokument należy wypełnić i podpisać kwalifikowanym podpisem elektronicznym  </w:t>
      </w:r>
    </w:p>
    <w:p w14:paraId="38C7B1C3" w14:textId="6FF71ABD" w:rsidR="00E97748" w:rsidRPr="00804E9B" w:rsidRDefault="00E97748" w:rsidP="00E42AC0">
      <w:pPr>
        <w:spacing w:after="0" w:line="276" w:lineRule="auto"/>
        <w:jc w:val="center"/>
        <w:rPr>
          <w:rFonts w:ascii="Arial Narrow" w:eastAsia="SimSun" w:hAnsi="Arial Narrow" w:cs="Century Gothic"/>
          <w:b/>
          <w:bCs/>
          <w:i/>
          <w:sz w:val="24"/>
          <w:szCs w:val="24"/>
        </w:rPr>
        <w:sectPr w:rsidR="00E97748" w:rsidRPr="00804E9B">
          <w:pgSz w:w="11906" w:h="16838"/>
          <w:pgMar w:top="1417" w:right="1417" w:bottom="1417" w:left="1417" w:header="708" w:footer="708" w:gutter="0"/>
          <w:cols w:space="708"/>
          <w:docGrid w:linePitch="360"/>
        </w:sectPr>
      </w:pPr>
      <w:r w:rsidRPr="00804E9B">
        <w:rPr>
          <w:rFonts w:ascii="Arial Narrow" w:eastAsia="SimSun" w:hAnsi="Arial Narrow" w:cs="Arial"/>
          <w:b/>
          <w:bCs/>
          <w:color w:val="FF0000"/>
          <w:sz w:val="24"/>
          <w:szCs w:val="24"/>
        </w:rPr>
        <w:t>Zamawiający zaleca zapisanie dokumentu w form</w:t>
      </w:r>
      <w:r w:rsidR="007F1978">
        <w:rPr>
          <w:rFonts w:ascii="Arial Narrow" w:eastAsia="SimSun" w:hAnsi="Arial Narrow" w:cs="Arial"/>
          <w:b/>
          <w:bCs/>
          <w:color w:val="FF0000"/>
          <w:sz w:val="24"/>
          <w:szCs w:val="24"/>
        </w:rPr>
        <w:t>acie PD</w:t>
      </w:r>
      <w:r w:rsidR="007344A6">
        <w:rPr>
          <w:rFonts w:ascii="Arial Narrow" w:eastAsia="SimSun" w:hAnsi="Arial Narrow" w:cs="Arial"/>
          <w:b/>
          <w:bCs/>
          <w:color w:val="FF0000"/>
          <w:sz w:val="24"/>
          <w:szCs w:val="24"/>
        </w:rPr>
        <w:t>F</w:t>
      </w:r>
    </w:p>
    <w:p w14:paraId="7DC94C45" w14:textId="77777777" w:rsidR="00E97748" w:rsidRPr="00EC3F6E" w:rsidRDefault="00E97748" w:rsidP="00E42AC0">
      <w:pPr>
        <w:tabs>
          <w:tab w:val="left" w:pos="1978"/>
          <w:tab w:val="left" w:pos="3828"/>
          <w:tab w:val="center" w:pos="4677"/>
        </w:tabs>
        <w:spacing w:line="276" w:lineRule="auto"/>
        <w:rPr>
          <w:rFonts w:ascii="Arial Narrow" w:hAnsi="Arial Narrow" w:cs="Open Sans"/>
          <w:b/>
          <w:i/>
          <w:color w:val="FF0000"/>
          <w:sz w:val="24"/>
          <w:szCs w:val="24"/>
        </w:rPr>
      </w:pPr>
    </w:p>
    <w:sectPr w:rsidR="00E97748" w:rsidRPr="00EC3F6E" w:rsidSect="008A004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6C6D2" w14:textId="77777777" w:rsidR="009535EF" w:rsidRDefault="009535EF" w:rsidP="00AE43FE">
      <w:pPr>
        <w:spacing w:after="0" w:line="240" w:lineRule="auto"/>
      </w:pPr>
      <w:r>
        <w:separator/>
      </w:r>
    </w:p>
  </w:endnote>
  <w:endnote w:type="continuationSeparator" w:id="0">
    <w:p w14:paraId="5A6A1F98" w14:textId="77777777" w:rsidR="009535EF" w:rsidRDefault="009535EF" w:rsidP="00AE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e Sans UI">
    <w:altName w:val="Calibri"/>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FrankfurtGothic">
    <w:altName w:val="Times New Roman"/>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3234439"/>
      <w:docPartObj>
        <w:docPartGallery w:val="Page Numbers (Bottom of Page)"/>
        <w:docPartUnique/>
      </w:docPartObj>
    </w:sdtPr>
    <w:sdtEndPr>
      <w:rPr>
        <w:rFonts w:ascii="Arial Narrow" w:hAnsi="Arial Narrow"/>
      </w:rPr>
    </w:sdtEndPr>
    <w:sdtContent>
      <w:p w14:paraId="06B67D00" w14:textId="77777777" w:rsidR="009535EF" w:rsidRDefault="009535EF">
        <w:pPr>
          <w:pStyle w:val="Stopka"/>
          <w:jc w:val="right"/>
          <w:rPr>
            <w:rFonts w:ascii="Arial Narrow" w:hAnsi="Arial Narrow"/>
          </w:rPr>
        </w:pPr>
        <w:r w:rsidRPr="00AE43FE">
          <w:rPr>
            <w:rFonts w:ascii="Arial Narrow" w:hAnsi="Arial Narrow"/>
          </w:rPr>
          <w:fldChar w:fldCharType="begin"/>
        </w:r>
        <w:r w:rsidRPr="00AE43FE">
          <w:rPr>
            <w:rFonts w:ascii="Arial Narrow" w:hAnsi="Arial Narrow"/>
          </w:rPr>
          <w:instrText>PAGE   \* MERGEFORMAT</w:instrText>
        </w:r>
        <w:r w:rsidRPr="00AE43FE">
          <w:rPr>
            <w:rFonts w:ascii="Arial Narrow" w:hAnsi="Arial Narrow"/>
          </w:rPr>
          <w:fldChar w:fldCharType="separate"/>
        </w:r>
        <w:r w:rsidR="00831AFC">
          <w:rPr>
            <w:rFonts w:ascii="Arial Narrow" w:hAnsi="Arial Narrow"/>
            <w:noProof/>
          </w:rPr>
          <w:t>1</w:t>
        </w:r>
        <w:r w:rsidRPr="00AE43FE">
          <w:rPr>
            <w:rFonts w:ascii="Arial Narrow" w:hAnsi="Arial Narrow"/>
          </w:rPr>
          <w:fldChar w:fldCharType="end"/>
        </w:r>
      </w:p>
      <w:p w14:paraId="08DB3AE3" w14:textId="6067BC7A" w:rsidR="009535EF" w:rsidRPr="00AE43FE" w:rsidRDefault="00831AFC">
        <w:pPr>
          <w:pStyle w:val="Stopka"/>
          <w:jc w:val="right"/>
          <w:rPr>
            <w:rFonts w:ascii="Arial Narrow" w:hAnsi="Arial Narrow"/>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2364975"/>
      <w:docPartObj>
        <w:docPartGallery w:val="Page Numbers (Bottom of Page)"/>
        <w:docPartUnique/>
      </w:docPartObj>
    </w:sdtPr>
    <w:sdtEndPr/>
    <w:sdtContent>
      <w:p w14:paraId="3B53DA64" w14:textId="38A24C75" w:rsidR="009535EF" w:rsidRDefault="009535EF">
        <w:pPr>
          <w:pStyle w:val="Stopka"/>
          <w:jc w:val="right"/>
        </w:pPr>
        <w:r>
          <w:fldChar w:fldCharType="begin"/>
        </w:r>
        <w:r>
          <w:instrText>PAGE   \* MERGEFORMAT</w:instrText>
        </w:r>
        <w:r>
          <w:fldChar w:fldCharType="separate"/>
        </w:r>
        <w:r w:rsidR="00831AFC">
          <w:rPr>
            <w:noProof/>
          </w:rPr>
          <w:t>37</w:t>
        </w:r>
        <w:r>
          <w:fldChar w:fldCharType="end"/>
        </w:r>
      </w:p>
    </w:sdtContent>
  </w:sdt>
  <w:p w14:paraId="5A051C92" w14:textId="1EBC5D4B" w:rsidR="009535EF" w:rsidRDefault="009535EF">
    <w:pPr>
      <w:pStyle w:val="Tekstpodstawowy"/>
      <w:spacing w:line="14" w:lineRule="auto"/>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81985" w14:textId="77777777" w:rsidR="009535EF" w:rsidRDefault="009535EF" w:rsidP="00AE43FE">
      <w:pPr>
        <w:spacing w:after="0" w:line="240" w:lineRule="auto"/>
      </w:pPr>
      <w:r>
        <w:separator/>
      </w:r>
    </w:p>
  </w:footnote>
  <w:footnote w:type="continuationSeparator" w:id="0">
    <w:p w14:paraId="4F03C635" w14:textId="77777777" w:rsidR="009535EF" w:rsidRDefault="009535EF" w:rsidP="00AE43FE">
      <w:pPr>
        <w:spacing w:after="0" w:line="240" w:lineRule="auto"/>
      </w:pPr>
      <w:r>
        <w:continuationSeparator/>
      </w:r>
    </w:p>
  </w:footnote>
  <w:footnote w:id="1">
    <w:p w14:paraId="72030567" w14:textId="77777777" w:rsidR="009535EF" w:rsidRPr="00B929A1" w:rsidRDefault="009535EF" w:rsidP="00100069">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8F341BE" w14:textId="77777777" w:rsidR="009535EF" w:rsidRDefault="009535EF" w:rsidP="00B55778">
      <w:pPr>
        <w:pStyle w:val="Tekstprzypisudolnego"/>
        <w:numPr>
          <w:ilvl w:val="0"/>
          <w:numId w:val="42"/>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272E03A5" w14:textId="77777777" w:rsidR="009535EF" w:rsidRDefault="009535EF" w:rsidP="00B55778">
      <w:pPr>
        <w:pStyle w:val="Tekstprzypisudolnego"/>
        <w:numPr>
          <w:ilvl w:val="0"/>
          <w:numId w:val="42"/>
        </w:numPr>
        <w:rPr>
          <w:rFonts w:ascii="Arial" w:hAnsi="Arial" w:cs="Arial"/>
          <w:sz w:val="16"/>
          <w:szCs w:val="16"/>
        </w:rPr>
      </w:pPr>
      <w:bookmarkStart w:id="18"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8"/>
    </w:p>
    <w:p w14:paraId="2B4EA0E4" w14:textId="77777777" w:rsidR="009535EF" w:rsidRPr="00B929A1" w:rsidRDefault="009535EF" w:rsidP="00B55778">
      <w:pPr>
        <w:pStyle w:val="Tekstprzypisudolnego"/>
        <w:numPr>
          <w:ilvl w:val="0"/>
          <w:numId w:val="42"/>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27F1D67" w14:textId="77777777" w:rsidR="009535EF" w:rsidRPr="004E3F67" w:rsidRDefault="009535EF" w:rsidP="00100069">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6197B256" w14:textId="77777777" w:rsidR="009535EF" w:rsidRPr="00A82964" w:rsidRDefault="009535EF" w:rsidP="00100069">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13A176BF" w14:textId="77777777" w:rsidR="009535EF" w:rsidRPr="00A82964" w:rsidRDefault="009535EF" w:rsidP="00100069">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4553E47" w14:textId="77777777" w:rsidR="009535EF" w:rsidRPr="00A82964" w:rsidRDefault="009535EF" w:rsidP="00100069">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42E8CF" w14:textId="77777777" w:rsidR="009535EF" w:rsidRPr="00896587" w:rsidRDefault="009535EF" w:rsidP="00100069">
      <w:pPr>
        <w:spacing w:after="0" w:line="240" w:lineRule="auto"/>
        <w:jc w:val="both"/>
        <w:rPr>
          <w:rFonts w:ascii="Arial" w:hAnsi="Arial" w:cs="Arial"/>
          <w:sz w:val="16"/>
          <w:szCs w:val="16"/>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5FFB5962" w14:textId="77777777" w:rsidR="009535EF" w:rsidRPr="00B929A1" w:rsidRDefault="009535EF" w:rsidP="00E97748">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8A0F2BF" w14:textId="77777777" w:rsidR="009535EF" w:rsidRDefault="009535EF" w:rsidP="00B55778">
      <w:pPr>
        <w:pStyle w:val="Tekstprzypisudolnego"/>
        <w:numPr>
          <w:ilvl w:val="0"/>
          <w:numId w:val="42"/>
        </w:numPr>
        <w:rPr>
          <w:rFonts w:ascii="Arial" w:hAnsi="Arial" w:cs="Arial"/>
          <w:sz w:val="16"/>
          <w:szCs w:val="16"/>
        </w:rPr>
      </w:pPr>
      <w:r w:rsidRPr="00B929A1">
        <w:rPr>
          <w:rFonts w:ascii="Arial" w:hAnsi="Arial" w:cs="Arial"/>
          <w:sz w:val="16"/>
          <w:szCs w:val="16"/>
        </w:rPr>
        <w:t>obywateli rosyjskich lub osób fizycznych</w:t>
      </w:r>
      <w:r>
        <w:rPr>
          <w:rFonts w:ascii="Arial" w:hAnsi="Arial" w:cs="Arial"/>
          <w:sz w:val="16"/>
          <w:szCs w:val="16"/>
        </w:rPr>
        <w:t xml:space="preserve"> zamieszkałych w Rosji </w:t>
      </w:r>
      <w:r w:rsidRPr="00B929A1">
        <w:rPr>
          <w:rFonts w:ascii="Arial" w:hAnsi="Arial" w:cs="Arial"/>
          <w:sz w:val="16"/>
          <w:szCs w:val="16"/>
        </w:rPr>
        <w:t xml:space="preserve"> lub</w:t>
      </w:r>
      <w:r>
        <w:rPr>
          <w:rFonts w:ascii="Arial" w:hAnsi="Arial" w:cs="Arial"/>
          <w:sz w:val="16"/>
          <w:szCs w:val="16"/>
        </w:rPr>
        <w:t xml:space="preserve"> osób</w:t>
      </w:r>
      <w:r w:rsidRPr="00B929A1">
        <w:rPr>
          <w:rFonts w:ascii="Arial" w:hAnsi="Arial" w:cs="Arial"/>
          <w:sz w:val="16"/>
          <w:szCs w:val="16"/>
        </w:rPr>
        <w:t xml:space="preserve"> prawnych, podmiotów lub organów z siedzibą w Rosji;</w:t>
      </w:r>
    </w:p>
    <w:p w14:paraId="618D63AC" w14:textId="77777777" w:rsidR="009535EF" w:rsidRDefault="009535EF" w:rsidP="00B55778">
      <w:pPr>
        <w:pStyle w:val="Tekstprzypisudolnego"/>
        <w:numPr>
          <w:ilvl w:val="0"/>
          <w:numId w:val="42"/>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0835B8F8" w14:textId="77777777" w:rsidR="009535EF" w:rsidRPr="00B929A1" w:rsidRDefault="009535EF" w:rsidP="00B55778">
      <w:pPr>
        <w:pStyle w:val="Tekstprzypisudolnego"/>
        <w:numPr>
          <w:ilvl w:val="0"/>
          <w:numId w:val="42"/>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005C2C3" w14:textId="77777777" w:rsidR="009535EF" w:rsidRPr="004E3F67" w:rsidRDefault="009535EF" w:rsidP="00E97748">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14:paraId="480D5CF3" w14:textId="77777777" w:rsidR="009535EF" w:rsidRPr="00A82964" w:rsidRDefault="009535EF" w:rsidP="00E97748">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43B3B343" w14:textId="77777777" w:rsidR="009535EF" w:rsidRPr="00A82964" w:rsidRDefault="009535EF" w:rsidP="00E97748">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FF0FB23" w14:textId="77777777" w:rsidR="009535EF" w:rsidRPr="00A82964" w:rsidRDefault="009535EF" w:rsidP="00E97748">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ADF59D6" w14:textId="77777777" w:rsidR="009535EF" w:rsidRPr="00896587" w:rsidRDefault="009535EF" w:rsidP="00E97748">
      <w:pPr>
        <w:spacing w:after="0" w:line="240" w:lineRule="auto"/>
        <w:jc w:val="both"/>
        <w:rPr>
          <w:rFonts w:ascii="Arial" w:hAnsi="Arial" w:cs="Arial"/>
          <w:sz w:val="16"/>
          <w:szCs w:val="16"/>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C09D88F"/>
    <w:multiLevelType w:val="hybridMultilevel"/>
    <w:tmpl w:val="3C8068C2"/>
    <w:lvl w:ilvl="0" w:tplc="62304A3C">
      <w:start w:val="1"/>
      <w:numFmt w:val="decimal"/>
      <w:lvlText w:val="%1."/>
      <w:lvlJc w:val="left"/>
      <w:rPr>
        <w:rFonts w:ascii="Arial Narrow" w:eastAsia="Calibri" w:hAnsi="Arial Narrow" w:cs="Century Gothic"/>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styleLink w:val="WW8Num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decimal"/>
      <w:pStyle w:val="Listanumerowana21"/>
      <w:lvlText w:val="%1."/>
      <w:lvlJc w:val="left"/>
      <w:pPr>
        <w:tabs>
          <w:tab w:val="num" w:pos="643"/>
        </w:tabs>
        <w:ind w:left="643" w:hanging="360"/>
      </w:pPr>
    </w:lvl>
  </w:abstractNum>
  <w:abstractNum w:abstractNumId="3" w15:restartNumberingAfterBreak="0">
    <w:nsid w:val="00000008"/>
    <w:multiLevelType w:val="multilevel"/>
    <w:tmpl w:val="00000008"/>
    <w:name w:val="WW8Num25"/>
    <w:lvl w:ilvl="0">
      <w:start w:val="2"/>
      <w:numFmt w:val="decimal"/>
      <w:lvlText w:val="%1)"/>
      <w:lvlJc w:val="left"/>
      <w:pPr>
        <w:tabs>
          <w:tab w:val="num" w:pos="0"/>
        </w:tabs>
        <w:ind w:left="0" w:firstLine="0"/>
      </w:pPr>
      <w:rPr>
        <w:rFonts w:ascii="Calibri" w:hAnsi="Calibri" w:cs="Calibri" w:hint="default"/>
        <w:b w:val="0"/>
        <w:bCs w:val="0"/>
        <w:i w:val="0"/>
        <w:iCs w:val="0"/>
        <w:color w:val="000000"/>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9"/>
    <w:multiLevelType w:val="multilevel"/>
    <w:tmpl w:val="BF34A926"/>
    <w:name w:val="WW8Num26"/>
    <w:lvl w:ilvl="0">
      <w:start w:val="1"/>
      <w:numFmt w:val="decimal"/>
      <w:lvlText w:val="%1)"/>
      <w:lvlJc w:val="left"/>
      <w:pPr>
        <w:tabs>
          <w:tab w:val="num" w:pos="360"/>
        </w:tabs>
        <w:ind w:left="360" w:firstLine="0"/>
      </w:pPr>
      <w:rPr>
        <w:rFonts w:ascii="Arial Narrow" w:hAnsi="Arial Narrow" w:cs="Open Sans" w:hint="default"/>
        <w:b w:val="0"/>
        <w:bCs w:val="0"/>
        <w:i w:val="0"/>
        <w:iCs w:val="0"/>
        <w:sz w:val="20"/>
        <w:szCs w:val="20"/>
      </w:rPr>
    </w:lvl>
    <w:lvl w:ilvl="1">
      <w:start w:val="1"/>
      <w:numFmt w:val="decimal"/>
      <w:lvlText w:val="%2."/>
      <w:lvlJc w:val="left"/>
      <w:pPr>
        <w:tabs>
          <w:tab w:val="num" w:pos="360"/>
        </w:tabs>
        <w:ind w:left="360" w:firstLine="0"/>
      </w:pPr>
      <w:rPr>
        <w:rFonts w:hint="default"/>
      </w:rPr>
    </w:lvl>
    <w:lvl w:ilvl="2">
      <w:start w:val="1"/>
      <w:numFmt w:val="decimal"/>
      <w:lvlText w:val="%3."/>
      <w:lvlJc w:val="left"/>
      <w:pPr>
        <w:tabs>
          <w:tab w:val="num" w:pos="360"/>
        </w:tabs>
        <w:ind w:left="360" w:firstLine="0"/>
      </w:pPr>
      <w:rPr>
        <w:rFonts w:hint="default"/>
      </w:rPr>
    </w:lvl>
    <w:lvl w:ilvl="3">
      <w:start w:val="1"/>
      <w:numFmt w:val="decimal"/>
      <w:lvlText w:val="%4."/>
      <w:lvlJc w:val="left"/>
      <w:pPr>
        <w:tabs>
          <w:tab w:val="num" w:pos="360"/>
        </w:tabs>
        <w:ind w:left="360" w:firstLine="0"/>
      </w:pPr>
      <w:rPr>
        <w:rFonts w:hint="default"/>
      </w:rPr>
    </w:lvl>
    <w:lvl w:ilvl="4">
      <w:start w:val="1"/>
      <w:numFmt w:val="decimal"/>
      <w:lvlText w:val="%5."/>
      <w:lvlJc w:val="left"/>
      <w:pPr>
        <w:tabs>
          <w:tab w:val="num" w:pos="360"/>
        </w:tabs>
        <w:ind w:left="360" w:firstLine="0"/>
      </w:pPr>
      <w:rPr>
        <w:rFonts w:hint="default"/>
      </w:rPr>
    </w:lvl>
    <w:lvl w:ilvl="5">
      <w:start w:val="1"/>
      <w:numFmt w:val="decimal"/>
      <w:lvlText w:val="%6."/>
      <w:lvlJc w:val="left"/>
      <w:pPr>
        <w:tabs>
          <w:tab w:val="num" w:pos="360"/>
        </w:tabs>
        <w:ind w:left="360" w:firstLine="0"/>
      </w:pPr>
      <w:rPr>
        <w:rFonts w:hint="default"/>
      </w:rPr>
    </w:lvl>
    <w:lvl w:ilvl="6">
      <w:start w:val="1"/>
      <w:numFmt w:val="decimal"/>
      <w:lvlText w:val="%7."/>
      <w:lvlJc w:val="left"/>
      <w:pPr>
        <w:tabs>
          <w:tab w:val="num" w:pos="360"/>
        </w:tabs>
        <w:ind w:left="360" w:firstLine="0"/>
      </w:pPr>
      <w:rPr>
        <w:rFonts w:hint="default"/>
      </w:rPr>
    </w:lvl>
    <w:lvl w:ilvl="7">
      <w:start w:val="1"/>
      <w:numFmt w:val="decimal"/>
      <w:lvlText w:val="%8."/>
      <w:lvlJc w:val="left"/>
      <w:pPr>
        <w:tabs>
          <w:tab w:val="num" w:pos="360"/>
        </w:tabs>
        <w:ind w:left="360" w:firstLine="0"/>
      </w:pPr>
      <w:rPr>
        <w:rFonts w:hint="default"/>
      </w:rPr>
    </w:lvl>
    <w:lvl w:ilvl="8">
      <w:start w:val="1"/>
      <w:numFmt w:val="decimal"/>
      <w:lvlText w:val="%9."/>
      <w:lvlJc w:val="left"/>
      <w:pPr>
        <w:tabs>
          <w:tab w:val="num" w:pos="360"/>
        </w:tabs>
        <w:ind w:left="360" w:firstLine="0"/>
      </w:pPr>
      <w:rPr>
        <w:rFonts w:hint="default"/>
      </w:rPr>
    </w:lvl>
  </w:abstractNum>
  <w:abstractNum w:abstractNumId="5" w15:restartNumberingAfterBreak="0">
    <w:nsid w:val="00000017"/>
    <w:multiLevelType w:val="multilevel"/>
    <w:tmpl w:val="D50CD730"/>
    <w:name w:val="WW8Num23"/>
    <w:lvl w:ilvl="0">
      <w:start w:val="1"/>
      <w:numFmt w:val="decimal"/>
      <w:lvlText w:val="%1."/>
      <w:lvlJc w:val="left"/>
      <w:pPr>
        <w:tabs>
          <w:tab w:val="num" w:pos="720"/>
        </w:tabs>
        <w:ind w:left="720" w:hanging="360"/>
      </w:pPr>
      <w:rPr>
        <w:rFonts w:ascii="Times New Roman" w:eastAsia="Times New Roman" w:hAnsi="Times New Roman" w:cs="Times New Roman" w:hint="default"/>
        <w:b w:val="0"/>
        <w:bCs w:val="0"/>
        <w:i w:val="0"/>
        <w:iCs w:val="0"/>
        <w:color w:val="000000"/>
      </w:rPr>
    </w:lvl>
    <w:lvl w:ilvl="1">
      <w:start w:val="1"/>
      <w:numFmt w:val="lowerLetter"/>
      <w:lvlText w:val="%2)"/>
      <w:lvlJc w:val="left"/>
      <w:pPr>
        <w:tabs>
          <w:tab w:val="num" w:pos="1080"/>
        </w:tabs>
        <w:ind w:left="1080" w:hanging="360"/>
      </w:pPr>
      <w:rPr>
        <w:rFonts w:ascii="Times New Roman" w:eastAsia="Times New Roman" w:hAnsi="Times New Roman" w:cs="Times New Roman"/>
        <w:b w:val="0"/>
        <w:bCs w:val="0"/>
        <w:i w:val="0"/>
        <w:iCs w:val="0"/>
        <w:color w:val="000000"/>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i w:val="0"/>
        <w:iCs w:val="0"/>
        <w:color w:val="000000"/>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i w:val="0"/>
        <w:iCs w:val="0"/>
        <w:color w:val="000000"/>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i w:val="0"/>
        <w:iCs w:val="0"/>
        <w:color w:val="000000"/>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i w:val="0"/>
        <w:iCs w:val="0"/>
        <w:color w:val="000000"/>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i w:val="0"/>
        <w:iCs w:val="0"/>
        <w:color w:val="000000"/>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i w:val="0"/>
        <w:iCs w:val="0"/>
        <w:color w:val="000000"/>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i w:val="0"/>
        <w:iCs w:val="0"/>
        <w:color w:val="000000"/>
      </w:rPr>
    </w:lvl>
  </w:abstractNum>
  <w:abstractNum w:abstractNumId="6" w15:restartNumberingAfterBreak="0">
    <w:nsid w:val="00000023"/>
    <w:multiLevelType w:val="multilevel"/>
    <w:tmpl w:val="A7F6F42C"/>
    <w:name w:val="WW8Num41"/>
    <w:lvl w:ilvl="0">
      <w:start w:val="1"/>
      <w:numFmt w:val="decimal"/>
      <w:lvlText w:val="%1."/>
      <w:lvlJc w:val="left"/>
      <w:pPr>
        <w:tabs>
          <w:tab w:val="num" w:pos="720"/>
        </w:tabs>
        <w:ind w:left="720" w:hanging="360"/>
      </w:pPr>
      <w:rPr>
        <w:rFonts w:ascii="Arial Narrow" w:hAnsi="Arial Narrow" w:cs="Times New Roman" w:hint="default"/>
        <w:sz w:val="24"/>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rFonts w:ascii="Calibri" w:hAnsi="Calibri" w:cs="Times New Roman"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7" w15:restartNumberingAfterBreak="0">
    <w:nsid w:val="00000027"/>
    <w:multiLevelType w:val="multilevel"/>
    <w:tmpl w:val="00000027"/>
    <w:name w:val="WW8Num7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8" w15:restartNumberingAfterBreak="0">
    <w:nsid w:val="00000043"/>
    <w:multiLevelType w:val="multilevel"/>
    <w:tmpl w:val="00000043"/>
    <w:name w:val="WW8Num10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2"/>
      <w:numFmt w:val="decimal"/>
      <w:lvlText w:val="%3."/>
      <w:lvlJc w:val="left"/>
      <w:pPr>
        <w:tabs>
          <w:tab w:val="num" w:pos="2547"/>
        </w:tabs>
        <w:ind w:left="2547" w:hanging="567"/>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1106535"/>
    <w:multiLevelType w:val="hybridMultilevel"/>
    <w:tmpl w:val="AD3E93B8"/>
    <w:lvl w:ilvl="0" w:tplc="34643C96">
      <w:start w:val="1"/>
      <w:numFmt w:val="decimal"/>
      <w:lvlText w:val="%1."/>
      <w:lvlJc w:val="left"/>
      <w:pPr>
        <w:ind w:left="2628" w:hanging="360"/>
      </w:pPr>
      <w:rPr>
        <w:rFonts w:cs="Times New Roman" w:hint="default"/>
      </w:rPr>
    </w:lvl>
    <w:lvl w:ilvl="1" w:tplc="04150019" w:tentative="1">
      <w:start w:val="1"/>
      <w:numFmt w:val="lowerLetter"/>
      <w:lvlText w:val="%2."/>
      <w:lvlJc w:val="left"/>
      <w:pPr>
        <w:ind w:left="3348" w:hanging="360"/>
      </w:pPr>
      <w:rPr>
        <w:rFonts w:cs="Times New Roman"/>
      </w:rPr>
    </w:lvl>
    <w:lvl w:ilvl="2" w:tplc="0415001B" w:tentative="1">
      <w:start w:val="1"/>
      <w:numFmt w:val="lowerRoman"/>
      <w:lvlText w:val="%3."/>
      <w:lvlJc w:val="right"/>
      <w:pPr>
        <w:ind w:left="4068" w:hanging="180"/>
      </w:pPr>
      <w:rPr>
        <w:rFonts w:cs="Times New Roman"/>
      </w:rPr>
    </w:lvl>
    <w:lvl w:ilvl="3" w:tplc="0415000F" w:tentative="1">
      <w:start w:val="1"/>
      <w:numFmt w:val="decimal"/>
      <w:lvlText w:val="%4."/>
      <w:lvlJc w:val="left"/>
      <w:pPr>
        <w:ind w:left="4788" w:hanging="360"/>
      </w:pPr>
      <w:rPr>
        <w:rFonts w:cs="Times New Roman"/>
      </w:rPr>
    </w:lvl>
    <w:lvl w:ilvl="4" w:tplc="04150019" w:tentative="1">
      <w:start w:val="1"/>
      <w:numFmt w:val="lowerLetter"/>
      <w:lvlText w:val="%5."/>
      <w:lvlJc w:val="left"/>
      <w:pPr>
        <w:ind w:left="5508" w:hanging="360"/>
      </w:pPr>
      <w:rPr>
        <w:rFonts w:cs="Times New Roman"/>
      </w:rPr>
    </w:lvl>
    <w:lvl w:ilvl="5" w:tplc="0415001B" w:tentative="1">
      <w:start w:val="1"/>
      <w:numFmt w:val="lowerRoman"/>
      <w:lvlText w:val="%6."/>
      <w:lvlJc w:val="right"/>
      <w:pPr>
        <w:ind w:left="6228" w:hanging="180"/>
      </w:pPr>
      <w:rPr>
        <w:rFonts w:cs="Times New Roman"/>
      </w:rPr>
    </w:lvl>
    <w:lvl w:ilvl="6" w:tplc="0415000F" w:tentative="1">
      <w:start w:val="1"/>
      <w:numFmt w:val="decimal"/>
      <w:lvlText w:val="%7."/>
      <w:lvlJc w:val="left"/>
      <w:pPr>
        <w:ind w:left="6948" w:hanging="360"/>
      </w:pPr>
      <w:rPr>
        <w:rFonts w:cs="Times New Roman"/>
      </w:rPr>
    </w:lvl>
    <w:lvl w:ilvl="7" w:tplc="04150019" w:tentative="1">
      <w:start w:val="1"/>
      <w:numFmt w:val="lowerLetter"/>
      <w:lvlText w:val="%8."/>
      <w:lvlJc w:val="left"/>
      <w:pPr>
        <w:ind w:left="7668" w:hanging="360"/>
      </w:pPr>
      <w:rPr>
        <w:rFonts w:cs="Times New Roman"/>
      </w:rPr>
    </w:lvl>
    <w:lvl w:ilvl="8" w:tplc="0415001B" w:tentative="1">
      <w:start w:val="1"/>
      <w:numFmt w:val="lowerRoman"/>
      <w:lvlText w:val="%9."/>
      <w:lvlJc w:val="right"/>
      <w:pPr>
        <w:ind w:left="8388" w:hanging="180"/>
      </w:pPr>
      <w:rPr>
        <w:rFonts w:cs="Times New Roman"/>
      </w:rPr>
    </w:lvl>
  </w:abstractNum>
  <w:abstractNum w:abstractNumId="10" w15:restartNumberingAfterBreak="0">
    <w:nsid w:val="01F072EE"/>
    <w:multiLevelType w:val="multilevel"/>
    <w:tmpl w:val="F55EB32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041432C1"/>
    <w:multiLevelType w:val="hybridMultilevel"/>
    <w:tmpl w:val="AD809464"/>
    <w:lvl w:ilvl="0" w:tplc="4BB49D7C">
      <w:start w:val="1"/>
      <w:numFmt w:val="decimal"/>
      <w:lvlText w:val="%1."/>
      <w:lvlJc w:val="left"/>
      <w:pPr>
        <w:ind w:left="720" w:hanging="360"/>
      </w:pPr>
      <w:rPr>
        <w:rFonts w:ascii="Arial Narrow" w:hAnsi="Arial Narrow"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5514AA"/>
    <w:multiLevelType w:val="multilevel"/>
    <w:tmpl w:val="E9EE038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06ED748F"/>
    <w:multiLevelType w:val="hybridMultilevel"/>
    <w:tmpl w:val="B5787202"/>
    <w:lvl w:ilvl="0" w:tplc="F398C12E">
      <w:start w:val="1"/>
      <w:numFmt w:val="decimal"/>
      <w:lvlText w:val="%1)"/>
      <w:lvlJc w:val="left"/>
      <w:pPr>
        <w:ind w:left="720" w:hanging="360"/>
      </w:pPr>
      <w:rPr>
        <w:b w:val="0"/>
        <w:bCs w:val="0"/>
        <w:i w:val="0"/>
        <w:i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340FFA"/>
    <w:multiLevelType w:val="hybridMultilevel"/>
    <w:tmpl w:val="A63CFF0A"/>
    <w:lvl w:ilvl="0" w:tplc="04150011">
      <w:start w:val="1"/>
      <w:numFmt w:val="decimal"/>
      <w:lvlText w:val="%1)"/>
      <w:lvlJc w:val="left"/>
      <w:pPr>
        <w:ind w:left="360"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 w15:restartNumberingAfterBreak="0">
    <w:nsid w:val="168110AD"/>
    <w:multiLevelType w:val="hybridMultilevel"/>
    <w:tmpl w:val="916C5614"/>
    <w:lvl w:ilvl="0" w:tplc="3D58CA22">
      <w:numFmt w:val="decimal"/>
      <w:lvlText w:val=""/>
      <w:lvlJc w:val="left"/>
      <w:pPr>
        <w:ind w:left="1080" w:hanging="360"/>
      </w:pPr>
      <w:rPr>
        <w:rFonts w:ascii="Symbol" w:hAnsi="Symbol" w:hint="default"/>
      </w:rPr>
    </w:lvl>
    <w:lvl w:ilvl="1" w:tplc="7F10293E">
      <w:start w:val="1"/>
      <w:numFmt w:val="decimal"/>
      <w:lvlText w:val="%2."/>
      <w:lvlJc w:val="left"/>
      <w:pPr>
        <w:tabs>
          <w:tab w:val="num" w:pos="643"/>
        </w:tabs>
        <w:ind w:left="643" w:hanging="360"/>
      </w:pPr>
      <w:rPr>
        <w:b w:val="0"/>
        <w:bCs w:val="0"/>
        <w:i w:val="0"/>
        <w:iCs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1A281DC0"/>
    <w:multiLevelType w:val="hybridMultilevel"/>
    <w:tmpl w:val="A12240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E10A38"/>
    <w:multiLevelType w:val="multilevel"/>
    <w:tmpl w:val="0796842A"/>
    <w:lvl w:ilvl="0">
      <w:start w:val="1"/>
      <w:numFmt w:val="decimal"/>
      <w:pStyle w:val="Punktgwny"/>
      <w:lvlText w:val="%1."/>
      <w:lvlJc w:val="left"/>
      <w:pPr>
        <w:ind w:left="360" w:hanging="360"/>
      </w:pPr>
      <w:rPr>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decimal"/>
      <w:pStyle w:val="IIpoziom"/>
      <w:isLgl/>
      <w:lvlText w:val="%1.%2."/>
      <w:lvlJc w:val="left"/>
      <w:pPr>
        <w:ind w:left="644" w:hanging="360"/>
      </w:pPr>
      <w:rPr>
        <w:b w:val="0"/>
        <w:bCs w:val="0"/>
        <w:i w:val="0"/>
        <w:iCs w:val="0"/>
        <w:caps w:val="0"/>
        <w:smallCaps w:val="0"/>
        <w:strike w:val="0"/>
        <w:dstrike w:val="0"/>
        <w:noProof w:val="0"/>
        <w:vanish w:val="0"/>
        <w:color w:val="000000"/>
        <w:spacing w:val="0"/>
        <w:kern w:val="0"/>
        <w:position w:val="0"/>
        <w:sz w:val="22"/>
        <w:u w:val="none"/>
        <w:vertAlign w:val="baseline"/>
        <w:em w:val="none"/>
      </w:rPr>
    </w:lvl>
    <w:lvl w:ilvl="2">
      <w:start w:val="1"/>
      <w:numFmt w:val="decimal"/>
      <w:pStyle w:val="IIIpoziom"/>
      <w:isLgl/>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IVpoziom"/>
      <w:isLgl/>
      <w:lvlText w:val="%1.%2.%3.%4."/>
      <w:lvlJc w:val="left"/>
      <w:pPr>
        <w:ind w:left="1080" w:hanging="720"/>
      </w:pPr>
      <w:rPr>
        <w:b w:val="0"/>
        <w:bCs w:val="0"/>
        <w:i/>
        <w:iCs w:val="0"/>
        <w:caps w:val="0"/>
        <w:smallCaps w:val="0"/>
        <w:strike w:val="0"/>
        <w:dstrike w:val="0"/>
        <w:noProof w:val="0"/>
        <w:vanish w:val="0"/>
        <w:color w:val="000000"/>
        <w:spacing w:val="0"/>
        <w:kern w:val="0"/>
        <w:position w:val="0"/>
        <w:u w:val="none"/>
        <w:vertAlign w:val="baseline"/>
        <w:em w:val="none"/>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E0E413C"/>
    <w:multiLevelType w:val="multilevel"/>
    <w:tmpl w:val="D9BC96E6"/>
    <w:lvl w:ilvl="0">
      <w:start w:val="1"/>
      <w:numFmt w:val="decimal"/>
      <w:lvlText w:val="%1."/>
      <w:lvlJc w:val="left"/>
      <w:pPr>
        <w:ind w:left="360" w:hanging="360"/>
      </w:pPr>
      <w:rPr>
        <w:rFonts w:hint="default"/>
        <w:b/>
        <w:bCs/>
      </w:rPr>
    </w:lvl>
    <w:lvl w:ilvl="1">
      <w:start w:val="1"/>
      <w:numFmt w:val="decimal"/>
      <w:lvlText w:val="%1.%2."/>
      <w:lvlJc w:val="left"/>
      <w:pPr>
        <w:ind w:left="720" w:hanging="360"/>
      </w:pPr>
      <w:rPr>
        <w:rFonts w:hint="default"/>
        <w:b w:val="0"/>
        <w:bCs w:val="0"/>
        <w:color w:val="auto"/>
      </w:rPr>
    </w:lvl>
    <w:lvl w:ilvl="2">
      <w:start w:val="1"/>
      <w:numFmt w:val="decimal"/>
      <w:lvlText w:val="%1.%2.%3."/>
      <w:lvlJc w:val="left"/>
      <w:pPr>
        <w:ind w:left="1440" w:hanging="720"/>
      </w:pPr>
      <w:rPr>
        <w:rFonts w:ascii="Arial Narrow" w:hAnsi="Arial Narrow" w:hint="default"/>
        <w:sz w:val="24"/>
        <w:szCs w:val="24"/>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FDB4C73"/>
    <w:multiLevelType w:val="multilevel"/>
    <w:tmpl w:val="52E69A8C"/>
    <w:lvl w:ilvl="0">
      <w:start w:val="1"/>
      <w:numFmt w:val="decimal"/>
      <w:lvlText w:val="%1."/>
      <w:lvlJc w:val="left"/>
      <w:pPr>
        <w:ind w:left="0" w:firstLine="0"/>
      </w:pPr>
      <w:rPr>
        <w:rFonts w:ascii="Century Gothic" w:eastAsia="Calibri" w:hAnsi="Century Gothic" w:cs="Calibri" w:hint="default"/>
        <w:b w:val="0"/>
        <w:color w:val="000000"/>
        <w:sz w:val="24"/>
        <w:szCs w:val="24"/>
        <w:vertAlign w:val="baseline"/>
      </w:rPr>
    </w:lvl>
    <w:lvl w:ilvl="1">
      <w:start w:val="1"/>
      <w:numFmt w:val="decimal"/>
      <w:lvlText w:val="%2."/>
      <w:lvlJc w:val="left"/>
      <w:pPr>
        <w:ind w:left="1459" w:hanging="360"/>
      </w:pPr>
      <w:rPr>
        <w:vertAlign w:val="baseline"/>
      </w:rPr>
    </w:lvl>
    <w:lvl w:ilvl="2">
      <w:start w:val="1"/>
      <w:numFmt w:val="decimal"/>
      <w:lvlText w:val="%3)"/>
      <w:lvlJc w:val="left"/>
      <w:pPr>
        <w:ind w:left="2359" w:hanging="360"/>
      </w:pPr>
      <w:rPr>
        <w:vertAlign w:val="baseline"/>
      </w:rPr>
    </w:lvl>
    <w:lvl w:ilvl="3">
      <w:start w:val="1"/>
      <w:numFmt w:val="decimal"/>
      <w:lvlText w:val="%4."/>
      <w:lvlJc w:val="left"/>
      <w:pPr>
        <w:ind w:left="2899" w:hanging="360"/>
      </w:pPr>
      <w:rPr>
        <w:vertAlign w:val="baseline"/>
      </w:rPr>
    </w:lvl>
    <w:lvl w:ilvl="4">
      <w:start w:val="1"/>
      <w:numFmt w:val="lowerLetter"/>
      <w:lvlText w:val="%5."/>
      <w:lvlJc w:val="left"/>
      <w:pPr>
        <w:ind w:left="3619" w:hanging="360"/>
      </w:pPr>
      <w:rPr>
        <w:vertAlign w:val="baseline"/>
      </w:rPr>
    </w:lvl>
    <w:lvl w:ilvl="5">
      <w:start w:val="1"/>
      <w:numFmt w:val="lowerRoman"/>
      <w:lvlText w:val="%6."/>
      <w:lvlJc w:val="right"/>
      <w:pPr>
        <w:ind w:left="4339" w:hanging="180"/>
      </w:pPr>
      <w:rPr>
        <w:vertAlign w:val="baseline"/>
      </w:rPr>
    </w:lvl>
    <w:lvl w:ilvl="6">
      <w:start w:val="1"/>
      <w:numFmt w:val="decimal"/>
      <w:lvlText w:val="%7."/>
      <w:lvlJc w:val="left"/>
      <w:pPr>
        <w:ind w:left="5059" w:hanging="360"/>
      </w:pPr>
      <w:rPr>
        <w:vertAlign w:val="baseline"/>
      </w:rPr>
    </w:lvl>
    <w:lvl w:ilvl="7">
      <w:start w:val="1"/>
      <w:numFmt w:val="lowerLetter"/>
      <w:lvlText w:val="%8."/>
      <w:lvlJc w:val="left"/>
      <w:pPr>
        <w:ind w:left="5779" w:hanging="360"/>
      </w:pPr>
      <w:rPr>
        <w:vertAlign w:val="baseline"/>
      </w:rPr>
    </w:lvl>
    <w:lvl w:ilvl="8">
      <w:start w:val="1"/>
      <w:numFmt w:val="lowerRoman"/>
      <w:lvlText w:val="%9."/>
      <w:lvlJc w:val="right"/>
      <w:pPr>
        <w:ind w:left="6499" w:hanging="180"/>
      </w:pPr>
      <w:rPr>
        <w:vertAlign w:val="baseline"/>
      </w:rPr>
    </w:lvl>
  </w:abstractNum>
  <w:abstractNum w:abstractNumId="20" w15:restartNumberingAfterBreak="0">
    <w:nsid w:val="205F0E6A"/>
    <w:multiLevelType w:val="multilevel"/>
    <w:tmpl w:val="713A4850"/>
    <w:lvl w:ilvl="0">
      <w:start w:val="1"/>
      <w:numFmt w:val="decimal"/>
      <w:lvlText w:val="%1)"/>
      <w:lvlJc w:val="left"/>
      <w:pPr>
        <w:ind w:left="720" w:hanging="360"/>
      </w:pPr>
      <w:rPr>
        <w:strike w:val="0"/>
        <w:color w:val="auto"/>
        <w:vertAlign w:val="baseline"/>
      </w:rPr>
    </w:lvl>
    <w:lvl w:ilvl="1">
      <w:start w:val="1"/>
      <w:numFmt w:val="bullet"/>
      <w:lvlText w:val="−"/>
      <w:lvlJc w:val="left"/>
      <w:pPr>
        <w:ind w:left="1440" w:hanging="360"/>
      </w:pPr>
      <w:rPr>
        <w:rFonts w:ascii="Arial Narrow" w:hAnsi="Arial Narrow" w:hint="default"/>
        <w:strike w:val="0"/>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244E71F9"/>
    <w:multiLevelType w:val="hybridMultilevel"/>
    <w:tmpl w:val="03C029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A536553"/>
    <w:multiLevelType w:val="hybridMultilevel"/>
    <w:tmpl w:val="3F645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AC3057"/>
    <w:multiLevelType w:val="hybridMultilevel"/>
    <w:tmpl w:val="DB32B11E"/>
    <w:lvl w:ilvl="0" w:tplc="802EFEE2">
      <w:start w:val="5"/>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285FC5"/>
    <w:multiLevelType w:val="multilevel"/>
    <w:tmpl w:val="8DCE9C62"/>
    <w:lvl w:ilvl="0">
      <w:start w:val="1"/>
      <w:numFmt w:val="decimal"/>
      <w:lvlText w:val="%1."/>
      <w:lvlJc w:val="left"/>
      <w:pPr>
        <w:ind w:left="3240" w:hanging="360"/>
      </w:pPr>
      <w:rPr>
        <w:rFonts w:ascii="Arial Narrow" w:hAnsi="Arial Narrow" w:cs="Arial" w:hint="default"/>
        <w:b w:val="0"/>
        <w:bCs w:val="0"/>
        <w:sz w:val="23"/>
        <w:szCs w:val="23"/>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2D1074D1"/>
    <w:multiLevelType w:val="multilevel"/>
    <w:tmpl w:val="F4BC9308"/>
    <w:lvl w:ilvl="0">
      <w:start w:val="1"/>
      <w:numFmt w:val="decimal"/>
      <w:lvlText w:val="%1)"/>
      <w:lvlJc w:val="left"/>
      <w:pPr>
        <w:ind w:left="720" w:hanging="360"/>
      </w:pPr>
      <w:rPr>
        <w:b w:val="0"/>
        <w:sz w:val="24"/>
        <w:szCs w:val="24"/>
        <w:vertAlign w:val="baseline"/>
      </w:rPr>
    </w:lvl>
    <w:lvl w:ilvl="1">
      <w:start w:val="1"/>
      <w:numFmt w:val="bullet"/>
      <w:lvlText w:val=""/>
      <w:lvlJc w:val="left"/>
      <w:pPr>
        <w:ind w:left="1070" w:hanging="360"/>
      </w:pPr>
      <w:rPr>
        <w:rFonts w:ascii="Wingdings" w:hAnsi="Wingdings" w:hint="default"/>
        <w:color w:val="auto"/>
        <w:vertAlign w:val="baseline"/>
      </w:rPr>
    </w:lvl>
    <w:lvl w:ilvl="2">
      <w:start w:val="1"/>
      <w:numFmt w:val="bullet"/>
      <w:lvlText w:val="−"/>
      <w:lvlJc w:val="left"/>
      <w:pPr>
        <w:ind w:left="2160" w:hanging="180"/>
      </w:pPr>
      <w:rPr>
        <w:rFonts w:ascii="Arial Narrow" w:hAnsi="Arial Narrow" w:hint="default"/>
        <w:vertAlign w:val="baseline"/>
      </w:rPr>
    </w:lvl>
    <w:lvl w:ilvl="3">
      <w:start w:val="1"/>
      <w:numFmt w:val="bullet"/>
      <w:lvlText w:val=""/>
      <w:lvlJc w:val="left"/>
      <w:pPr>
        <w:ind w:left="2880" w:hanging="360"/>
      </w:pPr>
      <w:rPr>
        <w:rFonts w:ascii="Symbol" w:hAnsi="Symbol" w:hint="default"/>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2D5F415A"/>
    <w:multiLevelType w:val="hybridMultilevel"/>
    <w:tmpl w:val="8B26AC42"/>
    <w:lvl w:ilvl="0" w:tplc="04150011">
      <w:start w:val="1"/>
      <w:numFmt w:val="decimal"/>
      <w:lvlText w:val="%1)"/>
      <w:lvlJc w:val="left"/>
      <w:pPr>
        <w:ind w:left="1080" w:hanging="360"/>
      </w:p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C80025AA">
      <w:start w:val="1"/>
      <w:numFmt w:val="decimal"/>
      <w:lvlText w:val="%4."/>
      <w:lvlJc w:val="left"/>
      <w:pPr>
        <w:ind w:left="3240" w:hanging="360"/>
      </w:pPr>
      <w:rPr>
        <w:rFonts w:ascii="Arial Narrow" w:hAnsi="Arial Narrow" w:hint="default"/>
        <w:b w:val="0"/>
        <w:bCs w:val="0"/>
      </w:rPr>
    </w:lvl>
    <w:lvl w:ilvl="4" w:tplc="CCF8FB9E">
      <w:start w:val="1"/>
      <w:numFmt w:val="lowerLetter"/>
      <w:lvlText w:val="%5)"/>
      <w:lvlJc w:val="left"/>
      <w:pPr>
        <w:ind w:left="3960" w:hanging="360"/>
      </w:pPr>
      <w:rPr>
        <w:rFonts w:ascii="Arial Narrow" w:hAnsi="Arial Narrow" w:hint="default"/>
        <w:b/>
        <w:sz w:val="24"/>
      </w:rPr>
    </w:lvl>
    <w:lvl w:ilvl="5" w:tplc="BBF8ADA0">
      <w:start w:val="100"/>
      <w:numFmt w:val="decimal"/>
      <w:lvlText w:val="%6"/>
      <w:lvlJc w:val="left"/>
      <w:pPr>
        <w:ind w:left="4860" w:hanging="360"/>
      </w:pPr>
      <w:rPr>
        <w:rFonts w:hint="default"/>
      </w:rPr>
    </w:lvl>
    <w:lvl w:ilvl="6" w:tplc="62304A3C">
      <w:start w:val="1"/>
      <w:numFmt w:val="decimal"/>
      <w:lvlText w:val="%7."/>
      <w:lvlJc w:val="left"/>
      <w:pPr>
        <w:ind w:left="5400" w:hanging="360"/>
      </w:pPr>
      <w:rPr>
        <w:rFonts w:ascii="Arial Narrow" w:eastAsia="Calibri" w:hAnsi="Arial Narrow" w:cs="Century Gothic"/>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15F5377"/>
    <w:multiLevelType w:val="multilevel"/>
    <w:tmpl w:val="A01E288A"/>
    <w:lvl w:ilvl="0">
      <w:start w:val="1"/>
      <w:numFmt w:val="lowerLetter"/>
      <w:lvlText w:val="%1)"/>
      <w:lvlJc w:val="left"/>
      <w:pPr>
        <w:ind w:left="72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3170408A"/>
    <w:multiLevelType w:val="multilevel"/>
    <w:tmpl w:val="89A87AAA"/>
    <w:lvl w:ilvl="0">
      <w:start w:val="1"/>
      <w:numFmt w:val="decimal"/>
      <w:lvlText w:val="%1)"/>
      <w:lvlJc w:val="left"/>
      <w:pPr>
        <w:ind w:left="720" w:hanging="360"/>
      </w:pPr>
      <w:rPr>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31B063E0"/>
    <w:multiLevelType w:val="hybridMultilevel"/>
    <w:tmpl w:val="967EF136"/>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323028F7"/>
    <w:multiLevelType w:val="hybridMultilevel"/>
    <w:tmpl w:val="93B292A2"/>
    <w:lvl w:ilvl="0" w:tplc="04150017">
      <w:start w:val="1"/>
      <w:numFmt w:val="lowerLetter"/>
      <w:lvlText w:val="%1)"/>
      <w:lvlJc w:val="left"/>
      <w:pPr>
        <w:ind w:left="1222" w:hanging="360"/>
      </w:pPr>
      <w:rPr>
        <w:rFont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31" w15:restartNumberingAfterBreak="0">
    <w:nsid w:val="328D7CCD"/>
    <w:multiLevelType w:val="multilevel"/>
    <w:tmpl w:val="115A155A"/>
    <w:lvl w:ilvl="0">
      <w:start w:val="1"/>
      <w:numFmt w:val="bullet"/>
      <w:lvlText w:val=""/>
      <w:lvlJc w:val="left"/>
      <w:pPr>
        <w:ind w:left="720" w:hanging="360"/>
      </w:pPr>
      <w:rPr>
        <w:rFonts w:ascii="Wingdings" w:hAnsi="Wingdings" w:hint="default"/>
        <w:b w:val="0"/>
        <w:sz w:val="24"/>
        <w:szCs w:val="24"/>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335455B2"/>
    <w:multiLevelType w:val="multilevel"/>
    <w:tmpl w:val="C21068EC"/>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3435253C"/>
    <w:multiLevelType w:val="hybridMultilevel"/>
    <w:tmpl w:val="3992244E"/>
    <w:lvl w:ilvl="0" w:tplc="0415000B">
      <w:start w:val="1"/>
      <w:numFmt w:val="bullet"/>
      <w:lvlText w:val=""/>
      <w:lvlJc w:val="left"/>
      <w:pPr>
        <w:ind w:left="1942" w:hanging="360"/>
      </w:pPr>
      <w:rPr>
        <w:rFonts w:ascii="Wingdings" w:hAnsi="Wingdings"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34" w15:restartNumberingAfterBreak="0">
    <w:nsid w:val="353208D9"/>
    <w:multiLevelType w:val="hybridMultilevel"/>
    <w:tmpl w:val="5A5AC4E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5" w15:restartNumberingAfterBreak="0">
    <w:nsid w:val="36B91C7D"/>
    <w:multiLevelType w:val="hybridMultilevel"/>
    <w:tmpl w:val="9B963F04"/>
    <w:lvl w:ilvl="0" w:tplc="EA4E59E0">
      <w:start w:val="1"/>
      <w:numFmt w:val="decimal"/>
      <w:lvlText w:val="%1)"/>
      <w:lvlJc w:val="left"/>
      <w:pPr>
        <w:ind w:left="1080" w:hanging="360"/>
      </w:pPr>
      <w:rPr>
        <w:rFonts w:cs="Times New Roman"/>
        <w:sz w:val="24"/>
        <w:szCs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374E7499"/>
    <w:multiLevelType w:val="hybridMultilevel"/>
    <w:tmpl w:val="D4E29D94"/>
    <w:lvl w:ilvl="0" w:tplc="3FD88EE4">
      <w:start w:val="1"/>
      <w:numFmt w:val="bullet"/>
      <w:lvlText w:val="−"/>
      <w:lvlJc w:val="left"/>
      <w:pPr>
        <w:ind w:left="1287" w:hanging="360"/>
      </w:pPr>
      <w:rPr>
        <w:rFonts w:ascii="Arial Narrow" w:hAnsi="Arial Narrow" w:hint="default"/>
      </w:rPr>
    </w:lvl>
    <w:lvl w:ilvl="1" w:tplc="3FD88EE4">
      <w:start w:val="1"/>
      <w:numFmt w:val="bullet"/>
      <w:lvlText w:val="−"/>
      <w:lvlJc w:val="left"/>
      <w:pPr>
        <w:ind w:left="2007" w:hanging="360"/>
      </w:pPr>
      <w:rPr>
        <w:rFonts w:ascii="Arial Narrow" w:hAnsi="Arial Narro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394B2D0B"/>
    <w:multiLevelType w:val="hybridMultilevel"/>
    <w:tmpl w:val="439AE9DC"/>
    <w:lvl w:ilvl="0" w:tplc="FFFFFFFF">
      <w:start w:val="1"/>
      <w:numFmt w:val="decimal"/>
      <w:lvlText w:val="%1."/>
      <w:lvlJc w:val="left"/>
      <w:pPr>
        <w:ind w:left="720" w:hanging="360"/>
      </w:pPr>
      <w:rPr>
        <w:b w:val="0"/>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B9634F6"/>
    <w:multiLevelType w:val="hybridMultilevel"/>
    <w:tmpl w:val="EFF6790E"/>
    <w:lvl w:ilvl="0" w:tplc="62304A3C">
      <w:start w:val="1"/>
      <w:numFmt w:val="decimal"/>
      <w:lvlText w:val="%1."/>
      <w:lvlJc w:val="left"/>
      <w:pPr>
        <w:ind w:left="5400" w:hanging="360"/>
      </w:pPr>
      <w:rPr>
        <w:rFonts w:ascii="Arial Narrow" w:eastAsia="Calibri" w:hAnsi="Arial Narrow" w:cs="Century Gothic"/>
      </w:r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39" w15:restartNumberingAfterBreak="0">
    <w:nsid w:val="3CDE4681"/>
    <w:multiLevelType w:val="hybridMultilevel"/>
    <w:tmpl w:val="6EB6CAA6"/>
    <w:lvl w:ilvl="0" w:tplc="04150011">
      <w:start w:val="1"/>
      <w:numFmt w:val="decimal"/>
      <w:lvlText w:val="%1)"/>
      <w:lvlJc w:val="left"/>
      <w:pPr>
        <w:ind w:left="1080" w:hanging="360"/>
      </w:p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C80025AA">
      <w:start w:val="1"/>
      <w:numFmt w:val="decimal"/>
      <w:lvlText w:val="%4."/>
      <w:lvlJc w:val="left"/>
      <w:pPr>
        <w:ind w:left="3240" w:hanging="360"/>
      </w:pPr>
      <w:rPr>
        <w:rFonts w:ascii="Arial Narrow" w:hAnsi="Arial Narrow" w:hint="default"/>
        <w:b w:val="0"/>
        <w:bCs w:val="0"/>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FB36FE9E">
      <w:start w:val="1"/>
      <w:numFmt w:val="decimal"/>
      <w:lvlText w:val="%7."/>
      <w:lvlJc w:val="left"/>
      <w:pPr>
        <w:ind w:left="5400" w:hanging="360"/>
      </w:pPr>
      <w:rPr>
        <w:rFonts w:ascii="Arial Narrow" w:eastAsia="Calibri" w:hAnsi="Arial Narrow" w:cs="Arial"/>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D9824A1"/>
    <w:multiLevelType w:val="hybridMultilevel"/>
    <w:tmpl w:val="7270BEC0"/>
    <w:lvl w:ilvl="0" w:tplc="7A7C620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3DAA6181"/>
    <w:multiLevelType w:val="hybridMultilevel"/>
    <w:tmpl w:val="BBD0BB2C"/>
    <w:lvl w:ilvl="0" w:tplc="38661F44">
      <w:start w:val="1"/>
      <w:numFmt w:val="bullet"/>
      <w:lvlText w:val=""/>
      <w:lvlJc w:val="left"/>
      <w:pPr>
        <w:ind w:left="1506" w:hanging="360"/>
      </w:pPr>
      <w:rPr>
        <w:rFonts w:ascii="Symbol" w:hAnsi="Symbol" w:hint="default"/>
        <w:color w:val="000000" w:themeColor="text1"/>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2" w15:restartNumberingAfterBreak="0">
    <w:nsid w:val="3DFD5A4D"/>
    <w:multiLevelType w:val="hybridMultilevel"/>
    <w:tmpl w:val="04440C46"/>
    <w:lvl w:ilvl="0" w:tplc="FB381D34">
      <w:start w:val="1"/>
      <w:numFmt w:val="decimal"/>
      <w:lvlText w:val="%1)"/>
      <w:lvlJc w:val="left"/>
      <w:pPr>
        <w:ind w:left="862" w:hanging="360"/>
      </w:pPr>
      <w:rPr>
        <w:rFonts w:hint="default"/>
        <w:sz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3F072340"/>
    <w:multiLevelType w:val="multilevel"/>
    <w:tmpl w:val="D15E7BFC"/>
    <w:lvl w:ilvl="0">
      <w:start w:val="1"/>
      <w:numFmt w:val="decimal"/>
      <w:lvlText w:val="%1)"/>
      <w:lvlJc w:val="left"/>
      <w:pPr>
        <w:ind w:left="720" w:hanging="360"/>
      </w:pPr>
      <w:rPr>
        <w:strike w:val="0"/>
        <w:color w:val="000000" w:themeColor="text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15:restartNumberingAfterBreak="0">
    <w:nsid w:val="3FF43D25"/>
    <w:multiLevelType w:val="hybridMultilevel"/>
    <w:tmpl w:val="CAEEC546"/>
    <w:lvl w:ilvl="0" w:tplc="944CA5E2">
      <w:start w:val="1"/>
      <w:numFmt w:val="bullet"/>
      <w:lvlText w:val=""/>
      <w:lvlJc w:val="left"/>
      <w:pPr>
        <w:ind w:left="720" w:hanging="360"/>
      </w:pPr>
      <w:rPr>
        <w:rFonts w:ascii="Symbol" w:hAnsi="Symbol" w:hint="default"/>
        <w:b/>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3CB75CA"/>
    <w:multiLevelType w:val="multilevel"/>
    <w:tmpl w:val="290C1132"/>
    <w:lvl w:ilvl="0">
      <w:start w:val="1"/>
      <w:numFmt w:val="decimal"/>
      <w:lvlText w:val="%1."/>
      <w:lvlJc w:val="left"/>
      <w:pPr>
        <w:ind w:left="720" w:hanging="360"/>
      </w:pPr>
      <w:rPr>
        <w:rFonts w:cs="Times New Roman" w:hint="default"/>
        <w:b/>
        <w:bCs/>
        <w:i w:val="0"/>
        <w:iCs/>
      </w:rPr>
    </w:lvl>
    <w:lvl w:ilvl="1">
      <w:start w:val="1"/>
      <w:numFmt w:val="decimal"/>
      <w:isLgl/>
      <w:lvlText w:val="%1.%2"/>
      <w:lvlJc w:val="left"/>
      <w:pPr>
        <w:tabs>
          <w:tab w:val="num" w:pos="2880"/>
        </w:tabs>
        <w:ind w:left="2880" w:hanging="360"/>
      </w:pPr>
      <w:rPr>
        <w:rFonts w:hint="default"/>
      </w:rPr>
    </w:lvl>
    <w:lvl w:ilvl="2">
      <w:start w:val="1"/>
      <w:numFmt w:val="decimal"/>
      <w:isLgl/>
      <w:lvlText w:val="%1.%2.%3"/>
      <w:lvlJc w:val="left"/>
      <w:pPr>
        <w:tabs>
          <w:tab w:val="num" w:pos="5400"/>
        </w:tabs>
        <w:ind w:left="5400" w:hanging="720"/>
      </w:pPr>
      <w:rPr>
        <w:rFonts w:hint="default"/>
      </w:rPr>
    </w:lvl>
    <w:lvl w:ilvl="3">
      <w:numFmt w:val="none"/>
      <w:lvlText w:val=""/>
      <w:lvlJc w:val="left"/>
      <w:pPr>
        <w:tabs>
          <w:tab w:val="num" w:pos="360"/>
        </w:tabs>
      </w:pPr>
    </w:lvl>
    <w:lvl w:ilvl="4">
      <w:start w:val="1"/>
      <w:numFmt w:val="decimal"/>
      <w:isLgl/>
      <w:lvlText w:val="%1.%2.%3.%4.%5"/>
      <w:lvlJc w:val="left"/>
      <w:pPr>
        <w:tabs>
          <w:tab w:val="num" w:pos="10080"/>
        </w:tabs>
        <w:ind w:left="10080" w:hanging="1080"/>
      </w:pPr>
      <w:rPr>
        <w:rFonts w:hint="default"/>
      </w:rPr>
    </w:lvl>
    <w:lvl w:ilvl="5">
      <w:start w:val="1"/>
      <w:numFmt w:val="decimal"/>
      <w:isLgl/>
      <w:lvlText w:val="%1.%2.%3.%4.%5.%6"/>
      <w:lvlJc w:val="left"/>
      <w:pPr>
        <w:tabs>
          <w:tab w:val="num" w:pos="12240"/>
        </w:tabs>
        <w:ind w:left="12240" w:hanging="1080"/>
      </w:pPr>
      <w:rPr>
        <w:rFonts w:hint="default"/>
      </w:rPr>
    </w:lvl>
    <w:lvl w:ilvl="6">
      <w:start w:val="1"/>
      <w:numFmt w:val="decimal"/>
      <w:isLgl/>
      <w:lvlText w:val="%1.%2.%3.%4.%5.%6.%7"/>
      <w:lvlJc w:val="left"/>
      <w:pPr>
        <w:tabs>
          <w:tab w:val="num" w:pos="14760"/>
        </w:tabs>
        <w:ind w:left="14760" w:hanging="1440"/>
      </w:pPr>
      <w:rPr>
        <w:rFonts w:hint="default"/>
      </w:rPr>
    </w:lvl>
    <w:lvl w:ilvl="7">
      <w:start w:val="1"/>
      <w:numFmt w:val="decimal"/>
      <w:isLgl/>
      <w:lvlText w:val="%1.%2.%3.%4.%5.%6.%7.%8"/>
      <w:lvlJc w:val="left"/>
      <w:pPr>
        <w:tabs>
          <w:tab w:val="num" w:pos="16920"/>
        </w:tabs>
        <w:ind w:left="16920" w:hanging="1440"/>
      </w:pPr>
      <w:rPr>
        <w:rFonts w:hint="default"/>
      </w:rPr>
    </w:lvl>
    <w:lvl w:ilvl="8">
      <w:start w:val="1"/>
      <w:numFmt w:val="decimal"/>
      <w:isLgl/>
      <w:lvlText w:val="%1.%2.%3.%4.%5.%6.%7.%8.%9"/>
      <w:lvlJc w:val="left"/>
      <w:pPr>
        <w:tabs>
          <w:tab w:val="num" w:pos="19080"/>
        </w:tabs>
        <w:ind w:left="19080" w:hanging="1440"/>
      </w:pPr>
      <w:rPr>
        <w:rFonts w:hint="default"/>
      </w:rPr>
    </w:lvl>
  </w:abstractNum>
  <w:abstractNum w:abstractNumId="46" w15:restartNumberingAfterBreak="0">
    <w:nsid w:val="43D45D6D"/>
    <w:multiLevelType w:val="hybridMultilevel"/>
    <w:tmpl w:val="F196CD44"/>
    <w:lvl w:ilvl="0" w:tplc="38661F44">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802284C"/>
    <w:multiLevelType w:val="hybridMultilevel"/>
    <w:tmpl w:val="4E323AB6"/>
    <w:lvl w:ilvl="0" w:tplc="A4D88528">
      <w:start w:val="1"/>
      <w:numFmt w:val="bullet"/>
      <w:lvlText w:val=""/>
      <w:lvlJc w:val="left"/>
      <w:pPr>
        <w:ind w:left="2291" w:hanging="360"/>
      </w:pPr>
      <w:rPr>
        <w:rFonts w:ascii="Wingdings" w:hAnsi="Wingdings" w:hint="default"/>
        <w:strike w:val="0"/>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48" w15:restartNumberingAfterBreak="0">
    <w:nsid w:val="48505BEC"/>
    <w:multiLevelType w:val="hybridMultilevel"/>
    <w:tmpl w:val="FA1EEA92"/>
    <w:name w:val="WW8Num4122"/>
    <w:lvl w:ilvl="0" w:tplc="DC40268E">
      <w:start w:val="7"/>
      <w:numFmt w:val="decimal"/>
      <w:lvlText w:val="%1."/>
      <w:lvlJc w:val="left"/>
      <w:pPr>
        <w:ind w:left="25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A6543F2"/>
    <w:multiLevelType w:val="multilevel"/>
    <w:tmpl w:val="C3AE7260"/>
    <w:lvl w:ilvl="0">
      <w:start w:val="2"/>
      <w:numFmt w:val="decimal"/>
      <w:lvlText w:val="%1."/>
      <w:lvlJc w:val="left"/>
      <w:pPr>
        <w:ind w:left="3240" w:hanging="360"/>
      </w:pPr>
      <w:rPr>
        <w:rFonts w:ascii="Arial Narrow" w:hAnsi="Arial Narrow" w:cs="Arial" w:hint="default"/>
        <w:b w:val="0"/>
        <w:bCs w:val="0"/>
        <w:sz w:val="23"/>
        <w:szCs w:val="23"/>
      </w:rPr>
    </w:lvl>
    <w:lvl w:ilvl="1">
      <w:start w:val="1"/>
      <w:numFmt w:val="decimal"/>
      <w:isLgl/>
      <w:lvlText w:val="%1.%2."/>
      <w:lvlJc w:val="left"/>
      <w:pPr>
        <w:ind w:left="1070" w:hanging="360"/>
      </w:pPr>
      <w:rPr>
        <w:rFonts w:hint="default"/>
        <w:i w:val="0"/>
        <w:iCs w:val="0"/>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50" w15:restartNumberingAfterBreak="0">
    <w:nsid w:val="4D724678"/>
    <w:multiLevelType w:val="multilevel"/>
    <w:tmpl w:val="F55EB324"/>
    <w:lvl w:ilvl="0">
      <w:start w:val="1"/>
      <w:numFmt w:val="decimal"/>
      <w:lvlText w:val="%1."/>
      <w:lvlJc w:val="left"/>
      <w:pPr>
        <w:ind w:left="644"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1" w15:restartNumberingAfterBreak="0">
    <w:nsid w:val="504C2903"/>
    <w:multiLevelType w:val="hybridMultilevel"/>
    <w:tmpl w:val="38E6206E"/>
    <w:lvl w:ilvl="0" w:tplc="D27447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1612C70"/>
    <w:multiLevelType w:val="hybridMultilevel"/>
    <w:tmpl w:val="236EBB4A"/>
    <w:lvl w:ilvl="0" w:tplc="D42E9E84">
      <w:start w:val="2"/>
      <w:numFmt w:val="decimal"/>
      <w:lvlText w:val="%1)"/>
      <w:lvlJc w:val="left"/>
      <w:pPr>
        <w:ind w:left="502"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7C3FFB"/>
    <w:multiLevelType w:val="hybridMultilevel"/>
    <w:tmpl w:val="9210DABA"/>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4" w15:restartNumberingAfterBreak="0">
    <w:nsid w:val="518E0901"/>
    <w:multiLevelType w:val="hybridMultilevel"/>
    <w:tmpl w:val="5E7C55EC"/>
    <w:lvl w:ilvl="0" w:tplc="0415000D">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D">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15:restartNumberingAfterBreak="0">
    <w:nsid w:val="52F2504C"/>
    <w:multiLevelType w:val="hybridMultilevel"/>
    <w:tmpl w:val="29F61BB0"/>
    <w:lvl w:ilvl="0" w:tplc="19B80378">
      <w:start w:val="1"/>
      <w:numFmt w:val="decimal"/>
      <w:lvlText w:val="%1)"/>
      <w:lvlJc w:val="left"/>
      <w:pPr>
        <w:ind w:left="720" w:hanging="360"/>
      </w:pPr>
      <w:rPr>
        <w:rFonts w:hint="default"/>
        <w:color w:val="000000" w:themeColor="text1"/>
      </w:rPr>
    </w:lvl>
    <w:lvl w:ilvl="1" w:tplc="CCC07C42">
      <w:start w:val="1"/>
      <w:numFmt w:val="decimal"/>
      <w:lvlText w:val="%2)"/>
      <w:lvlJc w:val="left"/>
      <w:pPr>
        <w:tabs>
          <w:tab w:val="num" w:pos="1440"/>
        </w:tabs>
        <w:ind w:left="1440" w:hanging="360"/>
      </w:pPr>
      <w:rPr>
        <w:rFonts w:hint="default"/>
        <w:color w:val="auto"/>
      </w:rPr>
    </w:lvl>
    <w:lvl w:ilvl="2" w:tplc="1CA429CC">
      <w:start w:val="1"/>
      <w:numFmt w:val="lowerLetter"/>
      <w:lvlText w:val="%3)"/>
      <w:lvlJc w:val="left"/>
      <w:pPr>
        <w:ind w:left="2340" w:hanging="360"/>
      </w:pPr>
      <w:rPr>
        <w:rFonts w:hint="default"/>
      </w:rPr>
    </w:lvl>
    <w:lvl w:ilvl="3" w:tplc="3DCABD30">
      <w:start w:val="100"/>
      <w:numFmt w:val="decimal"/>
      <w:lvlText w:val="%4"/>
      <w:lvlJc w:val="left"/>
      <w:pPr>
        <w:ind w:left="2880" w:hanging="360"/>
      </w:pPr>
      <w:rPr>
        <w:rFonts w:hint="default"/>
      </w:rPr>
    </w:lvl>
    <w:lvl w:ilvl="4" w:tplc="881E595C">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531A1B"/>
    <w:multiLevelType w:val="hybridMultilevel"/>
    <w:tmpl w:val="41141834"/>
    <w:lvl w:ilvl="0" w:tplc="EA9E37EA">
      <w:start w:val="14"/>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D921AF"/>
    <w:multiLevelType w:val="hybridMultilevel"/>
    <w:tmpl w:val="CD7E0268"/>
    <w:lvl w:ilvl="0" w:tplc="0415000B">
      <w:start w:val="1"/>
      <w:numFmt w:val="bullet"/>
      <w:lvlText w:val=""/>
      <w:lvlJc w:val="left"/>
      <w:pPr>
        <w:ind w:left="720" w:hanging="360"/>
      </w:pPr>
      <w:rPr>
        <w:rFonts w:ascii="Wingdings" w:hAnsi="Wingding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76B6617"/>
    <w:multiLevelType w:val="hybridMultilevel"/>
    <w:tmpl w:val="8D7C75EA"/>
    <w:lvl w:ilvl="0" w:tplc="0415000B">
      <w:start w:val="1"/>
      <w:numFmt w:val="bullet"/>
      <w:lvlText w:val=""/>
      <w:lvlJc w:val="left"/>
      <w:pPr>
        <w:ind w:left="1942" w:hanging="360"/>
      </w:pPr>
      <w:rPr>
        <w:rFonts w:ascii="Wingdings" w:hAnsi="Wingdings"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59" w15:restartNumberingAfterBreak="0">
    <w:nsid w:val="57C72D51"/>
    <w:multiLevelType w:val="hybridMultilevel"/>
    <w:tmpl w:val="DC7062EA"/>
    <w:lvl w:ilvl="0" w:tplc="16143E54">
      <w:start w:val="1"/>
      <w:numFmt w:val="decimal"/>
      <w:lvlText w:val="%1."/>
      <w:lvlJc w:val="left"/>
      <w:pPr>
        <w:ind w:left="502" w:hanging="360"/>
      </w:pPr>
      <w:rPr>
        <w:rFonts w:hint="default"/>
        <w:b/>
        <w:bCs w:val="0"/>
        <w:color w:val="000000" w:themeColor="text1"/>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0" w15:restartNumberingAfterBreak="0">
    <w:nsid w:val="58027E29"/>
    <w:multiLevelType w:val="multilevel"/>
    <w:tmpl w:val="2188B276"/>
    <w:lvl w:ilvl="0">
      <w:start w:val="1"/>
      <w:numFmt w:val="decimal"/>
      <w:lvlText w:val="%1)"/>
      <w:lvlJc w:val="left"/>
      <w:pPr>
        <w:ind w:left="720" w:hanging="360"/>
      </w:pPr>
      <w:rPr>
        <w:vertAlign w:val="baseline"/>
      </w:rPr>
    </w:lvl>
    <w:lvl w:ilvl="1">
      <w:start w:val="1"/>
      <w:numFmt w:val="decimal"/>
      <w:lvlText w:val="%2)"/>
      <w:lvlJc w:val="left"/>
      <w:pPr>
        <w:ind w:left="644" w:hanging="360"/>
      </w:pPr>
      <w:rPr>
        <w:b w:val="0"/>
        <w:strike w:val="0"/>
        <w:color w:val="000000"/>
        <w:sz w:val="24"/>
        <w:szCs w:val="24"/>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F91C08"/>
    <w:multiLevelType w:val="multilevel"/>
    <w:tmpl w:val="93720106"/>
    <w:lvl w:ilvl="0">
      <w:start w:val="1"/>
      <w:numFmt w:val="decimal"/>
      <w:lvlText w:val="%1)"/>
      <w:lvlJc w:val="left"/>
      <w:pPr>
        <w:tabs>
          <w:tab w:val="num" w:pos="360"/>
        </w:tabs>
        <w:ind w:left="360" w:hanging="360"/>
      </w:pPr>
      <w:rPr>
        <w:rFonts w:ascii="Arial Narrow" w:hAnsi="Arial Narrow" w:cs="Times New Roman" w:hint="default"/>
        <w:b w:val="0"/>
        <w:bCs w:val="0"/>
        <w:i w:val="0"/>
        <w:iCs w:val="0"/>
      </w:rPr>
    </w:lvl>
    <w:lvl w:ilvl="1">
      <w:start w:val="7"/>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440"/>
        </w:tabs>
        <w:ind w:left="1080" w:hanging="360"/>
      </w:pPr>
      <w:rPr>
        <w:rFonts w:ascii="Times New Roman" w:hAnsi="Times New Roman" w:cs="Times New Roman" w:hint="default"/>
      </w:rPr>
    </w:lvl>
    <w:lvl w:ilvl="3">
      <w:start w:val="3"/>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700"/>
        </w:tabs>
        <w:ind w:left="510" w:hanging="170"/>
      </w:pPr>
      <w:rPr>
        <w:rFonts w:ascii="Arial Narrow" w:hAnsi="Arial Narrow" w:cs="Arial" w:hint="default"/>
        <w:b w:val="0"/>
        <w:bCs w:val="0"/>
        <w:i w:val="0"/>
        <w:iCs w:val="0"/>
      </w:rPr>
    </w:lvl>
    <w:lvl w:ilvl="7">
      <w:start w:val="1"/>
      <w:numFmt w:val="lowerLetter"/>
      <w:lvlText w:val="%8."/>
      <w:lvlJc w:val="left"/>
      <w:pPr>
        <w:tabs>
          <w:tab w:val="num" w:pos="2880"/>
        </w:tabs>
        <w:ind w:left="2880" w:hanging="360"/>
      </w:pPr>
      <w:rPr>
        <w:rFonts w:ascii="Arial Narrow" w:hAnsi="Arial Narrow"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63" w15:restartNumberingAfterBreak="0">
    <w:nsid w:val="5CEC046A"/>
    <w:multiLevelType w:val="hybridMultilevel"/>
    <w:tmpl w:val="1654007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606138E3"/>
    <w:multiLevelType w:val="hybridMultilevel"/>
    <w:tmpl w:val="83BA00B2"/>
    <w:lvl w:ilvl="0" w:tplc="0DC47020">
      <w:start w:val="1"/>
      <w:numFmt w:val="bullet"/>
      <w:lvlText w:val=""/>
      <w:lvlJc w:val="left"/>
      <w:pPr>
        <w:ind w:left="1939" w:hanging="360"/>
      </w:pPr>
      <w:rPr>
        <w:rFonts w:ascii="Wingdings" w:hAnsi="Wingdings" w:hint="default"/>
        <w:color w:val="000000" w:themeColor="text1"/>
      </w:rPr>
    </w:lvl>
    <w:lvl w:ilvl="1" w:tplc="04150003" w:tentative="1">
      <w:start w:val="1"/>
      <w:numFmt w:val="bullet"/>
      <w:lvlText w:val="o"/>
      <w:lvlJc w:val="left"/>
      <w:pPr>
        <w:ind w:left="2659" w:hanging="360"/>
      </w:pPr>
      <w:rPr>
        <w:rFonts w:ascii="Courier New" w:hAnsi="Courier New" w:cs="Courier New" w:hint="default"/>
      </w:rPr>
    </w:lvl>
    <w:lvl w:ilvl="2" w:tplc="04150005" w:tentative="1">
      <w:start w:val="1"/>
      <w:numFmt w:val="bullet"/>
      <w:lvlText w:val=""/>
      <w:lvlJc w:val="left"/>
      <w:pPr>
        <w:ind w:left="3379" w:hanging="360"/>
      </w:pPr>
      <w:rPr>
        <w:rFonts w:ascii="Wingdings" w:hAnsi="Wingdings" w:hint="default"/>
      </w:rPr>
    </w:lvl>
    <w:lvl w:ilvl="3" w:tplc="04150001" w:tentative="1">
      <w:start w:val="1"/>
      <w:numFmt w:val="bullet"/>
      <w:lvlText w:val=""/>
      <w:lvlJc w:val="left"/>
      <w:pPr>
        <w:ind w:left="4099" w:hanging="360"/>
      </w:pPr>
      <w:rPr>
        <w:rFonts w:ascii="Symbol" w:hAnsi="Symbol" w:hint="default"/>
      </w:rPr>
    </w:lvl>
    <w:lvl w:ilvl="4" w:tplc="04150003" w:tentative="1">
      <w:start w:val="1"/>
      <w:numFmt w:val="bullet"/>
      <w:lvlText w:val="o"/>
      <w:lvlJc w:val="left"/>
      <w:pPr>
        <w:ind w:left="4819" w:hanging="360"/>
      </w:pPr>
      <w:rPr>
        <w:rFonts w:ascii="Courier New" w:hAnsi="Courier New" w:cs="Courier New" w:hint="default"/>
      </w:rPr>
    </w:lvl>
    <w:lvl w:ilvl="5" w:tplc="04150005" w:tentative="1">
      <w:start w:val="1"/>
      <w:numFmt w:val="bullet"/>
      <w:lvlText w:val=""/>
      <w:lvlJc w:val="left"/>
      <w:pPr>
        <w:ind w:left="5539" w:hanging="360"/>
      </w:pPr>
      <w:rPr>
        <w:rFonts w:ascii="Wingdings" w:hAnsi="Wingdings" w:hint="default"/>
      </w:rPr>
    </w:lvl>
    <w:lvl w:ilvl="6" w:tplc="04150001" w:tentative="1">
      <w:start w:val="1"/>
      <w:numFmt w:val="bullet"/>
      <w:lvlText w:val=""/>
      <w:lvlJc w:val="left"/>
      <w:pPr>
        <w:ind w:left="6259" w:hanging="360"/>
      </w:pPr>
      <w:rPr>
        <w:rFonts w:ascii="Symbol" w:hAnsi="Symbol" w:hint="default"/>
      </w:rPr>
    </w:lvl>
    <w:lvl w:ilvl="7" w:tplc="04150003" w:tentative="1">
      <w:start w:val="1"/>
      <w:numFmt w:val="bullet"/>
      <w:lvlText w:val="o"/>
      <w:lvlJc w:val="left"/>
      <w:pPr>
        <w:ind w:left="6979" w:hanging="360"/>
      </w:pPr>
      <w:rPr>
        <w:rFonts w:ascii="Courier New" w:hAnsi="Courier New" w:cs="Courier New" w:hint="default"/>
      </w:rPr>
    </w:lvl>
    <w:lvl w:ilvl="8" w:tplc="04150005" w:tentative="1">
      <w:start w:val="1"/>
      <w:numFmt w:val="bullet"/>
      <w:lvlText w:val=""/>
      <w:lvlJc w:val="left"/>
      <w:pPr>
        <w:ind w:left="7699" w:hanging="360"/>
      </w:pPr>
      <w:rPr>
        <w:rFonts w:ascii="Wingdings" w:hAnsi="Wingdings" w:hint="default"/>
      </w:rPr>
    </w:lvl>
  </w:abstractNum>
  <w:abstractNum w:abstractNumId="65" w15:restartNumberingAfterBreak="0">
    <w:nsid w:val="61222CA9"/>
    <w:multiLevelType w:val="hybridMultilevel"/>
    <w:tmpl w:val="B556293A"/>
    <w:lvl w:ilvl="0" w:tplc="3036DE88">
      <w:start w:val="2"/>
      <w:numFmt w:val="decimal"/>
      <w:lvlText w:val="%1)"/>
      <w:lvlJc w:val="left"/>
      <w:pPr>
        <w:ind w:left="1080" w:hanging="360"/>
      </w:pPr>
      <w:rPr>
        <w:rFonts w:cs="Times New Roman" w:hint="default"/>
      </w:rPr>
    </w:lvl>
    <w:lvl w:ilvl="1" w:tplc="DFFE9954">
      <w:start w:val="140"/>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011A95"/>
    <w:multiLevelType w:val="hybridMultilevel"/>
    <w:tmpl w:val="1730D66E"/>
    <w:lvl w:ilvl="0" w:tplc="0415000B">
      <w:start w:val="1"/>
      <w:numFmt w:val="bullet"/>
      <w:lvlText w:val=""/>
      <w:lvlJc w:val="left"/>
      <w:pPr>
        <w:ind w:left="1942" w:hanging="360"/>
      </w:pPr>
      <w:rPr>
        <w:rFonts w:ascii="Wingdings" w:hAnsi="Wingdings"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67" w15:restartNumberingAfterBreak="0">
    <w:nsid w:val="62B16F17"/>
    <w:multiLevelType w:val="hybridMultilevel"/>
    <w:tmpl w:val="BBECC14E"/>
    <w:lvl w:ilvl="0" w:tplc="7F6CCC9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8" w15:restartNumberingAfterBreak="0">
    <w:nsid w:val="63F447D6"/>
    <w:multiLevelType w:val="hybridMultilevel"/>
    <w:tmpl w:val="666E29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E36F54"/>
    <w:multiLevelType w:val="hybridMultilevel"/>
    <w:tmpl w:val="C5B2DD82"/>
    <w:lvl w:ilvl="0" w:tplc="0415000B">
      <w:start w:val="1"/>
      <w:numFmt w:val="bullet"/>
      <w:lvlText w:val=""/>
      <w:lvlJc w:val="left"/>
      <w:pPr>
        <w:ind w:left="1222" w:hanging="360"/>
      </w:pPr>
      <w:rPr>
        <w:rFonts w:ascii="Wingdings" w:hAnsi="Wingdings" w:hint="default"/>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0" w15:restartNumberingAfterBreak="0">
    <w:nsid w:val="6B15473D"/>
    <w:multiLevelType w:val="multilevel"/>
    <w:tmpl w:val="D93C6C74"/>
    <w:lvl w:ilvl="0">
      <w:start w:val="1"/>
      <w:numFmt w:val="decimal"/>
      <w:lvlText w:val="%1)"/>
      <w:lvlJc w:val="left"/>
      <w:pPr>
        <w:ind w:left="720" w:hanging="360"/>
      </w:pPr>
      <w:rPr>
        <w:b w:val="0"/>
        <w:sz w:val="24"/>
        <w:szCs w:val="24"/>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1" w15:restartNumberingAfterBreak="0">
    <w:nsid w:val="6B5729D4"/>
    <w:multiLevelType w:val="hybridMultilevel"/>
    <w:tmpl w:val="B77EED9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0356847"/>
    <w:multiLevelType w:val="hybridMultilevel"/>
    <w:tmpl w:val="6702104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2D055CE"/>
    <w:multiLevelType w:val="multilevel"/>
    <w:tmpl w:val="44BC4EA8"/>
    <w:lvl w:ilvl="0">
      <w:start w:val="4"/>
      <w:numFmt w:val="decimal"/>
      <w:lvlText w:val="%1)"/>
      <w:lvlJc w:val="left"/>
      <w:pPr>
        <w:ind w:left="720" w:hanging="360"/>
      </w:pPr>
      <w:rPr>
        <w:rFonts w:hint="default"/>
        <w:b w:val="0"/>
        <w:sz w:val="24"/>
        <w:szCs w:val="24"/>
        <w:vertAlign w:val="baseline"/>
      </w:rPr>
    </w:lvl>
    <w:lvl w:ilvl="1">
      <w:start w:val="1"/>
      <w:numFmt w:val="decimal"/>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5" w15:restartNumberingAfterBreak="0">
    <w:nsid w:val="77FD79A3"/>
    <w:multiLevelType w:val="hybridMultilevel"/>
    <w:tmpl w:val="FA369134"/>
    <w:lvl w:ilvl="0" w:tplc="3FD88EE4">
      <w:start w:val="1"/>
      <w:numFmt w:val="bullet"/>
      <w:lvlText w:val="−"/>
      <w:lvlJc w:val="left"/>
      <w:pPr>
        <w:ind w:left="502" w:hanging="360"/>
      </w:pPr>
      <w:rPr>
        <w:rFonts w:ascii="Arial Narrow" w:hAnsi="Arial Narrow" w:hint="default"/>
        <w:color w:val="000000" w:themeColor="text1"/>
      </w:rPr>
    </w:lvl>
    <w:lvl w:ilvl="1" w:tplc="FFFFFFFF">
      <w:start w:val="1"/>
      <w:numFmt w:val="decimal"/>
      <w:lvlText w:val="%2)"/>
      <w:lvlJc w:val="left"/>
      <w:pPr>
        <w:ind w:left="1702" w:hanging="84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6" w15:restartNumberingAfterBreak="0">
    <w:nsid w:val="785B14A5"/>
    <w:multiLevelType w:val="hybridMultilevel"/>
    <w:tmpl w:val="72BC2844"/>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7A586377"/>
    <w:multiLevelType w:val="hybridMultilevel"/>
    <w:tmpl w:val="BACE1DF2"/>
    <w:lvl w:ilvl="0" w:tplc="F3AE1C36">
      <w:start w:val="1"/>
      <w:numFmt w:val="decimal"/>
      <w:lvlText w:val="%1."/>
      <w:lvlJc w:val="left"/>
      <w:pPr>
        <w:ind w:left="720" w:hanging="360"/>
      </w:pPr>
      <w:rPr>
        <w:rFonts w:ascii="Arial Narrow" w:hAnsi="Arial Narrow" w:cs="Arial"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ADC148F"/>
    <w:multiLevelType w:val="multilevel"/>
    <w:tmpl w:val="F55EB32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9"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14:textOutline w14:w="0" w14:cap="rnd" w14:cmpd="sng" w14:algn="ctr">
          <w14:noFill/>
          <w14:prstDash w14:val="solid"/>
          <w14:bevel/>
        </w14:textOutline>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14:textOutline w14:w="0" w14:cap="rnd" w14:cmpd="sng" w14:algn="ctr">
          <w14:noFill/>
          <w14:prstDash w14:val="solid"/>
          <w14:bevel/>
        </w14:textOut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BF067F9"/>
    <w:multiLevelType w:val="multilevel"/>
    <w:tmpl w:val="0B644FC0"/>
    <w:lvl w:ilvl="0">
      <w:start w:val="2"/>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176"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264" w:hanging="108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352" w:hanging="1440"/>
      </w:pPr>
      <w:rPr>
        <w:rFonts w:hint="default"/>
      </w:rPr>
    </w:lvl>
  </w:abstractNum>
  <w:abstractNum w:abstractNumId="81" w15:restartNumberingAfterBreak="0">
    <w:nsid w:val="7BFA7CDC"/>
    <w:multiLevelType w:val="multilevel"/>
    <w:tmpl w:val="68F4BABE"/>
    <w:lvl w:ilvl="0">
      <w:start w:val="1"/>
      <w:numFmt w:val="decimal"/>
      <w:lvlText w:val="%1."/>
      <w:lvlJc w:val="left"/>
      <w:pPr>
        <w:ind w:left="3240" w:hanging="360"/>
      </w:pPr>
      <w:rPr>
        <w:rFonts w:ascii="Arial Narrow" w:hAnsi="Arial Narrow" w:hint="default"/>
        <w:b w:val="0"/>
        <w:bCs w:val="0"/>
      </w:rPr>
    </w:lvl>
    <w:lvl w:ilvl="1">
      <w:start w:val="1"/>
      <w:numFmt w:val="decimal"/>
      <w:isLgl/>
      <w:lvlText w:val="%1.%2."/>
      <w:lvlJc w:val="left"/>
      <w:pPr>
        <w:ind w:left="1070" w:hanging="360"/>
      </w:pPr>
      <w:rPr>
        <w:rFonts w:hint="default"/>
        <w:i w:val="0"/>
        <w:iCs w:val="0"/>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82" w15:restartNumberingAfterBreak="0">
    <w:nsid w:val="7DBC6CCE"/>
    <w:multiLevelType w:val="hybridMultilevel"/>
    <w:tmpl w:val="817A880C"/>
    <w:lvl w:ilvl="0" w:tplc="07163F7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3" w15:restartNumberingAfterBreak="0">
    <w:nsid w:val="7EA130B1"/>
    <w:multiLevelType w:val="hybridMultilevel"/>
    <w:tmpl w:val="18AC01B2"/>
    <w:lvl w:ilvl="0" w:tplc="2940C06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4" w15:restartNumberingAfterBreak="0">
    <w:nsid w:val="7EE90394"/>
    <w:multiLevelType w:val="hybridMultilevel"/>
    <w:tmpl w:val="CAD85384"/>
    <w:lvl w:ilvl="0" w:tplc="7990F2D8">
      <w:start w:val="1"/>
      <w:numFmt w:val="decimal"/>
      <w:lvlText w:val="%1)"/>
      <w:lvlJc w:val="left"/>
      <w:pPr>
        <w:ind w:left="1211" w:hanging="360"/>
      </w:pPr>
      <w:rPr>
        <w:b w:val="0"/>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0"/>
  </w:num>
  <w:num w:numId="2">
    <w:abstractNumId w:val="59"/>
  </w:num>
  <w:num w:numId="3">
    <w:abstractNumId w:val="82"/>
  </w:num>
  <w:num w:numId="4">
    <w:abstractNumId w:val="55"/>
  </w:num>
  <w:num w:numId="5">
    <w:abstractNumId w:val="26"/>
  </w:num>
  <w:num w:numId="6">
    <w:abstractNumId w:val="18"/>
  </w:num>
  <w:num w:numId="7">
    <w:abstractNumId w:val="79"/>
  </w:num>
  <w:num w:numId="8">
    <w:abstractNumId w:val="81"/>
  </w:num>
  <w:num w:numId="9">
    <w:abstractNumId w:val="16"/>
  </w:num>
  <w:num w:numId="10">
    <w:abstractNumId w:val="24"/>
  </w:num>
  <w:num w:numId="11">
    <w:abstractNumId w:val="84"/>
  </w:num>
  <w:num w:numId="12">
    <w:abstractNumId w:val="10"/>
  </w:num>
  <w:num w:numId="13">
    <w:abstractNumId w:val="50"/>
  </w:num>
  <w:num w:numId="14">
    <w:abstractNumId w:val="78"/>
  </w:num>
  <w:num w:numId="15">
    <w:abstractNumId w:val="62"/>
  </w:num>
  <w:num w:numId="16">
    <w:abstractNumId w:val="68"/>
  </w:num>
  <w:num w:numId="17">
    <w:abstractNumId w:val="65"/>
  </w:num>
  <w:num w:numId="18">
    <w:abstractNumId w:val="39"/>
  </w:num>
  <w:num w:numId="19">
    <w:abstractNumId w:val="35"/>
  </w:num>
  <w:num w:numId="20">
    <w:abstractNumId w:val="34"/>
  </w:num>
  <w:num w:numId="21">
    <w:abstractNumId w:val="23"/>
  </w:num>
  <w:num w:numId="22">
    <w:abstractNumId w:val="13"/>
  </w:num>
  <w:num w:numId="23">
    <w:abstractNumId w:val="67"/>
  </w:num>
  <w:num w:numId="24">
    <w:abstractNumId w:val="40"/>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1"/>
  </w:num>
  <w:num w:numId="30">
    <w:abstractNumId w:val="72"/>
  </w:num>
  <w:num w:numId="31">
    <w:abstractNumId w:val="1"/>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2"/>
  </w:num>
  <w:num w:numId="36">
    <w:abstractNumId w:val="42"/>
  </w:num>
  <w:num w:numId="37">
    <w:abstractNumId w:val="41"/>
  </w:num>
  <w:num w:numId="38">
    <w:abstractNumId w:val="22"/>
  </w:num>
  <w:num w:numId="39">
    <w:abstractNumId w:val="49"/>
  </w:num>
  <w:num w:numId="40">
    <w:abstractNumId w:val="76"/>
  </w:num>
  <w:num w:numId="41">
    <w:abstractNumId w:val="38"/>
  </w:num>
  <w:num w:numId="42">
    <w:abstractNumId w:val="73"/>
  </w:num>
  <w:num w:numId="43">
    <w:abstractNumId w:val="61"/>
  </w:num>
  <w:num w:numId="44">
    <w:abstractNumId w:val="77"/>
  </w:num>
  <w:num w:numId="45">
    <w:abstractNumId w:val="37"/>
  </w:num>
  <w:num w:numId="46">
    <w:abstractNumId w:val="71"/>
  </w:num>
  <w:num w:numId="47">
    <w:abstractNumId w:val="44"/>
  </w:num>
  <w:num w:numId="48">
    <w:abstractNumId w:val="60"/>
  </w:num>
  <w:num w:numId="49">
    <w:abstractNumId w:val="27"/>
  </w:num>
  <w:num w:numId="50">
    <w:abstractNumId w:val="80"/>
  </w:num>
  <w:num w:numId="51">
    <w:abstractNumId w:val="25"/>
  </w:num>
  <w:num w:numId="52">
    <w:abstractNumId w:val="36"/>
  </w:num>
  <w:num w:numId="53">
    <w:abstractNumId w:val="75"/>
  </w:num>
  <w:num w:numId="54">
    <w:abstractNumId w:val="28"/>
  </w:num>
  <w:num w:numId="55">
    <w:abstractNumId w:val="32"/>
  </w:num>
  <w:num w:numId="56">
    <w:abstractNumId w:val="70"/>
  </w:num>
  <w:num w:numId="57">
    <w:abstractNumId w:val="31"/>
  </w:num>
  <w:num w:numId="58">
    <w:abstractNumId w:val="43"/>
  </w:num>
  <w:num w:numId="59">
    <w:abstractNumId w:val="12"/>
  </w:num>
  <w:num w:numId="60">
    <w:abstractNumId w:val="19"/>
  </w:num>
  <w:num w:numId="61">
    <w:abstractNumId w:val="20"/>
  </w:num>
  <w:num w:numId="62">
    <w:abstractNumId w:val="69"/>
  </w:num>
  <w:num w:numId="63">
    <w:abstractNumId w:val="63"/>
  </w:num>
  <w:num w:numId="64">
    <w:abstractNumId w:val="58"/>
  </w:num>
  <w:num w:numId="65">
    <w:abstractNumId w:val="66"/>
  </w:num>
  <w:num w:numId="66">
    <w:abstractNumId w:val="33"/>
  </w:num>
  <w:num w:numId="67">
    <w:abstractNumId w:val="47"/>
  </w:num>
  <w:num w:numId="68">
    <w:abstractNumId w:val="64"/>
  </w:num>
  <w:num w:numId="69">
    <w:abstractNumId w:val="11"/>
  </w:num>
  <w:num w:numId="70">
    <w:abstractNumId w:val="14"/>
  </w:num>
  <w:num w:numId="71">
    <w:abstractNumId w:val="21"/>
  </w:num>
  <w:num w:numId="72">
    <w:abstractNumId w:val="53"/>
  </w:num>
  <w:num w:numId="73">
    <w:abstractNumId w:val="30"/>
  </w:num>
  <w:num w:numId="74">
    <w:abstractNumId w:val="57"/>
  </w:num>
  <w:num w:numId="75">
    <w:abstractNumId w:val="46"/>
  </w:num>
  <w:num w:numId="76">
    <w:abstractNumId w:val="54"/>
  </w:num>
  <w:num w:numId="77">
    <w:abstractNumId w:val="52"/>
  </w:num>
  <w:num w:numId="78">
    <w:abstractNumId w:val="56"/>
  </w:num>
  <w:num w:numId="79">
    <w:abstractNumId w:val="9"/>
  </w:num>
  <w:num w:numId="80">
    <w:abstractNumId w:val="74"/>
  </w:num>
  <w:num w:numId="81">
    <w:abstractNumId w:val="2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32"/>
    <w:rsid w:val="000003CB"/>
    <w:rsid w:val="00000C55"/>
    <w:rsid w:val="00001ECA"/>
    <w:rsid w:val="00003297"/>
    <w:rsid w:val="00011A94"/>
    <w:rsid w:val="00013DEE"/>
    <w:rsid w:val="00015B8F"/>
    <w:rsid w:val="00025CF1"/>
    <w:rsid w:val="00026FBB"/>
    <w:rsid w:val="00031E99"/>
    <w:rsid w:val="0003529C"/>
    <w:rsid w:val="00042119"/>
    <w:rsid w:val="0004272F"/>
    <w:rsid w:val="00042914"/>
    <w:rsid w:val="00043801"/>
    <w:rsid w:val="0005072D"/>
    <w:rsid w:val="000549ED"/>
    <w:rsid w:val="000566D7"/>
    <w:rsid w:val="00060113"/>
    <w:rsid w:val="0006036A"/>
    <w:rsid w:val="00064F03"/>
    <w:rsid w:val="00066ACB"/>
    <w:rsid w:val="000715D3"/>
    <w:rsid w:val="00072957"/>
    <w:rsid w:val="00074132"/>
    <w:rsid w:val="00082270"/>
    <w:rsid w:val="00084C9A"/>
    <w:rsid w:val="000850C9"/>
    <w:rsid w:val="000867B3"/>
    <w:rsid w:val="00087DA9"/>
    <w:rsid w:val="000A554D"/>
    <w:rsid w:val="000A6789"/>
    <w:rsid w:val="000C4BFA"/>
    <w:rsid w:val="000C6C64"/>
    <w:rsid w:val="000C7B0E"/>
    <w:rsid w:val="000D08A1"/>
    <w:rsid w:val="000D16CB"/>
    <w:rsid w:val="000E232C"/>
    <w:rsid w:val="000E3C05"/>
    <w:rsid w:val="000E6596"/>
    <w:rsid w:val="000E7EC4"/>
    <w:rsid w:val="000F36E3"/>
    <w:rsid w:val="000F68A2"/>
    <w:rsid w:val="000F720B"/>
    <w:rsid w:val="00100069"/>
    <w:rsid w:val="00100987"/>
    <w:rsid w:val="001019BD"/>
    <w:rsid w:val="00107366"/>
    <w:rsid w:val="00110991"/>
    <w:rsid w:val="001125CC"/>
    <w:rsid w:val="001139DF"/>
    <w:rsid w:val="00117876"/>
    <w:rsid w:val="00123D06"/>
    <w:rsid w:val="0012413E"/>
    <w:rsid w:val="00127AFB"/>
    <w:rsid w:val="00130D4F"/>
    <w:rsid w:val="00131241"/>
    <w:rsid w:val="001324CB"/>
    <w:rsid w:val="0013257C"/>
    <w:rsid w:val="00132D6A"/>
    <w:rsid w:val="00140C89"/>
    <w:rsid w:val="00145488"/>
    <w:rsid w:val="00147051"/>
    <w:rsid w:val="00147DFE"/>
    <w:rsid w:val="00151153"/>
    <w:rsid w:val="00151F0D"/>
    <w:rsid w:val="001553A9"/>
    <w:rsid w:val="001554D5"/>
    <w:rsid w:val="001567F4"/>
    <w:rsid w:val="00167576"/>
    <w:rsid w:val="00176D2C"/>
    <w:rsid w:val="001827F4"/>
    <w:rsid w:val="00190544"/>
    <w:rsid w:val="00190DE7"/>
    <w:rsid w:val="00192A17"/>
    <w:rsid w:val="00193995"/>
    <w:rsid w:val="00195C55"/>
    <w:rsid w:val="001A070E"/>
    <w:rsid w:val="001A519C"/>
    <w:rsid w:val="001A776E"/>
    <w:rsid w:val="001B6C22"/>
    <w:rsid w:val="001B7902"/>
    <w:rsid w:val="001C45CE"/>
    <w:rsid w:val="001C6085"/>
    <w:rsid w:val="001E143C"/>
    <w:rsid w:val="001E32A3"/>
    <w:rsid w:val="001E40E6"/>
    <w:rsid w:val="001E459C"/>
    <w:rsid w:val="001F1D90"/>
    <w:rsid w:val="001F634F"/>
    <w:rsid w:val="00201DD7"/>
    <w:rsid w:val="002071CF"/>
    <w:rsid w:val="00207A77"/>
    <w:rsid w:val="00214525"/>
    <w:rsid w:val="002277FA"/>
    <w:rsid w:val="00231B44"/>
    <w:rsid w:val="00231B4A"/>
    <w:rsid w:val="00234FB6"/>
    <w:rsid w:val="002378F8"/>
    <w:rsid w:val="00241F7A"/>
    <w:rsid w:val="002441AB"/>
    <w:rsid w:val="00245216"/>
    <w:rsid w:val="00250A3F"/>
    <w:rsid w:val="002548A3"/>
    <w:rsid w:val="002669CF"/>
    <w:rsid w:val="00267B86"/>
    <w:rsid w:val="00271B4F"/>
    <w:rsid w:val="00273870"/>
    <w:rsid w:val="00275697"/>
    <w:rsid w:val="002767F4"/>
    <w:rsid w:val="002833B8"/>
    <w:rsid w:val="00285F69"/>
    <w:rsid w:val="00287D58"/>
    <w:rsid w:val="00293DE3"/>
    <w:rsid w:val="00295CE2"/>
    <w:rsid w:val="002A36A0"/>
    <w:rsid w:val="002A4AC2"/>
    <w:rsid w:val="002B3F2C"/>
    <w:rsid w:val="002B5113"/>
    <w:rsid w:val="002C1BE1"/>
    <w:rsid w:val="002C4DBB"/>
    <w:rsid w:val="002D15FC"/>
    <w:rsid w:val="002D1624"/>
    <w:rsid w:val="002D3BEE"/>
    <w:rsid w:val="002D4092"/>
    <w:rsid w:val="002D5BDE"/>
    <w:rsid w:val="002E3465"/>
    <w:rsid w:val="002E3A34"/>
    <w:rsid w:val="002E79E3"/>
    <w:rsid w:val="002F0253"/>
    <w:rsid w:val="002F10E7"/>
    <w:rsid w:val="002F1EBA"/>
    <w:rsid w:val="002F2FF7"/>
    <w:rsid w:val="002F3ABE"/>
    <w:rsid w:val="002F56D6"/>
    <w:rsid w:val="002F7952"/>
    <w:rsid w:val="002F7ACE"/>
    <w:rsid w:val="00301809"/>
    <w:rsid w:val="00303EE0"/>
    <w:rsid w:val="00304DD4"/>
    <w:rsid w:val="00307687"/>
    <w:rsid w:val="00307B7A"/>
    <w:rsid w:val="00307D30"/>
    <w:rsid w:val="00316E4A"/>
    <w:rsid w:val="0031771C"/>
    <w:rsid w:val="003221E6"/>
    <w:rsid w:val="003236C9"/>
    <w:rsid w:val="00325029"/>
    <w:rsid w:val="003312CB"/>
    <w:rsid w:val="00332FCF"/>
    <w:rsid w:val="00340D07"/>
    <w:rsid w:val="003420D9"/>
    <w:rsid w:val="003436F0"/>
    <w:rsid w:val="0034444A"/>
    <w:rsid w:val="00344A95"/>
    <w:rsid w:val="00346DD3"/>
    <w:rsid w:val="00350E6C"/>
    <w:rsid w:val="003531F9"/>
    <w:rsid w:val="0035523E"/>
    <w:rsid w:val="00357781"/>
    <w:rsid w:val="00363907"/>
    <w:rsid w:val="00370CB1"/>
    <w:rsid w:val="00376DDD"/>
    <w:rsid w:val="00377E02"/>
    <w:rsid w:val="00377E63"/>
    <w:rsid w:val="0038124B"/>
    <w:rsid w:val="003866BA"/>
    <w:rsid w:val="00387E18"/>
    <w:rsid w:val="0039169B"/>
    <w:rsid w:val="00394CB4"/>
    <w:rsid w:val="0039767F"/>
    <w:rsid w:val="003979AF"/>
    <w:rsid w:val="003A2407"/>
    <w:rsid w:val="003A4010"/>
    <w:rsid w:val="003B21FB"/>
    <w:rsid w:val="003B7285"/>
    <w:rsid w:val="003B7456"/>
    <w:rsid w:val="003C29BD"/>
    <w:rsid w:val="003C642A"/>
    <w:rsid w:val="003D16DD"/>
    <w:rsid w:val="003D233C"/>
    <w:rsid w:val="003D39BB"/>
    <w:rsid w:val="003D60E9"/>
    <w:rsid w:val="003D75F0"/>
    <w:rsid w:val="003E257A"/>
    <w:rsid w:val="003E502D"/>
    <w:rsid w:val="003E564D"/>
    <w:rsid w:val="003F19DD"/>
    <w:rsid w:val="003F3E4C"/>
    <w:rsid w:val="003F5544"/>
    <w:rsid w:val="00402059"/>
    <w:rsid w:val="004047CC"/>
    <w:rsid w:val="004102E7"/>
    <w:rsid w:val="004112FE"/>
    <w:rsid w:val="00412F53"/>
    <w:rsid w:val="0041604E"/>
    <w:rsid w:val="0043724A"/>
    <w:rsid w:val="00442808"/>
    <w:rsid w:val="004472DE"/>
    <w:rsid w:val="00450403"/>
    <w:rsid w:val="004604DC"/>
    <w:rsid w:val="0046054B"/>
    <w:rsid w:val="00460A34"/>
    <w:rsid w:val="00461045"/>
    <w:rsid w:val="004620A8"/>
    <w:rsid w:val="004629AB"/>
    <w:rsid w:val="00466823"/>
    <w:rsid w:val="00470414"/>
    <w:rsid w:val="00472B46"/>
    <w:rsid w:val="00474A3E"/>
    <w:rsid w:val="004755DB"/>
    <w:rsid w:val="00475D39"/>
    <w:rsid w:val="004874FB"/>
    <w:rsid w:val="00493719"/>
    <w:rsid w:val="004A0C40"/>
    <w:rsid w:val="004A0D67"/>
    <w:rsid w:val="004A167B"/>
    <w:rsid w:val="004A1E64"/>
    <w:rsid w:val="004A75A7"/>
    <w:rsid w:val="004A7697"/>
    <w:rsid w:val="004B498D"/>
    <w:rsid w:val="004B5053"/>
    <w:rsid w:val="004B7AA4"/>
    <w:rsid w:val="004B7FFD"/>
    <w:rsid w:val="004C517C"/>
    <w:rsid w:val="004D5E72"/>
    <w:rsid w:val="004D6AB2"/>
    <w:rsid w:val="004E1E75"/>
    <w:rsid w:val="004E3E6C"/>
    <w:rsid w:val="004E43FC"/>
    <w:rsid w:val="004E4EDC"/>
    <w:rsid w:val="004E5E35"/>
    <w:rsid w:val="004F0813"/>
    <w:rsid w:val="005039D0"/>
    <w:rsid w:val="0050521A"/>
    <w:rsid w:val="005056BC"/>
    <w:rsid w:val="00507EE4"/>
    <w:rsid w:val="005245E5"/>
    <w:rsid w:val="00524C3C"/>
    <w:rsid w:val="00524DE3"/>
    <w:rsid w:val="005257B3"/>
    <w:rsid w:val="00526E18"/>
    <w:rsid w:val="00527B6A"/>
    <w:rsid w:val="00533156"/>
    <w:rsid w:val="0053547F"/>
    <w:rsid w:val="00544F3A"/>
    <w:rsid w:val="005670C5"/>
    <w:rsid w:val="005722FF"/>
    <w:rsid w:val="005805E3"/>
    <w:rsid w:val="00581897"/>
    <w:rsid w:val="005863BD"/>
    <w:rsid w:val="00586B79"/>
    <w:rsid w:val="005879CE"/>
    <w:rsid w:val="00591BF8"/>
    <w:rsid w:val="00593184"/>
    <w:rsid w:val="00594A6C"/>
    <w:rsid w:val="00596E5F"/>
    <w:rsid w:val="005A27E9"/>
    <w:rsid w:val="005B2ECE"/>
    <w:rsid w:val="005C016D"/>
    <w:rsid w:val="005C2073"/>
    <w:rsid w:val="005C46D2"/>
    <w:rsid w:val="005C6B0D"/>
    <w:rsid w:val="005D37CB"/>
    <w:rsid w:val="005D5263"/>
    <w:rsid w:val="005D5D5B"/>
    <w:rsid w:val="005E10F1"/>
    <w:rsid w:val="005E1E35"/>
    <w:rsid w:val="005E568C"/>
    <w:rsid w:val="005E6326"/>
    <w:rsid w:val="005E6E21"/>
    <w:rsid w:val="005F140A"/>
    <w:rsid w:val="005F261E"/>
    <w:rsid w:val="005F5A3E"/>
    <w:rsid w:val="005F65D7"/>
    <w:rsid w:val="00605380"/>
    <w:rsid w:val="00615754"/>
    <w:rsid w:val="00615A0D"/>
    <w:rsid w:val="00617623"/>
    <w:rsid w:val="00617E9C"/>
    <w:rsid w:val="00625E99"/>
    <w:rsid w:val="006316AD"/>
    <w:rsid w:val="00631F1F"/>
    <w:rsid w:val="00634F60"/>
    <w:rsid w:val="00635C15"/>
    <w:rsid w:val="006364D2"/>
    <w:rsid w:val="00650387"/>
    <w:rsid w:val="00661294"/>
    <w:rsid w:val="006717F0"/>
    <w:rsid w:val="00673D11"/>
    <w:rsid w:val="006770B7"/>
    <w:rsid w:val="00686F9A"/>
    <w:rsid w:val="00690030"/>
    <w:rsid w:val="006911FB"/>
    <w:rsid w:val="00691564"/>
    <w:rsid w:val="0069266D"/>
    <w:rsid w:val="006962FB"/>
    <w:rsid w:val="006B0CF7"/>
    <w:rsid w:val="006B1584"/>
    <w:rsid w:val="006C40B3"/>
    <w:rsid w:val="006C52CC"/>
    <w:rsid w:val="006D2180"/>
    <w:rsid w:val="006D2E55"/>
    <w:rsid w:val="006D716B"/>
    <w:rsid w:val="006E1C05"/>
    <w:rsid w:val="006E2A38"/>
    <w:rsid w:val="006F6306"/>
    <w:rsid w:val="00700E64"/>
    <w:rsid w:val="00702799"/>
    <w:rsid w:val="00705C40"/>
    <w:rsid w:val="007075F7"/>
    <w:rsid w:val="0071138A"/>
    <w:rsid w:val="00720A1E"/>
    <w:rsid w:val="00721907"/>
    <w:rsid w:val="007344A6"/>
    <w:rsid w:val="00736154"/>
    <w:rsid w:val="007410D5"/>
    <w:rsid w:val="00741933"/>
    <w:rsid w:val="00741A22"/>
    <w:rsid w:val="00744243"/>
    <w:rsid w:val="0074537F"/>
    <w:rsid w:val="00746746"/>
    <w:rsid w:val="00754A1F"/>
    <w:rsid w:val="00763FA9"/>
    <w:rsid w:val="00770F6E"/>
    <w:rsid w:val="0077148D"/>
    <w:rsid w:val="0077445E"/>
    <w:rsid w:val="00775BD2"/>
    <w:rsid w:val="00780709"/>
    <w:rsid w:val="007827A9"/>
    <w:rsid w:val="00783856"/>
    <w:rsid w:val="00784245"/>
    <w:rsid w:val="007920E0"/>
    <w:rsid w:val="00793721"/>
    <w:rsid w:val="00796416"/>
    <w:rsid w:val="007A3AE5"/>
    <w:rsid w:val="007A3ED2"/>
    <w:rsid w:val="007A7D5B"/>
    <w:rsid w:val="007B34A6"/>
    <w:rsid w:val="007B3DD5"/>
    <w:rsid w:val="007B4041"/>
    <w:rsid w:val="007B6598"/>
    <w:rsid w:val="007C39A8"/>
    <w:rsid w:val="007C5C0B"/>
    <w:rsid w:val="007C783B"/>
    <w:rsid w:val="007D00BB"/>
    <w:rsid w:val="007D584C"/>
    <w:rsid w:val="007E00F9"/>
    <w:rsid w:val="007E294B"/>
    <w:rsid w:val="007E2E01"/>
    <w:rsid w:val="007E3146"/>
    <w:rsid w:val="007F1971"/>
    <w:rsid w:val="007F1978"/>
    <w:rsid w:val="007F60A3"/>
    <w:rsid w:val="007F6A3E"/>
    <w:rsid w:val="007F7BB0"/>
    <w:rsid w:val="00801046"/>
    <w:rsid w:val="008032D5"/>
    <w:rsid w:val="00804660"/>
    <w:rsid w:val="00804E9B"/>
    <w:rsid w:val="00816C19"/>
    <w:rsid w:val="00822265"/>
    <w:rsid w:val="0082291F"/>
    <w:rsid w:val="00823771"/>
    <w:rsid w:val="008248D4"/>
    <w:rsid w:val="008261A8"/>
    <w:rsid w:val="00826CA5"/>
    <w:rsid w:val="00831AFC"/>
    <w:rsid w:val="00831FE4"/>
    <w:rsid w:val="00844C1E"/>
    <w:rsid w:val="008456D8"/>
    <w:rsid w:val="008456F8"/>
    <w:rsid w:val="008457FC"/>
    <w:rsid w:val="00846722"/>
    <w:rsid w:val="00847ACB"/>
    <w:rsid w:val="008510F5"/>
    <w:rsid w:val="00854AB1"/>
    <w:rsid w:val="00854DF1"/>
    <w:rsid w:val="00855B99"/>
    <w:rsid w:val="008604FA"/>
    <w:rsid w:val="00860A8E"/>
    <w:rsid w:val="00862999"/>
    <w:rsid w:val="00863C8E"/>
    <w:rsid w:val="0087447C"/>
    <w:rsid w:val="00877F07"/>
    <w:rsid w:val="008812D7"/>
    <w:rsid w:val="00881A9A"/>
    <w:rsid w:val="008842B7"/>
    <w:rsid w:val="00892134"/>
    <w:rsid w:val="00897A49"/>
    <w:rsid w:val="008A0046"/>
    <w:rsid w:val="008A03FA"/>
    <w:rsid w:val="008A1A96"/>
    <w:rsid w:val="008A4CFC"/>
    <w:rsid w:val="008B0954"/>
    <w:rsid w:val="008B1DDA"/>
    <w:rsid w:val="008B4AB2"/>
    <w:rsid w:val="008B664D"/>
    <w:rsid w:val="008B6F5B"/>
    <w:rsid w:val="008C562F"/>
    <w:rsid w:val="008C7F87"/>
    <w:rsid w:val="008D0A18"/>
    <w:rsid w:val="008D0F86"/>
    <w:rsid w:val="008D1883"/>
    <w:rsid w:val="008D2864"/>
    <w:rsid w:val="008D3B42"/>
    <w:rsid w:val="008D3DA1"/>
    <w:rsid w:val="008F2BEB"/>
    <w:rsid w:val="008F53A3"/>
    <w:rsid w:val="00901235"/>
    <w:rsid w:val="00903E83"/>
    <w:rsid w:val="0090621D"/>
    <w:rsid w:val="0091600D"/>
    <w:rsid w:val="0092346B"/>
    <w:rsid w:val="00924EDD"/>
    <w:rsid w:val="009260B2"/>
    <w:rsid w:val="009303DC"/>
    <w:rsid w:val="00936BC0"/>
    <w:rsid w:val="009378EA"/>
    <w:rsid w:val="00941CCA"/>
    <w:rsid w:val="009423CF"/>
    <w:rsid w:val="00943D75"/>
    <w:rsid w:val="0095238B"/>
    <w:rsid w:val="009535EF"/>
    <w:rsid w:val="00953E89"/>
    <w:rsid w:val="00954101"/>
    <w:rsid w:val="00955068"/>
    <w:rsid w:val="0095591E"/>
    <w:rsid w:val="00957740"/>
    <w:rsid w:val="00957C5A"/>
    <w:rsid w:val="00957E6B"/>
    <w:rsid w:val="009608DB"/>
    <w:rsid w:val="00961489"/>
    <w:rsid w:val="00961E51"/>
    <w:rsid w:val="009663A7"/>
    <w:rsid w:val="00971114"/>
    <w:rsid w:val="00973789"/>
    <w:rsid w:val="00973ADC"/>
    <w:rsid w:val="00973BA6"/>
    <w:rsid w:val="0097567C"/>
    <w:rsid w:val="00984CDB"/>
    <w:rsid w:val="009863BD"/>
    <w:rsid w:val="00987DA4"/>
    <w:rsid w:val="00990F00"/>
    <w:rsid w:val="0099522C"/>
    <w:rsid w:val="009965F5"/>
    <w:rsid w:val="009A10FD"/>
    <w:rsid w:val="009A2816"/>
    <w:rsid w:val="009A2D1D"/>
    <w:rsid w:val="009A3110"/>
    <w:rsid w:val="009A7697"/>
    <w:rsid w:val="009B086E"/>
    <w:rsid w:val="009B0D0C"/>
    <w:rsid w:val="009B0EA4"/>
    <w:rsid w:val="009B12F0"/>
    <w:rsid w:val="009B218E"/>
    <w:rsid w:val="009B65A0"/>
    <w:rsid w:val="009E16C9"/>
    <w:rsid w:val="009E3D59"/>
    <w:rsid w:val="009E5896"/>
    <w:rsid w:val="009F1888"/>
    <w:rsid w:val="009F50EB"/>
    <w:rsid w:val="009F59E2"/>
    <w:rsid w:val="00A06BBD"/>
    <w:rsid w:val="00A07F02"/>
    <w:rsid w:val="00A10548"/>
    <w:rsid w:val="00A1407A"/>
    <w:rsid w:val="00A16985"/>
    <w:rsid w:val="00A2323C"/>
    <w:rsid w:val="00A23BBD"/>
    <w:rsid w:val="00A2701F"/>
    <w:rsid w:val="00A30847"/>
    <w:rsid w:val="00A4191C"/>
    <w:rsid w:val="00A429C5"/>
    <w:rsid w:val="00A45E0F"/>
    <w:rsid w:val="00A46C57"/>
    <w:rsid w:val="00A47D70"/>
    <w:rsid w:val="00A517D1"/>
    <w:rsid w:val="00A51DE7"/>
    <w:rsid w:val="00A52155"/>
    <w:rsid w:val="00A52491"/>
    <w:rsid w:val="00A53278"/>
    <w:rsid w:val="00A53916"/>
    <w:rsid w:val="00A60012"/>
    <w:rsid w:val="00A651DD"/>
    <w:rsid w:val="00A65391"/>
    <w:rsid w:val="00A6608B"/>
    <w:rsid w:val="00A66619"/>
    <w:rsid w:val="00A66E3E"/>
    <w:rsid w:val="00A72C32"/>
    <w:rsid w:val="00A73558"/>
    <w:rsid w:val="00A742F9"/>
    <w:rsid w:val="00A74461"/>
    <w:rsid w:val="00A80F7B"/>
    <w:rsid w:val="00A82359"/>
    <w:rsid w:val="00A84517"/>
    <w:rsid w:val="00A85D7F"/>
    <w:rsid w:val="00A864E9"/>
    <w:rsid w:val="00A96947"/>
    <w:rsid w:val="00A97112"/>
    <w:rsid w:val="00AA0980"/>
    <w:rsid w:val="00AA1D5F"/>
    <w:rsid w:val="00AA3E20"/>
    <w:rsid w:val="00AA6FD6"/>
    <w:rsid w:val="00AB2A86"/>
    <w:rsid w:val="00AC11D0"/>
    <w:rsid w:val="00AD03DC"/>
    <w:rsid w:val="00AD0FA0"/>
    <w:rsid w:val="00AD31DB"/>
    <w:rsid w:val="00AE0CF4"/>
    <w:rsid w:val="00AE43FE"/>
    <w:rsid w:val="00AF241D"/>
    <w:rsid w:val="00AF60F2"/>
    <w:rsid w:val="00B14FC3"/>
    <w:rsid w:val="00B15983"/>
    <w:rsid w:val="00B22458"/>
    <w:rsid w:val="00B23DFB"/>
    <w:rsid w:val="00B241EB"/>
    <w:rsid w:val="00B307D1"/>
    <w:rsid w:val="00B319D4"/>
    <w:rsid w:val="00B40AA8"/>
    <w:rsid w:val="00B41090"/>
    <w:rsid w:val="00B50ABF"/>
    <w:rsid w:val="00B51402"/>
    <w:rsid w:val="00B527CE"/>
    <w:rsid w:val="00B55778"/>
    <w:rsid w:val="00B56D86"/>
    <w:rsid w:val="00B61905"/>
    <w:rsid w:val="00B62485"/>
    <w:rsid w:val="00B67516"/>
    <w:rsid w:val="00B7183C"/>
    <w:rsid w:val="00B71D10"/>
    <w:rsid w:val="00B71DF0"/>
    <w:rsid w:val="00B73FAD"/>
    <w:rsid w:val="00B74130"/>
    <w:rsid w:val="00B81612"/>
    <w:rsid w:val="00B84DA2"/>
    <w:rsid w:val="00B916CD"/>
    <w:rsid w:val="00B93702"/>
    <w:rsid w:val="00BA0585"/>
    <w:rsid w:val="00BA5FBB"/>
    <w:rsid w:val="00BA6384"/>
    <w:rsid w:val="00BA6A1D"/>
    <w:rsid w:val="00BB178E"/>
    <w:rsid w:val="00BB52DF"/>
    <w:rsid w:val="00BC1F37"/>
    <w:rsid w:val="00BC21EA"/>
    <w:rsid w:val="00BC474D"/>
    <w:rsid w:val="00BD637C"/>
    <w:rsid w:val="00BE4FC8"/>
    <w:rsid w:val="00BF202A"/>
    <w:rsid w:val="00BF5435"/>
    <w:rsid w:val="00BF5C1F"/>
    <w:rsid w:val="00BF74C3"/>
    <w:rsid w:val="00C01C84"/>
    <w:rsid w:val="00C029D2"/>
    <w:rsid w:val="00C04C4A"/>
    <w:rsid w:val="00C070AE"/>
    <w:rsid w:val="00C16A3F"/>
    <w:rsid w:val="00C173E8"/>
    <w:rsid w:val="00C17EE0"/>
    <w:rsid w:val="00C22B7C"/>
    <w:rsid w:val="00C24331"/>
    <w:rsid w:val="00C361A0"/>
    <w:rsid w:val="00C40ACC"/>
    <w:rsid w:val="00C4113F"/>
    <w:rsid w:val="00C54BA4"/>
    <w:rsid w:val="00C54C45"/>
    <w:rsid w:val="00C62721"/>
    <w:rsid w:val="00C63349"/>
    <w:rsid w:val="00C64364"/>
    <w:rsid w:val="00C65172"/>
    <w:rsid w:val="00C80467"/>
    <w:rsid w:val="00C805C8"/>
    <w:rsid w:val="00C8144B"/>
    <w:rsid w:val="00C834CD"/>
    <w:rsid w:val="00C84938"/>
    <w:rsid w:val="00C9680E"/>
    <w:rsid w:val="00C97386"/>
    <w:rsid w:val="00C97D89"/>
    <w:rsid w:val="00CA1592"/>
    <w:rsid w:val="00CA5B70"/>
    <w:rsid w:val="00CB1037"/>
    <w:rsid w:val="00CB1B0B"/>
    <w:rsid w:val="00CB44F8"/>
    <w:rsid w:val="00CB49A8"/>
    <w:rsid w:val="00CB6241"/>
    <w:rsid w:val="00CB6B1D"/>
    <w:rsid w:val="00CC5CAF"/>
    <w:rsid w:val="00CC7771"/>
    <w:rsid w:val="00CD0C85"/>
    <w:rsid w:val="00CD3FC8"/>
    <w:rsid w:val="00CD41C4"/>
    <w:rsid w:val="00CF49D2"/>
    <w:rsid w:val="00D0168B"/>
    <w:rsid w:val="00D17529"/>
    <w:rsid w:val="00D2376C"/>
    <w:rsid w:val="00D257A0"/>
    <w:rsid w:val="00D25D27"/>
    <w:rsid w:val="00D31D8E"/>
    <w:rsid w:val="00D50514"/>
    <w:rsid w:val="00D619CD"/>
    <w:rsid w:val="00D61F24"/>
    <w:rsid w:val="00D62406"/>
    <w:rsid w:val="00D71085"/>
    <w:rsid w:val="00D712AF"/>
    <w:rsid w:val="00D7269A"/>
    <w:rsid w:val="00D75F98"/>
    <w:rsid w:val="00D846A9"/>
    <w:rsid w:val="00D97302"/>
    <w:rsid w:val="00DA4408"/>
    <w:rsid w:val="00DA531B"/>
    <w:rsid w:val="00DA6BB1"/>
    <w:rsid w:val="00DB0836"/>
    <w:rsid w:val="00DB0B39"/>
    <w:rsid w:val="00DB142E"/>
    <w:rsid w:val="00DB4F86"/>
    <w:rsid w:val="00DB6B36"/>
    <w:rsid w:val="00DB6E82"/>
    <w:rsid w:val="00DC0CE2"/>
    <w:rsid w:val="00DC50D1"/>
    <w:rsid w:val="00DC63F4"/>
    <w:rsid w:val="00DD0373"/>
    <w:rsid w:val="00DD421C"/>
    <w:rsid w:val="00DE18D5"/>
    <w:rsid w:val="00DE2661"/>
    <w:rsid w:val="00DF0F8D"/>
    <w:rsid w:val="00DF16B1"/>
    <w:rsid w:val="00DF25B7"/>
    <w:rsid w:val="00DF2707"/>
    <w:rsid w:val="00E068AD"/>
    <w:rsid w:val="00E14AC0"/>
    <w:rsid w:val="00E21024"/>
    <w:rsid w:val="00E21493"/>
    <w:rsid w:val="00E217BF"/>
    <w:rsid w:val="00E2753F"/>
    <w:rsid w:val="00E33394"/>
    <w:rsid w:val="00E34566"/>
    <w:rsid w:val="00E345A6"/>
    <w:rsid w:val="00E4143D"/>
    <w:rsid w:val="00E41442"/>
    <w:rsid w:val="00E42AC0"/>
    <w:rsid w:val="00E43320"/>
    <w:rsid w:val="00E51663"/>
    <w:rsid w:val="00E526F9"/>
    <w:rsid w:val="00E52900"/>
    <w:rsid w:val="00E5353A"/>
    <w:rsid w:val="00E54694"/>
    <w:rsid w:val="00E6051A"/>
    <w:rsid w:val="00E76F72"/>
    <w:rsid w:val="00E806FA"/>
    <w:rsid w:val="00E8523E"/>
    <w:rsid w:val="00E86035"/>
    <w:rsid w:val="00E90A1A"/>
    <w:rsid w:val="00E92510"/>
    <w:rsid w:val="00E944F0"/>
    <w:rsid w:val="00E968A6"/>
    <w:rsid w:val="00E97748"/>
    <w:rsid w:val="00EA01A0"/>
    <w:rsid w:val="00EA3373"/>
    <w:rsid w:val="00EA735E"/>
    <w:rsid w:val="00EA7EB4"/>
    <w:rsid w:val="00EB5BFA"/>
    <w:rsid w:val="00EB6A55"/>
    <w:rsid w:val="00EB773C"/>
    <w:rsid w:val="00EB790C"/>
    <w:rsid w:val="00EC1CD3"/>
    <w:rsid w:val="00EC1FE9"/>
    <w:rsid w:val="00EC3F6E"/>
    <w:rsid w:val="00EC7E6D"/>
    <w:rsid w:val="00ED1D96"/>
    <w:rsid w:val="00ED3766"/>
    <w:rsid w:val="00EE070E"/>
    <w:rsid w:val="00EE32CE"/>
    <w:rsid w:val="00EE3550"/>
    <w:rsid w:val="00EE57AC"/>
    <w:rsid w:val="00EE596D"/>
    <w:rsid w:val="00EF17A5"/>
    <w:rsid w:val="00EF6290"/>
    <w:rsid w:val="00F0264D"/>
    <w:rsid w:val="00F167DD"/>
    <w:rsid w:val="00F17E30"/>
    <w:rsid w:val="00F204E0"/>
    <w:rsid w:val="00F23C14"/>
    <w:rsid w:val="00F24E64"/>
    <w:rsid w:val="00F314B5"/>
    <w:rsid w:val="00F3756B"/>
    <w:rsid w:val="00F40A25"/>
    <w:rsid w:val="00F51383"/>
    <w:rsid w:val="00F5343D"/>
    <w:rsid w:val="00F57E9D"/>
    <w:rsid w:val="00F6270C"/>
    <w:rsid w:val="00F62EBC"/>
    <w:rsid w:val="00F71433"/>
    <w:rsid w:val="00F77C49"/>
    <w:rsid w:val="00F90405"/>
    <w:rsid w:val="00F956EC"/>
    <w:rsid w:val="00F95796"/>
    <w:rsid w:val="00FA2B49"/>
    <w:rsid w:val="00FA5F52"/>
    <w:rsid w:val="00FB6231"/>
    <w:rsid w:val="00FB6356"/>
    <w:rsid w:val="00FC108F"/>
    <w:rsid w:val="00FC333F"/>
    <w:rsid w:val="00FC51C4"/>
    <w:rsid w:val="00FC73D6"/>
    <w:rsid w:val="00FD1DD6"/>
    <w:rsid w:val="00FD3F62"/>
    <w:rsid w:val="00FD7973"/>
    <w:rsid w:val="00FE0B64"/>
    <w:rsid w:val="00FE48E6"/>
    <w:rsid w:val="00FE70D6"/>
    <w:rsid w:val="00FF031D"/>
    <w:rsid w:val="00FF445A"/>
    <w:rsid w:val="00FF6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5810D"/>
  <w15:docId w15:val="{7B89CFDB-96C0-41E8-BBB1-4B64F0CEB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7B0E"/>
  </w:style>
  <w:style w:type="paragraph" w:styleId="Nagwek1">
    <w:name w:val="heading 1"/>
    <w:basedOn w:val="Nagwek7"/>
    <w:next w:val="Tekstpodstawowy"/>
    <w:link w:val="Nagwek1Znak"/>
    <w:qFormat/>
    <w:rsid w:val="008B4AB2"/>
    <w:pPr>
      <w:pBdr>
        <w:top w:val="single" w:sz="4" w:space="1" w:color="auto"/>
        <w:left w:val="single" w:sz="4" w:space="4" w:color="auto"/>
        <w:bottom w:val="single" w:sz="4" w:space="1" w:color="auto"/>
        <w:right w:val="single" w:sz="4" w:space="4" w:color="auto"/>
      </w:pBdr>
      <w:jc w:val="center"/>
      <w:outlineLvl w:val="0"/>
    </w:pPr>
    <w:rPr>
      <w:rFonts w:ascii="Arial Narrow" w:hAnsi="Arial Narrow" w:cs="Arial"/>
      <w:b/>
      <w:i w:val="0"/>
      <w:iCs w:val="0"/>
      <w:color w:val="auto"/>
      <w:sz w:val="24"/>
      <w:szCs w:val="24"/>
    </w:rPr>
  </w:style>
  <w:style w:type="paragraph" w:styleId="Nagwek2">
    <w:name w:val="heading 2"/>
    <w:basedOn w:val="Normalny"/>
    <w:next w:val="Normalny"/>
    <w:link w:val="Nagwek2Znak"/>
    <w:unhideWhenUsed/>
    <w:qFormat/>
    <w:rsid w:val="008B4AB2"/>
    <w:pPr>
      <w:spacing w:after="0"/>
      <w:ind w:firstLine="7655"/>
      <w:jc w:val="center"/>
      <w:outlineLvl w:val="1"/>
    </w:pPr>
    <w:rPr>
      <w:rFonts w:ascii="Arial Narrow" w:hAnsi="Arial Narrow"/>
      <w:b/>
      <w:sz w:val="24"/>
      <w:szCs w:val="24"/>
    </w:rPr>
  </w:style>
  <w:style w:type="paragraph" w:styleId="Nagwek3">
    <w:name w:val="heading 3"/>
    <w:basedOn w:val="Normalny"/>
    <w:next w:val="Normalny"/>
    <w:link w:val="Nagwek3Znak"/>
    <w:qFormat/>
    <w:rsid w:val="00C54C45"/>
    <w:pPr>
      <w:keepNext/>
      <w:tabs>
        <w:tab w:val="num" w:pos="0"/>
      </w:tabs>
      <w:suppressAutoHyphens/>
      <w:spacing w:after="0" w:line="240" w:lineRule="auto"/>
      <w:ind w:left="710" w:hanging="720"/>
      <w:jc w:val="center"/>
      <w:outlineLvl w:val="2"/>
    </w:pPr>
    <w:rPr>
      <w:rFonts w:ascii="Times New Roman" w:eastAsia="Times New Roman" w:hAnsi="Times New Roman" w:cs="Times New Roman"/>
      <w:b/>
      <w:sz w:val="36"/>
      <w:szCs w:val="20"/>
      <w:lang w:eastAsia="ar-SA"/>
    </w:rPr>
  </w:style>
  <w:style w:type="paragraph" w:styleId="Nagwek4">
    <w:name w:val="heading 4"/>
    <w:basedOn w:val="Normalny"/>
    <w:next w:val="Normalny"/>
    <w:link w:val="Nagwek4Znak"/>
    <w:qFormat/>
    <w:rsid w:val="00C54C45"/>
    <w:pPr>
      <w:keepNext/>
      <w:tabs>
        <w:tab w:val="num" w:pos="0"/>
      </w:tabs>
      <w:suppressAutoHyphens/>
      <w:spacing w:after="0" w:line="240" w:lineRule="auto"/>
      <w:ind w:left="284" w:hanging="284"/>
      <w:jc w:val="right"/>
      <w:outlineLvl w:val="3"/>
    </w:pPr>
    <w:rPr>
      <w:rFonts w:ascii="Times New Roman" w:eastAsia="Times New Roman" w:hAnsi="Times New Roman" w:cs="Times New Roman"/>
      <w:b/>
      <w:sz w:val="24"/>
      <w:szCs w:val="20"/>
      <w:lang w:eastAsia="ar-SA"/>
    </w:rPr>
  </w:style>
  <w:style w:type="paragraph" w:styleId="Nagwek5">
    <w:name w:val="heading 5"/>
    <w:basedOn w:val="Normalny"/>
    <w:next w:val="Normalny"/>
    <w:link w:val="Nagwek5Znak"/>
    <w:qFormat/>
    <w:rsid w:val="00C54C45"/>
    <w:pPr>
      <w:keepNext/>
      <w:tabs>
        <w:tab w:val="num" w:pos="0"/>
      </w:tabs>
      <w:suppressAutoHyphens/>
      <w:spacing w:after="0" w:line="360" w:lineRule="auto"/>
      <w:ind w:left="998" w:hanging="1008"/>
      <w:jc w:val="center"/>
      <w:outlineLvl w:val="4"/>
    </w:pPr>
    <w:rPr>
      <w:rFonts w:ascii="Times New Roman" w:eastAsia="Times New Roman" w:hAnsi="Times New Roman" w:cs="Times New Roman"/>
      <w:i/>
      <w:sz w:val="24"/>
      <w:szCs w:val="20"/>
      <w:lang w:eastAsia="ar-SA"/>
    </w:rPr>
  </w:style>
  <w:style w:type="paragraph" w:styleId="Nagwek6">
    <w:name w:val="heading 6"/>
    <w:basedOn w:val="Normalny"/>
    <w:next w:val="Normalny"/>
    <w:link w:val="Nagwek6Znak"/>
    <w:qFormat/>
    <w:rsid w:val="00C54C45"/>
    <w:pPr>
      <w:keepNext/>
      <w:tabs>
        <w:tab w:val="num" w:pos="0"/>
      </w:tabs>
      <w:suppressAutoHyphens/>
      <w:spacing w:after="0" w:line="360" w:lineRule="auto"/>
      <w:ind w:left="142" w:hanging="142"/>
      <w:jc w:val="right"/>
      <w:outlineLvl w:val="5"/>
    </w:pPr>
    <w:rPr>
      <w:rFonts w:ascii="Times New Roman" w:eastAsia="Times New Roman" w:hAnsi="Times New Roman" w:cs="Times New Roman"/>
      <w:b/>
      <w:sz w:val="24"/>
      <w:szCs w:val="20"/>
      <w:lang w:eastAsia="ar-SA"/>
    </w:rPr>
  </w:style>
  <w:style w:type="paragraph" w:styleId="Nagwek7">
    <w:name w:val="heading 7"/>
    <w:basedOn w:val="Normalny"/>
    <w:next w:val="Normalny"/>
    <w:link w:val="Nagwek7Znak"/>
    <w:unhideWhenUsed/>
    <w:qFormat/>
    <w:rsid w:val="001E40E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nhideWhenUsed/>
    <w:qFormat/>
    <w:rsid w:val="002B3F2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qFormat/>
    <w:rsid w:val="00C54C45"/>
    <w:pPr>
      <w:keepNext/>
      <w:tabs>
        <w:tab w:val="num" w:pos="0"/>
      </w:tabs>
      <w:suppressAutoHyphens/>
      <w:spacing w:after="0" w:line="240" w:lineRule="auto"/>
      <w:ind w:left="284" w:hanging="284"/>
      <w:outlineLvl w:val="8"/>
    </w:pPr>
    <w:rPr>
      <w:rFonts w:ascii="Times New Roman" w:eastAsia="Times New Roman" w:hAnsi="Times New Roman" w:cs="Times New Roman"/>
      <w:b/>
      <w:sz w:val="2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A72C3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B4AB2"/>
    <w:rPr>
      <w:rFonts w:ascii="Arial Narrow" w:eastAsiaTheme="majorEastAsia" w:hAnsi="Arial Narrow" w:cs="Arial"/>
      <w:b/>
      <w:sz w:val="24"/>
      <w:szCs w:val="24"/>
    </w:rPr>
  </w:style>
  <w:style w:type="character" w:customStyle="1" w:styleId="Domylnaczcionkaakapitu5">
    <w:name w:val="Domyślna czcionka akapitu5"/>
    <w:rsid w:val="00A72C32"/>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qFormat/>
    <w:rsid w:val="00A72C32"/>
    <w:pPr>
      <w:suppressAutoHyphens/>
      <w:spacing w:after="120" w:line="240" w:lineRule="auto"/>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A72C32"/>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stand"/>
    <w:basedOn w:val="Normalny"/>
    <w:link w:val="StopkaZnak"/>
    <w:uiPriority w:val="99"/>
    <w:rsid w:val="00A72C32"/>
    <w:pPr>
      <w:tabs>
        <w:tab w:val="center" w:pos="4536"/>
        <w:tab w:val="right" w:pos="9072"/>
      </w:tabs>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A72C32"/>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A72C32"/>
    <w:pPr>
      <w:suppressAutoHyphens/>
      <w:spacing w:after="0" w:line="240" w:lineRule="auto"/>
      <w:jc w:val="both"/>
      <w:textAlignment w:val="baseline"/>
    </w:pPr>
    <w:rPr>
      <w:rFonts w:ascii="Times New Roman" w:eastAsia="Arial" w:hAnsi="Times New Roman" w:cs="Arial"/>
      <w:i/>
      <w:color w:val="000000"/>
      <w:kern w:val="1"/>
      <w:sz w:val="24"/>
      <w:szCs w:val="24"/>
      <w:lang w:eastAsia="zh-CN" w:bidi="hi-IN"/>
    </w:rPr>
  </w:style>
  <w:style w:type="paragraph" w:customStyle="1" w:styleId="Zawartotabeli">
    <w:name w:val="Zawartość tabeli"/>
    <w:basedOn w:val="Normalny"/>
    <w:rsid w:val="00A72C32"/>
    <w:pPr>
      <w:widowControl w:val="0"/>
      <w:suppressLineNumbers/>
      <w:suppressAutoHyphens/>
      <w:spacing w:after="0" w:line="240" w:lineRule="auto"/>
    </w:pPr>
    <w:rPr>
      <w:rFonts w:ascii="Times New Roman" w:eastAsia="Andale Sans UI" w:hAnsi="Times New Roman" w:cs="Times New Roman"/>
      <w:color w:val="00000A"/>
      <w:kern w:val="1"/>
      <w:szCs w:val="24"/>
      <w:lang w:eastAsia="zh-CN" w:bidi="hi-IN"/>
    </w:rPr>
  </w:style>
  <w:style w:type="paragraph" w:customStyle="1" w:styleId="Tekstpodstawowywcity21">
    <w:name w:val="Tekst podstawowy wcięty 21"/>
    <w:basedOn w:val="Normalny"/>
    <w:rsid w:val="00A72C32"/>
    <w:pPr>
      <w:suppressAutoHyphens/>
      <w:spacing w:after="0" w:line="240" w:lineRule="auto"/>
      <w:ind w:left="360"/>
      <w:jc w:val="both"/>
      <w:textAlignment w:val="baseline"/>
    </w:pPr>
    <w:rPr>
      <w:rFonts w:ascii="Times New Roman" w:eastAsia="Arial" w:hAnsi="Times New Roman" w:cs="Arial"/>
      <w:color w:val="000000"/>
      <w:kern w:val="1"/>
      <w:sz w:val="24"/>
      <w:szCs w:val="24"/>
      <w:lang w:eastAsia="zh-CN" w:bidi="hi-IN"/>
    </w:rPr>
  </w:style>
  <w:style w:type="paragraph" w:customStyle="1" w:styleId="Standard">
    <w:name w:val="Standard"/>
    <w:rsid w:val="00A72C32"/>
    <w:pPr>
      <w:suppressAutoHyphens/>
      <w:spacing w:after="0" w:line="240" w:lineRule="auto"/>
    </w:pPr>
    <w:rPr>
      <w:rFonts w:ascii="Times New Roman" w:eastAsia="Times New Roman" w:hAnsi="Times New Roman" w:cs="Times New Roman"/>
      <w:szCs w:val="20"/>
      <w:lang w:eastAsia="zh-CN"/>
    </w:rPr>
  </w:style>
  <w:style w:type="paragraph" w:customStyle="1" w:styleId="Textbody">
    <w:name w:val="Text body"/>
    <w:basedOn w:val="Standard"/>
    <w:rsid w:val="00A72C32"/>
    <w:pPr>
      <w:jc w:val="both"/>
    </w:pPr>
  </w:style>
  <w:style w:type="paragraph" w:customStyle="1" w:styleId="Textbodyindent">
    <w:name w:val="Text body indent"/>
    <w:basedOn w:val="Standard"/>
    <w:rsid w:val="00A72C32"/>
    <w:pPr>
      <w:spacing w:after="120"/>
      <w:ind w:left="360"/>
      <w:jc w:val="both"/>
      <w:textAlignment w:val="baseline"/>
    </w:pPr>
    <w:rPr>
      <w:kern w:val="1"/>
    </w:rPr>
  </w:style>
  <w:style w:type="paragraph" w:styleId="Tekstpodstawowy2">
    <w:name w:val="Body Text 2"/>
    <w:basedOn w:val="Normalny"/>
    <w:link w:val="Tekstpodstawowy2Znak"/>
    <w:semiHidden/>
    <w:unhideWhenUsed/>
    <w:rsid w:val="00A72C32"/>
    <w:pPr>
      <w:suppressAutoHyphens/>
      <w:autoSpaceDE w:val="0"/>
      <w:spacing w:after="120" w:line="480" w:lineRule="auto"/>
      <w:jc w:val="both"/>
      <w:textAlignment w:val="baseline"/>
    </w:pPr>
    <w:rPr>
      <w:rFonts w:ascii="Arial" w:eastAsia="SimSun" w:hAnsi="Arial" w:cs="Times New Roman"/>
      <w:color w:val="000000"/>
      <w:kern w:val="1"/>
      <w:sz w:val="24"/>
      <w:szCs w:val="24"/>
      <w:lang w:val="x-none" w:eastAsia="zh-CN"/>
    </w:rPr>
  </w:style>
  <w:style w:type="character" w:customStyle="1" w:styleId="Tekstpodstawowy2Znak">
    <w:name w:val="Tekst podstawowy 2 Znak"/>
    <w:basedOn w:val="Domylnaczcionkaakapitu"/>
    <w:link w:val="Tekstpodstawowy2"/>
    <w:semiHidden/>
    <w:rsid w:val="00A72C32"/>
    <w:rPr>
      <w:rFonts w:ascii="Arial" w:eastAsia="SimSun" w:hAnsi="Arial" w:cs="Times New Roman"/>
      <w:color w:val="000000"/>
      <w:kern w:val="1"/>
      <w:sz w:val="24"/>
      <w:szCs w:val="24"/>
      <w:lang w:val="x-none" w:eastAsia="zh-CN"/>
    </w:rPr>
  </w:style>
  <w:style w:type="numbering" w:customStyle="1" w:styleId="WW8Num99">
    <w:name w:val="WW8Num99"/>
    <w:basedOn w:val="Bezlisty"/>
    <w:rsid w:val="00A72C32"/>
    <w:pPr>
      <w:numPr>
        <w:numId w:val="7"/>
      </w:numPr>
    </w:pPr>
  </w:style>
  <w:style w:type="paragraph" w:styleId="Akapitzlist">
    <w:name w:val="List Paragraph"/>
    <w:aliases w:val="normalny tekst,List Paragraph,Numerowanie,Akapit z listą BS,Kolorowa lista — akcent 11,Podsis rysunku,EPL lista punktowana z wyrózneniem,A_wyliczenie,K-P_odwolanie,Akapit z listą5,maz_wyliczenie,opis dzialania,Preambuła,sw tekst,L1,lp1"/>
    <w:basedOn w:val="Normalny"/>
    <w:link w:val="AkapitzlistZnak"/>
    <w:uiPriority w:val="34"/>
    <w:qFormat/>
    <w:rsid w:val="00A72C32"/>
    <w:pPr>
      <w:spacing w:after="200" w:line="276" w:lineRule="auto"/>
      <w:ind w:left="720"/>
      <w:contextualSpacing/>
    </w:pPr>
    <w:rPr>
      <w:rFonts w:ascii="Calibri" w:eastAsia="Calibri" w:hAnsi="Calibri" w:cs="Times New Roman"/>
      <w:lang w:val="x-none"/>
    </w:rPr>
  </w:style>
  <w:style w:type="character" w:customStyle="1" w:styleId="Domylnaczcionkaakapitu7">
    <w:name w:val="Domyślna czcionka akapitu7"/>
    <w:rsid w:val="00A72C32"/>
  </w:style>
  <w:style w:type="character" w:customStyle="1" w:styleId="AkapitzlistZnak">
    <w:name w:val="Akapit z listą Znak"/>
    <w:aliases w:val="normalny tekst Znak,List Paragraph Znak,Numerowanie Znak,Akapit z listą BS Znak,Kolorowa lista — akcent 11 Znak,Podsis rysunku Znak,EPL lista punktowana z wyrózneniem Znak,A_wyliczenie Znak,K-P_odwolanie Znak,Akapit z listą5 Znak"/>
    <w:link w:val="Akapitzlist"/>
    <w:uiPriority w:val="34"/>
    <w:qFormat/>
    <w:locked/>
    <w:rsid w:val="00A72C32"/>
    <w:rPr>
      <w:rFonts w:ascii="Calibri" w:eastAsia="Calibri" w:hAnsi="Calibri" w:cs="Times New Roman"/>
      <w:lang w:val="x-none"/>
    </w:rPr>
  </w:style>
  <w:style w:type="paragraph" w:customStyle="1" w:styleId="Tekstprzypisudolnego1">
    <w:name w:val="Tekst przypisu dolnego1"/>
    <w:basedOn w:val="Normalny"/>
    <w:rsid w:val="00A72C32"/>
    <w:pPr>
      <w:suppressAutoHyphens/>
      <w:spacing w:after="0" w:line="100" w:lineRule="atLeast"/>
    </w:pPr>
    <w:rPr>
      <w:rFonts w:ascii="Calibri" w:eastAsia="SimSun" w:hAnsi="Calibri" w:cs="Calibri"/>
      <w:color w:val="00000A"/>
      <w:kern w:val="1"/>
      <w:sz w:val="20"/>
      <w:szCs w:val="20"/>
      <w:lang w:eastAsia="ar-SA"/>
    </w:rPr>
  </w:style>
  <w:style w:type="paragraph" w:styleId="Bezodstpw">
    <w:name w:val="No Spacing"/>
    <w:link w:val="BezodstpwZnak"/>
    <w:uiPriority w:val="1"/>
    <w:qFormat/>
    <w:rsid w:val="00AE43F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E43FE"/>
    <w:rPr>
      <w:rFonts w:eastAsiaTheme="minorEastAsia"/>
      <w:lang w:eastAsia="pl-PL"/>
    </w:rPr>
  </w:style>
  <w:style w:type="paragraph" w:styleId="Nagwek">
    <w:name w:val="header"/>
    <w:basedOn w:val="Normalny"/>
    <w:link w:val="NagwekZnak"/>
    <w:uiPriority w:val="99"/>
    <w:unhideWhenUsed/>
    <w:rsid w:val="00AE4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43FE"/>
  </w:style>
  <w:style w:type="character" w:customStyle="1" w:styleId="Nagwek7Znak">
    <w:name w:val="Nagłówek 7 Znak"/>
    <w:basedOn w:val="Domylnaczcionkaakapitu"/>
    <w:link w:val="Nagwek7"/>
    <w:rsid w:val="001E40E6"/>
    <w:rPr>
      <w:rFonts w:asciiTheme="majorHAnsi" w:eastAsiaTheme="majorEastAsia" w:hAnsiTheme="majorHAnsi" w:cstheme="majorBidi"/>
      <w:i/>
      <w:iCs/>
      <w:color w:val="1F3763" w:themeColor="accent1" w:themeShade="7F"/>
    </w:rPr>
  </w:style>
  <w:style w:type="character" w:styleId="Hipercze">
    <w:name w:val="Hyperlink"/>
    <w:uiPriority w:val="99"/>
    <w:rsid w:val="001E40E6"/>
    <w:rPr>
      <w:rFonts w:ascii="Times New Roman" w:hAnsi="Times New Roman" w:cs="Times New Roman"/>
      <w:color w:val="0000FF"/>
      <w:u w:val="single"/>
    </w:rPr>
  </w:style>
  <w:style w:type="paragraph" w:customStyle="1" w:styleId="Tekstpodstawowy32">
    <w:name w:val="Tekst podstawowy 32"/>
    <w:basedOn w:val="Normalny"/>
    <w:qFormat/>
    <w:rsid w:val="001E40E6"/>
    <w:pPr>
      <w:tabs>
        <w:tab w:val="left" w:pos="709"/>
        <w:tab w:val="left" w:pos="993"/>
      </w:tabs>
      <w:suppressAutoHyphens/>
      <w:spacing w:after="0" w:line="240" w:lineRule="auto"/>
    </w:pPr>
    <w:rPr>
      <w:rFonts w:ascii="Times New Roman" w:eastAsia="Times New Roman" w:hAnsi="Times New Roman" w:cs="Times New Roman"/>
      <w:sz w:val="24"/>
      <w:szCs w:val="20"/>
      <w:lang w:eastAsia="ar-SA"/>
    </w:rPr>
  </w:style>
  <w:style w:type="character" w:customStyle="1" w:styleId="Nierozpoznanawzmianka1">
    <w:name w:val="Nierozpoznana wzmianka1"/>
    <w:basedOn w:val="Domylnaczcionkaakapitu"/>
    <w:uiPriority w:val="99"/>
    <w:semiHidden/>
    <w:unhideWhenUsed/>
    <w:rsid w:val="002B3F2C"/>
    <w:rPr>
      <w:color w:val="605E5C"/>
      <w:shd w:val="clear" w:color="auto" w:fill="E1DFDD"/>
    </w:rPr>
  </w:style>
  <w:style w:type="character" w:customStyle="1" w:styleId="Nagwek8Znak">
    <w:name w:val="Nagłówek 8 Znak"/>
    <w:basedOn w:val="Domylnaczcionkaakapitu"/>
    <w:link w:val="Nagwek8"/>
    <w:rsid w:val="002B3F2C"/>
    <w:rPr>
      <w:rFonts w:asciiTheme="majorHAnsi" w:eastAsiaTheme="majorEastAsia" w:hAnsiTheme="majorHAnsi" w:cstheme="majorBidi"/>
      <w:color w:val="272727" w:themeColor="text1" w:themeTint="D8"/>
      <w:sz w:val="21"/>
      <w:szCs w:val="21"/>
    </w:rPr>
  </w:style>
  <w:style w:type="paragraph" w:styleId="Tekstpodstawowywcity2">
    <w:name w:val="Body Text Indent 2"/>
    <w:basedOn w:val="Normalny"/>
    <w:link w:val="Tekstpodstawowywcity2Znak"/>
    <w:unhideWhenUsed/>
    <w:rsid w:val="00C04C4A"/>
    <w:pPr>
      <w:spacing w:after="120" w:line="480" w:lineRule="auto"/>
      <w:ind w:left="283"/>
    </w:pPr>
  </w:style>
  <w:style w:type="character" w:customStyle="1" w:styleId="Tekstpodstawowywcity2Znak">
    <w:name w:val="Tekst podstawowy wcięty 2 Znak"/>
    <w:basedOn w:val="Domylnaczcionkaakapitu"/>
    <w:link w:val="Tekstpodstawowywcity2"/>
    <w:rsid w:val="00C04C4A"/>
  </w:style>
  <w:style w:type="character" w:customStyle="1" w:styleId="Nagwek2Znak">
    <w:name w:val="Nagłówek 2 Znak"/>
    <w:basedOn w:val="Domylnaczcionkaakapitu"/>
    <w:link w:val="Nagwek2"/>
    <w:rsid w:val="008B4AB2"/>
    <w:rPr>
      <w:rFonts w:ascii="Arial Narrow" w:hAnsi="Arial Narrow"/>
      <w:b/>
      <w:sz w:val="24"/>
      <w:szCs w:val="24"/>
    </w:rPr>
  </w:style>
  <w:style w:type="character" w:customStyle="1" w:styleId="dane1">
    <w:name w:val="dane1"/>
    <w:rsid w:val="00953E89"/>
    <w:rPr>
      <w:color w:val="auto"/>
    </w:rPr>
  </w:style>
  <w:style w:type="paragraph" w:customStyle="1" w:styleId="lit">
    <w:name w:val="lit"/>
    <w:rsid w:val="00953E89"/>
    <w:pPr>
      <w:overflowPunct w:val="0"/>
      <w:autoSpaceDE w:val="0"/>
      <w:autoSpaceDN w:val="0"/>
      <w:adjustRightInd w:val="0"/>
      <w:spacing w:before="60" w:after="60" w:line="240" w:lineRule="auto"/>
      <w:ind w:left="1281" w:hanging="272"/>
      <w:jc w:val="both"/>
      <w:textAlignment w:val="baseline"/>
    </w:pPr>
    <w:rPr>
      <w:rFonts w:ascii="Times New Roman" w:eastAsia="Calibri" w:hAnsi="Times New Roman" w:cs="Times New Roman"/>
      <w:sz w:val="24"/>
      <w:szCs w:val="24"/>
      <w:lang w:eastAsia="pl-PL"/>
    </w:rPr>
  </w:style>
  <w:style w:type="paragraph" w:customStyle="1" w:styleId="ust">
    <w:name w:val="ust"/>
    <w:qFormat/>
    <w:rsid w:val="00043801"/>
    <w:pPr>
      <w:spacing w:before="60" w:after="60" w:line="240" w:lineRule="auto"/>
      <w:ind w:left="426" w:hanging="284"/>
      <w:jc w:val="both"/>
    </w:pPr>
    <w:rPr>
      <w:rFonts w:ascii="Times New Roman" w:eastAsia="Calibri" w:hAnsi="Times New Roman" w:cs="Times New Roman"/>
      <w:sz w:val="24"/>
      <w:szCs w:val="24"/>
      <w:lang w:eastAsia="pl-PL"/>
    </w:rPr>
  </w:style>
  <w:style w:type="paragraph" w:styleId="Tekstprzypisudolnego">
    <w:name w:val="footnote text"/>
    <w:basedOn w:val="Normalny"/>
    <w:link w:val="TekstprzypisudolnegoZnak"/>
    <w:uiPriority w:val="99"/>
    <w:rsid w:val="0004380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43801"/>
    <w:rPr>
      <w:rFonts w:ascii="Times New Roman" w:eastAsia="Calibri" w:hAnsi="Times New Roman" w:cs="Times New Roman"/>
      <w:sz w:val="20"/>
      <w:szCs w:val="20"/>
      <w:lang w:eastAsia="pl-PL"/>
    </w:rPr>
  </w:style>
  <w:style w:type="character" w:customStyle="1" w:styleId="DeltaViewInsertion">
    <w:name w:val="DeltaView Insertion"/>
    <w:rsid w:val="00043801"/>
    <w:rPr>
      <w:b/>
      <w:i/>
      <w:spacing w:val="0"/>
    </w:rPr>
  </w:style>
  <w:style w:type="paragraph" w:styleId="Tekstpodstawowy3">
    <w:name w:val="Body Text 3"/>
    <w:basedOn w:val="Normalny"/>
    <w:link w:val="Tekstpodstawowy3Znak"/>
    <w:unhideWhenUsed/>
    <w:qFormat/>
    <w:rsid w:val="00DB4F86"/>
    <w:pPr>
      <w:spacing w:after="120"/>
    </w:pPr>
    <w:rPr>
      <w:sz w:val="16"/>
      <w:szCs w:val="16"/>
    </w:rPr>
  </w:style>
  <w:style w:type="character" w:customStyle="1" w:styleId="Tekstpodstawowy3Znak">
    <w:name w:val="Tekst podstawowy 3 Znak"/>
    <w:basedOn w:val="Domylnaczcionkaakapitu"/>
    <w:link w:val="Tekstpodstawowy3"/>
    <w:qFormat/>
    <w:rsid w:val="00DB4F86"/>
    <w:rPr>
      <w:sz w:val="16"/>
      <w:szCs w:val="16"/>
    </w:rPr>
  </w:style>
  <w:style w:type="paragraph" w:customStyle="1" w:styleId="celp">
    <w:name w:val="cel_p"/>
    <w:basedOn w:val="Normalny"/>
    <w:rsid w:val="00BF202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leNormal">
    <w:name w:val="Table Normal"/>
    <w:uiPriority w:val="2"/>
    <w:semiHidden/>
    <w:unhideWhenUsed/>
    <w:qFormat/>
    <w:rsid w:val="00A66E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66E3E"/>
    <w:pPr>
      <w:widowControl w:val="0"/>
      <w:autoSpaceDE w:val="0"/>
      <w:autoSpaceDN w:val="0"/>
      <w:spacing w:after="0" w:line="240" w:lineRule="auto"/>
    </w:pPr>
    <w:rPr>
      <w:rFonts w:ascii="Arial" w:eastAsia="Arial" w:hAnsi="Arial" w:cs="Arial"/>
      <w:lang w:eastAsia="pl-PL" w:bidi="pl-PL"/>
    </w:rPr>
  </w:style>
  <w:style w:type="character" w:customStyle="1" w:styleId="footnote">
    <w:name w:val="footnote"/>
    <w:basedOn w:val="Domylnaczcionkaakapitu"/>
    <w:rsid w:val="003436F0"/>
  </w:style>
  <w:style w:type="numbering" w:customStyle="1" w:styleId="WW8Num22">
    <w:name w:val="WW8Num22"/>
    <w:basedOn w:val="Bezlisty"/>
    <w:rsid w:val="00E968A6"/>
    <w:pPr>
      <w:numPr>
        <w:numId w:val="31"/>
      </w:numPr>
    </w:pPr>
  </w:style>
  <w:style w:type="character" w:customStyle="1" w:styleId="Nagwek3Znak">
    <w:name w:val="Nagłówek 3 Znak"/>
    <w:basedOn w:val="Domylnaczcionkaakapitu"/>
    <w:link w:val="Nagwek3"/>
    <w:rsid w:val="00C54C45"/>
    <w:rPr>
      <w:rFonts w:ascii="Times New Roman" w:eastAsia="Times New Roman" w:hAnsi="Times New Roman" w:cs="Times New Roman"/>
      <w:b/>
      <w:sz w:val="36"/>
      <w:szCs w:val="20"/>
      <w:lang w:eastAsia="ar-SA"/>
    </w:rPr>
  </w:style>
  <w:style w:type="character" w:customStyle="1" w:styleId="Nagwek4Znak">
    <w:name w:val="Nagłówek 4 Znak"/>
    <w:basedOn w:val="Domylnaczcionkaakapitu"/>
    <w:link w:val="Nagwek4"/>
    <w:rsid w:val="00C54C45"/>
    <w:rPr>
      <w:rFonts w:ascii="Times New Roman" w:eastAsia="Times New Roman" w:hAnsi="Times New Roman" w:cs="Times New Roman"/>
      <w:b/>
      <w:sz w:val="24"/>
      <w:szCs w:val="20"/>
      <w:lang w:eastAsia="ar-SA"/>
    </w:rPr>
  </w:style>
  <w:style w:type="character" w:customStyle="1" w:styleId="Nagwek5Znak">
    <w:name w:val="Nagłówek 5 Znak"/>
    <w:basedOn w:val="Domylnaczcionkaakapitu"/>
    <w:link w:val="Nagwek5"/>
    <w:rsid w:val="00C54C45"/>
    <w:rPr>
      <w:rFonts w:ascii="Times New Roman" w:eastAsia="Times New Roman" w:hAnsi="Times New Roman" w:cs="Times New Roman"/>
      <w:i/>
      <w:sz w:val="24"/>
      <w:szCs w:val="20"/>
      <w:lang w:eastAsia="ar-SA"/>
    </w:rPr>
  </w:style>
  <w:style w:type="character" w:customStyle="1" w:styleId="Nagwek6Znak">
    <w:name w:val="Nagłówek 6 Znak"/>
    <w:basedOn w:val="Domylnaczcionkaakapitu"/>
    <w:link w:val="Nagwek6"/>
    <w:rsid w:val="00C54C45"/>
    <w:rPr>
      <w:rFonts w:ascii="Times New Roman" w:eastAsia="Times New Roman" w:hAnsi="Times New Roman" w:cs="Times New Roman"/>
      <w:b/>
      <w:sz w:val="24"/>
      <w:szCs w:val="20"/>
      <w:lang w:eastAsia="ar-SA"/>
    </w:rPr>
  </w:style>
  <w:style w:type="character" w:customStyle="1" w:styleId="Nagwek9Znak">
    <w:name w:val="Nagłówek 9 Znak"/>
    <w:basedOn w:val="Domylnaczcionkaakapitu"/>
    <w:link w:val="Nagwek9"/>
    <w:rsid w:val="00C54C45"/>
    <w:rPr>
      <w:rFonts w:ascii="Times New Roman" w:eastAsia="Times New Roman" w:hAnsi="Times New Roman" w:cs="Times New Roman"/>
      <w:b/>
      <w:sz w:val="28"/>
      <w:szCs w:val="20"/>
      <w:lang w:eastAsia="ar-SA"/>
    </w:rPr>
  </w:style>
  <w:style w:type="character" w:customStyle="1" w:styleId="TekstpodstawowyZnak1">
    <w:name w:val="Tekst podstawowy Znak1"/>
    <w:rsid w:val="00C54C45"/>
    <w:rPr>
      <w:rFonts w:ascii="Times New Roman" w:eastAsia="Times New Roman" w:hAnsi="Times New Roman" w:cs="Times New Roman"/>
      <w:b/>
      <w:i/>
      <w:sz w:val="32"/>
      <w:szCs w:val="20"/>
      <w:lang w:eastAsia="ar-SA"/>
    </w:rPr>
  </w:style>
  <w:style w:type="paragraph" w:customStyle="1" w:styleId="Tekstpodstawowywcity31">
    <w:name w:val="Tekst podstawowy wcięty 31"/>
    <w:basedOn w:val="Normalny"/>
    <w:qFormat/>
    <w:rsid w:val="00C54C45"/>
    <w:pPr>
      <w:tabs>
        <w:tab w:val="left" w:pos="709"/>
        <w:tab w:val="left" w:pos="993"/>
      </w:tabs>
      <w:suppressAutoHyphens/>
      <w:spacing w:after="0" w:line="240" w:lineRule="auto"/>
      <w:ind w:left="284" w:hanging="284"/>
    </w:pPr>
    <w:rPr>
      <w:rFonts w:ascii="Times New Roman" w:eastAsia="Times New Roman" w:hAnsi="Times New Roman" w:cs="Times New Roman"/>
      <w:b/>
      <w:sz w:val="28"/>
      <w:szCs w:val="20"/>
      <w:lang w:eastAsia="ar-SA"/>
    </w:rPr>
  </w:style>
  <w:style w:type="paragraph" w:styleId="NormalnyWeb">
    <w:name w:val="Normal (Web)"/>
    <w:basedOn w:val="Normalny"/>
    <w:rsid w:val="00C54C45"/>
    <w:pPr>
      <w:suppressAutoHyphens/>
      <w:spacing w:before="280" w:after="280" w:line="240" w:lineRule="auto"/>
    </w:pPr>
    <w:rPr>
      <w:rFonts w:ascii="Times New Roman" w:eastAsia="Times New Roman" w:hAnsi="Times New Roman" w:cs="Times New Roman"/>
      <w:sz w:val="24"/>
      <w:szCs w:val="24"/>
      <w:lang w:eastAsia="ar-SA"/>
    </w:rPr>
  </w:style>
  <w:style w:type="paragraph" w:styleId="Tekstdymka">
    <w:name w:val="Balloon Text"/>
    <w:basedOn w:val="Normalny"/>
    <w:link w:val="TekstdymkaZnak1"/>
    <w:rsid w:val="00C54C45"/>
    <w:pPr>
      <w:suppressAutoHyphens/>
      <w:spacing w:after="0" w:line="240" w:lineRule="auto"/>
    </w:pPr>
    <w:rPr>
      <w:rFonts w:ascii="Tahoma" w:eastAsia="Times New Roman" w:hAnsi="Tahoma" w:cs="Times New Roman"/>
      <w:sz w:val="16"/>
      <w:szCs w:val="16"/>
      <w:lang w:eastAsia="ar-SA"/>
    </w:rPr>
  </w:style>
  <w:style w:type="character" w:customStyle="1" w:styleId="TekstdymkaZnak">
    <w:name w:val="Tekst dymka Znak"/>
    <w:basedOn w:val="Domylnaczcionkaakapitu"/>
    <w:rsid w:val="00C54C45"/>
    <w:rPr>
      <w:rFonts w:ascii="Segoe UI" w:hAnsi="Segoe UI" w:cs="Segoe UI"/>
      <w:sz w:val="18"/>
      <w:szCs w:val="18"/>
    </w:rPr>
  </w:style>
  <w:style w:type="character" w:customStyle="1" w:styleId="TekstdymkaZnak1">
    <w:name w:val="Tekst dymka Znak1"/>
    <w:link w:val="Tekstdymka"/>
    <w:rsid w:val="00C54C45"/>
    <w:rPr>
      <w:rFonts w:ascii="Tahoma" w:eastAsia="Times New Roman" w:hAnsi="Tahoma" w:cs="Times New Roman"/>
      <w:sz w:val="16"/>
      <w:szCs w:val="16"/>
      <w:lang w:eastAsia="ar-SA"/>
    </w:rPr>
  </w:style>
  <w:style w:type="paragraph" w:customStyle="1" w:styleId="pkt1art">
    <w:name w:val="pkt1 art"/>
    <w:rsid w:val="00C54C45"/>
    <w:pPr>
      <w:suppressAutoHyphens/>
      <w:spacing w:before="60" w:after="60" w:line="240" w:lineRule="auto"/>
      <w:ind w:left="1872" w:hanging="284"/>
    </w:pPr>
    <w:rPr>
      <w:rFonts w:ascii="Times New Roman" w:eastAsia="Arial" w:hAnsi="Times New Roman" w:cs="Times New Roman"/>
      <w:sz w:val="24"/>
      <w:szCs w:val="20"/>
      <w:lang w:eastAsia="ar-SA"/>
    </w:rPr>
  </w:style>
  <w:style w:type="character" w:customStyle="1" w:styleId="Tekstpodstawowy3Znak1">
    <w:name w:val="Tekst podstawowy 3 Znak1"/>
    <w:basedOn w:val="Domylnaczcionkaakapitu"/>
    <w:semiHidden/>
    <w:rsid w:val="00C54C45"/>
    <w:rPr>
      <w:rFonts w:ascii="Calibri" w:eastAsia="Calibri" w:hAnsi="Calibri" w:cs="Times New Roman"/>
      <w:sz w:val="16"/>
      <w:szCs w:val="16"/>
    </w:rPr>
  </w:style>
  <w:style w:type="character" w:customStyle="1" w:styleId="Tekstpodstawowy2Znak1">
    <w:name w:val="Tekst podstawowy 2 Znak1"/>
    <w:basedOn w:val="Domylnaczcionkaakapitu"/>
    <w:semiHidden/>
    <w:rsid w:val="00C54C45"/>
    <w:rPr>
      <w:rFonts w:ascii="Calibri" w:eastAsia="Calibri" w:hAnsi="Calibri" w:cs="Times New Roman"/>
    </w:rPr>
  </w:style>
  <w:style w:type="paragraph" w:customStyle="1" w:styleId="WW-Tekstpodstawowywcity3">
    <w:name w:val="WW-Tekst podstawowy wcięty 3"/>
    <w:basedOn w:val="Normalny"/>
    <w:rsid w:val="00C54C45"/>
    <w:pPr>
      <w:suppressAutoHyphens/>
      <w:snapToGrid w:val="0"/>
      <w:spacing w:after="0" w:line="240" w:lineRule="auto"/>
      <w:ind w:left="1062" w:firstLine="3"/>
    </w:pPr>
    <w:rPr>
      <w:rFonts w:ascii="Times New Roman" w:eastAsia="Times New Roman" w:hAnsi="Times New Roman" w:cs="Times New Roman"/>
      <w:b/>
      <w:sz w:val="24"/>
      <w:szCs w:val="24"/>
      <w:lang w:eastAsia="ar-SA"/>
    </w:rPr>
  </w:style>
  <w:style w:type="paragraph" w:styleId="Tekstpodstawowywcity3">
    <w:name w:val="Body Text Indent 3"/>
    <w:basedOn w:val="Normalny"/>
    <w:link w:val="Tekstpodstawowywcity3Znak"/>
    <w:unhideWhenUsed/>
    <w:rsid w:val="00C54C45"/>
    <w:pPr>
      <w:spacing w:after="120" w:line="276" w:lineRule="auto"/>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rsid w:val="00C54C45"/>
    <w:rPr>
      <w:rFonts w:ascii="Calibri" w:eastAsia="Calibri" w:hAnsi="Calibri" w:cs="Times New Roman"/>
      <w:sz w:val="16"/>
      <w:szCs w:val="16"/>
    </w:rPr>
  </w:style>
  <w:style w:type="paragraph" w:customStyle="1" w:styleId="litera">
    <w:name w:val="litera"/>
    <w:basedOn w:val="Normalny"/>
    <w:rsid w:val="00C54C45"/>
    <w:pPr>
      <w:spacing w:after="0" w:line="360" w:lineRule="auto"/>
      <w:ind w:left="986" w:hanging="476"/>
      <w:jc w:val="both"/>
    </w:pPr>
    <w:rPr>
      <w:rFonts w:ascii="Times" w:eastAsia="Times New Roman" w:hAnsi="Times" w:cs="Times"/>
      <w:sz w:val="24"/>
      <w:szCs w:val="24"/>
      <w:lang w:eastAsia="pl-PL"/>
    </w:rPr>
  </w:style>
  <w:style w:type="paragraph" w:customStyle="1" w:styleId="w4ustart">
    <w:name w:val="w4_ust_art"/>
    <w:basedOn w:val="Normalny"/>
    <w:rsid w:val="00C54C45"/>
    <w:pPr>
      <w:spacing w:before="60" w:after="60" w:line="240" w:lineRule="auto"/>
      <w:ind w:left="1843" w:hanging="255"/>
      <w:jc w:val="both"/>
    </w:pPr>
    <w:rPr>
      <w:rFonts w:ascii="Times New Roman" w:eastAsia="Times New Roman" w:hAnsi="Times New Roman" w:cs="Times New Roman"/>
      <w:sz w:val="24"/>
      <w:szCs w:val="24"/>
      <w:lang w:eastAsia="pl-PL"/>
    </w:rPr>
  </w:style>
  <w:style w:type="paragraph" w:customStyle="1" w:styleId="pkt1">
    <w:name w:val="pkt1"/>
    <w:basedOn w:val="Normalny"/>
    <w:semiHidden/>
    <w:rsid w:val="00C54C45"/>
    <w:pPr>
      <w:spacing w:before="60" w:after="60" w:line="240" w:lineRule="auto"/>
      <w:ind w:left="850" w:hanging="425"/>
      <w:jc w:val="both"/>
    </w:pPr>
    <w:rPr>
      <w:rFonts w:ascii="Times New Roman" w:eastAsia="Times New Roman" w:hAnsi="Times New Roman" w:cs="Times New Roman"/>
      <w:sz w:val="24"/>
      <w:szCs w:val="24"/>
      <w:lang w:eastAsia="pl-PL"/>
    </w:rPr>
  </w:style>
  <w:style w:type="paragraph" w:customStyle="1" w:styleId="pkt">
    <w:name w:val="pkt"/>
    <w:basedOn w:val="Normalny"/>
    <w:rsid w:val="00C54C45"/>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FontStyle37">
    <w:name w:val="Font Style37"/>
    <w:uiPriority w:val="99"/>
    <w:rsid w:val="00C54C45"/>
    <w:rPr>
      <w:rFonts w:ascii="Arial" w:hAnsi="Arial" w:cs="Arial" w:hint="default"/>
      <w:i/>
      <w:iCs/>
      <w:sz w:val="18"/>
      <w:szCs w:val="18"/>
    </w:rPr>
  </w:style>
  <w:style w:type="paragraph" w:styleId="Tekstpodstawowywcity">
    <w:name w:val="Body Text Indent"/>
    <w:basedOn w:val="Normalny"/>
    <w:link w:val="TekstpodstawowywcityZnak"/>
    <w:semiHidden/>
    <w:rsid w:val="00C54C45"/>
    <w:pPr>
      <w:spacing w:after="0" w:line="240" w:lineRule="auto"/>
      <w:ind w:left="1985" w:hanging="142"/>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C54C45"/>
    <w:rPr>
      <w:rFonts w:ascii="Times New Roman" w:eastAsia="Times New Roman" w:hAnsi="Times New Roman" w:cs="Times New Roman"/>
      <w:sz w:val="20"/>
      <w:szCs w:val="20"/>
      <w:lang w:eastAsia="pl-PL"/>
    </w:rPr>
  </w:style>
  <w:style w:type="character" w:styleId="Numerstrony">
    <w:name w:val="page number"/>
    <w:semiHidden/>
    <w:rsid w:val="00C54C45"/>
    <w:rPr>
      <w:rFonts w:ascii="Times New Roman" w:hAnsi="Times New Roman" w:cs="Times New Roman"/>
    </w:rPr>
  </w:style>
  <w:style w:type="character" w:customStyle="1" w:styleId="StopkaZnak1">
    <w:name w:val="Stopka Znak1"/>
    <w:aliases w:val="stand Znak"/>
    <w:uiPriority w:val="99"/>
    <w:rsid w:val="00C54C45"/>
    <w:rPr>
      <w:rFonts w:ascii="Times New Roman" w:hAnsi="Times New Roman" w:cs="Times New Roman"/>
      <w:sz w:val="20"/>
      <w:szCs w:val="20"/>
    </w:rPr>
  </w:style>
  <w:style w:type="paragraph" w:customStyle="1" w:styleId="Tekstpodstawowy21">
    <w:name w:val="Tekst podstawowy 21"/>
    <w:basedOn w:val="Normalny"/>
    <w:rsid w:val="00C54C45"/>
    <w:pPr>
      <w:spacing w:after="0" w:line="240" w:lineRule="auto"/>
      <w:ind w:left="426" w:hanging="142"/>
    </w:pPr>
    <w:rPr>
      <w:rFonts w:ascii="Times New Roman" w:eastAsia="Times New Roman" w:hAnsi="Times New Roman" w:cs="Times New Roman"/>
      <w:sz w:val="24"/>
      <w:szCs w:val="24"/>
      <w:lang w:eastAsia="pl-PL"/>
    </w:rPr>
  </w:style>
  <w:style w:type="paragraph" w:customStyle="1" w:styleId="Rub3">
    <w:name w:val="Rub3"/>
    <w:basedOn w:val="Normalny"/>
    <w:next w:val="Normalny"/>
    <w:rsid w:val="00C54C45"/>
    <w:pPr>
      <w:tabs>
        <w:tab w:val="left" w:pos="709"/>
      </w:tabs>
      <w:spacing w:after="0" w:line="240" w:lineRule="auto"/>
      <w:jc w:val="both"/>
    </w:pPr>
    <w:rPr>
      <w:rFonts w:ascii="Times New Roman" w:eastAsia="Times New Roman" w:hAnsi="Times New Roman" w:cs="Times New Roman"/>
      <w:b/>
      <w:bCs/>
      <w:i/>
      <w:iCs/>
      <w:sz w:val="20"/>
      <w:szCs w:val="20"/>
      <w:lang w:val="en-GB" w:eastAsia="pl-PL"/>
    </w:rPr>
  </w:style>
  <w:style w:type="character" w:customStyle="1" w:styleId="Hipercze1">
    <w:name w:val="Hiperłącze1"/>
    <w:rsid w:val="00C54C45"/>
    <w:rPr>
      <w:rFonts w:ascii="Verdana" w:hAnsi="Verdana" w:cs="Verdana"/>
      <w:b/>
      <w:bCs/>
      <w:color w:val="0000FF"/>
      <w:sz w:val="18"/>
      <w:szCs w:val="18"/>
      <w:u w:val="none"/>
    </w:rPr>
  </w:style>
  <w:style w:type="paragraph" w:customStyle="1" w:styleId="maly">
    <w:name w:val="maly"/>
    <w:basedOn w:val="Normalny"/>
    <w:rsid w:val="00C54C45"/>
    <w:pPr>
      <w:overflowPunct w:val="0"/>
      <w:autoSpaceDE w:val="0"/>
      <w:autoSpaceDN w:val="0"/>
      <w:adjustRightInd w:val="0"/>
      <w:spacing w:before="100" w:after="100" w:line="240" w:lineRule="auto"/>
      <w:jc w:val="both"/>
      <w:textAlignment w:val="baseline"/>
    </w:pPr>
    <w:rPr>
      <w:rFonts w:ascii="Verdana" w:eastAsia="Times New Roman" w:hAnsi="Verdana" w:cs="Verdana"/>
      <w:color w:val="000000"/>
      <w:sz w:val="18"/>
      <w:szCs w:val="18"/>
      <w:lang w:eastAsia="pl-PL"/>
    </w:rPr>
  </w:style>
  <w:style w:type="character" w:styleId="Pogrubienie">
    <w:name w:val="Strong"/>
    <w:qFormat/>
    <w:rsid w:val="00C54C45"/>
    <w:rPr>
      <w:rFonts w:ascii="Times New Roman" w:hAnsi="Times New Roman" w:cs="Times New Roman"/>
      <w:b/>
      <w:bCs/>
    </w:rPr>
  </w:style>
  <w:style w:type="paragraph" w:customStyle="1" w:styleId="Domylnie">
    <w:name w:val="Domyślnie"/>
    <w:rsid w:val="00C54C45"/>
    <w:pPr>
      <w:widowControl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WW-Tekstpodstawowy2">
    <w:name w:val="WW-Tekst podstawowy 2"/>
    <w:basedOn w:val="Domylnie"/>
    <w:rsid w:val="00C54C45"/>
    <w:pPr>
      <w:autoSpaceDE w:val="0"/>
    </w:pPr>
    <w:rPr>
      <w:rFonts w:ascii="Tahoma" w:cs="Tahoma"/>
      <w:b/>
      <w:bCs/>
      <w:sz w:val="24"/>
      <w:szCs w:val="24"/>
    </w:rPr>
  </w:style>
  <w:style w:type="paragraph" w:customStyle="1" w:styleId="tyt">
    <w:name w:val="tyt"/>
    <w:basedOn w:val="Normalny"/>
    <w:rsid w:val="00C54C45"/>
    <w:pPr>
      <w:keepNext/>
      <w:spacing w:before="60" w:after="60" w:line="240" w:lineRule="auto"/>
      <w:jc w:val="center"/>
    </w:pPr>
    <w:rPr>
      <w:rFonts w:ascii="Times New Roman" w:eastAsia="Times New Roman" w:hAnsi="Times New Roman" w:cs="Times New Roman"/>
      <w:b/>
      <w:bCs/>
      <w:sz w:val="24"/>
      <w:szCs w:val="24"/>
      <w:lang w:eastAsia="pl-PL"/>
    </w:rPr>
  </w:style>
  <w:style w:type="paragraph" w:styleId="Tytu">
    <w:name w:val="Title"/>
    <w:basedOn w:val="Normalny"/>
    <w:next w:val="Podtytu"/>
    <w:link w:val="TytuZnak"/>
    <w:qFormat/>
    <w:rsid w:val="00C54C45"/>
    <w:pPr>
      <w:suppressAutoHyphens/>
      <w:spacing w:after="0" w:line="240" w:lineRule="auto"/>
      <w:jc w:val="center"/>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54C45"/>
    <w:rPr>
      <w:rFonts w:ascii="Cambria" w:eastAsia="Times New Roman" w:hAnsi="Cambria" w:cs="Times New Roman"/>
      <w:b/>
      <w:bCs/>
      <w:kern w:val="28"/>
      <w:sz w:val="32"/>
      <w:szCs w:val="32"/>
      <w:lang w:eastAsia="pl-PL"/>
    </w:rPr>
  </w:style>
  <w:style w:type="paragraph" w:customStyle="1" w:styleId="WW-Tekstpodstawowy3">
    <w:name w:val="WW-Tekst podstawowy 3"/>
    <w:basedOn w:val="Normalny"/>
    <w:rsid w:val="00C54C45"/>
    <w:pPr>
      <w:suppressAutoHyphens/>
      <w:spacing w:after="0" w:line="240" w:lineRule="auto"/>
    </w:pPr>
    <w:rPr>
      <w:rFonts w:ascii="Arial" w:eastAsia="Times New Roman" w:hAnsi="Arial" w:cs="Arial"/>
      <w:color w:val="0000FF"/>
      <w:sz w:val="24"/>
      <w:szCs w:val="24"/>
      <w:lang w:eastAsia="ar-SA"/>
    </w:rPr>
  </w:style>
  <w:style w:type="paragraph" w:styleId="Podtytu">
    <w:name w:val="Subtitle"/>
    <w:basedOn w:val="Normalny"/>
    <w:link w:val="PodtytuZnak"/>
    <w:qFormat/>
    <w:rsid w:val="00C54C45"/>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C54C45"/>
    <w:rPr>
      <w:rFonts w:ascii="Cambria" w:eastAsia="Times New Roman" w:hAnsi="Cambria" w:cs="Times New Roman"/>
      <w:sz w:val="24"/>
      <w:szCs w:val="24"/>
      <w:lang w:eastAsia="pl-PL"/>
    </w:rPr>
  </w:style>
  <w:style w:type="paragraph" w:customStyle="1" w:styleId="dtn">
    <w:name w:val="dtn"/>
    <w:basedOn w:val="Normalny"/>
    <w:rsid w:val="00C54C4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C54C45"/>
    <w:pPr>
      <w:widowControl w:val="0"/>
      <w:suppressAutoHyphens/>
      <w:spacing w:after="0" w:line="240" w:lineRule="auto"/>
    </w:pPr>
    <w:rPr>
      <w:rFonts w:ascii="Times New Roman" w:eastAsia="Times New Roman" w:hAnsi="Times New Roman" w:cs="Times New Roman"/>
      <w:kern w:val="1"/>
      <w:sz w:val="24"/>
      <w:szCs w:val="24"/>
      <w:lang w:eastAsia="pl-PL"/>
    </w:rPr>
  </w:style>
  <w:style w:type="character" w:customStyle="1" w:styleId="TekstprzypisudolnegoZnak1">
    <w:name w:val="Tekst przypisu dolnego Znak1"/>
    <w:rsid w:val="00C54C45"/>
    <w:rPr>
      <w:rFonts w:ascii="Times New Roman" w:hAnsi="Times New Roman" w:cs="Times New Roman"/>
      <w:sz w:val="20"/>
      <w:szCs w:val="20"/>
    </w:rPr>
  </w:style>
  <w:style w:type="character" w:styleId="Odwoanieprzypisudolnego">
    <w:name w:val="footnote reference"/>
    <w:uiPriority w:val="99"/>
    <w:rsid w:val="00C54C45"/>
    <w:rPr>
      <w:rFonts w:ascii="Times New Roman" w:hAnsi="Times New Roman" w:cs="Times New Roman"/>
      <w:vertAlign w:val="superscript"/>
    </w:rPr>
  </w:style>
  <w:style w:type="paragraph" w:styleId="Lista">
    <w:name w:val="List"/>
    <w:basedOn w:val="Normalny"/>
    <w:semiHidden/>
    <w:rsid w:val="00C54C45"/>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rsid w:val="00C54C45"/>
    <w:pPr>
      <w:spacing w:after="0" w:line="240" w:lineRule="auto"/>
      <w:ind w:left="566" w:hanging="283"/>
    </w:pPr>
    <w:rPr>
      <w:rFonts w:ascii="Times New Roman" w:eastAsia="Times New Roman" w:hAnsi="Times New Roman" w:cs="Times New Roman"/>
      <w:sz w:val="20"/>
      <w:szCs w:val="20"/>
      <w:lang w:eastAsia="pl-PL"/>
    </w:rPr>
  </w:style>
  <w:style w:type="paragraph" w:styleId="Zwykytekst">
    <w:name w:val="Plain Text"/>
    <w:basedOn w:val="Normalny"/>
    <w:link w:val="ZwykytekstZnak"/>
    <w:semiHidden/>
    <w:rsid w:val="00C54C45"/>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C54C45"/>
    <w:rPr>
      <w:rFonts w:ascii="Courier New" w:eastAsia="Times New Roman" w:hAnsi="Courier New" w:cs="Times New Roman"/>
      <w:sz w:val="20"/>
      <w:szCs w:val="20"/>
      <w:lang w:eastAsia="pl-PL"/>
    </w:rPr>
  </w:style>
  <w:style w:type="character" w:customStyle="1" w:styleId="ZwykytekstZnak1">
    <w:name w:val="Zwykły tekst Znak1"/>
    <w:rsid w:val="00C54C45"/>
    <w:rPr>
      <w:rFonts w:ascii="Courier New" w:hAnsi="Courier New" w:cs="Courier New"/>
      <w:sz w:val="20"/>
      <w:szCs w:val="20"/>
    </w:rPr>
  </w:style>
  <w:style w:type="paragraph" w:customStyle="1" w:styleId="Tekstblokowy1">
    <w:name w:val="Tekst blokowy1"/>
    <w:basedOn w:val="Normalny"/>
    <w:rsid w:val="00C54C45"/>
    <w:pPr>
      <w:overflowPunct w:val="0"/>
      <w:autoSpaceDE w:val="0"/>
      <w:autoSpaceDN w:val="0"/>
      <w:adjustRightInd w:val="0"/>
      <w:spacing w:after="0" w:line="240" w:lineRule="auto"/>
      <w:ind w:left="360" w:right="373"/>
      <w:textAlignment w:val="baseline"/>
    </w:pPr>
    <w:rPr>
      <w:rFonts w:ascii="Times New Roman" w:eastAsia="Times New Roman" w:hAnsi="Times New Roman" w:cs="Times New Roman"/>
      <w:sz w:val="24"/>
      <w:szCs w:val="24"/>
      <w:lang w:eastAsia="pl-PL"/>
    </w:rPr>
  </w:style>
  <w:style w:type="paragraph" w:styleId="Zagicieodgryformularza">
    <w:name w:val="HTML Top of Form"/>
    <w:basedOn w:val="Normalny"/>
    <w:next w:val="Normalny"/>
    <w:link w:val="ZagicieodgryformularzaZnak"/>
    <w:hidden/>
    <w:rsid w:val="00C54C45"/>
    <w:pPr>
      <w:pBdr>
        <w:bottom w:val="single" w:sz="6" w:space="1" w:color="auto"/>
      </w:pBdr>
      <w:spacing w:after="0" w:line="240" w:lineRule="auto"/>
      <w:jc w:val="center"/>
    </w:pPr>
    <w:rPr>
      <w:rFonts w:ascii="Arial" w:eastAsia="Times New Roman" w:hAnsi="Arial" w:cs="Times New Roman"/>
      <w:vanish/>
      <w:sz w:val="16"/>
      <w:szCs w:val="16"/>
      <w:lang w:eastAsia="pl-PL"/>
    </w:rPr>
  </w:style>
  <w:style w:type="character" w:customStyle="1" w:styleId="ZagicieodgryformularzaZnak">
    <w:name w:val="Zagięcie od góry formularza Znak"/>
    <w:basedOn w:val="Domylnaczcionkaakapitu"/>
    <w:link w:val="Zagicieodgryformularza"/>
    <w:rsid w:val="00C54C45"/>
    <w:rPr>
      <w:rFonts w:ascii="Arial" w:eastAsia="Times New Roman" w:hAnsi="Arial" w:cs="Times New Roman"/>
      <w:vanish/>
      <w:sz w:val="16"/>
      <w:szCs w:val="16"/>
      <w:lang w:eastAsia="pl-PL"/>
    </w:rPr>
  </w:style>
  <w:style w:type="paragraph" w:styleId="Lista-kontynuacja">
    <w:name w:val="List Continue"/>
    <w:basedOn w:val="Normalny"/>
    <w:semiHidden/>
    <w:rsid w:val="00C54C45"/>
    <w:pPr>
      <w:spacing w:after="120" w:line="240" w:lineRule="auto"/>
      <w:ind w:left="283"/>
    </w:pPr>
    <w:rPr>
      <w:rFonts w:ascii="Times New Roman" w:eastAsia="Times New Roman" w:hAnsi="Times New Roman" w:cs="Times New Roman"/>
      <w:sz w:val="20"/>
      <w:szCs w:val="20"/>
      <w:lang w:eastAsia="pl-PL"/>
    </w:rPr>
  </w:style>
  <w:style w:type="paragraph" w:customStyle="1" w:styleId="WW-NormalnyWeb">
    <w:name w:val="WW-Normalny (Web)"/>
    <w:basedOn w:val="Normalny"/>
    <w:rsid w:val="00C54C4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WW-Tekstdymka">
    <w:name w:val="WW-Tekst dymka"/>
    <w:basedOn w:val="Normalny"/>
    <w:rsid w:val="00C54C45"/>
    <w:pPr>
      <w:suppressAutoHyphens/>
      <w:spacing w:after="0" w:line="240" w:lineRule="auto"/>
    </w:pPr>
    <w:rPr>
      <w:rFonts w:ascii="Tahoma" w:eastAsia="Times New Roman" w:hAnsi="Tahoma" w:cs="Tahoma"/>
      <w:sz w:val="16"/>
      <w:szCs w:val="16"/>
      <w:lang w:eastAsia="ar-SA"/>
    </w:rPr>
  </w:style>
  <w:style w:type="paragraph" w:customStyle="1" w:styleId="WW-Tekstpodstawowy21">
    <w:name w:val="WW-Tekst podstawowy 21"/>
    <w:basedOn w:val="Normalny"/>
    <w:rsid w:val="00C54C45"/>
    <w:pPr>
      <w:widowControl w:val="0"/>
      <w:suppressAutoHyphens/>
      <w:autoSpaceDE w:val="0"/>
      <w:spacing w:after="0" w:line="240" w:lineRule="auto"/>
    </w:pPr>
    <w:rPr>
      <w:rFonts w:ascii="Tahoma" w:eastAsia="Times New Roman" w:hAnsi="Tahoma" w:cs="Tahoma"/>
      <w:b/>
      <w:bCs/>
      <w:sz w:val="24"/>
      <w:szCs w:val="24"/>
      <w:lang w:eastAsia="ar-SA"/>
    </w:rPr>
  </w:style>
  <w:style w:type="paragraph" w:customStyle="1" w:styleId="WW-Tekstpodstawowywcity2">
    <w:name w:val="WW-Tekst podstawowy wcięty 2"/>
    <w:basedOn w:val="Normalny"/>
    <w:rsid w:val="00C54C45"/>
    <w:pPr>
      <w:suppressAutoHyphens/>
      <w:spacing w:after="0" w:line="240" w:lineRule="auto"/>
      <w:ind w:left="426" w:hanging="426"/>
    </w:pPr>
    <w:rPr>
      <w:rFonts w:ascii="Times New Roman" w:eastAsia="Times New Roman" w:hAnsi="Times New Roman" w:cs="Times New Roman"/>
      <w:b/>
      <w:bCs/>
      <w:sz w:val="28"/>
      <w:szCs w:val="28"/>
      <w:lang w:eastAsia="ar-SA"/>
    </w:rPr>
  </w:style>
  <w:style w:type="paragraph" w:styleId="Tekstkomentarza">
    <w:name w:val="annotation text"/>
    <w:basedOn w:val="Normalny"/>
    <w:link w:val="TekstkomentarzaZnak"/>
    <w:uiPriority w:val="99"/>
    <w:rsid w:val="00C54C45"/>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C54C4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C54C45"/>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54C45"/>
    <w:rPr>
      <w:rFonts w:ascii="Times New Roman" w:eastAsia="Times New Roman" w:hAnsi="Times New Roman" w:cs="Times New Roman"/>
      <w:sz w:val="20"/>
      <w:szCs w:val="20"/>
      <w:lang w:eastAsia="pl-PL"/>
    </w:rPr>
  </w:style>
  <w:style w:type="character" w:styleId="Odwoanieprzypisukocowego">
    <w:name w:val="endnote reference"/>
    <w:semiHidden/>
    <w:rsid w:val="00C54C45"/>
    <w:rPr>
      <w:rFonts w:ascii="Times New Roman" w:hAnsi="Times New Roman" w:cs="Times New Roman"/>
      <w:vertAlign w:val="superscript"/>
    </w:rPr>
  </w:style>
  <w:style w:type="character" w:customStyle="1" w:styleId="ustZnak">
    <w:name w:val="ust Znak"/>
    <w:rsid w:val="00C54C45"/>
    <w:rPr>
      <w:sz w:val="24"/>
      <w:szCs w:val="24"/>
      <w:lang w:val="pl-PL" w:eastAsia="pl-PL"/>
    </w:rPr>
  </w:style>
  <w:style w:type="paragraph" w:styleId="Legenda">
    <w:name w:val="caption"/>
    <w:basedOn w:val="Normalny"/>
    <w:next w:val="Normalny"/>
    <w:qFormat/>
    <w:rsid w:val="00C54C45"/>
    <w:pPr>
      <w:spacing w:after="0" w:line="240" w:lineRule="auto"/>
      <w:jc w:val="center"/>
    </w:pPr>
    <w:rPr>
      <w:rFonts w:ascii="Times New Roman" w:eastAsia="Times New Roman" w:hAnsi="Times New Roman" w:cs="Times New Roman"/>
      <w:b/>
      <w:bCs/>
      <w:sz w:val="24"/>
      <w:szCs w:val="24"/>
      <w:lang w:eastAsia="pl-PL"/>
    </w:rPr>
  </w:style>
  <w:style w:type="paragraph" w:customStyle="1" w:styleId="11art">
    <w:name w:val="1 1art"/>
    <w:rsid w:val="00C54C45"/>
    <w:pPr>
      <w:overflowPunct w:val="0"/>
      <w:autoSpaceDE w:val="0"/>
      <w:autoSpaceDN w:val="0"/>
      <w:adjustRightInd w:val="0"/>
      <w:spacing w:before="60" w:after="60" w:line="240" w:lineRule="auto"/>
      <w:ind w:left="2693" w:hanging="278"/>
      <w:jc w:val="both"/>
      <w:textAlignment w:val="baseline"/>
    </w:pPr>
    <w:rPr>
      <w:rFonts w:ascii="Times New Roman" w:eastAsia="Times New Roman" w:hAnsi="Times New Roman" w:cs="Times New Roman"/>
      <w:sz w:val="24"/>
      <w:szCs w:val="24"/>
      <w:lang w:eastAsia="pl-PL"/>
    </w:rPr>
  </w:style>
  <w:style w:type="paragraph" w:customStyle="1" w:styleId="ust1art">
    <w:name w:val="ust1 art"/>
    <w:rsid w:val="00C54C45"/>
    <w:pPr>
      <w:spacing w:before="60" w:after="60" w:line="240" w:lineRule="auto"/>
      <w:ind w:left="1702" w:hanging="284"/>
    </w:pPr>
    <w:rPr>
      <w:rFonts w:ascii="Times New Roman" w:eastAsia="Times New Roman" w:hAnsi="Times New Roman" w:cs="Times New Roman"/>
      <w:noProof/>
      <w:sz w:val="24"/>
      <w:szCs w:val="24"/>
      <w:lang w:eastAsia="pl-PL"/>
    </w:rPr>
  </w:style>
  <w:style w:type="paragraph" w:customStyle="1" w:styleId="zmart2">
    <w:name w:val="zm art2"/>
    <w:basedOn w:val="Normalny"/>
    <w:rsid w:val="00C54C45"/>
    <w:pPr>
      <w:spacing w:after="0" w:line="240" w:lineRule="auto"/>
      <w:ind w:left="1984" w:hanging="1077"/>
    </w:pPr>
    <w:rPr>
      <w:rFonts w:ascii="Times New Roman" w:eastAsia="Times New Roman" w:hAnsi="Times New Roman" w:cs="Times New Roman"/>
      <w:noProof/>
      <w:sz w:val="24"/>
      <w:szCs w:val="24"/>
      <w:lang w:eastAsia="pl-PL"/>
    </w:rPr>
  </w:style>
  <w:style w:type="paragraph" w:customStyle="1" w:styleId="zmart1">
    <w:name w:val="zm art1"/>
    <w:rsid w:val="00C54C45"/>
    <w:pPr>
      <w:spacing w:after="0" w:line="240" w:lineRule="auto"/>
      <w:ind w:left="2042" w:hanging="1021"/>
    </w:pPr>
    <w:rPr>
      <w:rFonts w:ascii="Times New Roman" w:eastAsia="Times New Roman" w:hAnsi="Times New Roman" w:cs="Times New Roman"/>
      <w:noProof/>
      <w:sz w:val="24"/>
      <w:szCs w:val="24"/>
      <w:lang w:eastAsia="pl-PL"/>
    </w:rPr>
  </w:style>
  <w:style w:type="paragraph" w:customStyle="1" w:styleId="11111111ust">
    <w:name w:val="11111111 ust"/>
    <w:basedOn w:val="ust"/>
    <w:rsid w:val="00C54C45"/>
    <w:pPr>
      <w:spacing w:before="0" w:after="80"/>
      <w:ind w:left="431" w:hanging="255"/>
    </w:pPr>
    <w:rPr>
      <w:rFonts w:eastAsia="Times New Roman"/>
    </w:rPr>
  </w:style>
  <w:style w:type="character" w:customStyle="1" w:styleId="11111111ustZnak">
    <w:name w:val="11111111 ust Znak"/>
    <w:rsid w:val="00C54C45"/>
    <w:rPr>
      <w:rFonts w:ascii="Times New Roman" w:hAnsi="Times New Roman" w:cs="Times New Roman"/>
      <w:sz w:val="24"/>
      <w:szCs w:val="24"/>
      <w:lang w:val="pl-PL" w:eastAsia="pl-PL"/>
    </w:rPr>
  </w:style>
  <w:style w:type="character" w:customStyle="1" w:styleId="ZnakZnak4">
    <w:name w:val="Znak Znak4"/>
    <w:rsid w:val="00C54C45"/>
    <w:rPr>
      <w:lang w:val="pl-PL" w:eastAsia="pl-PL"/>
    </w:rPr>
  </w:style>
  <w:style w:type="paragraph" w:customStyle="1" w:styleId="Normal1">
    <w:name w:val="Normal1"/>
    <w:basedOn w:val="Normalny"/>
    <w:rsid w:val="00C54C45"/>
    <w:pPr>
      <w:widowControl w:val="0"/>
      <w:suppressAutoHyphens/>
      <w:autoSpaceDE w:val="0"/>
      <w:spacing w:after="0" w:line="240" w:lineRule="auto"/>
    </w:pPr>
    <w:rPr>
      <w:rFonts w:ascii="Times New Roman" w:eastAsia="Times New Roman" w:hAnsi="Times New Roman" w:cs="Times New Roman"/>
      <w:sz w:val="20"/>
      <w:szCs w:val="20"/>
    </w:rPr>
  </w:style>
  <w:style w:type="paragraph" w:customStyle="1" w:styleId="msolistparagraph0">
    <w:name w:val="msolistparagraph"/>
    <w:basedOn w:val="Normalny"/>
    <w:rsid w:val="00C54C45"/>
    <w:pPr>
      <w:spacing w:after="0" w:line="240" w:lineRule="auto"/>
      <w:ind w:left="720"/>
    </w:pPr>
    <w:rPr>
      <w:rFonts w:ascii="Calibri" w:eastAsia="Times New Roman" w:hAnsi="Calibri" w:cs="Calibri"/>
      <w:lang w:eastAsia="pl-PL"/>
    </w:rPr>
  </w:style>
  <w:style w:type="character" w:styleId="Odwoaniedokomentarza">
    <w:name w:val="annotation reference"/>
    <w:semiHidden/>
    <w:unhideWhenUsed/>
    <w:rsid w:val="00C54C45"/>
    <w:rPr>
      <w:sz w:val="16"/>
      <w:szCs w:val="16"/>
    </w:rPr>
  </w:style>
  <w:style w:type="paragraph" w:styleId="Tematkomentarza">
    <w:name w:val="annotation subject"/>
    <w:basedOn w:val="Tekstkomentarza"/>
    <w:next w:val="Tekstkomentarza"/>
    <w:link w:val="TematkomentarzaZnak"/>
    <w:unhideWhenUsed/>
    <w:rsid w:val="00C54C45"/>
    <w:rPr>
      <w:b/>
      <w:bCs/>
    </w:rPr>
  </w:style>
  <w:style w:type="character" w:customStyle="1" w:styleId="TematkomentarzaZnak">
    <w:name w:val="Temat komentarza Znak"/>
    <w:basedOn w:val="TekstkomentarzaZnak"/>
    <w:link w:val="Tematkomentarza"/>
    <w:rsid w:val="00C54C45"/>
    <w:rPr>
      <w:rFonts w:ascii="Times New Roman" w:eastAsia="Times New Roman" w:hAnsi="Times New Roman" w:cs="Times New Roman"/>
      <w:b/>
      <w:bCs/>
      <w:sz w:val="20"/>
      <w:szCs w:val="20"/>
      <w:lang w:eastAsia="pl-PL"/>
    </w:rPr>
  </w:style>
  <w:style w:type="paragraph" w:customStyle="1" w:styleId="NoIndent">
    <w:name w:val="No Indent"/>
    <w:basedOn w:val="Normalny"/>
    <w:next w:val="Normalny"/>
    <w:rsid w:val="00C54C45"/>
    <w:pPr>
      <w:widowControl w:val="0"/>
      <w:spacing w:after="0" w:line="240" w:lineRule="auto"/>
      <w:jc w:val="both"/>
    </w:pPr>
    <w:rPr>
      <w:rFonts w:ascii="Arial" w:eastAsia="Times New Roman" w:hAnsi="Arial" w:cs="Times New Roman"/>
      <w:color w:val="000000"/>
      <w:szCs w:val="20"/>
      <w:lang w:val="en-US" w:eastAsia="pl-PL"/>
    </w:rPr>
  </w:style>
  <w:style w:type="paragraph" w:customStyle="1" w:styleId="tekstost">
    <w:name w:val="tekst ost"/>
    <w:basedOn w:val="Normalny"/>
    <w:rsid w:val="00C54C4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divparagraph">
    <w:name w:val="div.paragraph"/>
    <w:uiPriority w:val="99"/>
    <w:rsid w:val="00C54C45"/>
    <w:pPr>
      <w:widowControl w:val="0"/>
      <w:autoSpaceDE w:val="0"/>
      <w:autoSpaceDN w:val="0"/>
      <w:adjustRightInd w:val="0"/>
      <w:spacing w:after="0" w:line="40" w:lineRule="atLeast"/>
    </w:pPr>
    <w:rPr>
      <w:rFonts w:ascii="Arial" w:eastAsia="Times New Roman" w:hAnsi="Arial" w:cs="Arial"/>
      <w:color w:val="000000"/>
      <w:sz w:val="18"/>
      <w:szCs w:val="18"/>
      <w:lang w:eastAsia="pl-PL"/>
    </w:rPr>
  </w:style>
  <w:style w:type="paragraph" w:customStyle="1" w:styleId="divpoint">
    <w:name w:val="div.point"/>
    <w:rsid w:val="00C54C45"/>
    <w:pPr>
      <w:widowControl w:val="0"/>
      <w:autoSpaceDE w:val="0"/>
      <w:autoSpaceDN w:val="0"/>
      <w:adjustRightInd w:val="0"/>
      <w:spacing w:after="0" w:line="40" w:lineRule="atLeast"/>
    </w:pPr>
    <w:rPr>
      <w:rFonts w:ascii="Arial" w:eastAsia="Times New Roman" w:hAnsi="Arial" w:cs="Arial"/>
      <w:color w:val="000000"/>
      <w:sz w:val="18"/>
      <w:szCs w:val="18"/>
      <w:lang w:eastAsia="pl-PL"/>
    </w:rPr>
  </w:style>
  <w:style w:type="paragraph" w:customStyle="1" w:styleId="divpkt">
    <w:name w:val="div.pkt"/>
    <w:uiPriority w:val="99"/>
    <w:rsid w:val="00C54C45"/>
    <w:pPr>
      <w:widowControl w:val="0"/>
      <w:autoSpaceDE w:val="0"/>
      <w:autoSpaceDN w:val="0"/>
      <w:adjustRightInd w:val="0"/>
      <w:spacing w:after="0" w:line="40" w:lineRule="atLeast"/>
      <w:ind w:left="220"/>
      <w:jc w:val="both"/>
    </w:pPr>
    <w:rPr>
      <w:rFonts w:ascii="Arial" w:eastAsia="Times New Roman" w:hAnsi="Arial" w:cs="Arial"/>
      <w:color w:val="000000"/>
      <w:sz w:val="18"/>
      <w:szCs w:val="18"/>
      <w:lang w:eastAsia="pl-PL"/>
    </w:rPr>
  </w:style>
  <w:style w:type="paragraph" w:customStyle="1" w:styleId="Tekstpodstawowywcity32">
    <w:name w:val="Tekst podstawowy wcięty 32"/>
    <w:basedOn w:val="Normalny"/>
    <w:rsid w:val="00C54C45"/>
    <w:pPr>
      <w:spacing w:after="0" w:line="240" w:lineRule="auto"/>
      <w:ind w:left="567"/>
    </w:pPr>
    <w:rPr>
      <w:rFonts w:ascii="Times New Roman" w:eastAsia="Times New Roman" w:hAnsi="Times New Roman" w:cs="Times New Roman"/>
      <w:sz w:val="24"/>
      <w:szCs w:val="20"/>
      <w:lang w:eastAsia="pl-PL"/>
    </w:rPr>
  </w:style>
  <w:style w:type="paragraph" w:customStyle="1" w:styleId="Tekstpodstawowywcity22">
    <w:name w:val="Tekst podstawowy wcięty 22"/>
    <w:basedOn w:val="Normalny"/>
    <w:rsid w:val="00C54C45"/>
    <w:pPr>
      <w:overflowPunct w:val="0"/>
      <w:autoSpaceDE w:val="0"/>
      <w:autoSpaceDN w:val="0"/>
      <w:adjustRightInd w:val="0"/>
      <w:spacing w:after="0" w:line="240" w:lineRule="auto"/>
      <w:ind w:left="993" w:hanging="426"/>
      <w:textAlignment w:val="baseline"/>
    </w:pPr>
    <w:rPr>
      <w:rFonts w:ascii="Times New Roman" w:eastAsia="Times New Roman" w:hAnsi="Times New Roman" w:cs="Times New Roman"/>
      <w:sz w:val="24"/>
      <w:szCs w:val="20"/>
      <w:lang w:eastAsia="pl-PL"/>
    </w:rPr>
  </w:style>
  <w:style w:type="character" w:customStyle="1" w:styleId="Hipercze2">
    <w:name w:val="Hiperłącze2"/>
    <w:rsid w:val="00C54C45"/>
    <w:rPr>
      <w:rFonts w:ascii="Verdana" w:hAnsi="Verdana"/>
      <w:b/>
      <w:color w:val="0000FF"/>
      <w:sz w:val="18"/>
      <w:u w:val="none"/>
    </w:rPr>
  </w:style>
  <w:style w:type="paragraph" w:customStyle="1" w:styleId="Tekstblokowy2">
    <w:name w:val="Tekst blokowy2"/>
    <w:basedOn w:val="Normalny"/>
    <w:rsid w:val="00C54C45"/>
    <w:pPr>
      <w:overflowPunct w:val="0"/>
      <w:autoSpaceDE w:val="0"/>
      <w:autoSpaceDN w:val="0"/>
      <w:adjustRightInd w:val="0"/>
      <w:spacing w:after="0" w:line="240" w:lineRule="auto"/>
      <w:ind w:left="360" w:right="373"/>
      <w:textAlignment w:val="baseline"/>
    </w:pPr>
    <w:rPr>
      <w:rFonts w:ascii="Times New Roman" w:eastAsia="Times New Roman" w:hAnsi="Times New Roman" w:cs="Times New Roman"/>
      <w:sz w:val="24"/>
      <w:szCs w:val="20"/>
      <w:lang w:eastAsia="pl-PL"/>
    </w:rPr>
  </w:style>
  <w:style w:type="paragraph" w:customStyle="1" w:styleId="Indeks">
    <w:name w:val="Indeks"/>
    <w:basedOn w:val="Normalny"/>
    <w:rsid w:val="00C54C45"/>
    <w:pPr>
      <w:suppressLineNumbers/>
      <w:suppressAutoHyphens/>
      <w:spacing w:after="0" w:line="240" w:lineRule="auto"/>
    </w:pPr>
    <w:rPr>
      <w:rFonts w:ascii="Times New Roman" w:eastAsia="Times New Roman" w:hAnsi="Times New Roman" w:cs="Tahoma"/>
      <w:kern w:val="1"/>
      <w:sz w:val="20"/>
      <w:szCs w:val="20"/>
      <w:lang w:eastAsia="ar-SA"/>
    </w:rPr>
  </w:style>
  <w:style w:type="paragraph" w:styleId="Tekstblokowy">
    <w:name w:val="Block Text"/>
    <w:basedOn w:val="Normalny"/>
    <w:semiHidden/>
    <w:rsid w:val="00C54C45"/>
    <w:pPr>
      <w:spacing w:before="240" w:after="120" w:line="240" w:lineRule="auto"/>
      <w:ind w:left="400" w:right="-11"/>
      <w:jc w:val="both"/>
    </w:pPr>
    <w:rPr>
      <w:rFonts w:ascii="Verdana" w:eastAsia="Calibri" w:hAnsi="Verdana" w:cs="Arial"/>
      <w:sz w:val="20"/>
      <w:szCs w:val="20"/>
    </w:rPr>
  </w:style>
  <w:style w:type="character" w:customStyle="1" w:styleId="baec5a81-e4d6-4674-97f3-e9220f0136c1">
    <w:name w:val="baec5a81-e4d6-4674-97f3-e9220f0136c1"/>
    <w:rsid w:val="00C54C45"/>
  </w:style>
  <w:style w:type="character" w:customStyle="1" w:styleId="text1">
    <w:name w:val="text1"/>
    <w:rsid w:val="00C54C45"/>
    <w:rPr>
      <w:rFonts w:ascii="Verdana" w:hAnsi="Verdana" w:hint="default"/>
      <w:color w:val="000000"/>
      <w:sz w:val="20"/>
      <w:szCs w:val="20"/>
    </w:rPr>
  </w:style>
  <w:style w:type="paragraph" w:styleId="Spistreci5">
    <w:name w:val="toc 5"/>
    <w:basedOn w:val="Normalny"/>
    <w:next w:val="Normalny"/>
    <w:autoRedefine/>
    <w:semiHidden/>
    <w:rsid w:val="00C54C45"/>
    <w:pPr>
      <w:widowControl w:val="0"/>
      <w:adjustRightInd w:val="0"/>
      <w:spacing w:after="0" w:line="360" w:lineRule="atLeast"/>
      <w:ind w:left="960"/>
      <w:textAlignment w:val="baseline"/>
    </w:pPr>
    <w:rPr>
      <w:rFonts w:ascii="Times New Roman" w:eastAsia="Times New Roman" w:hAnsi="Times New Roman" w:cs="Times New Roman"/>
      <w:sz w:val="18"/>
      <w:szCs w:val="18"/>
    </w:rPr>
  </w:style>
  <w:style w:type="paragraph" w:styleId="Poprawka">
    <w:name w:val="Revision"/>
    <w:hidden/>
    <w:semiHidden/>
    <w:rsid w:val="00C54C45"/>
    <w:pPr>
      <w:spacing w:after="0" w:line="240" w:lineRule="auto"/>
    </w:pPr>
    <w:rPr>
      <w:rFonts w:ascii="Times New Roman" w:eastAsia="Times New Roman" w:hAnsi="Times New Roman" w:cs="Times New Roman"/>
      <w:sz w:val="20"/>
      <w:szCs w:val="20"/>
      <w:lang w:eastAsia="pl-PL"/>
    </w:rPr>
  </w:style>
  <w:style w:type="character" w:customStyle="1" w:styleId="NagwekZnak1">
    <w:name w:val="Nagłówek Znak1"/>
    <w:uiPriority w:val="99"/>
    <w:rsid w:val="00C54C45"/>
    <w:rPr>
      <w:rFonts w:ascii="Times New Roman" w:eastAsia="Times New Roman" w:hAnsi="Times New Roman" w:cs="Times New Roman"/>
      <w:sz w:val="20"/>
      <w:szCs w:val="20"/>
      <w:lang w:eastAsia="pl-PL"/>
    </w:rPr>
  </w:style>
  <w:style w:type="character" w:styleId="UyteHipercze">
    <w:name w:val="FollowedHyperlink"/>
    <w:semiHidden/>
    <w:unhideWhenUsed/>
    <w:rsid w:val="00C54C45"/>
    <w:rPr>
      <w:color w:val="800080"/>
      <w:u w:val="single"/>
    </w:rPr>
  </w:style>
  <w:style w:type="paragraph" w:customStyle="1" w:styleId="wzory">
    <w:name w:val="wzory"/>
    <w:basedOn w:val="Normalny"/>
    <w:rsid w:val="00C54C45"/>
    <w:pPr>
      <w:tabs>
        <w:tab w:val="center" w:pos="993"/>
        <w:tab w:val="left" w:pos="1418"/>
        <w:tab w:val="left" w:pos="1701"/>
        <w:tab w:val="left" w:leader="dot" w:pos="9356"/>
      </w:tabs>
      <w:spacing w:before="120" w:after="0" w:line="240" w:lineRule="auto"/>
    </w:pPr>
    <w:rPr>
      <w:rFonts w:ascii="Arial" w:eastAsia="Batang" w:hAnsi="Arial" w:cs="Times New Roman"/>
      <w:sz w:val="24"/>
      <w:szCs w:val="20"/>
      <w:lang w:eastAsia="ar-SA"/>
    </w:rPr>
  </w:style>
  <w:style w:type="paragraph" w:customStyle="1" w:styleId="punkt">
    <w:name w:val="punkt"/>
    <w:basedOn w:val="Normalny"/>
    <w:rsid w:val="00C54C45"/>
    <w:pPr>
      <w:spacing w:after="0" w:line="360" w:lineRule="auto"/>
      <w:ind w:left="510" w:hanging="510"/>
      <w:jc w:val="both"/>
    </w:pPr>
    <w:rPr>
      <w:rFonts w:ascii="Times" w:eastAsia="Times New Roman" w:hAnsi="Times" w:cs="Times"/>
      <w:sz w:val="24"/>
      <w:szCs w:val="24"/>
      <w:lang w:eastAsia="pl-PL"/>
    </w:rPr>
  </w:style>
  <w:style w:type="paragraph" w:customStyle="1" w:styleId="Punktgwny">
    <w:name w:val="Punkt główny"/>
    <w:basedOn w:val="Akapitzlist"/>
    <w:qFormat/>
    <w:rsid w:val="00C54C45"/>
    <w:pPr>
      <w:numPr>
        <w:numId w:val="34"/>
      </w:numPr>
      <w:suppressAutoHyphens/>
      <w:spacing w:after="240" w:line="240" w:lineRule="auto"/>
    </w:pPr>
    <w:rPr>
      <w:rFonts w:ascii="Verdana" w:eastAsia="Times New Roman" w:hAnsi="Verdana" w:cs="Calibri"/>
      <w:b/>
      <w:i/>
      <w:sz w:val="26"/>
      <w:szCs w:val="24"/>
      <w:lang w:val="pl-PL" w:eastAsia="ar-SA"/>
    </w:rPr>
  </w:style>
  <w:style w:type="paragraph" w:customStyle="1" w:styleId="IIpoziom">
    <w:name w:val="II poziom"/>
    <w:basedOn w:val="Akapitzlist"/>
    <w:qFormat/>
    <w:rsid w:val="00C54C45"/>
    <w:pPr>
      <w:numPr>
        <w:ilvl w:val="1"/>
        <w:numId w:val="34"/>
      </w:numPr>
      <w:suppressAutoHyphens/>
      <w:spacing w:after="0" w:line="288" w:lineRule="auto"/>
      <w:jc w:val="both"/>
    </w:pPr>
    <w:rPr>
      <w:rFonts w:ascii="Verdana" w:eastAsia="Times New Roman" w:hAnsi="Verdana" w:cs="Calibri"/>
      <w:b/>
      <w:i/>
      <w:sz w:val="16"/>
      <w:szCs w:val="24"/>
      <w:lang w:val="pl-PL" w:eastAsia="ar-SA"/>
    </w:rPr>
  </w:style>
  <w:style w:type="paragraph" w:customStyle="1" w:styleId="IIIpoziom">
    <w:name w:val="III poziom"/>
    <w:basedOn w:val="Akapitzlist"/>
    <w:qFormat/>
    <w:rsid w:val="00C54C45"/>
    <w:pPr>
      <w:numPr>
        <w:ilvl w:val="2"/>
        <w:numId w:val="34"/>
      </w:numPr>
      <w:suppressAutoHyphens/>
      <w:spacing w:after="0" w:line="312" w:lineRule="auto"/>
      <w:jc w:val="both"/>
    </w:pPr>
    <w:rPr>
      <w:rFonts w:ascii="Verdana" w:eastAsia="Times New Roman" w:hAnsi="Verdana" w:cs="Calibri"/>
      <w:sz w:val="16"/>
      <w:szCs w:val="24"/>
      <w:lang w:val="pl-PL" w:eastAsia="ar-SA"/>
    </w:rPr>
  </w:style>
  <w:style w:type="paragraph" w:customStyle="1" w:styleId="IVpoziom">
    <w:name w:val="IV poziom"/>
    <w:basedOn w:val="Akapitzlist"/>
    <w:qFormat/>
    <w:rsid w:val="00C54C45"/>
    <w:pPr>
      <w:numPr>
        <w:ilvl w:val="3"/>
        <w:numId w:val="34"/>
      </w:numPr>
      <w:suppressAutoHyphens/>
      <w:spacing w:after="0" w:line="312" w:lineRule="auto"/>
      <w:jc w:val="both"/>
    </w:pPr>
    <w:rPr>
      <w:rFonts w:ascii="Verdana" w:eastAsia="Times New Roman" w:hAnsi="Verdana" w:cs="Calibri"/>
      <w:sz w:val="16"/>
      <w:szCs w:val="24"/>
      <w:lang w:val="pl-PL" w:eastAsia="ar-SA"/>
    </w:rPr>
  </w:style>
  <w:style w:type="paragraph" w:customStyle="1" w:styleId="Akapitzlist1">
    <w:name w:val="Akapit z listą1"/>
    <w:rsid w:val="00C54C45"/>
    <w:pPr>
      <w:widowControl w:val="0"/>
      <w:suppressAutoHyphens/>
      <w:spacing w:after="0" w:line="240" w:lineRule="auto"/>
      <w:ind w:left="708"/>
    </w:pPr>
    <w:rPr>
      <w:rFonts w:ascii="Times New Roman" w:eastAsia="Arial" w:hAnsi="Times New Roman" w:cs="Times New Roman"/>
      <w:kern w:val="1"/>
      <w:sz w:val="20"/>
      <w:szCs w:val="20"/>
      <w:lang w:eastAsia="ar-SA"/>
    </w:rPr>
  </w:style>
  <w:style w:type="paragraph" w:customStyle="1" w:styleId="p0">
    <w:name w:val="p0"/>
    <w:basedOn w:val="Normalny"/>
    <w:rsid w:val="00C54C45"/>
    <w:pPr>
      <w:spacing w:after="167" w:line="240" w:lineRule="auto"/>
    </w:pPr>
    <w:rPr>
      <w:rFonts w:ascii="Times New Roman" w:eastAsia="Times New Roman" w:hAnsi="Times New Roman" w:cs="Times New Roman"/>
      <w:sz w:val="24"/>
      <w:szCs w:val="24"/>
      <w:lang w:eastAsia="pl-PL"/>
    </w:rPr>
  </w:style>
  <w:style w:type="paragraph" w:customStyle="1" w:styleId="p1">
    <w:name w:val="p1"/>
    <w:basedOn w:val="Normalny"/>
    <w:rsid w:val="00C54C45"/>
    <w:pPr>
      <w:spacing w:after="167" w:line="240" w:lineRule="auto"/>
    </w:pPr>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C54C45"/>
  </w:style>
  <w:style w:type="paragraph" w:customStyle="1" w:styleId="Tekstpodstawowy23">
    <w:name w:val="Tekst podstawowy 23"/>
    <w:basedOn w:val="Normalny"/>
    <w:rsid w:val="00C54C45"/>
    <w:pPr>
      <w:spacing w:after="0" w:line="240" w:lineRule="auto"/>
      <w:ind w:left="426" w:hanging="142"/>
    </w:pPr>
    <w:rPr>
      <w:rFonts w:ascii="Times New Roman" w:eastAsia="Times New Roman" w:hAnsi="Times New Roman" w:cs="Times New Roman"/>
      <w:sz w:val="24"/>
      <w:szCs w:val="20"/>
      <w:lang w:eastAsia="pl-PL"/>
    </w:rPr>
  </w:style>
  <w:style w:type="paragraph" w:customStyle="1" w:styleId="Tekstpodstawowywcity33">
    <w:name w:val="Tekst podstawowy wcięty 33"/>
    <w:basedOn w:val="Normalny"/>
    <w:rsid w:val="00C54C45"/>
    <w:pPr>
      <w:spacing w:after="0" w:line="240" w:lineRule="auto"/>
      <w:ind w:left="567"/>
    </w:pPr>
    <w:rPr>
      <w:rFonts w:ascii="Times New Roman" w:eastAsia="Times New Roman" w:hAnsi="Times New Roman" w:cs="Times New Roman"/>
      <w:sz w:val="24"/>
      <w:szCs w:val="20"/>
      <w:lang w:eastAsia="pl-PL"/>
    </w:rPr>
  </w:style>
  <w:style w:type="paragraph" w:customStyle="1" w:styleId="Tekstpodstawowywcity23">
    <w:name w:val="Tekst podstawowy wcięty 23"/>
    <w:basedOn w:val="Normalny"/>
    <w:rsid w:val="00C54C45"/>
    <w:pPr>
      <w:overflowPunct w:val="0"/>
      <w:autoSpaceDE w:val="0"/>
      <w:autoSpaceDN w:val="0"/>
      <w:adjustRightInd w:val="0"/>
      <w:spacing w:after="0" w:line="240" w:lineRule="auto"/>
      <w:ind w:left="993" w:hanging="426"/>
      <w:textAlignment w:val="baseline"/>
    </w:pPr>
    <w:rPr>
      <w:rFonts w:ascii="Times New Roman" w:eastAsia="Times New Roman" w:hAnsi="Times New Roman" w:cs="Times New Roman"/>
      <w:sz w:val="24"/>
      <w:szCs w:val="20"/>
      <w:lang w:eastAsia="pl-PL"/>
    </w:rPr>
  </w:style>
  <w:style w:type="character" w:customStyle="1" w:styleId="Hipercze3">
    <w:name w:val="Hiperłącze3"/>
    <w:rsid w:val="00C54C45"/>
    <w:rPr>
      <w:rFonts w:ascii="Verdana" w:hAnsi="Verdana"/>
      <w:b/>
      <w:color w:val="0000FF"/>
      <w:sz w:val="18"/>
      <w:u w:val="none"/>
    </w:rPr>
  </w:style>
  <w:style w:type="paragraph" w:customStyle="1" w:styleId="Tekstblokowy3">
    <w:name w:val="Tekst blokowy3"/>
    <w:basedOn w:val="Normalny"/>
    <w:rsid w:val="00C54C45"/>
    <w:pPr>
      <w:overflowPunct w:val="0"/>
      <w:autoSpaceDE w:val="0"/>
      <w:autoSpaceDN w:val="0"/>
      <w:adjustRightInd w:val="0"/>
      <w:spacing w:after="0" w:line="240" w:lineRule="auto"/>
      <w:ind w:left="360" w:right="373"/>
      <w:textAlignment w:val="baseline"/>
    </w:pPr>
    <w:rPr>
      <w:rFonts w:ascii="Times New Roman" w:eastAsia="Times New Roman" w:hAnsi="Times New Roman" w:cs="Times New Roman"/>
      <w:sz w:val="24"/>
      <w:szCs w:val="20"/>
      <w:lang w:eastAsia="pl-PL"/>
    </w:rPr>
  </w:style>
  <w:style w:type="paragraph" w:customStyle="1" w:styleId="Akapitzlist2">
    <w:name w:val="Akapit z listą2"/>
    <w:rsid w:val="00C54C45"/>
    <w:pPr>
      <w:widowControl w:val="0"/>
      <w:suppressAutoHyphens/>
      <w:spacing w:after="0" w:line="240" w:lineRule="auto"/>
      <w:ind w:left="708"/>
    </w:pPr>
    <w:rPr>
      <w:rFonts w:ascii="Times New Roman" w:eastAsia="Arial" w:hAnsi="Times New Roman" w:cs="Times New Roman"/>
      <w:kern w:val="1"/>
      <w:sz w:val="20"/>
      <w:szCs w:val="20"/>
      <w:lang w:eastAsia="ar-SA"/>
    </w:rPr>
  </w:style>
  <w:style w:type="paragraph" w:customStyle="1" w:styleId="arimr">
    <w:name w:val="arimr"/>
    <w:basedOn w:val="Normalny"/>
    <w:rsid w:val="00C54C45"/>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TekstprzypisukocowegoZnak1">
    <w:name w:val="Tekst przypisu końcowego Znak1"/>
    <w:basedOn w:val="Domylnaczcionkaakapitu"/>
    <w:semiHidden/>
    <w:rsid w:val="00C54C45"/>
    <w:rPr>
      <w:rFonts w:ascii="Times New Roman" w:eastAsia="Times New Roman" w:hAnsi="Times New Roman" w:cs="Times New Roman"/>
      <w:sz w:val="20"/>
      <w:szCs w:val="20"/>
      <w:lang w:eastAsia="pl-PL"/>
    </w:rPr>
  </w:style>
  <w:style w:type="character" w:styleId="Uwydatnienie">
    <w:name w:val="Emphasis"/>
    <w:uiPriority w:val="20"/>
    <w:qFormat/>
    <w:rsid w:val="00C54C45"/>
    <w:rPr>
      <w:i/>
      <w:iCs/>
    </w:rPr>
  </w:style>
  <w:style w:type="paragraph" w:customStyle="1" w:styleId="Listanumerowana21">
    <w:name w:val="Lista numerowana 21"/>
    <w:basedOn w:val="Normalny"/>
    <w:rsid w:val="00C54C45"/>
    <w:pPr>
      <w:numPr>
        <w:numId w:val="35"/>
      </w:num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39"/>
    <w:rsid w:val="00C5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unhideWhenUsed/>
    <w:rsid w:val="00C54C45"/>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C54C45"/>
    <w:rPr>
      <w:rFonts w:ascii="Tahoma" w:eastAsia="Times New Roman" w:hAnsi="Tahoma" w:cs="Tahoma"/>
      <w:sz w:val="20"/>
      <w:szCs w:val="20"/>
      <w:shd w:val="clear" w:color="auto" w:fill="000080"/>
      <w:lang w:eastAsia="pl-PL"/>
    </w:rPr>
  </w:style>
  <w:style w:type="paragraph" w:customStyle="1" w:styleId="NormalnyWeb1">
    <w:name w:val="Normalny (Web)1"/>
    <w:basedOn w:val="Normalny"/>
    <w:rsid w:val="00C54C45"/>
    <w:pPr>
      <w:spacing w:before="100" w:beforeAutospacing="1" w:after="119" w:line="240" w:lineRule="auto"/>
      <w:jc w:val="both"/>
    </w:pPr>
    <w:rPr>
      <w:rFonts w:ascii="Times New Roman" w:eastAsia="Times New Roman" w:hAnsi="Times New Roman" w:cs="Times New Roman"/>
      <w:sz w:val="24"/>
      <w:szCs w:val="20"/>
      <w:lang w:eastAsia="pl-PL"/>
    </w:rPr>
  </w:style>
  <w:style w:type="paragraph" w:customStyle="1" w:styleId="DomylnaczcionkaakapituAkapitZnakZnakZnakZnakZnakZnakZnakZnakZnakZnakZnakZnakZnakZnakZnakZnak">
    <w:name w:val="Domyślna czcionka akapitu Akapit Znak Znak Znak Znak Znak Znak Znak Znak Znak Znak Znak Znak Znak Znak Znak Znak"/>
    <w:basedOn w:val="Normalny"/>
    <w:semiHidden/>
    <w:rsid w:val="00C54C45"/>
    <w:pPr>
      <w:spacing w:after="0" w:line="240" w:lineRule="auto"/>
    </w:pPr>
    <w:rPr>
      <w:rFonts w:ascii="Times New Roman" w:eastAsia="Times New Roman" w:hAnsi="Times New Roman" w:cs="Times New Roman"/>
      <w:sz w:val="24"/>
      <w:szCs w:val="20"/>
      <w:lang w:eastAsia="pl-PL"/>
    </w:rPr>
  </w:style>
  <w:style w:type="paragraph" w:customStyle="1" w:styleId="ZnakZnak1">
    <w:name w:val="Znak Znak1"/>
    <w:basedOn w:val="Normalny"/>
    <w:semiHidden/>
    <w:rsid w:val="00C54C45"/>
    <w:pPr>
      <w:spacing w:after="0" w:line="240" w:lineRule="auto"/>
    </w:pPr>
    <w:rPr>
      <w:rFonts w:ascii="Arial" w:eastAsia="Times New Roman" w:hAnsi="Arial" w:cs="Arial"/>
      <w:sz w:val="24"/>
      <w:szCs w:val="24"/>
      <w:lang w:eastAsia="pl-PL"/>
    </w:rPr>
  </w:style>
  <w:style w:type="paragraph" w:customStyle="1" w:styleId="Teksttreci51">
    <w:name w:val="Tekst treści (5)1"/>
    <w:basedOn w:val="Normalny"/>
    <w:semiHidden/>
    <w:rsid w:val="00C54C45"/>
    <w:pPr>
      <w:shd w:val="clear" w:color="auto" w:fill="FFFFFF"/>
      <w:spacing w:before="1200" w:after="0" w:line="432" w:lineRule="exact"/>
      <w:jc w:val="center"/>
    </w:pPr>
    <w:rPr>
      <w:rFonts w:ascii="Tahoma" w:eastAsia="Arial Unicode MS" w:hAnsi="Tahoma" w:cs="Tahoma"/>
      <w:b/>
      <w:bCs/>
      <w:sz w:val="34"/>
      <w:szCs w:val="34"/>
      <w:lang w:eastAsia="pl-PL"/>
    </w:rPr>
  </w:style>
  <w:style w:type="paragraph" w:customStyle="1" w:styleId="Teksttreci1">
    <w:name w:val="Tekst treści1"/>
    <w:basedOn w:val="Normalny"/>
    <w:semiHidden/>
    <w:rsid w:val="00C54C45"/>
    <w:pPr>
      <w:shd w:val="clear" w:color="auto" w:fill="FFFFFF"/>
      <w:spacing w:after="0" w:line="264" w:lineRule="exact"/>
      <w:ind w:hanging="360"/>
      <w:jc w:val="both"/>
    </w:pPr>
    <w:rPr>
      <w:rFonts w:ascii="Times New Roman" w:eastAsia="Arial Unicode MS" w:hAnsi="Times New Roman" w:cs="Times New Roman"/>
      <w:lang w:eastAsia="pl-PL"/>
    </w:rPr>
  </w:style>
  <w:style w:type="paragraph" w:customStyle="1" w:styleId="Teksttreci81">
    <w:name w:val="Tekst treści (8)1"/>
    <w:basedOn w:val="Normalny"/>
    <w:semiHidden/>
    <w:rsid w:val="00C54C45"/>
    <w:pPr>
      <w:shd w:val="clear" w:color="auto" w:fill="FFFFFF"/>
      <w:spacing w:before="60" w:after="0" w:line="413" w:lineRule="exact"/>
      <w:ind w:hanging="380"/>
    </w:pPr>
    <w:rPr>
      <w:rFonts w:ascii="Times New Roman" w:eastAsia="Arial Unicode MS" w:hAnsi="Times New Roman" w:cs="Times New Roman"/>
      <w:lang w:eastAsia="pl-PL"/>
    </w:rPr>
  </w:style>
  <w:style w:type="paragraph" w:customStyle="1" w:styleId="Teksttreci21">
    <w:name w:val="Tekst treści (2)1"/>
    <w:basedOn w:val="Normalny"/>
    <w:semiHidden/>
    <w:rsid w:val="00C54C45"/>
    <w:pPr>
      <w:shd w:val="clear" w:color="auto" w:fill="FFFFFF"/>
      <w:spacing w:after="1380" w:line="274" w:lineRule="exact"/>
    </w:pPr>
    <w:rPr>
      <w:rFonts w:ascii="Times New Roman" w:eastAsia="Arial Unicode MS" w:hAnsi="Times New Roman" w:cs="Times New Roman"/>
      <w:lang w:eastAsia="pl-PL"/>
    </w:rPr>
  </w:style>
  <w:style w:type="paragraph" w:customStyle="1" w:styleId="Teksttreci71">
    <w:name w:val="Tekst treści (7)1"/>
    <w:basedOn w:val="Normalny"/>
    <w:semiHidden/>
    <w:rsid w:val="00C54C45"/>
    <w:pPr>
      <w:shd w:val="clear" w:color="auto" w:fill="FFFFFF"/>
      <w:spacing w:after="0" w:line="269" w:lineRule="exact"/>
      <w:jc w:val="both"/>
    </w:pPr>
    <w:rPr>
      <w:rFonts w:ascii="Times New Roman" w:eastAsia="Arial Unicode MS" w:hAnsi="Times New Roman" w:cs="Times New Roman"/>
      <w:lang w:eastAsia="pl-PL"/>
    </w:rPr>
  </w:style>
  <w:style w:type="paragraph" w:customStyle="1" w:styleId="Nagwek21">
    <w:name w:val="Nagłówek #21"/>
    <w:basedOn w:val="Normalny"/>
    <w:semiHidden/>
    <w:rsid w:val="00C54C45"/>
    <w:pPr>
      <w:shd w:val="clear" w:color="auto" w:fill="FFFFFF"/>
      <w:spacing w:after="0" w:line="274" w:lineRule="exact"/>
      <w:outlineLvl w:val="1"/>
    </w:pPr>
    <w:rPr>
      <w:rFonts w:ascii="Times New Roman" w:eastAsia="Arial Unicode MS" w:hAnsi="Times New Roman" w:cs="Times New Roman"/>
      <w:b/>
      <w:bCs/>
      <w:lang w:eastAsia="pl-PL"/>
    </w:rPr>
  </w:style>
  <w:style w:type="paragraph" w:customStyle="1" w:styleId="Nagwek221">
    <w:name w:val="Nagłówek #2 (2)1"/>
    <w:basedOn w:val="Normalny"/>
    <w:semiHidden/>
    <w:rsid w:val="00C54C45"/>
    <w:pPr>
      <w:shd w:val="clear" w:color="auto" w:fill="FFFFFF"/>
      <w:spacing w:after="0" w:line="274" w:lineRule="exact"/>
      <w:ind w:hanging="540"/>
      <w:jc w:val="both"/>
      <w:outlineLvl w:val="1"/>
    </w:pPr>
    <w:rPr>
      <w:rFonts w:ascii="Times New Roman" w:eastAsia="Arial Unicode MS" w:hAnsi="Times New Roman" w:cs="Times New Roman"/>
      <w:b/>
      <w:bCs/>
      <w:lang w:eastAsia="pl-PL"/>
    </w:rPr>
  </w:style>
  <w:style w:type="paragraph" w:customStyle="1" w:styleId="Nagwek241">
    <w:name w:val="Nagłówek #2 (4)1"/>
    <w:basedOn w:val="Normalny"/>
    <w:semiHidden/>
    <w:rsid w:val="00C54C45"/>
    <w:pPr>
      <w:shd w:val="clear" w:color="auto" w:fill="FFFFFF"/>
      <w:spacing w:before="240" w:after="0" w:line="274" w:lineRule="exact"/>
      <w:ind w:hanging="380"/>
      <w:outlineLvl w:val="1"/>
    </w:pPr>
    <w:rPr>
      <w:rFonts w:ascii="Times New Roman" w:eastAsia="Arial Unicode MS" w:hAnsi="Times New Roman" w:cs="Times New Roman"/>
      <w:b/>
      <w:bCs/>
      <w:lang w:eastAsia="pl-PL"/>
    </w:rPr>
  </w:style>
  <w:style w:type="paragraph" w:customStyle="1" w:styleId="Spistreci21">
    <w:name w:val="Spis treści (2)1"/>
    <w:basedOn w:val="Normalny"/>
    <w:semiHidden/>
    <w:rsid w:val="00C54C45"/>
    <w:pPr>
      <w:shd w:val="clear" w:color="auto" w:fill="FFFFFF"/>
      <w:spacing w:before="900" w:after="0" w:line="552" w:lineRule="exact"/>
    </w:pPr>
    <w:rPr>
      <w:rFonts w:ascii="Times New Roman" w:eastAsia="Arial Unicode MS" w:hAnsi="Times New Roman" w:cs="Times New Roman"/>
      <w:lang w:eastAsia="pl-PL"/>
    </w:rPr>
  </w:style>
  <w:style w:type="paragraph" w:customStyle="1" w:styleId="tekstdokumentu">
    <w:name w:val="tekst dokumentu"/>
    <w:basedOn w:val="Normalny"/>
    <w:semiHidden/>
    <w:rsid w:val="00C54C45"/>
    <w:pPr>
      <w:suppressAutoHyphens/>
      <w:spacing w:after="100" w:line="240" w:lineRule="auto"/>
      <w:ind w:left="1530" w:hanging="1530"/>
      <w:jc w:val="both"/>
    </w:pPr>
    <w:rPr>
      <w:rFonts w:ascii="Tahoma" w:eastAsia="Times New Roman" w:hAnsi="Tahoma" w:cs="Tahoma"/>
      <w:kern w:val="2"/>
      <w:sz w:val="16"/>
      <w:szCs w:val="16"/>
      <w:lang w:eastAsia="ar-SA"/>
    </w:rPr>
  </w:style>
  <w:style w:type="paragraph" w:customStyle="1" w:styleId="zacznik">
    <w:name w:val="załącznik"/>
    <w:basedOn w:val="Tekstpodstawowy"/>
    <w:semiHidden/>
    <w:rsid w:val="00C54C45"/>
    <w:pPr>
      <w:tabs>
        <w:tab w:val="left" w:pos="1890"/>
      </w:tabs>
      <w:spacing w:after="100"/>
      <w:ind w:left="1530" w:hanging="1530"/>
      <w:textAlignment w:val="auto"/>
    </w:pPr>
    <w:rPr>
      <w:rFonts w:ascii="Tahoma" w:eastAsia="Times New Roman" w:hAnsi="Tahoma" w:cs="Tahoma"/>
      <w:color w:val="auto"/>
      <w:kern w:val="2"/>
      <w:sz w:val="18"/>
      <w:szCs w:val="18"/>
      <w:lang w:eastAsia="ar-SA" w:bidi="ar-SA"/>
    </w:rPr>
  </w:style>
  <w:style w:type="paragraph" w:customStyle="1" w:styleId="rozdzia">
    <w:name w:val="rozdział"/>
    <w:basedOn w:val="Normalny"/>
    <w:semiHidden/>
    <w:rsid w:val="00C54C45"/>
    <w:pPr>
      <w:suppressAutoHyphens/>
      <w:spacing w:after="0" w:line="360" w:lineRule="auto"/>
      <w:jc w:val="center"/>
    </w:pPr>
    <w:rPr>
      <w:rFonts w:ascii="Tahoma" w:eastAsia="Times New Roman" w:hAnsi="Tahoma" w:cs="Tahoma"/>
      <w:b/>
      <w:iCs/>
      <w:caps/>
      <w:spacing w:val="8"/>
      <w:kern w:val="2"/>
      <w:sz w:val="18"/>
      <w:szCs w:val="18"/>
      <w:lang w:eastAsia="ar-SA"/>
    </w:rPr>
  </w:style>
  <w:style w:type="paragraph" w:customStyle="1" w:styleId="Tekstpodstawowy24">
    <w:name w:val="Tekst podstawowy 24"/>
    <w:basedOn w:val="Normalny"/>
    <w:semiHidden/>
    <w:rsid w:val="00C54C45"/>
    <w:pPr>
      <w:tabs>
        <w:tab w:val="left" w:pos="851"/>
      </w:tabs>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Zwykytekst1">
    <w:name w:val="Zwykły tekst1"/>
    <w:basedOn w:val="Normalny"/>
    <w:semiHidden/>
    <w:rsid w:val="00C54C45"/>
    <w:pPr>
      <w:suppressAutoHyphens/>
      <w:spacing w:after="0" w:line="240" w:lineRule="auto"/>
    </w:pPr>
    <w:rPr>
      <w:rFonts w:ascii="Courier New" w:eastAsia="Times New Roman" w:hAnsi="Courier New" w:cs="Batang"/>
      <w:kern w:val="2"/>
      <w:sz w:val="20"/>
      <w:szCs w:val="20"/>
      <w:lang w:eastAsia="ar-SA"/>
    </w:rPr>
  </w:style>
  <w:style w:type="paragraph" w:customStyle="1" w:styleId="Akapitzlist3">
    <w:name w:val="Akapit z listą3"/>
    <w:basedOn w:val="Normalny"/>
    <w:rsid w:val="00C54C45"/>
    <w:pPr>
      <w:spacing w:after="200" w:line="276" w:lineRule="auto"/>
      <w:ind w:left="720"/>
      <w:contextualSpacing/>
    </w:pPr>
    <w:rPr>
      <w:rFonts w:ascii="Calibri" w:eastAsia="Times New Roman" w:hAnsi="Calibri" w:cs="Times New Roman"/>
    </w:rPr>
  </w:style>
  <w:style w:type="paragraph" w:customStyle="1" w:styleId="Bezodstpw1">
    <w:name w:val="Bez odstępów1"/>
    <w:semiHidden/>
    <w:rsid w:val="00C54C45"/>
    <w:pPr>
      <w:spacing w:after="0" w:line="240" w:lineRule="auto"/>
    </w:pPr>
    <w:rPr>
      <w:rFonts w:ascii="Calibri" w:eastAsia="Times New Roman" w:hAnsi="Calibri" w:cs="Times New Roman"/>
    </w:rPr>
  </w:style>
  <w:style w:type="paragraph" w:customStyle="1" w:styleId="Nagwektabeli">
    <w:name w:val="Nagłówek tabeli"/>
    <w:basedOn w:val="Normalny"/>
    <w:semiHidden/>
    <w:rsid w:val="00C54C45"/>
    <w:pPr>
      <w:suppressLineNumbers/>
      <w:suppressAutoHyphens/>
      <w:spacing w:after="0" w:line="240" w:lineRule="auto"/>
      <w:jc w:val="center"/>
    </w:pPr>
    <w:rPr>
      <w:rFonts w:ascii="Times New Roman" w:eastAsia="Times New Roman" w:hAnsi="Times New Roman" w:cs="Times New Roman"/>
      <w:b/>
      <w:bCs/>
      <w:i/>
      <w:iCs/>
      <w:sz w:val="24"/>
      <w:szCs w:val="20"/>
      <w:lang w:eastAsia="ar-SA"/>
    </w:rPr>
  </w:style>
  <w:style w:type="paragraph" w:customStyle="1" w:styleId="Znak2ZnakZnakZnakZnakZnak">
    <w:name w:val="Znak2 Znak Znak Znak Znak Znak"/>
    <w:basedOn w:val="Normalny"/>
    <w:semiHidden/>
    <w:rsid w:val="00C54C45"/>
    <w:pPr>
      <w:tabs>
        <w:tab w:val="left" w:pos="709"/>
      </w:tabs>
      <w:spacing w:after="0" w:line="240" w:lineRule="auto"/>
    </w:pPr>
    <w:rPr>
      <w:rFonts w:ascii="Tahoma" w:eastAsia="Times New Roman" w:hAnsi="Tahoma" w:cs="Times New Roman"/>
      <w:sz w:val="24"/>
      <w:szCs w:val="24"/>
      <w:lang w:eastAsia="pl-PL"/>
    </w:rPr>
  </w:style>
  <w:style w:type="character" w:customStyle="1" w:styleId="Teksttreci52">
    <w:name w:val="Tekst treści (5)2"/>
    <w:rsid w:val="00C54C45"/>
    <w:rPr>
      <w:rFonts w:ascii="Tahoma" w:hAnsi="Tahoma" w:cs="Tahoma" w:hint="default"/>
      <w:b/>
      <w:bCs/>
      <w:color w:val="800080"/>
      <w:sz w:val="34"/>
      <w:szCs w:val="34"/>
    </w:rPr>
  </w:style>
  <w:style w:type="character" w:customStyle="1" w:styleId="Teksttreci3">
    <w:name w:val="Tekst treści3"/>
    <w:rsid w:val="00C54C45"/>
    <w:rPr>
      <w:rFonts w:ascii="Times New Roman" w:hAnsi="Times New Roman" w:cs="Times New Roman" w:hint="default"/>
      <w:color w:val="0000FF"/>
      <w:sz w:val="22"/>
      <w:szCs w:val="22"/>
      <w:u w:val="single"/>
      <w:lang w:val="en-US" w:eastAsia="en-US"/>
    </w:rPr>
  </w:style>
  <w:style w:type="character" w:customStyle="1" w:styleId="Nagwek242">
    <w:name w:val="Nagłówek #2 (4)2"/>
    <w:rsid w:val="00C54C45"/>
    <w:rPr>
      <w:rFonts w:ascii="Times New Roman" w:hAnsi="Times New Roman" w:cs="Times New Roman" w:hint="default"/>
      <w:b/>
      <w:bCs/>
      <w:sz w:val="22"/>
      <w:szCs w:val="22"/>
      <w:u w:val="single"/>
    </w:rPr>
  </w:style>
  <w:style w:type="character" w:customStyle="1" w:styleId="Teksttreci7Pogrubienie2">
    <w:name w:val="Tekst treści (7) + Pogrubienie2"/>
    <w:rsid w:val="00C54C45"/>
    <w:rPr>
      <w:rFonts w:ascii="Times New Roman" w:hAnsi="Times New Roman" w:cs="Times New Roman" w:hint="default"/>
      <w:b/>
      <w:bCs/>
      <w:sz w:val="22"/>
      <w:szCs w:val="22"/>
    </w:rPr>
  </w:style>
  <w:style w:type="character" w:customStyle="1" w:styleId="SpistreciPogrubienie">
    <w:name w:val="Spis treści + Pogrubienie"/>
    <w:rsid w:val="00C54C45"/>
    <w:rPr>
      <w:rFonts w:ascii="Times New Roman" w:hAnsi="Times New Roman" w:cs="Times New Roman" w:hint="default"/>
      <w:b/>
      <w:bCs/>
      <w:sz w:val="22"/>
      <w:szCs w:val="22"/>
    </w:rPr>
  </w:style>
  <w:style w:type="character" w:customStyle="1" w:styleId="Spistreci32">
    <w:name w:val="Spis treści (3)2"/>
    <w:rsid w:val="00C54C45"/>
    <w:rPr>
      <w:rFonts w:ascii="Times New Roman" w:hAnsi="Times New Roman" w:cs="Times New Roman" w:hint="default"/>
      <w:b/>
      <w:bCs/>
      <w:sz w:val="22"/>
      <w:szCs w:val="22"/>
      <w:u w:val="single"/>
    </w:rPr>
  </w:style>
  <w:style w:type="character" w:customStyle="1" w:styleId="Teksttreci7Pogrubienie1">
    <w:name w:val="Tekst treści (7) + Pogrubienie1"/>
    <w:rsid w:val="00C54C45"/>
    <w:rPr>
      <w:rFonts w:ascii="Times New Roman" w:hAnsi="Times New Roman" w:cs="Times New Roman" w:hint="default"/>
      <w:b/>
      <w:bCs/>
      <w:sz w:val="22"/>
      <w:szCs w:val="22"/>
    </w:rPr>
  </w:style>
  <w:style w:type="character" w:customStyle="1" w:styleId="tekstdokbold">
    <w:name w:val="tekst dok. bold"/>
    <w:rsid w:val="00C54C45"/>
    <w:rPr>
      <w:b/>
      <w:bCs/>
    </w:rPr>
  </w:style>
  <w:style w:type="table" w:styleId="Tabela-SieWeb1">
    <w:name w:val="Table Web 1"/>
    <w:basedOn w:val="Standardowy"/>
    <w:semiHidden/>
    <w:unhideWhenUsed/>
    <w:rsid w:val="00C54C45"/>
    <w:pPr>
      <w:spacing w:after="0" w:line="240" w:lineRule="auto"/>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customStyle="1" w:styleId="awciety">
    <w:name w:val="a) wciety"/>
    <w:basedOn w:val="Normalny"/>
    <w:rsid w:val="00C54C45"/>
    <w:pPr>
      <w:suppressAutoHyphens/>
      <w:spacing w:after="0" w:line="258" w:lineRule="atLeast"/>
      <w:ind w:left="567" w:hanging="238"/>
      <w:jc w:val="both"/>
    </w:pPr>
    <w:rPr>
      <w:rFonts w:ascii="FrankfurtGothic" w:eastAsia="Times New Roman" w:hAnsi="FrankfurtGothic" w:cs="Times New Roman"/>
      <w:color w:val="000000"/>
      <w:sz w:val="19"/>
      <w:szCs w:val="20"/>
      <w:lang w:eastAsia="ar-SA"/>
    </w:rPr>
  </w:style>
  <w:style w:type="paragraph" w:customStyle="1" w:styleId="Akapitzlist4">
    <w:name w:val="Akapit z listą4"/>
    <w:basedOn w:val="Normalny"/>
    <w:rsid w:val="00C54C45"/>
    <w:pPr>
      <w:spacing w:after="200" w:line="276" w:lineRule="auto"/>
      <w:ind w:left="720"/>
    </w:pPr>
    <w:rPr>
      <w:rFonts w:ascii="Calibri" w:eastAsia="Calibri" w:hAnsi="Calibri" w:cs="Times New Roman"/>
      <w:sz w:val="20"/>
      <w:szCs w:val="20"/>
    </w:rPr>
  </w:style>
  <w:style w:type="character" w:customStyle="1" w:styleId="Nierozpoznanawzmianka10">
    <w:name w:val="Nierozpoznana wzmianka1"/>
    <w:basedOn w:val="Domylnaczcionkaakapitu"/>
    <w:uiPriority w:val="99"/>
    <w:semiHidden/>
    <w:unhideWhenUsed/>
    <w:rsid w:val="00C54C45"/>
    <w:rPr>
      <w:color w:val="605E5C"/>
      <w:shd w:val="clear" w:color="auto" w:fill="E1DFDD"/>
    </w:rPr>
  </w:style>
  <w:style w:type="character" w:customStyle="1" w:styleId="Nierozpoznanawzmianka2">
    <w:name w:val="Nierozpoznana wzmianka2"/>
    <w:basedOn w:val="Domylnaczcionkaakapitu"/>
    <w:uiPriority w:val="99"/>
    <w:semiHidden/>
    <w:unhideWhenUsed/>
    <w:rsid w:val="00C54C45"/>
    <w:rPr>
      <w:color w:val="605E5C"/>
      <w:shd w:val="clear" w:color="auto" w:fill="E1DFDD"/>
    </w:rPr>
  </w:style>
  <w:style w:type="character" w:customStyle="1" w:styleId="Nierozpoznanawzmianka3">
    <w:name w:val="Nierozpoznana wzmianka3"/>
    <w:basedOn w:val="Domylnaczcionkaakapitu"/>
    <w:uiPriority w:val="99"/>
    <w:semiHidden/>
    <w:unhideWhenUsed/>
    <w:rsid w:val="00C54C45"/>
    <w:rPr>
      <w:color w:val="605E5C"/>
      <w:shd w:val="clear" w:color="auto" w:fill="E1DFDD"/>
    </w:rPr>
  </w:style>
  <w:style w:type="character" w:customStyle="1" w:styleId="alb">
    <w:name w:val="a_lb"/>
    <w:basedOn w:val="Domylnaczcionkaakapitu"/>
    <w:rsid w:val="00026FBB"/>
  </w:style>
  <w:style w:type="character" w:customStyle="1" w:styleId="Nierozpoznanawzmianka4">
    <w:name w:val="Nierozpoznana wzmianka4"/>
    <w:basedOn w:val="Domylnaczcionkaakapitu"/>
    <w:uiPriority w:val="99"/>
    <w:semiHidden/>
    <w:unhideWhenUsed/>
    <w:rsid w:val="00340D07"/>
    <w:rPr>
      <w:color w:val="605E5C"/>
      <w:shd w:val="clear" w:color="auto" w:fill="E1DFDD"/>
    </w:rPr>
  </w:style>
  <w:style w:type="character" w:customStyle="1" w:styleId="Nierozpoznanawzmianka5">
    <w:name w:val="Nierozpoznana wzmianka5"/>
    <w:basedOn w:val="Domylnaczcionkaakapitu"/>
    <w:uiPriority w:val="99"/>
    <w:semiHidden/>
    <w:unhideWhenUsed/>
    <w:rsid w:val="00936BC0"/>
    <w:rPr>
      <w:color w:val="605E5C"/>
      <w:shd w:val="clear" w:color="auto" w:fill="E1DFDD"/>
    </w:rPr>
  </w:style>
  <w:style w:type="character" w:customStyle="1" w:styleId="fn-ref">
    <w:name w:val="fn-ref"/>
    <w:basedOn w:val="Domylnaczcionkaakapitu"/>
    <w:rsid w:val="0095591E"/>
  </w:style>
  <w:style w:type="paragraph" w:styleId="Nagwekspisutreci">
    <w:name w:val="TOC Heading"/>
    <w:basedOn w:val="Nagwek1"/>
    <w:next w:val="Normalny"/>
    <w:uiPriority w:val="39"/>
    <w:unhideWhenUsed/>
    <w:qFormat/>
    <w:rsid w:val="00E217BF"/>
    <w:pPr>
      <w:pBdr>
        <w:top w:val="none" w:sz="0" w:space="0" w:color="auto"/>
        <w:left w:val="none" w:sz="0" w:space="0" w:color="auto"/>
        <w:bottom w:val="none" w:sz="0" w:space="0" w:color="auto"/>
        <w:right w:val="none" w:sz="0" w:space="0" w:color="auto"/>
      </w:pBdr>
      <w:spacing w:before="240"/>
      <w:jc w:val="left"/>
      <w:outlineLvl w:val="9"/>
    </w:pPr>
    <w:rPr>
      <w:rFonts w:asciiTheme="majorHAnsi" w:hAnsiTheme="majorHAnsi" w:cstheme="majorBidi"/>
      <w:b w:val="0"/>
      <w:color w:val="2F5496" w:themeColor="accent1" w:themeShade="BF"/>
      <w:sz w:val="32"/>
      <w:szCs w:val="32"/>
      <w:lang w:eastAsia="pl-PL"/>
    </w:rPr>
  </w:style>
  <w:style w:type="paragraph" w:styleId="Spistreci1">
    <w:name w:val="toc 1"/>
    <w:basedOn w:val="Normalny"/>
    <w:next w:val="Normalny"/>
    <w:autoRedefine/>
    <w:uiPriority w:val="39"/>
    <w:unhideWhenUsed/>
    <w:rsid w:val="00E217BF"/>
    <w:pPr>
      <w:spacing w:after="100"/>
    </w:pPr>
  </w:style>
  <w:style w:type="paragraph" w:styleId="Spistreci2">
    <w:name w:val="toc 2"/>
    <w:basedOn w:val="Normalny"/>
    <w:next w:val="Normalny"/>
    <w:autoRedefine/>
    <w:uiPriority w:val="39"/>
    <w:unhideWhenUsed/>
    <w:rsid w:val="00E217BF"/>
    <w:pPr>
      <w:spacing w:after="100"/>
      <w:ind w:left="220"/>
    </w:pPr>
  </w:style>
  <w:style w:type="paragraph" w:styleId="Cytatintensywny">
    <w:name w:val="Intense Quote"/>
    <w:basedOn w:val="Normalny"/>
    <w:next w:val="Normalny"/>
    <w:link w:val="CytatintensywnyZnak"/>
    <w:uiPriority w:val="30"/>
    <w:qFormat/>
    <w:rsid w:val="00DD0373"/>
    <w:pPr>
      <w:pBdr>
        <w:top w:val="single" w:sz="4" w:space="10" w:color="003300"/>
        <w:bottom w:val="single" w:sz="4" w:space="10" w:color="003300"/>
      </w:pBdr>
      <w:spacing w:before="360" w:after="360"/>
      <w:ind w:left="864" w:right="864"/>
      <w:jc w:val="center"/>
    </w:pPr>
    <w:rPr>
      <w:i/>
      <w:iCs/>
      <w:color w:val="003300"/>
    </w:rPr>
  </w:style>
  <w:style w:type="character" w:customStyle="1" w:styleId="CytatintensywnyZnak">
    <w:name w:val="Cytat intensywny Znak"/>
    <w:basedOn w:val="Domylnaczcionkaakapitu"/>
    <w:link w:val="Cytatintensywny"/>
    <w:uiPriority w:val="30"/>
    <w:rsid w:val="00DD0373"/>
    <w:rPr>
      <w:i/>
      <w:iCs/>
      <w:color w:val="003300"/>
    </w:rPr>
  </w:style>
  <w:style w:type="table" w:styleId="Tabelasiatki4akcent1">
    <w:name w:val="Grid Table 4 Accent 1"/>
    <w:basedOn w:val="Standardowy"/>
    <w:uiPriority w:val="49"/>
    <w:rsid w:val="00C97D8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asiatki4akcent6">
    <w:name w:val="Grid Table 4 Accent 6"/>
    <w:basedOn w:val="Standardowy"/>
    <w:uiPriority w:val="49"/>
    <w:rsid w:val="00C97D8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siatki5ciemnaakcent6">
    <w:name w:val="Grid Table 5 Dark Accent 6"/>
    <w:basedOn w:val="Standardowy"/>
    <w:uiPriority w:val="50"/>
    <w:rsid w:val="00C97D8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elasiatki6kolorowaakcent6">
    <w:name w:val="Grid Table 6 Colorful Accent 6"/>
    <w:basedOn w:val="Standardowy"/>
    <w:uiPriority w:val="51"/>
    <w:rsid w:val="00C97D89"/>
    <w:pPr>
      <w:spacing w:after="0" w:line="240" w:lineRule="auto"/>
    </w:pPr>
    <w:rPr>
      <w:color w:val="00330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867977">
      <w:bodyDiv w:val="1"/>
      <w:marLeft w:val="0"/>
      <w:marRight w:val="0"/>
      <w:marTop w:val="0"/>
      <w:marBottom w:val="0"/>
      <w:divBdr>
        <w:top w:val="none" w:sz="0" w:space="0" w:color="auto"/>
        <w:left w:val="none" w:sz="0" w:space="0" w:color="auto"/>
        <w:bottom w:val="none" w:sz="0" w:space="0" w:color="auto"/>
        <w:right w:val="none" w:sz="0" w:space="0" w:color="auto"/>
      </w:divBdr>
    </w:div>
    <w:div w:id="282227725">
      <w:bodyDiv w:val="1"/>
      <w:marLeft w:val="0"/>
      <w:marRight w:val="0"/>
      <w:marTop w:val="0"/>
      <w:marBottom w:val="0"/>
      <w:divBdr>
        <w:top w:val="none" w:sz="0" w:space="0" w:color="auto"/>
        <w:left w:val="none" w:sz="0" w:space="0" w:color="auto"/>
        <w:bottom w:val="none" w:sz="0" w:space="0" w:color="auto"/>
        <w:right w:val="none" w:sz="0" w:space="0" w:color="auto"/>
      </w:divBdr>
    </w:div>
    <w:div w:id="455149026">
      <w:bodyDiv w:val="1"/>
      <w:marLeft w:val="0"/>
      <w:marRight w:val="0"/>
      <w:marTop w:val="0"/>
      <w:marBottom w:val="0"/>
      <w:divBdr>
        <w:top w:val="none" w:sz="0" w:space="0" w:color="auto"/>
        <w:left w:val="none" w:sz="0" w:space="0" w:color="auto"/>
        <w:bottom w:val="none" w:sz="0" w:space="0" w:color="auto"/>
        <w:right w:val="none" w:sz="0" w:space="0" w:color="auto"/>
      </w:divBdr>
    </w:div>
    <w:div w:id="475608842">
      <w:bodyDiv w:val="1"/>
      <w:marLeft w:val="0"/>
      <w:marRight w:val="0"/>
      <w:marTop w:val="0"/>
      <w:marBottom w:val="0"/>
      <w:divBdr>
        <w:top w:val="none" w:sz="0" w:space="0" w:color="auto"/>
        <w:left w:val="none" w:sz="0" w:space="0" w:color="auto"/>
        <w:bottom w:val="none" w:sz="0" w:space="0" w:color="auto"/>
        <w:right w:val="none" w:sz="0" w:space="0" w:color="auto"/>
      </w:divBdr>
      <w:divsChild>
        <w:div w:id="825903083">
          <w:marLeft w:val="0"/>
          <w:marRight w:val="0"/>
          <w:marTop w:val="0"/>
          <w:marBottom w:val="0"/>
          <w:divBdr>
            <w:top w:val="none" w:sz="0" w:space="0" w:color="auto"/>
            <w:left w:val="none" w:sz="0" w:space="0" w:color="auto"/>
            <w:bottom w:val="none" w:sz="0" w:space="0" w:color="auto"/>
            <w:right w:val="none" w:sz="0" w:space="0" w:color="auto"/>
          </w:divBdr>
        </w:div>
        <w:div w:id="390621702">
          <w:marLeft w:val="0"/>
          <w:marRight w:val="0"/>
          <w:marTop w:val="0"/>
          <w:marBottom w:val="0"/>
          <w:divBdr>
            <w:top w:val="none" w:sz="0" w:space="0" w:color="auto"/>
            <w:left w:val="none" w:sz="0" w:space="0" w:color="auto"/>
            <w:bottom w:val="none" w:sz="0" w:space="0" w:color="auto"/>
            <w:right w:val="none" w:sz="0" w:space="0" w:color="auto"/>
          </w:divBdr>
        </w:div>
        <w:div w:id="534316593">
          <w:marLeft w:val="0"/>
          <w:marRight w:val="0"/>
          <w:marTop w:val="0"/>
          <w:marBottom w:val="0"/>
          <w:divBdr>
            <w:top w:val="none" w:sz="0" w:space="0" w:color="auto"/>
            <w:left w:val="none" w:sz="0" w:space="0" w:color="auto"/>
            <w:bottom w:val="none" w:sz="0" w:space="0" w:color="auto"/>
            <w:right w:val="none" w:sz="0" w:space="0" w:color="auto"/>
          </w:divBdr>
        </w:div>
      </w:divsChild>
    </w:div>
    <w:div w:id="896008684">
      <w:bodyDiv w:val="1"/>
      <w:marLeft w:val="0"/>
      <w:marRight w:val="0"/>
      <w:marTop w:val="0"/>
      <w:marBottom w:val="0"/>
      <w:divBdr>
        <w:top w:val="none" w:sz="0" w:space="0" w:color="auto"/>
        <w:left w:val="none" w:sz="0" w:space="0" w:color="auto"/>
        <w:bottom w:val="none" w:sz="0" w:space="0" w:color="auto"/>
        <w:right w:val="none" w:sz="0" w:space="0" w:color="auto"/>
      </w:divBdr>
    </w:div>
    <w:div w:id="991251988">
      <w:bodyDiv w:val="1"/>
      <w:marLeft w:val="0"/>
      <w:marRight w:val="0"/>
      <w:marTop w:val="0"/>
      <w:marBottom w:val="0"/>
      <w:divBdr>
        <w:top w:val="none" w:sz="0" w:space="0" w:color="auto"/>
        <w:left w:val="none" w:sz="0" w:space="0" w:color="auto"/>
        <w:bottom w:val="none" w:sz="0" w:space="0" w:color="auto"/>
        <w:right w:val="none" w:sz="0" w:space="0" w:color="auto"/>
      </w:divBdr>
    </w:div>
    <w:div w:id="1142163254">
      <w:bodyDiv w:val="1"/>
      <w:marLeft w:val="0"/>
      <w:marRight w:val="0"/>
      <w:marTop w:val="0"/>
      <w:marBottom w:val="0"/>
      <w:divBdr>
        <w:top w:val="none" w:sz="0" w:space="0" w:color="auto"/>
        <w:left w:val="none" w:sz="0" w:space="0" w:color="auto"/>
        <w:bottom w:val="none" w:sz="0" w:space="0" w:color="auto"/>
        <w:right w:val="none" w:sz="0" w:space="0" w:color="auto"/>
      </w:divBdr>
    </w:div>
    <w:div w:id="1147817435">
      <w:bodyDiv w:val="1"/>
      <w:marLeft w:val="0"/>
      <w:marRight w:val="0"/>
      <w:marTop w:val="0"/>
      <w:marBottom w:val="0"/>
      <w:divBdr>
        <w:top w:val="none" w:sz="0" w:space="0" w:color="auto"/>
        <w:left w:val="none" w:sz="0" w:space="0" w:color="auto"/>
        <w:bottom w:val="none" w:sz="0" w:space="0" w:color="auto"/>
        <w:right w:val="none" w:sz="0" w:space="0" w:color="auto"/>
      </w:divBdr>
      <w:divsChild>
        <w:div w:id="1338582761">
          <w:marLeft w:val="0"/>
          <w:marRight w:val="0"/>
          <w:marTop w:val="0"/>
          <w:marBottom w:val="0"/>
          <w:divBdr>
            <w:top w:val="none" w:sz="0" w:space="0" w:color="auto"/>
            <w:left w:val="none" w:sz="0" w:space="0" w:color="auto"/>
            <w:bottom w:val="none" w:sz="0" w:space="0" w:color="auto"/>
            <w:right w:val="none" w:sz="0" w:space="0" w:color="auto"/>
          </w:divBdr>
          <w:divsChild>
            <w:div w:id="1151676216">
              <w:marLeft w:val="0"/>
              <w:marRight w:val="0"/>
              <w:marTop w:val="0"/>
              <w:marBottom w:val="0"/>
              <w:divBdr>
                <w:top w:val="none" w:sz="0" w:space="0" w:color="auto"/>
                <w:left w:val="none" w:sz="0" w:space="0" w:color="auto"/>
                <w:bottom w:val="none" w:sz="0" w:space="0" w:color="auto"/>
                <w:right w:val="none" w:sz="0" w:space="0" w:color="auto"/>
              </w:divBdr>
            </w:div>
            <w:div w:id="1066798503">
              <w:marLeft w:val="0"/>
              <w:marRight w:val="0"/>
              <w:marTop w:val="0"/>
              <w:marBottom w:val="0"/>
              <w:divBdr>
                <w:top w:val="none" w:sz="0" w:space="0" w:color="auto"/>
                <w:left w:val="none" w:sz="0" w:space="0" w:color="auto"/>
                <w:bottom w:val="none" w:sz="0" w:space="0" w:color="auto"/>
                <w:right w:val="none" w:sz="0" w:space="0" w:color="auto"/>
              </w:divBdr>
              <w:divsChild>
                <w:div w:id="995450992">
                  <w:marLeft w:val="0"/>
                  <w:marRight w:val="0"/>
                  <w:marTop w:val="0"/>
                  <w:marBottom w:val="0"/>
                  <w:divBdr>
                    <w:top w:val="none" w:sz="0" w:space="0" w:color="auto"/>
                    <w:left w:val="none" w:sz="0" w:space="0" w:color="auto"/>
                    <w:bottom w:val="none" w:sz="0" w:space="0" w:color="auto"/>
                    <w:right w:val="none" w:sz="0" w:space="0" w:color="auto"/>
                  </w:divBdr>
                  <w:divsChild>
                    <w:div w:id="2122526570">
                      <w:marLeft w:val="0"/>
                      <w:marRight w:val="0"/>
                      <w:marTop w:val="0"/>
                      <w:marBottom w:val="0"/>
                      <w:divBdr>
                        <w:top w:val="none" w:sz="0" w:space="0" w:color="auto"/>
                        <w:left w:val="none" w:sz="0" w:space="0" w:color="auto"/>
                        <w:bottom w:val="none" w:sz="0" w:space="0" w:color="auto"/>
                        <w:right w:val="none" w:sz="0" w:space="0" w:color="auto"/>
                      </w:divBdr>
                    </w:div>
                    <w:div w:id="578752408">
                      <w:marLeft w:val="0"/>
                      <w:marRight w:val="0"/>
                      <w:marTop w:val="0"/>
                      <w:marBottom w:val="0"/>
                      <w:divBdr>
                        <w:top w:val="none" w:sz="0" w:space="0" w:color="auto"/>
                        <w:left w:val="none" w:sz="0" w:space="0" w:color="auto"/>
                        <w:bottom w:val="none" w:sz="0" w:space="0" w:color="auto"/>
                        <w:right w:val="none" w:sz="0" w:space="0" w:color="auto"/>
                      </w:divBdr>
                      <w:divsChild>
                        <w:div w:id="142431786">
                          <w:marLeft w:val="0"/>
                          <w:marRight w:val="0"/>
                          <w:marTop w:val="0"/>
                          <w:marBottom w:val="0"/>
                          <w:divBdr>
                            <w:top w:val="none" w:sz="0" w:space="0" w:color="auto"/>
                            <w:left w:val="none" w:sz="0" w:space="0" w:color="auto"/>
                            <w:bottom w:val="none" w:sz="0" w:space="0" w:color="auto"/>
                            <w:right w:val="none" w:sz="0" w:space="0" w:color="auto"/>
                          </w:divBdr>
                        </w:div>
                      </w:divsChild>
                    </w:div>
                    <w:div w:id="785196361">
                      <w:marLeft w:val="0"/>
                      <w:marRight w:val="0"/>
                      <w:marTop w:val="0"/>
                      <w:marBottom w:val="0"/>
                      <w:divBdr>
                        <w:top w:val="none" w:sz="0" w:space="0" w:color="auto"/>
                        <w:left w:val="none" w:sz="0" w:space="0" w:color="auto"/>
                        <w:bottom w:val="none" w:sz="0" w:space="0" w:color="auto"/>
                        <w:right w:val="none" w:sz="0" w:space="0" w:color="auto"/>
                      </w:divBdr>
                      <w:divsChild>
                        <w:div w:id="1364013007">
                          <w:marLeft w:val="0"/>
                          <w:marRight w:val="0"/>
                          <w:marTop w:val="0"/>
                          <w:marBottom w:val="0"/>
                          <w:divBdr>
                            <w:top w:val="none" w:sz="0" w:space="0" w:color="auto"/>
                            <w:left w:val="none" w:sz="0" w:space="0" w:color="auto"/>
                            <w:bottom w:val="none" w:sz="0" w:space="0" w:color="auto"/>
                            <w:right w:val="none" w:sz="0" w:space="0" w:color="auto"/>
                          </w:divBdr>
                        </w:div>
                      </w:divsChild>
                    </w:div>
                    <w:div w:id="1056657967">
                      <w:marLeft w:val="0"/>
                      <w:marRight w:val="0"/>
                      <w:marTop w:val="0"/>
                      <w:marBottom w:val="0"/>
                      <w:divBdr>
                        <w:top w:val="none" w:sz="0" w:space="0" w:color="auto"/>
                        <w:left w:val="none" w:sz="0" w:space="0" w:color="auto"/>
                        <w:bottom w:val="none" w:sz="0" w:space="0" w:color="auto"/>
                        <w:right w:val="none" w:sz="0" w:space="0" w:color="auto"/>
                      </w:divBdr>
                      <w:divsChild>
                        <w:div w:id="2104373733">
                          <w:marLeft w:val="0"/>
                          <w:marRight w:val="0"/>
                          <w:marTop w:val="0"/>
                          <w:marBottom w:val="0"/>
                          <w:divBdr>
                            <w:top w:val="none" w:sz="0" w:space="0" w:color="auto"/>
                            <w:left w:val="none" w:sz="0" w:space="0" w:color="auto"/>
                            <w:bottom w:val="none" w:sz="0" w:space="0" w:color="auto"/>
                            <w:right w:val="none" w:sz="0" w:space="0" w:color="auto"/>
                          </w:divBdr>
                        </w:div>
                      </w:divsChild>
                    </w:div>
                    <w:div w:id="152718352">
                      <w:marLeft w:val="0"/>
                      <w:marRight w:val="0"/>
                      <w:marTop w:val="0"/>
                      <w:marBottom w:val="0"/>
                      <w:divBdr>
                        <w:top w:val="none" w:sz="0" w:space="0" w:color="auto"/>
                        <w:left w:val="none" w:sz="0" w:space="0" w:color="auto"/>
                        <w:bottom w:val="none" w:sz="0" w:space="0" w:color="auto"/>
                        <w:right w:val="none" w:sz="0" w:space="0" w:color="auto"/>
                      </w:divBdr>
                      <w:divsChild>
                        <w:div w:id="2027975148">
                          <w:marLeft w:val="0"/>
                          <w:marRight w:val="0"/>
                          <w:marTop w:val="0"/>
                          <w:marBottom w:val="0"/>
                          <w:divBdr>
                            <w:top w:val="none" w:sz="0" w:space="0" w:color="auto"/>
                            <w:left w:val="none" w:sz="0" w:space="0" w:color="auto"/>
                            <w:bottom w:val="none" w:sz="0" w:space="0" w:color="auto"/>
                            <w:right w:val="none" w:sz="0" w:space="0" w:color="auto"/>
                          </w:divBdr>
                        </w:div>
                      </w:divsChild>
                    </w:div>
                    <w:div w:id="1412312490">
                      <w:marLeft w:val="0"/>
                      <w:marRight w:val="0"/>
                      <w:marTop w:val="0"/>
                      <w:marBottom w:val="0"/>
                      <w:divBdr>
                        <w:top w:val="none" w:sz="0" w:space="0" w:color="auto"/>
                        <w:left w:val="none" w:sz="0" w:space="0" w:color="auto"/>
                        <w:bottom w:val="none" w:sz="0" w:space="0" w:color="auto"/>
                        <w:right w:val="none" w:sz="0" w:space="0" w:color="auto"/>
                      </w:divBdr>
                      <w:divsChild>
                        <w:div w:id="772356936">
                          <w:marLeft w:val="0"/>
                          <w:marRight w:val="0"/>
                          <w:marTop w:val="0"/>
                          <w:marBottom w:val="0"/>
                          <w:divBdr>
                            <w:top w:val="none" w:sz="0" w:space="0" w:color="auto"/>
                            <w:left w:val="none" w:sz="0" w:space="0" w:color="auto"/>
                            <w:bottom w:val="none" w:sz="0" w:space="0" w:color="auto"/>
                            <w:right w:val="none" w:sz="0" w:space="0" w:color="auto"/>
                          </w:divBdr>
                        </w:div>
                      </w:divsChild>
                    </w:div>
                    <w:div w:id="100105744">
                      <w:marLeft w:val="0"/>
                      <w:marRight w:val="0"/>
                      <w:marTop w:val="0"/>
                      <w:marBottom w:val="0"/>
                      <w:divBdr>
                        <w:top w:val="none" w:sz="0" w:space="0" w:color="auto"/>
                        <w:left w:val="none" w:sz="0" w:space="0" w:color="auto"/>
                        <w:bottom w:val="none" w:sz="0" w:space="0" w:color="auto"/>
                        <w:right w:val="none" w:sz="0" w:space="0" w:color="auto"/>
                      </w:divBdr>
                      <w:divsChild>
                        <w:div w:id="1961061250">
                          <w:marLeft w:val="0"/>
                          <w:marRight w:val="0"/>
                          <w:marTop w:val="0"/>
                          <w:marBottom w:val="0"/>
                          <w:divBdr>
                            <w:top w:val="none" w:sz="0" w:space="0" w:color="auto"/>
                            <w:left w:val="none" w:sz="0" w:space="0" w:color="auto"/>
                            <w:bottom w:val="none" w:sz="0" w:space="0" w:color="auto"/>
                            <w:right w:val="none" w:sz="0" w:space="0" w:color="auto"/>
                          </w:divBdr>
                        </w:div>
                      </w:divsChild>
                    </w:div>
                    <w:div w:id="1578052365">
                      <w:marLeft w:val="0"/>
                      <w:marRight w:val="0"/>
                      <w:marTop w:val="0"/>
                      <w:marBottom w:val="0"/>
                      <w:divBdr>
                        <w:top w:val="none" w:sz="0" w:space="0" w:color="auto"/>
                        <w:left w:val="none" w:sz="0" w:space="0" w:color="auto"/>
                        <w:bottom w:val="none" w:sz="0" w:space="0" w:color="auto"/>
                        <w:right w:val="none" w:sz="0" w:space="0" w:color="auto"/>
                      </w:divBdr>
                      <w:divsChild>
                        <w:div w:id="1361739731">
                          <w:marLeft w:val="0"/>
                          <w:marRight w:val="0"/>
                          <w:marTop w:val="0"/>
                          <w:marBottom w:val="0"/>
                          <w:divBdr>
                            <w:top w:val="none" w:sz="0" w:space="0" w:color="auto"/>
                            <w:left w:val="none" w:sz="0" w:space="0" w:color="auto"/>
                            <w:bottom w:val="none" w:sz="0" w:space="0" w:color="auto"/>
                            <w:right w:val="none" w:sz="0" w:space="0" w:color="auto"/>
                          </w:divBdr>
                        </w:div>
                      </w:divsChild>
                    </w:div>
                    <w:div w:id="114914153">
                      <w:marLeft w:val="0"/>
                      <w:marRight w:val="0"/>
                      <w:marTop w:val="0"/>
                      <w:marBottom w:val="0"/>
                      <w:divBdr>
                        <w:top w:val="none" w:sz="0" w:space="0" w:color="auto"/>
                        <w:left w:val="none" w:sz="0" w:space="0" w:color="auto"/>
                        <w:bottom w:val="none" w:sz="0" w:space="0" w:color="auto"/>
                        <w:right w:val="none" w:sz="0" w:space="0" w:color="auto"/>
                      </w:divBdr>
                      <w:divsChild>
                        <w:div w:id="36741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59995">
              <w:marLeft w:val="0"/>
              <w:marRight w:val="0"/>
              <w:marTop w:val="0"/>
              <w:marBottom w:val="0"/>
              <w:divBdr>
                <w:top w:val="none" w:sz="0" w:space="0" w:color="auto"/>
                <w:left w:val="none" w:sz="0" w:space="0" w:color="auto"/>
                <w:bottom w:val="none" w:sz="0" w:space="0" w:color="auto"/>
                <w:right w:val="none" w:sz="0" w:space="0" w:color="auto"/>
              </w:divBdr>
              <w:divsChild>
                <w:div w:id="1065765165">
                  <w:marLeft w:val="0"/>
                  <w:marRight w:val="0"/>
                  <w:marTop w:val="0"/>
                  <w:marBottom w:val="0"/>
                  <w:divBdr>
                    <w:top w:val="none" w:sz="0" w:space="0" w:color="auto"/>
                    <w:left w:val="none" w:sz="0" w:space="0" w:color="auto"/>
                    <w:bottom w:val="none" w:sz="0" w:space="0" w:color="auto"/>
                    <w:right w:val="none" w:sz="0" w:space="0" w:color="auto"/>
                  </w:divBdr>
                  <w:divsChild>
                    <w:div w:id="121381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6986">
              <w:marLeft w:val="0"/>
              <w:marRight w:val="0"/>
              <w:marTop w:val="0"/>
              <w:marBottom w:val="0"/>
              <w:divBdr>
                <w:top w:val="none" w:sz="0" w:space="0" w:color="auto"/>
                <w:left w:val="none" w:sz="0" w:space="0" w:color="auto"/>
                <w:bottom w:val="none" w:sz="0" w:space="0" w:color="auto"/>
                <w:right w:val="none" w:sz="0" w:space="0" w:color="auto"/>
              </w:divBdr>
              <w:divsChild>
                <w:div w:id="677853276">
                  <w:marLeft w:val="0"/>
                  <w:marRight w:val="0"/>
                  <w:marTop w:val="0"/>
                  <w:marBottom w:val="0"/>
                  <w:divBdr>
                    <w:top w:val="none" w:sz="0" w:space="0" w:color="auto"/>
                    <w:left w:val="none" w:sz="0" w:space="0" w:color="auto"/>
                    <w:bottom w:val="none" w:sz="0" w:space="0" w:color="auto"/>
                    <w:right w:val="none" w:sz="0" w:space="0" w:color="auto"/>
                  </w:divBdr>
                  <w:divsChild>
                    <w:div w:id="117083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309">
              <w:marLeft w:val="0"/>
              <w:marRight w:val="0"/>
              <w:marTop w:val="0"/>
              <w:marBottom w:val="0"/>
              <w:divBdr>
                <w:top w:val="none" w:sz="0" w:space="0" w:color="auto"/>
                <w:left w:val="none" w:sz="0" w:space="0" w:color="auto"/>
                <w:bottom w:val="none" w:sz="0" w:space="0" w:color="auto"/>
                <w:right w:val="none" w:sz="0" w:space="0" w:color="auto"/>
              </w:divBdr>
              <w:divsChild>
                <w:div w:id="1535658615">
                  <w:marLeft w:val="0"/>
                  <w:marRight w:val="0"/>
                  <w:marTop w:val="0"/>
                  <w:marBottom w:val="0"/>
                  <w:divBdr>
                    <w:top w:val="none" w:sz="0" w:space="0" w:color="auto"/>
                    <w:left w:val="none" w:sz="0" w:space="0" w:color="auto"/>
                    <w:bottom w:val="none" w:sz="0" w:space="0" w:color="auto"/>
                    <w:right w:val="none" w:sz="0" w:space="0" w:color="auto"/>
                  </w:divBdr>
                  <w:divsChild>
                    <w:div w:id="25678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34613">
              <w:marLeft w:val="0"/>
              <w:marRight w:val="0"/>
              <w:marTop w:val="0"/>
              <w:marBottom w:val="0"/>
              <w:divBdr>
                <w:top w:val="none" w:sz="0" w:space="0" w:color="auto"/>
                <w:left w:val="none" w:sz="0" w:space="0" w:color="auto"/>
                <w:bottom w:val="none" w:sz="0" w:space="0" w:color="auto"/>
                <w:right w:val="none" w:sz="0" w:space="0" w:color="auto"/>
              </w:divBdr>
              <w:divsChild>
                <w:div w:id="969558580">
                  <w:marLeft w:val="0"/>
                  <w:marRight w:val="0"/>
                  <w:marTop w:val="0"/>
                  <w:marBottom w:val="0"/>
                  <w:divBdr>
                    <w:top w:val="none" w:sz="0" w:space="0" w:color="auto"/>
                    <w:left w:val="none" w:sz="0" w:space="0" w:color="auto"/>
                    <w:bottom w:val="none" w:sz="0" w:space="0" w:color="auto"/>
                    <w:right w:val="none" w:sz="0" w:space="0" w:color="auto"/>
                  </w:divBdr>
                  <w:divsChild>
                    <w:div w:id="15794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81799">
              <w:marLeft w:val="0"/>
              <w:marRight w:val="0"/>
              <w:marTop w:val="0"/>
              <w:marBottom w:val="0"/>
              <w:divBdr>
                <w:top w:val="none" w:sz="0" w:space="0" w:color="auto"/>
                <w:left w:val="none" w:sz="0" w:space="0" w:color="auto"/>
                <w:bottom w:val="none" w:sz="0" w:space="0" w:color="auto"/>
                <w:right w:val="none" w:sz="0" w:space="0" w:color="auto"/>
              </w:divBdr>
              <w:divsChild>
                <w:div w:id="1911386224">
                  <w:marLeft w:val="0"/>
                  <w:marRight w:val="0"/>
                  <w:marTop w:val="0"/>
                  <w:marBottom w:val="0"/>
                  <w:divBdr>
                    <w:top w:val="none" w:sz="0" w:space="0" w:color="auto"/>
                    <w:left w:val="none" w:sz="0" w:space="0" w:color="auto"/>
                    <w:bottom w:val="none" w:sz="0" w:space="0" w:color="auto"/>
                    <w:right w:val="none" w:sz="0" w:space="0" w:color="auto"/>
                  </w:divBdr>
                  <w:divsChild>
                    <w:div w:id="192368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476466">
      <w:bodyDiv w:val="1"/>
      <w:marLeft w:val="0"/>
      <w:marRight w:val="0"/>
      <w:marTop w:val="0"/>
      <w:marBottom w:val="0"/>
      <w:divBdr>
        <w:top w:val="none" w:sz="0" w:space="0" w:color="auto"/>
        <w:left w:val="none" w:sz="0" w:space="0" w:color="auto"/>
        <w:bottom w:val="none" w:sz="0" w:space="0" w:color="auto"/>
        <w:right w:val="none" w:sz="0" w:space="0" w:color="auto"/>
      </w:divBdr>
    </w:div>
    <w:div w:id="1767187443">
      <w:bodyDiv w:val="1"/>
      <w:marLeft w:val="0"/>
      <w:marRight w:val="0"/>
      <w:marTop w:val="0"/>
      <w:marBottom w:val="0"/>
      <w:divBdr>
        <w:top w:val="none" w:sz="0" w:space="0" w:color="auto"/>
        <w:left w:val="none" w:sz="0" w:space="0" w:color="auto"/>
        <w:bottom w:val="none" w:sz="0" w:space="0" w:color="auto"/>
        <w:right w:val="none" w:sz="0" w:space="0" w:color="auto"/>
      </w:divBdr>
    </w:div>
    <w:div w:id="1910070073">
      <w:bodyDiv w:val="1"/>
      <w:marLeft w:val="0"/>
      <w:marRight w:val="0"/>
      <w:marTop w:val="0"/>
      <w:marBottom w:val="0"/>
      <w:divBdr>
        <w:top w:val="none" w:sz="0" w:space="0" w:color="auto"/>
        <w:left w:val="none" w:sz="0" w:space="0" w:color="auto"/>
        <w:bottom w:val="none" w:sz="0" w:space="0" w:color="auto"/>
        <w:right w:val="none" w:sz="0" w:space="0" w:color="auto"/>
      </w:divBdr>
    </w:div>
    <w:div w:id="2019698904">
      <w:bodyDiv w:val="1"/>
      <w:marLeft w:val="0"/>
      <w:marRight w:val="0"/>
      <w:marTop w:val="0"/>
      <w:marBottom w:val="0"/>
      <w:divBdr>
        <w:top w:val="none" w:sz="0" w:space="0" w:color="auto"/>
        <w:left w:val="none" w:sz="0" w:space="0" w:color="auto"/>
        <w:bottom w:val="none" w:sz="0" w:space="0" w:color="auto"/>
        <w:right w:val="none" w:sz="0" w:space="0" w:color="auto"/>
      </w:divBdr>
      <w:divsChild>
        <w:div w:id="815418663">
          <w:marLeft w:val="0"/>
          <w:marRight w:val="0"/>
          <w:marTop w:val="0"/>
          <w:marBottom w:val="0"/>
          <w:divBdr>
            <w:top w:val="none" w:sz="0" w:space="0" w:color="auto"/>
            <w:left w:val="none" w:sz="0" w:space="0" w:color="auto"/>
            <w:bottom w:val="none" w:sz="0" w:space="0" w:color="auto"/>
            <w:right w:val="none" w:sz="0" w:space="0" w:color="auto"/>
          </w:divBdr>
          <w:divsChild>
            <w:div w:id="2081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uzp/jed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A5D75-BAC1-41F1-BC45-F413D38A4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7320</Words>
  <Characters>43926</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Dymel-Kobza</dc:creator>
  <cp:keywords/>
  <dc:description/>
  <cp:lastModifiedBy>Gracjana Malagowska</cp:lastModifiedBy>
  <cp:revision>2</cp:revision>
  <cp:lastPrinted>2025-01-15T11:31:00Z</cp:lastPrinted>
  <dcterms:created xsi:type="dcterms:W3CDTF">2025-02-21T11:54:00Z</dcterms:created>
  <dcterms:modified xsi:type="dcterms:W3CDTF">2025-02-21T11:54:00Z</dcterms:modified>
</cp:coreProperties>
</file>