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705813">
        <w:rPr>
          <w:rFonts w:ascii="Arial" w:hAnsi="Arial" w:cs="Arial"/>
          <w:b/>
          <w:szCs w:val="24"/>
          <w:lang w:eastAsia="pl-PL"/>
        </w:rPr>
        <w:t>6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15721">
        <w:rPr>
          <w:rFonts w:ascii="Arial" w:hAnsi="Arial" w:cs="Arial"/>
          <w:b/>
          <w:szCs w:val="24"/>
          <w:lang w:eastAsia="pl-PL"/>
        </w:rPr>
        <w:t xml:space="preserve"> </w:t>
      </w:r>
      <w:r w:rsidR="00C9701E">
        <w:rPr>
          <w:rFonts w:ascii="Arial" w:hAnsi="Arial" w:cs="Arial"/>
          <w:b/>
          <w:szCs w:val="24"/>
          <w:lang w:eastAsia="pl-PL"/>
        </w:rPr>
        <w:t xml:space="preserve"> </w:t>
      </w:r>
    </w:p>
    <w:p w:rsidR="003D5A81" w:rsidRPr="00096004" w:rsidRDefault="005B301B" w:rsidP="003D5A81">
      <w:pPr>
        <w:ind w:left="5812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 </w:t>
      </w:r>
    </w:p>
    <w:p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  <w:r w:rsidR="0024338F">
        <w:rPr>
          <w:rFonts w:ascii="Arial" w:hAnsi="Arial" w:cs="Arial"/>
          <w:sz w:val="18"/>
          <w:szCs w:val="24"/>
          <w:lang w:eastAsia="pl-PL"/>
        </w:rPr>
        <w:t xml:space="preserve"> </w:t>
      </w:r>
    </w:p>
    <w:p w:rsidR="003D5A81" w:rsidRPr="00096004" w:rsidRDefault="003D5A81" w:rsidP="003D5A81">
      <w:pPr>
        <w:rPr>
          <w:rFonts w:ascii="Arial" w:hAnsi="Arial" w:cs="Arial"/>
        </w:rPr>
      </w:pPr>
    </w:p>
    <w:p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  <w:r w:rsidR="007955B5">
        <w:rPr>
          <w:rFonts w:ascii="Arial" w:hAnsi="Arial" w:cs="Arial"/>
          <w:b/>
          <w:u w:val="single"/>
        </w:rPr>
        <w:t xml:space="preserve"> </w:t>
      </w:r>
    </w:p>
    <w:p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C238E2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>do oddania zasobów na potrzeby wykonania zamówienia w postaci wiedz</w:t>
      </w:r>
      <w:r w:rsidR="00011563">
        <w:rPr>
          <w:rFonts w:ascii="Arial" w:hAnsi="Arial" w:cs="Arial"/>
          <w:sz w:val="22"/>
          <w:szCs w:val="22"/>
        </w:rPr>
        <w:t>y</w:t>
      </w:r>
      <w:r w:rsidRPr="0009600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:rsidR="00DF4FA9" w:rsidRPr="00096004" w:rsidRDefault="00512195" w:rsidP="00527265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512195">
        <w:rPr>
          <w:rFonts w:ascii="Arial" w:hAnsi="Arial" w:cs="Arial"/>
          <w:b/>
          <w:sz w:val="24"/>
        </w:rPr>
        <w:t>„</w:t>
      </w:r>
      <w:r w:rsidR="003A0CED" w:rsidRPr="003A0CED">
        <w:rPr>
          <w:rFonts w:ascii="Arial" w:hAnsi="Arial" w:cs="Arial"/>
          <w:b/>
          <w:sz w:val="24"/>
        </w:rPr>
        <w:t>Przeprowadzenie specjalistycznych szkoleń dla jednostek OSP z terenu Gminy Rabka-Zdrój</w:t>
      </w:r>
      <w:r w:rsidRPr="00512195">
        <w:rPr>
          <w:rFonts w:ascii="Arial" w:hAnsi="Arial" w:cs="Arial"/>
          <w:b/>
          <w:sz w:val="24"/>
        </w:rPr>
        <w:t xml:space="preserve">” realizowany w ramach projektu, pt.: „Razem przeciwko skutkom zmian klimatu na pograniczu polsko-słowackim. Zarządzanie kryzysowe w teorii i w praktyce” współfinansowanego w ramach </w:t>
      </w:r>
      <w:r w:rsidR="00573FAE" w:rsidRPr="00573FAE">
        <w:rPr>
          <w:rFonts w:ascii="Arial" w:hAnsi="Arial" w:cs="Arial"/>
          <w:b/>
          <w:sz w:val="24"/>
        </w:rPr>
        <w:t>Programu Interreg Polska-Słowacja 2021-2027</w:t>
      </w:r>
      <w:r w:rsidRPr="00512195">
        <w:rPr>
          <w:rFonts w:ascii="Arial" w:hAnsi="Arial" w:cs="Arial"/>
          <w:b/>
          <w:sz w:val="24"/>
        </w:rPr>
        <w:t xml:space="preserve">”, </w:t>
      </w:r>
      <w:r w:rsidR="00AD3C36" w:rsidRPr="00096004">
        <w:rPr>
          <w:rFonts w:ascii="Arial" w:hAnsi="Arial" w:cs="Arial"/>
          <w:b/>
          <w:sz w:val="24"/>
        </w:rPr>
        <w:t xml:space="preserve">znak </w:t>
      </w:r>
      <w:r w:rsidR="00AD3C36" w:rsidRPr="006104D1">
        <w:rPr>
          <w:rFonts w:ascii="Arial" w:hAnsi="Arial" w:cs="Arial"/>
          <w:b/>
          <w:sz w:val="24"/>
        </w:rPr>
        <w:t xml:space="preserve">sprawy: </w:t>
      </w:r>
      <w:r w:rsidR="00AD3C36" w:rsidRPr="006D4EA6">
        <w:rPr>
          <w:rFonts w:ascii="Arial" w:hAnsi="Arial" w:cs="Arial"/>
          <w:b/>
          <w:sz w:val="24"/>
        </w:rPr>
        <w:t>IRG.271.</w:t>
      </w:r>
      <w:r w:rsidR="006D4EA6" w:rsidRPr="006D4EA6">
        <w:rPr>
          <w:rFonts w:ascii="Arial" w:hAnsi="Arial" w:cs="Arial"/>
          <w:b/>
          <w:sz w:val="24"/>
        </w:rPr>
        <w:t>1</w:t>
      </w:r>
      <w:r w:rsidR="00AD3C36" w:rsidRPr="006D4EA6">
        <w:rPr>
          <w:rFonts w:ascii="Arial" w:hAnsi="Arial" w:cs="Arial"/>
          <w:b/>
          <w:sz w:val="24"/>
        </w:rPr>
        <w:t>.202</w:t>
      </w:r>
      <w:r w:rsidR="006D4EA6" w:rsidRPr="006D4EA6">
        <w:rPr>
          <w:rFonts w:ascii="Arial" w:hAnsi="Arial" w:cs="Arial"/>
          <w:b/>
          <w:sz w:val="24"/>
        </w:rPr>
        <w:t>5</w:t>
      </w:r>
    </w:p>
    <w:p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:rsidR="003D5A81" w:rsidRPr="00096004" w:rsidRDefault="005C0A3E" w:rsidP="003D5A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D5A81" w:rsidRPr="00096004" w:rsidRDefault="003D5A81" w:rsidP="003D5A81">
      <w:pPr>
        <w:jc w:val="both"/>
        <w:rPr>
          <w:rFonts w:ascii="Arial" w:hAnsi="Arial" w:cs="Arial"/>
        </w:rPr>
      </w:pPr>
    </w:p>
    <w:p w:rsidR="003D5A81" w:rsidRPr="00096004" w:rsidRDefault="003D5A81" w:rsidP="003D5A81">
      <w:pPr>
        <w:jc w:val="both"/>
        <w:rPr>
          <w:rFonts w:ascii="Arial" w:hAnsi="Arial" w:cs="Arial"/>
        </w:rPr>
      </w:pPr>
    </w:p>
    <w:p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:rsidR="00C543F1" w:rsidRPr="00096004" w:rsidRDefault="00C543F1" w:rsidP="003D5A81">
      <w:pPr>
        <w:jc w:val="both"/>
        <w:rPr>
          <w:rFonts w:ascii="Arial" w:hAnsi="Arial" w:cs="Arial"/>
        </w:rPr>
      </w:pPr>
    </w:p>
    <w:p w:rsidR="00C543F1" w:rsidRPr="00096004" w:rsidRDefault="00C543F1" w:rsidP="000A2CAC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:rsidR="003D5A81" w:rsidRPr="00096004" w:rsidRDefault="003D5A81" w:rsidP="003D5A81">
      <w:pPr>
        <w:jc w:val="both"/>
        <w:rPr>
          <w:rFonts w:ascii="Arial" w:hAnsi="Arial" w:cs="Arial"/>
        </w:rPr>
      </w:pPr>
    </w:p>
    <w:p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 zakres dostępnych Wykonawcy zasobów innego podmiotu;</w:t>
      </w:r>
    </w:p>
    <w:p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 zakres i okres udziału innego podmiotu przy wykonywaniu zamówienia publicznego;</w:t>
      </w:r>
    </w:p>
    <w:p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lastRenderedPageBreak/>
        <w:t>4. 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C543F1" w:rsidRPr="00096004" w:rsidRDefault="00C543F1" w:rsidP="00C543F1">
      <w:pPr>
        <w:rPr>
          <w:rFonts w:ascii="Arial" w:hAnsi="Arial" w:cs="Arial"/>
          <w:szCs w:val="24"/>
        </w:rPr>
      </w:pPr>
    </w:p>
    <w:p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36" w:rsidRDefault="00D15036" w:rsidP="002458FE">
      <w:r>
        <w:separator/>
      </w:r>
    </w:p>
  </w:endnote>
  <w:endnote w:type="continuationSeparator" w:id="0">
    <w:p w:rsidR="00D15036" w:rsidRDefault="00D15036" w:rsidP="0024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737" w:rsidRDefault="008A47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280" w:rsidRDefault="007B7280" w:rsidP="00F6671B">
    <w:pPr>
      <w:pStyle w:val="Stopka"/>
      <w:pBdr>
        <w:bottom w:val="single" w:sz="6" w:space="1" w:color="auto"/>
      </w:pBdr>
    </w:pPr>
  </w:p>
  <w:p w:rsidR="007B7280" w:rsidRPr="000543B0" w:rsidRDefault="00252709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252709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252709">
      <w:rPr>
        <w:rFonts w:ascii="Arial" w:hAnsi="Arial" w:cs="Arial"/>
      </w:rPr>
      <w:fldChar w:fldCharType="separate"/>
    </w:r>
    <w:r w:rsidR="00C9701E" w:rsidRPr="00C9701E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:rsidR="007B7280" w:rsidRDefault="007B728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737" w:rsidRDefault="008A47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36" w:rsidRDefault="00D15036" w:rsidP="002458FE">
      <w:r>
        <w:separator/>
      </w:r>
    </w:p>
  </w:footnote>
  <w:footnote w:type="continuationSeparator" w:id="0">
    <w:p w:rsidR="00D15036" w:rsidRDefault="00D15036" w:rsidP="00245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737" w:rsidRDefault="008A47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2ED" w:rsidRDefault="000732ED">
    <w:pPr>
      <w:pStyle w:val="Nagwek"/>
    </w:pPr>
    <w:r>
      <w:rPr>
        <w:noProof/>
        <w:lang w:eastAsia="pl-PL"/>
      </w:rPr>
      <w:drawing>
        <wp:inline distT="0" distB="0" distL="0" distR="0">
          <wp:extent cx="3870703" cy="1163117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8561" cy="1189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4737" w:rsidRPr="008A4737" w:rsidRDefault="008A4737" w:rsidP="008A4737">
    <w:pPr>
      <w:jc w:val="center"/>
      <w:rPr>
        <w:rFonts w:ascii="Arial" w:hAnsi="Arial" w:cs="Arial"/>
        <w:b/>
        <w:spacing w:val="-4"/>
      </w:rPr>
    </w:pPr>
    <w:r w:rsidRPr="008A4737">
      <w:rPr>
        <w:rFonts w:ascii="Arial" w:hAnsi="Arial" w:cs="Arial"/>
        <w:b/>
        <w:bCs/>
        <w:spacing w:val="-4"/>
      </w:rPr>
      <w:t>„</w:t>
    </w:r>
    <w:bookmarkStart w:id="0" w:name="_Hlk167107907"/>
    <w:r w:rsidRPr="008A4737">
      <w:rPr>
        <w:rFonts w:ascii="Arial" w:hAnsi="Arial" w:cs="Arial"/>
        <w:b/>
        <w:bCs/>
        <w:spacing w:val="-4"/>
      </w:rPr>
      <w:t xml:space="preserve">Razem przeciwko skutkom zmian klimatu na pograniczu polsko-słowackim. Zarządzanie kryzysowe w teorii i w praktyce” współfinansowanego w ramach </w:t>
    </w:r>
    <w:bookmarkEnd w:id="0"/>
    <w:r w:rsidRPr="008A4737">
      <w:rPr>
        <w:rFonts w:ascii="Arial" w:hAnsi="Arial" w:cs="Arial"/>
        <w:b/>
        <w:bCs/>
        <w:spacing w:val="-4"/>
      </w:rPr>
      <w:t>Programu Interreg Polska-Słowacja 2021-2027”</w:t>
    </w:r>
  </w:p>
  <w:p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737" w:rsidRDefault="008A47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3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26"/>
    <w:lvlOverride w:ilvl="0">
      <w:startOverride w:val="4"/>
    </w:lvlOverride>
  </w:num>
  <w:num w:numId="13">
    <w:abstractNumId w:val="21"/>
    <w:lvlOverride w:ilvl="0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40"/>
    <w:lvlOverride w:ilvl="0">
      <w:startOverride w:val="4"/>
    </w:lvlOverride>
  </w:num>
  <w:num w:numId="18">
    <w:abstractNumId w:val="42"/>
    <w:lvlOverride w:ilvl="0">
      <w:startOverride w:val="1"/>
    </w:lvlOverride>
  </w:num>
  <w:num w:numId="19">
    <w:abstractNumId w:val="31"/>
    <w:lvlOverride w:ilvl="0">
      <w:startOverride w:val="1"/>
    </w:lvlOverride>
  </w:num>
  <w:num w:numId="20">
    <w:abstractNumId w:val="7"/>
    <w:lvlOverride w:ilvl="0">
      <w:startOverride w:val="4"/>
    </w:lvlOverride>
  </w:num>
  <w:num w:numId="21">
    <w:abstractNumId w:val="34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4"/>
    <w:lvlOverride w:ilvl="0">
      <w:startOverride w:val="2"/>
    </w:lvlOverride>
  </w:num>
  <w:num w:numId="29">
    <w:abstractNumId w:val="29"/>
    <w:lvlOverride w:ilvl="0">
      <w:startOverride w:val="1"/>
    </w:lvlOverride>
  </w:num>
  <w:num w:numId="30">
    <w:abstractNumId w:val="4"/>
    <w:lvlOverride w:ilvl="0">
      <w:startOverride w:val="4"/>
    </w:lvlOverride>
  </w:num>
  <w:num w:numId="31">
    <w:abstractNumId w:val="27"/>
    <w:lvlOverride w:ilvl="0">
      <w:startOverride w:val="1"/>
    </w:lvlOverride>
  </w:num>
  <w:num w:numId="32">
    <w:abstractNumId w:val="44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33"/>
    <w:lvlOverride w:ilvl="0">
      <w:startOverride w:val="1"/>
    </w:lvlOverride>
  </w:num>
  <w:num w:numId="36">
    <w:abstractNumId w:val="36"/>
    <w:lvlOverride w:ilvl="0">
      <w:startOverride w:val="1"/>
    </w:lvlOverride>
  </w:num>
  <w:num w:numId="37">
    <w:abstractNumId w:val="16"/>
    <w:lvlOverride w:ilvl="0">
      <w:startOverride w:val="4"/>
    </w:lvlOverride>
  </w:num>
  <w:num w:numId="38">
    <w:abstractNumId w:val="28"/>
    <w:lvlOverride w:ilvl="0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37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67E8"/>
    <w:rsid w:val="000543B0"/>
    <w:rsid w:val="00067BD2"/>
    <w:rsid w:val="000732ED"/>
    <w:rsid w:val="00074EA5"/>
    <w:rsid w:val="00080885"/>
    <w:rsid w:val="00085EC8"/>
    <w:rsid w:val="00090C2D"/>
    <w:rsid w:val="00091B43"/>
    <w:rsid w:val="00096004"/>
    <w:rsid w:val="00096172"/>
    <w:rsid w:val="000A2CAC"/>
    <w:rsid w:val="000B4D81"/>
    <w:rsid w:val="000C0230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28E6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338F"/>
    <w:rsid w:val="002458FE"/>
    <w:rsid w:val="00252709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6954"/>
    <w:rsid w:val="002F3538"/>
    <w:rsid w:val="002F4446"/>
    <w:rsid w:val="002F5E02"/>
    <w:rsid w:val="003149DA"/>
    <w:rsid w:val="003162C8"/>
    <w:rsid w:val="00332283"/>
    <w:rsid w:val="0033416F"/>
    <w:rsid w:val="003357DA"/>
    <w:rsid w:val="003432EF"/>
    <w:rsid w:val="00343916"/>
    <w:rsid w:val="003464B1"/>
    <w:rsid w:val="0035106D"/>
    <w:rsid w:val="003641F6"/>
    <w:rsid w:val="0037151E"/>
    <w:rsid w:val="00371553"/>
    <w:rsid w:val="0037283C"/>
    <w:rsid w:val="00383084"/>
    <w:rsid w:val="003843F9"/>
    <w:rsid w:val="00393E47"/>
    <w:rsid w:val="00393E69"/>
    <w:rsid w:val="003A0CED"/>
    <w:rsid w:val="003A4C21"/>
    <w:rsid w:val="003B312E"/>
    <w:rsid w:val="003C02F1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3E27"/>
    <w:rsid w:val="00542DD4"/>
    <w:rsid w:val="00542EB0"/>
    <w:rsid w:val="00551D3A"/>
    <w:rsid w:val="005579B0"/>
    <w:rsid w:val="00562755"/>
    <w:rsid w:val="0056364A"/>
    <w:rsid w:val="005657B9"/>
    <w:rsid w:val="005659D1"/>
    <w:rsid w:val="005730AB"/>
    <w:rsid w:val="00573FAE"/>
    <w:rsid w:val="00592E2D"/>
    <w:rsid w:val="00596D9C"/>
    <w:rsid w:val="005A71ED"/>
    <w:rsid w:val="005B1D92"/>
    <w:rsid w:val="005B2B2E"/>
    <w:rsid w:val="005B301B"/>
    <w:rsid w:val="005B4EE2"/>
    <w:rsid w:val="005B56E1"/>
    <w:rsid w:val="005B5E37"/>
    <w:rsid w:val="005C0A3E"/>
    <w:rsid w:val="005C5D1C"/>
    <w:rsid w:val="005D688F"/>
    <w:rsid w:val="005E2127"/>
    <w:rsid w:val="005F0A19"/>
    <w:rsid w:val="006103A8"/>
    <w:rsid w:val="006104D1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DA9"/>
    <w:rsid w:val="00674272"/>
    <w:rsid w:val="00674C92"/>
    <w:rsid w:val="006802B1"/>
    <w:rsid w:val="00680E53"/>
    <w:rsid w:val="00684686"/>
    <w:rsid w:val="0069432E"/>
    <w:rsid w:val="00695A63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D4EA6"/>
    <w:rsid w:val="006E4374"/>
    <w:rsid w:val="006E4A8A"/>
    <w:rsid w:val="006E5817"/>
    <w:rsid w:val="006E7827"/>
    <w:rsid w:val="006F4ED7"/>
    <w:rsid w:val="00703039"/>
    <w:rsid w:val="00703DF0"/>
    <w:rsid w:val="00705813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55B5"/>
    <w:rsid w:val="00797108"/>
    <w:rsid w:val="007A11DB"/>
    <w:rsid w:val="007A5400"/>
    <w:rsid w:val="007B7280"/>
    <w:rsid w:val="007C0086"/>
    <w:rsid w:val="007C6144"/>
    <w:rsid w:val="007C6F85"/>
    <w:rsid w:val="007E17B8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232D4"/>
    <w:rsid w:val="00835031"/>
    <w:rsid w:val="00843BD6"/>
    <w:rsid w:val="00851195"/>
    <w:rsid w:val="008548B8"/>
    <w:rsid w:val="00860C46"/>
    <w:rsid w:val="00861A3B"/>
    <w:rsid w:val="00861C0E"/>
    <w:rsid w:val="00872275"/>
    <w:rsid w:val="00882566"/>
    <w:rsid w:val="0088393B"/>
    <w:rsid w:val="008A0CF0"/>
    <w:rsid w:val="008A1262"/>
    <w:rsid w:val="008A2EDD"/>
    <w:rsid w:val="008A4737"/>
    <w:rsid w:val="008A57DE"/>
    <w:rsid w:val="008A6E71"/>
    <w:rsid w:val="008C000D"/>
    <w:rsid w:val="008C6162"/>
    <w:rsid w:val="008C695B"/>
    <w:rsid w:val="008C7C8A"/>
    <w:rsid w:val="008F07C3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357F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40E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143C"/>
    <w:rsid w:val="00AE59FF"/>
    <w:rsid w:val="00AE79EF"/>
    <w:rsid w:val="00B03EE2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5721"/>
    <w:rsid w:val="00C1686A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9701E"/>
    <w:rsid w:val="00CA003C"/>
    <w:rsid w:val="00CA4ED1"/>
    <w:rsid w:val="00CA777D"/>
    <w:rsid w:val="00CA7CBC"/>
    <w:rsid w:val="00CC5F2B"/>
    <w:rsid w:val="00CD1BF6"/>
    <w:rsid w:val="00CD5E8B"/>
    <w:rsid w:val="00CE13A8"/>
    <w:rsid w:val="00CE1C7F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15036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34D8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A3D1A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E61E-D431-4F75-A230-A2F010F8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Darek</cp:lastModifiedBy>
  <cp:revision>18</cp:revision>
  <cp:lastPrinted>2021-02-23T09:47:00Z</cp:lastPrinted>
  <dcterms:created xsi:type="dcterms:W3CDTF">2024-05-20T13:28:00Z</dcterms:created>
  <dcterms:modified xsi:type="dcterms:W3CDTF">2025-05-07T18:59:00Z</dcterms:modified>
</cp:coreProperties>
</file>