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0F27C" w14:textId="2EC14661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 xml:space="preserve">Wzór </w:t>
      </w:r>
      <w:r w:rsidR="00115FF0" w:rsidRPr="009476D9">
        <w:rPr>
          <w:b/>
          <w:szCs w:val="22"/>
        </w:rPr>
        <w:t>oświadczenia wykonawcy o braku podstaw do wykluczenia dotyczącym przepisów sankcyjnych związanych z wojną w Ukrainie</w:t>
      </w:r>
    </w:p>
    <w:p w14:paraId="4F136BEB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</w:p>
    <w:p w14:paraId="371FED5D" w14:textId="5BEC8966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Sprawa Nr</w:t>
      </w:r>
      <w:r w:rsidR="00C930DE">
        <w:rPr>
          <w:b/>
          <w:szCs w:val="22"/>
        </w:rPr>
        <w:t xml:space="preserve"> 26</w:t>
      </w:r>
      <w:r w:rsidRPr="009476D9">
        <w:rPr>
          <w:b/>
          <w:szCs w:val="22"/>
        </w:rPr>
        <w:t>/PN/202</w:t>
      </w:r>
      <w:r w:rsidR="00B656DB">
        <w:rPr>
          <w:b/>
          <w:szCs w:val="22"/>
        </w:rPr>
        <w:t>5</w:t>
      </w:r>
    </w:p>
    <w:p w14:paraId="5EE1DE34" w14:textId="77777777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</w:p>
    <w:p w14:paraId="1A164D6E" w14:textId="77777777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szCs w:val="22"/>
        </w:rPr>
        <w:t>Nazwa postępowania:</w:t>
      </w:r>
    </w:p>
    <w:p w14:paraId="64A534F3" w14:textId="034E878E" w:rsidR="00A57134" w:rsidRPr="009476D9" w:rsidRDefault="00C930DE" w:rsidP="005A54A7">
      <w:pPr>
        <w:spacing w:after="0" w:line="360" w:lineRule="auto"/>
        <w:rPr>
          <w:b/>
          <w:szCs w:val="22"/>
        </w:rPr>
      </w:pPr>
      <w:r>
        <w:rPr>
          <w:b/>
          <w:szCs w:val="22"/>
        </w:rPr>
        <w:t>Dostawa produktów leczniczych</w:t>
      </w:r>
    </w:p>
    <w:p w14:paraId="30ED2CC3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15DB108E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Zamawiający:</w:t>
      </w:r>
    </w:p>
    <w:p w14:paraId="1016D7A7" w14:textId="3BA843DA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Wojewódzki Szpital Specjalistyczny im</w:t>
      </w:r>
      <w:r w:rsidR="00B1275F">
        <w:rPr>
          <w:b/>
          <w:szCs w:val="22"/>
        </w:rPr>
        <w:t>.</w:t>
      </w:r>
      <w:r w:rsidRPr="009476D9">
        <w:rPr>
          <w:b/>
          <w:szCs w:val="22"/>
        </w:rPr>
        <w:t xml:space="preserve"> Janusza Korczaka w Słupsku Sp. z o.</w:t>
      </w:r>
      <w:r w:rsidR="00B1275F">
        <w:rPr>
          <w:b/>
          <w:szCs w:val="22"/>
        </w:rPr>
        <w:t xml:space="preserve"> </w:t>
      </w:r>
      <w:r w:rsidRPr="009476D9">
        <w:rPr>
          <w:b/>
          <w:szCs w:val="22"/>
        </w:rPr>
        <w:t>o.</w:t>
      </w:r>
    </w:p>
    <w:p w14:paraId="575BE0C2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ul. Hubalczyków 1</w:t>
      </w:r>
    </w:p>
    <w:p w14:paraId="7ACA4A11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76-200 Słupsk</w:t>
      </w:r>
    </w:p>
    <w:p w14:paraId="3D8854F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3230DCC1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Wykonawca:</w:t>
      </w:r>
    </w:p>
    <w:p w14:paraId="17919B1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47F7F6C2" w14:textId="77777777" w:rsidR="00A57134" w:rsidRPr="009476D9" w:rsidRDefault="00A57134" w:rsidP="005A54A7">
      <w:pPr>
        <w:tabs>
          <w:tab w:val="left" w:pos="9072"/>
        </w:tabs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…………………………………...............................……………………………………............</w:t>
      </w:r>
    </w:p>
    <w:p w14:paraId="0EC240CE" w14:textId="77777777" w:rsidR="00A57134" w:rsidRPr="00B1275F" w:rsidRDefault="00A57134" w:rsidP="005A54A7">
      <w:pPr>
        <w:spacing w:after="0" w:line="360" w:lineRule="auto"/>
        <w:rPr>
          <w:i/>
          <w:sz w:val="16"/>
          <w:szCs w:val="16"/>
        </w:rPr>
      </w:pPr>
      <w:r w:rsidRPr="00B1275F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B1275F">
        <w:rPr>
          <w:i/>
          <w:sz w:val="16"/>
          <w:szCs w:val="16"/>
        </w:rPr>
        <w:t>CEiDG</w:t>
      </w:r>
      <w:proofErr w:type="spellEnd"/>
      <w:r w:rsidRPr="00B1275F">
        <w:rPr>
          <w:i/>
          <w:sz w:val="16"/>
          <w:szCs w:val="16"/>
        </w:rPr>
        <w:t>)</w:t>
      </w:r>
    </w:p>
    <w:p w14:paraId="4D3CC786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2FBF2B5C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  <w:r w:rsidRPr="009476D9">
        <w:rPr>
          <w:szCs w:val="22"/>
          <w:u w:val="single"/>
        </w:rPr>
        <w:t>reprezentowany przez:</w:t>
      </w:r>
    </w:p>
    <w:p w14:paraId="53EF2D6E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19AEB9F8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………………………………………......................................…………………………………</w:t>
      </w:r>
    </w:p>
    <w:p w14:paraId="5F210CE0" w14:textId="77777777" w:rsidR="00A57134" w:rsidRPr="00B1275F" w:rsidRDefault="00A57134" w:rsidP="005A54A7">
      <w:pPr>
        <w:tabs>
          <w:tab w:val="left" w:pos="4111"/>
        </w:tabs>
        <w:spacing w:after="0" w:line="360" w:lineRule="auto"/>
        <w:rPr>
          <w:i/>
          <w:sz w:val="16"/>
          <w:szCs w:val="16"/>
        </w:rPr>
      </w:pPr>
      <w:r w:rsidRPr="00B1275F">
        <w:rPr>
          <w:i/>
          <w:sz w:val="16"/>
          <w:szCs w:val="16"/>
        </w:rPr>
        <w:t>(imię, nazwisko, stanowisko/podstawa do reprezentacji)</w:t>
      </w:r>
    </w:p>
    <w:p w14:paraId="11F7C68B" w14:textId="77777777" w:rsidR="00A57134" w:rsidRPr="009476D9" w:rsidRDefault="00A57134" w:rsidP="005A54A7">
      <w:pPr>
        <w:spacing w:after="0" w:line="360" w:lineRule="auto"/>
        <w:rPr>
          <w:szCs w:val="22"/>
        </w:rPr>
      </w:pPr>
    </w:p>
    <w:p w14:paraId="3402D90B" w14:textId="77777777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</w:p>
    <w:p w14:paraId="6C4D45D9" w14:textId="561ACEF5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  <w:r w:rsidRPr="009476D9">
        <w:rPr>
          <w:b/>
          <w:szCs w:val="22"/>
          <w:u w:val="single"/>
        </w:rPr>
        <w:t>OŚWIADCZENIE WYKONAWCY (składane razem z ofertą) - WZÓR</w:t>
      </w:r>
    </w:p>
    <w:p w14:paraId="60F1CA86" w14:textId="05212894" w:rsidR="009476D9" w:rsidRPr="001C1984" w:rsidRDefault="009476D9" w:rsidP="001C1984">
      <w:pPr>
        <w:pStyle w:val="Akapitzlist"/>
        <w:numPr>
          <w:ilvl w:val="0"/>
          <w:numId w:val="11"/>
        </w:numPr>
        <w:spacing w:before="360" w:after="120" w:line="360" w:lineRule="auto"/>
        <w:ind w:left="709" w:hanging="349"/>
        <w:rPr>
          <w:rFonts w:eastAsia="Times New Roman" w:cs="Calibri"/>
          <w:szCs w:val="22"/>
          <w:lang w:eastAsia="pl-PL"/>
        </w:rPr>
      </w:pPr>
      <w:r w:rsidRPr="001C1984">
        <w:rPr>
          <w:rFonts w:eastAsia="Times New Roman" w:cs="Calibri"/>
          <w:color w:val="050505"/>
          <w:szCs w:val="22"/>
          <w:lang w:eastAsia="pl-PL"/>
        </w:rPr>
        <w:t xml:space="preserve">W związku z zapisami </w:t>
      </w:r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 xml:space="preserve">art. 5k </w:t>
      </w:r>
      <w:proofErr w:type="spellStart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rozp</w:t>
      </w:r>
      <w:proofErr w:type="spellEnd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. Rady (UE) nr 833/2014 z dnia 31.07.2014 dotyczącego środków ograniczających w związku z działaniami Rosji destabilizującymi sytuację na Ukrainie w brzmieniu nadanym Rozporządzeniem Rady (UE) 2022/576 z dnia 8 kwietnia 2022 r.,  zwane dalej Rozporządzeniem (UE),</w:t>
      </w:r>
      <w:r w:rsidRPr="001C1984">
        <w:rPr>
          <w:rFonts w:eastAsia="Times New Roman" w:cs="Calibri"/>
          <w:szCs w:val="22"/>
          <w:lang w:eastAsia="pl-PL"/>
        </w:rPr>
        <w:t xml:space="preserve"> zgodnie z którym, </w:t>
      </w:r>
      <w:r w:rsidRPr="001C1984">
        <w:rPr>
          <w:rFonts w:eastAsia="Times New Roman" w:cs="Calibri"/>
          <w:color w:val="050505"/>
          <w:szCs w:val="22"/>
          <w:lang w:eastAsia="pl-PL"/>
        </w:rPr>
        <w:t>w niniejszym postępowaniu o udzielenie zamówienia publicznego Zamawiający zakazuje udziału:</w:t>
      </w:r>
    </w:p>
    <w:p w14:paraId="345876F5" w14:textId="4D3CC2E3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obywateli rosyjskich lub osób fizycznych lub prawnych, podmiotów lub organów z siedzibą w Rosji;</w:t>
      </w:r>
    </w:p>
    <w:p w14:paraId="40D86015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lastRenderedPageBreak/>
        <w:t>osób prawnych, podmiotów lub organów, do których prawa własności bezpośrednio lub pośrednio w ponad 50 % należą do podmiotu, o którym mowa w lit. a); lub</w:t>
      </w:r>
    </w:p>
    <w:p w14:paraId="47EADF9E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fizycznych lub prawnych, podmiotów lub organów działających w imieniu lub pod kierunkiem podmiotu, o którym mowa w lit. a) lub b).</w:t>
      </w:r>
    </w:p>
    <w:p w14:paraId="18919002" w14:textId="77777777" w:rsidR="009476D9" w:rsidRPr="009476D9" w:rsidRDefault="009476D9" w:rsidP="005A54A7">
      <w:pPr>
        <w:shd w:val="clear" w:color="auto" w:fill="FFFFFF"/>
        <w:spacing w:before="480" w:after="120" w:line="360" w:lineRule="auto"/>
        <w:rPr>
          <w:rFonts w:eastAsia="Times New Roman" w:cs="Calibri"/>
          <w:color w:val="050505"/>
          <w:szCs w:val="22"/>
          <w:u w:val="single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 xml:space="preserve">(powyższy zakaz dotyczy również podwykonawców, dostawców lub podmiotów, na których zdolności polega się w rozumieniu dyrektyw w sprawie zamówień publicznych, </w:t>
      </w:r>
      <w:r w:rsidRPr="009476D9">
        <w:rPr>
          <w:rFonts w:eastAsia="Times New Roman" w:cs="Calibri"/>
          <w:color w:val="050505"/>
          <w:szCs w:val="22"/>
          <w:u w:val="single"/>
          <w:lang w:eastAsia="pl-PL"/>
        </w:rPr>
        <w:t>w przypadku gdy przypada na nich ponad 10 % wartości zamówienia).</w:t>
      </w:r>
    </w:p>
    <w:p w14:paraId="234E6DE0" w14:textId="77777777" w:rsidR="009476D9" w:rsidRPr="009476D9" w:rsidRDefault="009476D9" w:rsidP="005A54A7">
      <w:pPr>
        <w:numPr>
          <w:ilvl w:val="0"/>
          <w:numId w:val="5"/>
        </w:numPr>
        <w:spacing w:before="600" w:after="0" w:line="360" w:lineRule="auto"/>
        <w:ind w:left="714" w:hanging="357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 wyżej wymienionego Wykonawcy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1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12D9F95A" w14:textId="77777777" w:rsidR="009476D9" w:rsidRPr="009476D9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034BCD6F" w14:textId="77777777" w:rsidR="005B292C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  <w:lang w:eastAsia="pl-PL"/>
        </w:rPr>
        <w:t xml:space="preserve">zachodzą podstawy wykluczenia z postępowania na podstawie art. </w:t>
      </w:r>
      <w:r w:rsidRPr="009476D9">
        <w:rPr>
          <w:rFonts w:eastAsia="Times New Roman" w:cs="Calibri"/>
          <w:szCs w:val="22"/>
        </w:rPr>
        <w:t>5k ust. 1 Rozporządzenia (UE),</w:t>
      </w:r>
    </w:p>
    <w:p w14:paraId="4E93888D" w14:textId="77777777" w:rsidR="005B292C" w:rsidRDefault="005B292C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</w:p>
    <w:p w14:paraId="5A457CE9" w14:textId="0E14C9EF" w:rsidR="009476D9" w:rsidRPr="009476D9" w:rsidRDefault="009476D9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W imieniu Wykonawcy wskazanego powyżej (w przypadku wykonawców wspólnie ubiegających się o udzielenie zamówienia publicznego, poniższe oświadczenie składa tylko lider):</w:t>
      </w:r>
    </w:p>
    <w:p w14:paraId="36D5DB46" w14:textId="77777777" w:rsidR="009476D9" w:rsidRPr="009476D9" w:rsidRDefault="009476D9" w:rsidP="005A54A7">
      <w:pPr>
        <w:numPr>
          <w:ilvl w:val="0"/>
          <w:numId w:val="6"/>
        </w:numPr>
        <w:spacing w:before="120" w:after="0" w:line="360" w:lineRule="auto"/>
        <w:ind w:left="709" w:hanging="425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2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4549E419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Podwykonawców</w:t>
      </w:r>
      <w:r w:rsidRPr="009476D9">
        <w:rPr>
          <w:rFonts w:eastAsia="Times New Roman" w:cs="Calibri"/>
          <w:color w:val="050505"/>
          <w:szCs w:val="22"/>
          <w:lang w:eastAsia="pl-PL"/>
        </w:rPr>
        <w:t>: ……………………………………………………………… (Nazwa i adres, NIP)</w:t>
      </w:r>
    </w:p>
    <w:p w14:paraId="3EC05A7D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745C4B3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(UE),</w:t>
      </w:r>
    </w:p>
    <w:p w14:paraId="13BE8D12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Dostawców:</w:t>
      </w:r>
      <w:r w:rsidRPr="009476D9">
        <w:rPr>
          <w:rFonts w:eastAsia="Times New Roman" w:cs="Calibri"/>
          <w:color w:val="050505"/>
          <w:szCs w:val="22"/>
          <w:lang w:eastAsia="pl-PL"/>
        </w:rPr>
        <w:t xml:space="preserve"> ……………………………………………………………… (Nazwa i adres, NIP)</w:t>
      </w:r>
    </w:p>
    <w:p w14:paraId="1036AA6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38BDFED2" w14:textId="4CF7A7F1" w:rsidR="00FA0456" w:rsidRPr="001C1984" w:rsidRDefault="009476D9" w:rsidP="001C1984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lastRenderedPageBreak/>
        <w:t>zachodzą podstawy wykluczenia z postępowania na podstawie art. 5k ust. 1 Rozporządzenia (UE).</w:t>
      </w:r>
    </w:p>
    <w:p w14:paraId="6BE59D25" w14:textId="56A94FD7" w:rsidR="00FA0456" w:rsidRDefault="00FA0456" w:rsidP="005A54A7">
      <w:pPr>
        <w:autoSpaceDE w:val="0"/>
        <w:autoSpaceDN w:val="0"/>
        <w:adjustRightInd w:val="0"/>
        <w:spacing w:after="0" w:line="360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Wykluczenie następuje na okres trwania okoliczności określonych </w:t>
      </w:r>
      <w:r w:rsidRPr="009476D9">
        <w:rPr>
          <w:szCs w:val="22"/>
        </w:rPr>
        <w:t>w pkt 1-</w:t>
      </w:r>
      <w:r w:rsidR="00FE5FEF">
        <w:rPr>
          <w:szCs w:val="22"/>
        </w:rPr>
        <w:t>2</w:t>
      </w:r>
      <w:r w:rsidRPr="009476D9">
        <w:rPr>
          <w:szCs w:val="22"/>
        </w:rPr>
        <w:t xml:space="preserve"> powyżej.</w:t>
      </w:r>
    </w:p>
    <w:p w14:paraId="4D0080EF" w14:textId="6C5C963B" w:rsidR="005E19FD" w:rsidRDefault="005E19FD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43AA3B72" w14:textId="77777777" w:rsidR="0055551C" w:rsidRPr="00DC4500" w:rsidRDefault="0055551C" w:rsidP="005A54A7">
      <w:pPr>
        <w:spacing w:line="360" w:lineRule="auto"/>
        <w:jc w:val="center"/>
        <w:rPr>
          <w:b/>
          <w:i/>
          <w:color w:val="FF0000"/>
          <w:szCs w:val="22"/>
        </w:rPr>
      </w:pPr>
      <w:r w:rsidRPr="00DC4500">
        <w:rPr>
          <w:b/>
          <w:i/>
          <w:color w:val="FF0000"/>
          <w:szCs w:val="22"/>
        </w:rPr>
        <w:t>Dokument należy podpisać kwalifikowanym podpisem elektronicznym zgodnie z zapisami Instrukcji dla Wykonawców.</w:t>
      </w:r>
    </w:p>
    <w:p w14:paraId="2A16B1A8" w14:textId="76B30768" w:rsidR="0055551C" w:rsidRPr="009476D9" w:rsidRDefault="00C930DE" w:rsidP="00C930DE">
      <w:pPr>
        <w:shd w:val="clear" w:color="auto" w:fill="FFFFFF"/>
        <w:tabs>
          <w:tab w:val="left" w:pos="7972"/>
        </w:tabs>
        <w:spacing w:after="0" w:line="360" w:lineRule="auto"/>
        <w:ind w:firstLine="360"/>
        <w:jc w:val="both"/>
        <w:rPr>
          <w:szCs w:val="22"/>
        </w:rPr>
      </w:pPr>
      <w:r>
        <w:rPr>
          <w:szCs w:val="22"/>
        </w:rPr>
        <w:tab/>
      </w:r>
    </w:p>
    <w:sectPr w:rsidR="0055551C" w:rsidRPr="009476D9" w:rsidSect="00A57134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BFBB6" w14:textId="77777777" w:rsidR="00A57134" w:rsidRDefault="00A57134" w:rsidP="00A57134">
      <w:pPr>
        <w:spacing w:after="0" w:line="240" w:lineRule="auto"/>
      </w:pPr>
      <w:r>
        <w:separator/>
      </w:r>
    </w:p>
  </w:endnote>
  <w:endnote w:type="continuationSeparator" w:id="0">
    <w:p w14:paraId="19D1D21D" w14:textId="77777777" w:rsidR="00A57134" w:rsidRDefault="00A57134" w:rsidP="00A5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97B9F" w14:textId="41E52968" w:rsidR="00A57134" w:rsidRPr="00EF00C8" w:rsidRDefault="00B1275F" w:rsidP="00B1275F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632EDB" wp14:editId="5E653F95">
              <wp:simplePos x="0" y="0"/>
              <wp:positionH relativeFrom="column">
                <wp:posOffset>0</wp:posOffset>
              </wp:positionH>
              <wp:positionV relativeFrom="paragraph">
                <wp:posOffset>130752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CD5F2F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3pt" to="450.8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67NfdtkAAAAGAQAADwAAAGRycy9kb3ducmV2&#10;LnhtbEyPwU7DMBBE70j8g7VIXBC13UMFIU5VIfEBtFTl6MRLHBGvQ+wm6d+ziAPcdnZWM2/L7RJ6&#10;MeGYukgG9EqBQGqi66g18HZ4uX8AkbIlZ/tIaOCCCbbV9VVpCxdnesVpn1vBIZQKa8DnPBRSpsZj&#10;sGkVByT2PuIYbGY5ttKNdubw0Mu1UhsZbEfc4O2Azx6bz/05GKj1YVq+Lv50jHca2x3p+f10NOb2&#10;Ztk9gci45L9j+MFndKiYqY5nckn0BviRbGCtNiDYfVSah/p3IatS/sevvgE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Drs192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A57134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A57134" w:rsidRPr="00EF00C8">
      <w:rPr>
        <w:rFonts w:ascii="Fira Sans Condensed" w:hAnsi="Fira Sans Condensed" w:cs="Arial"/>
        <w:sz w:val="14"/>
        <w:szCs w:val="14"/>
      </w:rPr>
      <w:t xml:space="preserve"> | ul. </w:t>
    </w:r>
    <w:r w:rsidR="00A57134">
      <w:rPr>
        <w:rFonts w:ascii="Fira Sans Condensed" w:hAnsi="Fira Sans Condensed" w:cs="Arial"/>
        <w:sz w:val="14"/>
        <w:szCs w:val="14"/>
      </w:rPr>
      <w:t xml:space="preserve">Hubalczyków 1 </w:t>
    </w:r>
    <w:r w:rsidR="00A57134" w:rsidRPr="00EF00C8">
      <w:rPr>
        <w:rFonts w:ascii="Fira Sans Condensed" w:hAnsi="Fira Sans Condensed" w:cs="Arial"/>
        <w:sz w:val="14"/>
        <w:szCs w:val="14"/>
      </w:rPr>
      <w:t xml:space="preserve">| </w:t>
    </w:r>
    <w:r w:rsidR="00A57134">
      <w:rPr>
        <w:rFonts w:ascii="Fira Sans Condensed" w:hAnsi="Fira Sans Condensed" w:cs="Arial"/>
        <w:sz w:val="14"/>
        <w:szCs w:val="14"/>
      </w:rPr>
      <w:t>76-200 Słupsk</w:t>
    </w:r>
    <w:r w:rsidR="00A57134" w:rsidRPr="00EF00C8">
      <w:rPr>
        <w:rFonts w:ascii="Fira Sans Condensed" w:hAnsi="Fira Sans Condensed" w:cs="Arial"/>
        <w:sz w:val="14"/>
        <w:szCs w:val="14"/>
      </w:rPr>
      <w:t xml:space="preserve"> </w:t>
    </w:r>
    <w:r w:rsidR="00A57134" w:rsidRPr="00EF00C8">
      <w:rPr>
        <w:rFonts w:ascii="Fira Sans Condensed" w:hAnsi="Fira Sans Condensed" w:cs="Arial"/>
        <w:sz w:val="14"/>
        <w:szCs w:val="14"/>
      </w:rPr>
      <w:br/>
      <w:t>tel. 5</w:t>
    </w:r>
    <w:r w:rsidR="00A57134">
      <w:rPr>
        <w:rFonts w:ascii="Fira Sans Condensed" w:hAnsi="Fira Sans Condensed" w:cs="Arial"/>
        <w:sz w:val="14"/>
        <w:szCs w:val="14"/>
      </w:rPr>
      <w:t>9 84 60 670, 59 84 60 680</w:t>
    </w:r>
    <w:r w:rsidR="00A57134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A57134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A57134">
      <w:rPr>
        <w:rFonts w:ascii="Fira Sans Condensed" w:hAnsi="Fira Sans Condensed" w:cs="Arial"/>
        <w:sz w:val="14"/>
        <w:szCs w:val="14"/>
      </w:rPr>
      <w:t xml:space="preserve"> </w:t>
    </w:r>
    <w:r w:rsidR="00A57134" w:rsidRPr="00EF00C8">
      <w:rPr>
        <w:rFonts w:ascii="Fira Sans Condensed" w:hAnsi="Fira Sans Condensed" w:cs="Arial"/>
        <w:sz w:val="14"/>
        <w:szCs w:val="14"/>
      </w:rPr>
      <w:t>l</w:t>
    </w:r>
    <w:r w:rsidR="00A57134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7BACD4F" w14:textId="5162445B" w:rsidR="00A57134" w:rsidRDefault="00A57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68F89" w14:textId="77777777" w:rsidR="00A57134" w:rsidRDefault="00A57134" w:rsidP="00A57134">
      <w:pPr>
        <w:spacing w:after="0" w:line="240" w:lineRule="auto"/>
      </w:pPr>
      <w:r>
        <w:separator/>
      </w:r>
    </w:p>
  </w:footnote>
  <w:footnote w:type="continuationSeparator" w:id="0">
    <w:p w14:paraId="5515ED60" w14:textId="77777777" w:rsidR="00A57134" w:rsidRDefault="00A57134" w:rsidP="00A57134">
      <w:pPr>
        <w:spacing w:after="0" w:line="240" w:lineRule="auto"/>
      </w:pPr>
      <w:r>
        <w:continuationSeparator/>
      </w:r>
    </w:p>
  </w:footnote>
  <w:footnote w:id="1">
    <w:p w14:paraId="09151581" w14:textId="77777777" w:rsidR="009476D9" w:rsidRPr="00B1275F" w:rsidRDefault="009476D9" w:rsidP="009476D9">
      <w:pPr>
        <w:pStyle w:val="Tekstprzypisudolnego"/>
        <w:rPr>
          <w:rFonts w:cs="Calibri Light"/>
          <w:sz w:val="16"/>
          <w:szCs w:val="16"/>
        </w:rPr>
      </w:pPr>
      <w:r w:rsidRPr="00B1275F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B1275F">
        <w:rPr>
          <w:rFonts w:ascii="Calibri Light" w:hAnsi="Calibri Light" w:cs="Calibri Light"/>
          <w:sz w:val="16"/>
          <w:szCs w:val="16"/>
        </w:rPr>
        <w:t xml:space="preserve"> </w:t>
      </w:r>
      <w:r w:rsidRPr="00B1275F">
        <w:rPr>
          <w:rFonts w:cs="Calibri Light"/>
          <w:sz w:val="16"/>
          <w:szCs w:val="16"/>
        </w:rPr>
        <w:t>Zaznaczyć właściwe</w:t>
      </w:r>
    </w:p>
  </w:footnote>
  <w:footnote w:id="2">
    <w:p w14:paraId="08E69D0E" w14:textId="77777777" w:rsidR="009476D9" w:rsidRPr="00D7350C" w:rsidRDefault="009476D9" w:rsidP="009476D9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B1275F">
        <w:rPr>
          <w:rStyle w:val="Odwoanieprzypisudolnego"/>
          <w:rFonts w:cs="Calibri Light"/>
          <w:sz w:val="16"/>
          <w:szCs w:val="16"/>
        </w:rPr>
        <w:footnoteRef/>
      </w:r>
      <w:r w:rsidRPr="00B1275F">
        <w:rPr>
          <w:rFonts w:cs="Calibri Light"/>
          <w:sz w:val="16"/>
          <w:szCs w:val="16"/>
        </w:rPr>
        <w:t xml:space="preserve"> Wypełnić, jeśli dotyczy </w:t>
      </w:r>
      <w:r w:rsidRPr="00B1275F">
        <w:rPr>
          <w:rFonts w:cs="Calibri Light"/>
          <w:color w:val="050505"/>
          <w:sz w:val="16"/>
          <w:szCs w:val="16"/>
        </w:rPr>
        <w:t xml:space="preserve">podwykonawców, dostawców lub podmiotów, </w:t>
      </w:r>
      <w:r w:rsidRPr="00B1275F">
        <w:rPr>
          <w:rFonts w:cs="Calibri Light"/>
          <w:color w:val="050505"/>
          <w:sz w:val="16"/>
          <w:szCs w:val="16"/>
          <w:u w:val="single"/>
        </w:rPr>
        <w:t>w przypadku gdy przypada na nich ponad 10 % wartości zamówienia</w:t>
      </w:r>
      <w:r w:rsidRPr="00B1275F">
        <w:rPr>
          <w:rFonts w:cs="Calibri Light"/>
          <w:sz w:val="16"/>
          <w:szCs w:val="16"/>
        </w:rPr>
        <w:t>. W przypadku wypełnienia,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96814" w14:textId="2D6E9B19" w:rsidR="00A57134" w:rsidRDefault="00A57134">
    <w:pPr>
      <w:pStyle w:val="Nagwek"/>
    </w:pPr>
    <w:r w:rsidRPr="00B422CA">
      <w:rPr>
        <w:noProof/>
      </w:rPr>
      <w:drawing>
        <wp:inline distT="0" distB="0" distL="0" distR="0" wp14:anchorId="0740D02C" wp14:editId="5C7EE367">
          <wp:extent cx="3568065" cy="35877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C678B"/>
    <w:multiLevelType w:val="multilevel"/>
    <w:tmpl w:val="F5EA9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C29AF"/>
    <w:multiLevelType w:val="hybridMultilevel"/>
    <w:tmpl w:val="DB083A5A"/>
    <w:lvl w:ilvl="0" w:tplc="013498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E4D5E"/>
    <w:multiLevelType w:val="hybridMultilevel"/>
    <w:tmpl w:val="9C8408C6"/>
    <w:lvl w:ilvl="0" w:tplc="51C084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53223C2"/>
    <w:multiLevelType w:val="hybridMultilevel"/>
    <w:tmpl w:val="F936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320667"/>
    <w:multiLevelType w:val="hybridMultilevel"/>
    <w:tmpl w:val="6208644E"/>
    <w:lvl w:ilvl="0" w:tplc="20BC2DB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505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240136">
    <w:abstractNumId w:val="0"/>
  </w:num>
  <w:num w:numId="2" w16cid:durableId="1930235940">
    <w:abstractNumId w:val="5"/>
  </w:num>
  <w:num w:numId="3" w16cid:durableId="1264805565">
    <w:abstractNumId w:val="3"/>
  </w:num>
  <w:num w:numId="4" w16cid:durableId="1897426035">
    <w:abstractNumId w:val="8"/>
  </w:num>
  <w:num w:numId="5" w16cid:durableId="1067415773">
    <w:abstractNumId w:val="9"/>
  </w:num>
  <w:num w:numId="6" w16cid:durableId="419109626">
    <w:abstractNumId w:val="6"/>
  </w:num>
  <w:num w:numId="7" w16cid:durableId="280764099">
    <w:abstractNumId w:val="4"/>
  </w:num>
  <w:num w:numId="8" w16cid:durableId="1744525060">
    <w:abstractNumId w:val="7"/>
  </w:num>
  <w:num w:numId="9" w16cid:durableId="241375693">
    <w:abstractNumId w:val="1"/>
  </w:num>
  <w:num w:numId="10" w16cid:durableId="1171143827">
    <w:abstractNumId w:val="2"/>
  </w:num>
  <w:num w:numId="11" w16cid:durableId="1152230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34"/>
    <w:rsid w:val="00115FF0"/>
    <w:rsid w:val="00152DB3"/>
    <w:rsid w:val="001857B1"/>
    <w:rsid w:val="001C1984"/>
    <w:rsid w:val="001F54BA"/>
    <w:rsid w:val="003A699E"/>
    <w:rsid w:val="00401A55"/>
    <w:rsid w:val="004727AD"/>
    <w:rsid w:val="00484940"/>
    <w:rsid w:val="004F27F1"/>
    <w:rsid w:val="0055551C"/>
    <w:rsid w:val="00597115"/>
    <w:rsid w:val="005A54A7"/>
    <w:rsid w:val="005B292C"/>
    <w:rsid w:val="005E19FD"/>
    <w:rsid w:val="006015A7"/>
    <w:rsid w:val="006F100C"/>
    <w:rsid w:val="006F3B08"/>
    <w:rsid w:val="00713266"/>
    <w:rsid w:val="008824C9"/>
    <w:rsid w:val="009476D9"/>
    <w:rsid w:val="00A01273"/>
    <w:rsid w:val="00A42FD7"/>
    <w:rsid w:val="00A57134"/>
    <w:rsid w:val="00A9241D"/>
    <w:rsid w:val="00AC5347"/>
    <w:rsid w:val="00B1275F"/>
    <w:rsid w:val="00B656DB"/>
    <w:rsid w:val="00B9518C"/>
    <w:rsid w:val="00BF1652"/>
    <w:rsid w:val="00C1161A"/>
    <w:rsid w:val="00C930DE"/>
    <w:rsid w:val="00DA303C"/>
    <w:rsid w:val="00ED4063"/>
    <w:rsid w:val="00FA0456"/>
    <w:rsid w:val="00FC37FF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DAB5"/>
  <w15:chartTrackingRefBased/>
  <w15:docId w15:val="{6E889A6F-E291-43AD-87C7-E0A90E2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Fira Sans" w:eastAsiaTheme="minorHAnsi" w:hAnsi="Fira Sans" w:cs="Times New Roman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71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134"/>
  </w:style>
  <w:style w:type="paragraph" w:styleId="Stopka">
    <w:name w:val="footer"/>
    <w:basedOn w:val="Normalny"/>
    <w:link w:val="Stopka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134"/>
  </w:style>
  <w:style w:type="character" w:styleId="Hipercze">
    <w:name w:val="Hyperlink"/>
    <w:uiPriority w:val="99"/>
    <w:unhideWhenUsed/>
    <w:rsid w:val="00A571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27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2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273"/>
    <w:rPr>
      <w:sz w:val="20"/>
    </w:rPr>
  </w:style>
  <w:style w:type="character" w:styleId="Odwoanieprzypisudolnego">
    <w:name w:val="footnote reference"/>
    <w:basedOn w:val="Domylnaczcionkaakapitu"/>
    <w:semiHidden/>
    <w:unhideWhenUsed/>
    <w:rsid w:val="00A0127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727AD"/>
    <w:rPr>
      <w:i/>
      <w:iCs/>
    </w:rPr>
  </w:style>
  <w:style w:type="character" w:styleId="Pogrubienie">
    <w:name w:val="Strong"/>
    <w:basedOn w:val="Domylnaczcionkaakapitu"/>
    <w:uiPriority w:val="22"/>
    <w:qFormat/>
    <w:rsid w:val="001F54BA"/>
    <w:rPr>
      <w:b/>
      <w:bCs/>
    </w:rPr>
  </w:style>
  <w:style w:type="paragraph" w:styleId="Akapitzlist">
    <w:name w:val="List Paragraph"/>
    <w:basedOn w:val="Normalny"/>
    <w:uiPriority w:val="34"/>
    <w:qFormat/>
    <w:rsid w:val="005E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3F77-566B-4359-BC2C-87D4B126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Berbeka</dc:creator>
  <cp:keywords/>
  <dc:description/>
  <cp:lastModifiedBy>Alicja Detlaf</cp:lastModifiedBy>
  <cp:revision>9</cp:revision>
  <dcterms:created xsi:type="dcterms:W3CDTF">2023-01-10T11:27:00Z</dcterms:created>
  <dcterms:modified xsi:type="dcterms:W3CDTF">2025-03-13T13:11:00Z</dcterms:modified>
</cp:coreProperties>
</file>